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1E7BF4" w14:textId="4B0A7410" w:rsidR="00F53F7D" w:rsidRDefault="00F12AD0" w:rsidP="002C0BE0">
      <w:pPr>
        <w:rPr>
          <w:rFonts w:ascii="Times New Roman" w:hAnsi="Times New Roman" w:cs="Times New Roman"/>
          <w:sz w:val="24"/>
          <w:szCs w:val="24"/>
          <w:lang w:eastAsia="ru-RU"/>
        </w:rPr>
      </w:pPr>
      <w:r w:rsidRPr="00381A24">
        <w:rPr>
          <w:rFonts w:ascii="Calibri" w:eastAsia="Times New Roman" w:hAnsi="Calibri" w:cs="Times New Roman"/>
          <w:b/>
          <w:noProof/>
          <w:sz w:val="26"/>
          <w:szCs w:val="20"/>
          <w:lang w:eastAsia="ru-RU"/>
        </w:rPr>
        <w:drawing>
          <wp:inline distT="0" distB="0" distL="0" distR="0" wp14:anchorId="4762898E" wp14:editId="31818747">
            <wp:extent cx="1685925" cy="506095"/>
            <wp:effectExtent l="0" t="0" r="952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85925" cy="506095"/>
                    </a:xfrm>
                    <a:prstGeom prst="rect">
                      <a:avLst/>
                    </a:prstGeom>
                    <a:noFill/>
                  </pic:spPr>
                </pic:pic>
              </a:graphicData>
            </a:graphic>
          </wp:inline>
        </w:drawing>
      </w:r>
      <w:r w:rsidRPr="00F12AD0">
        <w:rPr>
          <w:rFonts w:ascii="Times New Roman" w:eastAsia="Times New Roman" w:hAnsi="Times New Roman" w:cs="Times New Roman"/>
          <w:bCs/>
          <w:sz w:val="24"/>
          <w:szCs w:val="24"/>
          <w:lang w:eastAsia="ru-RU"/>
        </w:rPr>
        <w:tab/>
      </w:r>
      <w:r w:rsidR="00A00C72">
        <w:rPr>
          <w:rFonts w:ascii="Times New Roman" w:eastAsia="Times New Roman" w:hAnsi="Times New Roman" w:cs="Times New Roman"/>
          <w:bCs/>
          <w:sz w:val="24"/>
          <w:szCs w:val="24"/>
          <w:lang w:eastAsia="ru-RU"/>
        </w:rPr>
        <w:tab/>
      </w:r>
      <w:r w:rsidR="00A00C72">
        <w:rPr>
          <w:rFonts w:ascii="Times New Roman" w:eastAsia="Times New Roman" w:hAnsi="Times New Roman" w:cs="Times New Roman"/>
          <w:bCs/>
          <w:sz w:val="24"/>
          <w:szCs w:val="24"/>
          <w:lang w:eastAsia="ru-RU"/>
        </w:rPr>
        <w:tab/>
      </w:r>
      <w:r w:rsidR="00A00C72">
        <w:rPr>
          <w:rFonts w:ascii="Times New Roman" w:eastAsia="Times New Roman" w:hAnsi="Times New Roman" w:cs="Times New Roman"/>
          <w:bCs/>
          <w:sz w:val="24"/>
          <w:szCs w:val="24"/>
          <w:lang w:eastAsia="ru-RU"/>
        </w:rPr>
        <w:tab/>
      </w:r>
      <w:r w:rsidR="00A00C72">
        <w:rPr>
          <w:rFonts w:ascii="Times New Roman" w:eastAsia="Times New Roman" w:hAnsi="Times New Roman" w:cs="Times New Roman"/>
          <w:bCs/>
          <w:sz w:val="24"/>
          <w:szCs w:val="24"/>
          <w:lang w:eastAsia="ru-RU"/>
        </w:rPr>
        <w:tab/>
      </w:r>
      <w:r w:rsidR="00A00C72">
        <w:rPr>
          <w:rFonts w:ascii="Times New Roman" w:eastAsia="Times New Roman" w:hAnsi="Times New Roman" w:cs="Times New Roman"/>
          <w:bCs/>
          <w:sz w:val="24"/>
          <w:szCs w:val="24"/>
          <w:lang w:eastAsia="ru-RU"/>
        </w:rPr>
        <w:tab/>
      </w:r>
      <w:r w:rsidR="00A00C72">
        <w:rPr>
          <w:rFonts w:ascii="Times New Roman" w:eastAsia="Times New Roman" w:hAnsi="Times New Roman" w:cs="Times New Roman"/>
          <w:bCs/>
          <w:sz w:val="24"/>
          <w:szCs w:val="24"/>
          <w:lang w:eastAsia="ru-RU"/>
        </w:rPr>
        <w:tab/>
      </w:r>
    </w:p>
    <w:p w14:paraId="60F719F1" w14:textId="77777777" w:rsidR="002C0BE0" w:rsidRDefault="002C0BE0" w:rsidP="00DF1EE4">
      <w:pPr>
        <w:tabs>
          <w:tab w:val="left" w:pos="1289"/>
        </w:tabs>
        <w:spacing w:after="0" w:line="240" w:lineRule="auto"/>
        <w:rPr>
          <w:rFonts w:ascii="Times New Roman" w:eastAsia="Times New Roman" w:hAnsi="Times New Roman" w:cs="Times New Roman"/>
          <w:bCs/>
          <w:sz w:val="24"/>
          <w:szCs w:val="24"/>
          <w:lang w:eastAsia="ru-RU"/>
        </w:rPr>
      </w:pPr>
    </w:p>
    <w:p w14:paraId="7B9BF53B" w14:textId="77777777" w:rsidR="002C0BE0" w:rsidRDefault="002C0BE0" w:rsidP="00DF1EE4">
      <w:pPr>
        <w:tabs>
          <w:tab w:val="left" w:pos="1289"/>
        </w:tabs>
        <w:spacing w:after="0" w:line="240" w:lineRule="auto"/>
        <w:rPr>
          <w:rFonts w:ascii="Times New Roman" w:eastAsia="Times New Roman" w:hAnsi="Times New Roman" w:cs="Times New Roman"/>
          <w:bCs/>
          <w:sz w:val="24"/>
          <w:szCs w:val="24"/>
          <w:lang w:eastAsia="ru-RU"/>
        </w:rPr>
      </w:pPr>
    </w:p>
    <w:p w14:paraId="2D3E8349" w14:textId="77777777" w:rsidR="002C0BE0" w:rsidRDefault="002C0BE0" w:rsidP="00DF1EE4">
      <w:pPr>
        <w:tabs>
          <w:tab w:val="left" w:pos="1289"/>
        </w:tabs>
        <w:spacing w:after="0" w:line="240" w:lineRule="auto"/>
        <w:rPr>
          <w:rFonts w:ascii="Times New Roman" w:eastAsia="Times New Roman" w:hAnsi="Times New Roman" w:cs="Times New Roman"/>
          <w:bCs/>
          <w:sz w:val="24"/>
          <w:szCs w:val="24"/>
          <w:lang w:eastAsia="ru-RU"/>
        </w:rPr>
      </w:pPr>
    </w:p>
    <w:p w14:paraId="64337BD8" w14:textId="77777777" w:rsidR="002C0BE0" w:rsidRDefault="002C0BE0" w:rsidP="00DF1EE4">
      <w:pPr>
        <w:tabs>
          <w:tab w:val="left" w:pos="1289"/>
        </w:tabs>
        <w:spacing w:after="0" w:line="240" w:lineRule="auto"/>
        <w:rPr>
          <w:rFonts w:ascii="Times New Roman" w:eastAsia="Times New Roman" w:hAnsi="Times New Roman" w:cs="Times New Roman"/>
          <w:bCs/>
          <w:sz w:val="24"/>
          <w:szCs w:val="24"/>
          <w:lang w:eastAsia="ru-RU"/>
        </w:rPr>
      </w:pPr>
    </w:p>
    <w:p w14:paraId="24A8EC85" w14:textId="77777777" w:rsidR="002C0BE0" w:rsidRDefault="002C0BE0" w:rsidP="00DF1EE4">
      <w:pPr>
        <w:tabs>
          <w:tab w:val="left" w:pos="1289"/>
        </w:tabs>
        <w:spacing w:after="0" w:line="240" w:lineRule="auto"/>
        <w:rPr>
          <w:rFonts w:ascii="Times New Roman" w:eastAsia="Times New Roman" w:hAnsi="Times New Roman" w:cs="Times New Roman"/>
          <w:bCs/>
          <w:sz w:val="24"/>
          <w:szCs w:val="24"/>
          <w:lang w:eastAsia="ru-RU"/>
        </w:rPr>
      </w:pPr>
    </w:p>
    <w:p w14:paraId="7F60ED88" w14:textId="2622EB48" w:rsidR="00DF1EE4" w:rsidRDefault="00A00C72" w:rsidP="00DF1EE4">
      <w:pPr>
        <w:tabs>
          <w:tab w:val="left" w:pos="1289"/>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ab/>
      </w:r>
      <w:r>
        <w:rPr>
          <w:rFonts w:ascii="Times New Roman" w:eastAsia="Times New Roman" w:hAnsi="Times New Roman" w:cs="Times New Roman"/>
          <w:bCs/>
          <w:sz w:val="24"/>
          <w:szCs w:val="24"/>
          <w:lang w:eastAsia="ru-RU"/>
        </w:rPr>
        <w:tab/>
      </w:r>
    </w:p>
    <w:p w14:paraId="1C40FE61" w14:textId="59AF4C73" w:rsidR="00DF1EE4" w:rsidRDefault="00DF1EE4" w:rsidP="00DF1EE4">
      <w:pPr>
        <w:tabs>
          <w:tab w:val="left" w:pos="1289"/>
        </w:tabs>
        <w:spacing w:after="0" w:line="240" w:lineRule="auto"/>
        <w:rPr>
          <w:rFonts w:ascii="Times New Roman" w:eastAsia="Times New Roman" w:hAnsi="Times New Roman" w:cs="Times New Roman"/>
          <w:color w:val="FF0000"/>
          <w:sz w:val="26"/>
          <w:szCs w:val="20"/>
          <w:lang w:eastAsia="ru-RU"/>
        </w:rPr>
      </w:pPr>
    </w:p>
    <w:p w14:paraId="3514B0D5" w14:textId="75D09D76" w:rsidR="00D3526E" w:rsidRDefault="00D3526E" w:rsidP="00DF1EE4">
      <w:pPr>
        <w:tabs>
          <w:tab w:val="left" w:pos="1289"/>
        </w:tabs>
        <w:spacing w:after="0" w:line="240" w:lineRule="auto"/>
        <w:rPr>
          <w:rFonts w:ascii="Times New Roman" w:eastAsia="Times New Roman" w:hAnsi="Times New Roman" w:cs="Times New Roman"/>
          <w:color w:val="FF0000"/>
          <w:sz w:val="26"/>
          <w:szCs w:val="20"/>
          <w:lang w:eastAsia="ru-RU"/>
        </w:rPr>
      </w:pPr>
    </w:p>
    <w:p w14:paraId="5F35C003" w14:textId="2C140E94" w:rsidR="00D3526E" w:rsidRDefault="00D3526E" w:rsidP="00DF1EE4">
      <w:pPr>
        <w:tabs>
          <w:tab w:val="left" w:pos="1289"/>
        </w:tabs>
        <w:spacing w:after="0" w:line="240" w:lineRule="auto"/>
        <w:rPr>
          <w:rFonts w:ascii="Times New Roman" w:eastAsia="Times New Roman" w:hAnsi="Times New Roman" w:cs="Times New Roman"/>
          <w:color w:val="FF0000"/>
          <w:sz w:val="26"/>
          <w:szCs w:val="20"/>
          <w:lang w:eastAsia="ru-RU"/>
        </w:rPr>
      </w:pPr>
    </w:p>
    <w:p w14:paraId="1880154A" w14:textId="04BD8357" w:rsidR="00D3526E" w:rsidRDefault="00D3526E" w:rsidP="00DF1EE4">
      <w:pPr>
        <w:tabs>
          <w:tab w:val="left" w:pos="1289"/>
        </w:tabs>
        <w:spacing w:after="0" w:line="240" w:lineRule="auto"/>
        <w:rPr>
          <w:rFonts w:ascii="Times New Roman" w:eastAsia="Times New Roman" w:hAnsi="Times New Roman" w:cs="Times New Roman"/>
          <w:color w:val="FF0000"/>
          <w:sz w:val="26"/>
          <w:szCs w:val="20"/>
          <w:lang w:eastAsia="ru-RU"/>
        </w:rPr>
      </w:pPr>
    </w:p>
    <w:p w14:paraId="756450B5" w14:textId="2479211F" w:rsidR="00D3526E" w:rsidRDefault="00D3526E" w:rsidP="00DF1EE4">
      <w:pPr>
        <w:tabs>
          <w:tab w:val="left" w:pos="1289"/>
        </w:tabs>
        <w:spacing w:after="0" w:line="240" w:lineRule="auto"/>
        <w:rPr>
          <w:rFonts w:ascii="Times New Roman" w:eastAsia="Times New Roman" w:hAnsi="Times New Roman" w:cs="Times New Roman"/>
          <w:color w:val="FF0000"/>
          <w:sz w:val="26"/>
          <w:szCs w:val="20"/>
          <w:lang w:eastAsia="ru-RU"/>
        </w:rPr>
      </w:pPr>
    </w:p>
    <w:p w14:paraId="55F8755B" w14:textId="37BB0EC2" w:rsidR="00D3526E" w:rsidRDefault="00D3526E" w:rsidP="00DF1EE4">
      <w:pPr>
        <w:tabs>
          <w:tab w:val="left" w:pos="1289"/>
        </w:tabs>
        <w:spacing w:after="0" w:line="240" w:lineRule="auto"/>
        <w:rPr>
          <w:rFonts w:ascii="Times New Roman" w:eastAsia="Times New Roman" w:hAnsi="Times New Roman" w:cs="Times New Roman"/>
          <w:color w:val="FF0000"/>
          <w:sz w:val="26"/>
          <w:szCs w:val="20"/>
          <w:lang w:eastAsia="ru-RU"/>
        </w:rPr>
      </w:pPr>
    </w:p>
    <w:p w14:paraId="1E31F521" w14:textId="7D95C5DB" w:rsidR="00D3526E" w:rsidRDefault="00D3526E" w:rsidP="00DF1EE4">
      <w:pPr>
        <w:tabs>
          <w:tab w:val="left" w:pos="1289"/>
        </w:tabs>
        <w:spacing w:after="0" w:line="240" w:lineRule="auto"/>
        <w:rPr>
          <w:rFonts w:ascii="Times New Roman" w:eastAsia="Times New Roman" w:hAnsi="Times New Roman" w:cs="Times New Roman"/>
          <w:color w:val="FF0000"/>
          <w:sz w:val="26"/>
          <w:szCs w:val="20"/>
          <w:lang w:eastAsia="ru-RU"/>
        </w:rPr>
      </w:pPr>
    </w:p>
    <w:p w14:paraId="75D45EB6" w14:textId="6F426B91" w:rsidR="00D3526E" w:rsidRDefault="00D3526E" w:rsidP="00DF1EE4">
      <w:pPr>
        <w:tabs>
          <w:tab w:val="left" w:pos="1289"/>
        </w:tabs>
        <w:spacing w:after="0" w:line="240" w:lineRule="auto"/>
        <w:rPr>
          <w:rFonts w:ascii="Times New Roman" w:eastAsia="Times New Roman" w:hAnsi="Times New Roman" w:cs="Times New Roman"/>
          <w:color w:val="FF0000"/>
          <w:sz w:val="26"/>
          <w:szCs w:val="20"/>
          <w:lang w:eastAsia="ru-RU"/>
        </w:rPr>
      </w:pPr>
    </w:p>
    <w:p w14:paraId="622598D4" w14:textId="5764E04B" w:rsidR="00D3526E" w:rsidRDefault="00D3526E" w:rsidP="00DF1EE4">
      <w:pPr>
        <w:tabs>
          <w:tab w:val="left" w:pos="1289"/>
        </w:tabs>
        <w:spacing w:after="0" w:line="240" w:lineRule="auto"/>
        <w:rPr>
          <w:rFonts w:ascii="Times New Roman" w:eastAsia="Times New Roman" w:hAnsi="Times New Roman" w:cs="Times New Roman"/>
          <w:color w:val="FF0000"/>
          <w:sz w:val="26"/>
          <w:szCs w:val="20"/>
          <w:lang w:eastAsia="ru-RU"/>
        </w:rPr>
      </w:pPr>
    </w:p>
    <w:p w14:paraId="53FD90EF" w14:textId="41AE0C0C" w:rsidR="00D3526E" w:rsidRDefault="00D3526E" w:rsidP="00DF1EE4">
      <w:pPr>
        <w:tabs>
          <w:tab w:val="left" w:pos="1289"/>
        </w:tabs>
        <w:spacing w:after="0" w:line="240" w:lineRule="auto"/>
        <w:rPr>
          <w:rFonts w:ascii="Times New Roman" w:eastAsia="Times New Roman" w:hAnsi="Times New Roman" w:cs="Times New Roman"/>
          <w:color w:val="FF0000"/>
          <w:sz w:val="26"/>
          <w:szCs w:val="20"/>
          <w:lang w:eastAsia="ru-RU"/>
        </w:rPr>
      </w:pPr>
    </w:p>
    <w:p w14:paraId="4D10FF6D" w14:textId="2023D4FD" w:rsidR="00D3526E" w:rsidRDefault="00D3526E" w:rsidP="00DF1EE4">
      <w:pPr>
        <w:tabs>
          <w:tab w:val="left" w:pos="1289"/>
        </w:tabs>
        <w:spacing w:after="0" w:line="240" w:lineRule="auto"/>
        <w:rPr>
          <w:rFonts w:ascii="Times New Roman" w:eastAsia="Times New Roman" w:hAnsi="Times New Roman" w:cs="Times New Roman"/>
          <w:color w:val="FF0000"/>
          <w:sz w:val="26"/>
          <w:szCs w:val="20"/>
          <w:lang w:eastAsia="ru-RU"/>
        </w:rPr>
      </w:pPr>
    </w:p>
    <w:p w14:paraId="377F00BC" w14:textId="65DEB925" w:rsidR="00F12AD0" w:rsidRPr="00F12AD0" w:rsidRDefault="002C0BE0" w:rsidP="00F12AD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Д</w:t>
      </w:r>
      <w:r w:rsidR="00F12AD0" w:rsidRPr="00F12AD0">
        <w:rPr>
          <w:rFonts w:ascii="Times New Roman" w:eastAsia="Times New Roman" w:hAnsi="Times New Roman" w:cs="Times New Roman"/>
          <w:b/>
          <w:bCs/>
          <w:sz w:val="24"/>
          <w:szCs w:val="24"/>
          <w:lang w:eastAsia="ru-RU"/>
        </w:rPr>
        <w:t>ОКУМЕНТАЦИЯ О ПРОВЕДЕНИИ</w:t>
      </w:r>
    </w:p>
    <w:p w14:paraId="1E4BF9C7" w14:textId="77777777" w:rsidR="00F12AD0" w:rsidRPr="00F12AD0" w:rsidRDefault="00F12AD0" w:rsidP="00F12AD0">
      <w:pPr>
        <w:spacing w:after="0" w:line="240" w:lineRule="auto"/>
        <w:jc w:val="center"/>
        <w:rPr>
          <w:rFonts w:ascii="Times New Roman" w:eastAsia="Times New Roman" w:hAnsi="Times New Roman" w:cs="Times New Roman"/>
          <w:b/>
          <w:bCs/>
          <w:sz w:val="24"/>
          <w:szCs w:val="24"/>
          <w:lang w:eastAsia="ru-RU"/>
        </w:rPr>
      </w:pPr>
      <w:r w:rsidRPr="00F12AD0">
        <w:rPr>
          <w:rFonts w:ascii="Times New Roman" w:eastAsia="Times New Roman" w:hAnsi="Times New Roman" w:cs="Times New Roman"/>
          <w:b/>
          <w:bCs/>
          <w:sz w:val="24"/>
          <w:szCs w:val="24"/>
          <w:lang w:eastAsia="ru-RU"/>
        </w:rPr>
        <w:t>ОТКРЫТОГО ЗАПРОСА ПРЕДЛОЖЕНИЙ ДЛЯ СУБЪЕКТОВ МАЛОГО И СРЕДНЕГО ПРЕДПРИНИМАТЕЛЬСТВА/ФИЗИЧЕ</w:t>
      </w:r>
      <w:r w:rsidR="0049172E">
        <w:rPr>
          <w:rFonts w:ascii="Times New Roman" w:eastAsia="Times New Roman" w:hAnsi="Times New Roman" w:cs="Times New Roman"/>
          <w:b/>
          <w:bCs/>
          <w:sz w:val="24"/>
          <w:szCs w:val="24"/>
          <w:lang w:eastAsia="ru-RU"/>
        </w:rPr>
        <w:t>С</w:t>
      </w:r>
      <w:r w:rsidRPr="00F12AD0">
        <w:rPr>
          <w:rFonts w:ascii="Times New Roman" w:eastAsia="Times New Roman" w:hAnsi="Times New Roman" w:cs="Times New Roman"/>
          <w:b/>
          <w:bCs/>
          <w:sz w:val="24"/>
          <w:szCs w:val="24"/>
          <w:lang w:eastAsia="ru-RU"/>
        </w:rPr>
        <w:t>КИХ ЛИЦ, НЕ ЯВЛЯЮЩИХСЯ ИНДИВИДУАЛЬНЫМИ ПРЕДПРИНИМАТЕЛЯМИ И ПРИМЕНЯЮЩИМИ СПЕЦИАЛЬНЫЙ НАЛОГОВЫЙ РЕЖИМ «НАЛОГ НА ПРОФЕССИОНАЛЬНЫЙ ДОХОД»</w:t>
      </w:r>
    </w:p>
    <w:p w14:paraId="63BA0ABA" w14:textId="77777777" w:rsidR="00F12AD0" w:rsidRPr="00F12AD0" w:rsidRDefault="00F12AD0" w:rsidP="00F12AD0">
      <w:pPr>
        <w:spacing w:after="0" w:line="360" w:lineRule="auto"/>
        <w:jc w:val="center"/>
        <w:rPr>
          <w:rFonts w:ascii="Times New Roman" w:eastAsia="Times New Roman" w:hAnsi="Times New Roman" w:cs="Times New Roman"/>
          <w:b/>
          <w:bCs/>
          <w:sz w:val="24"/>
          <w:szCs w:val="24"/>
          <w:lang w:eastAsia="ru-RU"/>
        </w:rPr>
      </w:pPr>
      <w:r w:rsidRPr="00F12AD0">
        <w:rPr>
          <w:rFonts w:ascii="Times New Roman" w:eastAsia="Times New Roman" w:hAnsi="Times New Roman" w:cs="Times New Roman"/>
          <w:b/>
          <w:bCs/>
          <w:sz w:val="24"/>
          <w:szCs w:val="24"/>
          <w:lang w:eastAsia="ru-RU"/>
        </w:rPr>
        <w:t>в электронной форме</w:t>
      </w:r>
      <w:r w:rsidRPr="00F12AD0">
        <w:rPr>
          <w:rFonts w:ascii="Times New Roman" w:eastAsia="Times New Roman" w:hAnsi="Times New Roman" w:cs="Times New Roman"/>
          <w:b/>
          <w:sz w:val="24"/>
          <w:szCs w:val="24"/>
          <w:lang w:eastAsia="ru-RU"/>
        </w:rPr>
        <w:t xml:space="preserve"> на </w:t>
      </w:r>
      <w:r w:rsidRPr="00F12AD0">
        <w:rPr>
          <w:rFonts w:ascii="Times New Roman" w:eastAsia="Times New Roman" w:hAnsi="Times New Roman" w:cs="Times New Roman"/>
          <w:b/>
          <w:bCs/>
          <w:sz w:val="24"/>
          <w:szCs w:val="24"/>
          <w:lang w:eastAsia="ru-RU"/>
        </w:rPr>
        <w:t xml:space="preserve">право заключения договора </w:t>
      </w:r>
    </w:p>
    <w:p w14:paraId="238EFD43" w14:textId="561D5908" w:rsidR="00F12AD0" w:rsidRPr="00F12AD0" w:rsidRDefault="00414A77" w:rsidP="00F12AD0">
      <w:pPr>
        <w:spacing w:after="0" w:line="240" w:lineRule="auto"/>
        <w:jc w:val="center"/>
        <w:rPr>
          <w:rFonts w:ascii="Times New Roman" w:eastAsia="Times New Roman" w:hAnsi="Times New Roman" w:cs="Times New Roman"/>
          <w:sz w:val="26"/>
          <w:szCs w:val="26"/>
          <w:lang w:eastAsia="ru-RU"/>
        </w:rPr>
      </w:pPr>
      <w:r w:rsidRPr="00414A77">
        <w:rPr>
          <w:rFonts w:ascii="Times New Roman" w:eastAsia="Times New Roman" w:hAnsi="Times New Roman" w:cs="Times New Roman"/>
          <w:sz w:val="26"/>
          <w:szCs w:val="26"/>
          <w:lang w:eastAsia="ru-RU"/>
        </w:rPr>
        <w:t>на техническое обслуживание и ремонт автотранспортных средств</w:t>
      </w:r>
    </w:p>
    <w:p w14:paraId="3F96C4CA" w14:textId="77777777" w:rsidR="00F12AD0" w:rsidRPr="00F12AD0" w:rsidRDefault="00F12AD0" w:rsidP="00F12AD0">
      <w:pPr>
        <w:spacing w:after="0" w:line="240" w:lineRule="auto"/>
        <w:jc w:val="center"/>
        <w:rPr>
          <w:rFonts w:ascii="Times New Roman" w:eastAsia="Times New Roman" w:hAnsi="Times New Roman" w:cs="Times New Roman"/>
          <w:i/>
          <w:sz w:val="26"/>
          <w:szCs w:val="26"/>
          <w:lang w:eastAsia="ru-RU"/>
        </w:rPr>
      </w:pPr>
    </w:p>
    <w:p w14:paraId="16083DDF" w14:textId="77777777" w:rsidR="00F12AD0" w:rsidRPr="00F12AD0" w:rsidRDefault="00F12AD0" w:rsidP="00F12AD0">
      <w:pPr>
        <w:autoSpaceDE w:val="0"/>
        <w:autoSpaceDN w:val="0"/>
        <w:adjustRightInd w:val="0"/>
        <w:spacing w:after="0" w:line="240" w:lineRule="auto"/>
        <w:ind w:left="3686"/>
        <w:rPr>
          <w:rFonts w:ascii="Times New Roman" w:eastAsia="Calibri" w:hAnsi="Times New Roman" w:cs="Times New Roman"/>
          <w:bCs/>
          <w:iCs/>
          <w:color w:val="000000"/>
          <w:sz w:val="24"/>
          <w:szCs w:val="24"/>
        </w:rPr>
      </w:pPr>
    </w:p>
    <w:p w14:paraId="553A483C" w14:textId="77777777" w:rsidR="00BE1B33" w:rsidRPr="00BE1B33" w:rsidRDefault="00BE1B33" w:rsidP="00BE1B33">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BE1B33">
        <w:rPr>
          <w:rFonts w:ascii="Times New Roman" w:eastAsia="Calibri" w:hAnsi="Times New Roman" w:cs="Times New Roman"/>
          <w:iCs/>
          <w:color w:val="000000"/>
          <w:sz w:val="24"/>
          <w:szCs w:val="24"/>
        </w:rPr>
        <w:t xml:space="preserve">Сайт Электронной торговой площадки: </w:t>
      </w:r>
      <w:r w:rsidRPr="00BE1B33">
        <w:rPr>
          <w:rFonts w:ascii="Times New Roman" w:eastAsia="Times New Roman" w:hAnsi="Times New Roman" w:cs="Times New Roman"/>
          <w:color w:val="0000FF"/>
          <w:sz w:val="24"/>
          <w:u w:val="single"/>
          <w:lang w:val="en-US" w:eastAsia="ru-RU"/>
        </w:rPr>
        <w:t>https</w:t>
      </w:r>
      <w:r w:rsidRPr="00BE1B33">
        <w:rPr>
          <w:rFonts w:ascii="Times New Roman" w:eastAsia="Times New Roman" w:hAnsi="Times New Roman" w:cs="Times New Roman"/>
          <w:color w:val="0000FF"/>
          <w:sz w:val="24"/>
          <w:u w:val="single"/>
          <w:lang w:eastAsia="ru-RU"/>
        </w:rPr>
        <w:t>://</w:t>
      </w:r>
      <w:r w:rsidRPr="00BE1B33">
        <w:rPr>
          <w:rFonts w:ascii="Times New Roman" w:eastAsia="Times New Roman" w:hAnsi="Times New Roman" w:cs="Times New Roman"/>
          <w:color w:val="0000FF"/>
          <w:sz w:val="24"/>
          <w:u w:val="single"/>
          <w:lang w:val="en-US" w:eastAsia="ru-RU"/>
        </w:rPr>
        <w:t>www</w:t>
      </w:r>
      <w:r w:rsidRPr="00BE1B33">
        <w:rPr>
          <w:rFonts w:ascii="Times New Roman" w:eastAsia="Times New Roman" w:hAnsi="Times New Roman" w:cs="Times New Roman"/>
          <w:color w:val="0000FF"/>
          <w:sz w:val="24"/>
          <w:u w:val="single"/>
          <w:lang w:eastAsia="ru-RU"/>
        </w:rPr>
        <w:t>.</w:t>
      </w:r>
      <w:proofErr w:type="spellStart"/>
      <w:r w:rsidRPr="00BE1B33">
        <w:rPr>
          <w:rFonts w:ascii="Times New Roman" w:eastAsia="Times New Roman" w:hAnsi="Times New Roman" w:cs="Times New Roman"/>
          <w:color w:val="0000FF"/>
          <w:sz w:val="24"/>
          <w:u w:val="single"/>
          <w:lang w:val="en-US" w:eastAsia="ru-RU"/>
        </w:rPr>
        <w:t>roseltorg</w:t>
      </w:r>
      <w:proofErr w:type="spellEnd"/>
      <w:r w:rsidRPr="00BE1B33">
        <w:rPr>
          <w:rFonts w:ascii="Times New Roman" w:eastAsia="Times New Roman" w:hAnsi="Times New Roman" w:cs="Times New Roman"/>
          <w:color w:val="0000FF"/>
          <w:sz w:val="24"/>
          <w:u w:val="single"/>
          <w:lang w:eastAsia="ru-RU"/>
        </w:rPr>
        <w:t>.</w:t>
      </w:r>
      <w:proofErr w:type="spellStart"/>
      <w:r w:rsidRPr="00BE1B33">
        <w:rPr>
          <w:rFonts w:ascii="Times New Roman" w:eastAsia="Times New Roman" w:hAnsi="Times New Roman" w:cs="Times New Roman"/>
          <w:color w:val="0000FF"/>
          <w:sz w:val="24"/>
          <w:u w:val="single"/>
          <w:lang w:val="en-US" w:eastAsia="ru-RU"/>
        </w:rPr>
        <w:t>ru</w:t>
      </w:r>
      <w:proofErr w:type="spellEnd"/>
      <w:r w:rsidRPr="00BE1B33">
        <w:rPr>
          <w:rFonts w:ascii="Times New Roman" w:eastAsia="Times New Roman" w:hAnsi="Times New Roman" w:cs="Times New Roman"/>
          <w:color w:val="0000FF"/>
          <w:sz w:val="24"/>
          <w:u w:val="single"/>
          <w:lang w:eastAsia="ru-RU"/>
        </w:rPr>
        <w:t>/</w:t>
      </w:r>
    </w:p>
    <w:p w14:paraId="37F216CA" w14:textId="77777777" w:rsidR="00BE1B33" w:rsidRPr="00BE1B33" w:rsidRDefault="00BE1B33" w:rsidP="00BE1B33">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5D6119EC" w14:textId="77777777" w:rsidR="00BE1B33" w:rsidRPr="00BE1B33" w:rsidRDefault="00BE1B33" w:rsidP="00BE1B33">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E1B33">
        <w:rPr>
          <w:rFonts w:ascii="Times New Roman" w:eastAsia="Calibri" w:hAnsi="Times New Roman" w:cs="Times New Roman"/>
          <w:iCs/>
          <w:color w:val="000000"/>
          <w:sz w:val="24"/>
          <w:szCs w:val="24"/>
        </w:rPr>
        <w:t xml:space="preserve">Единая информационная система: </w:t>
      </w:r>
      <w:hyperlink r:id="rId9" w:history="1">
        <w:r w:rsidRPr="00BE1B33">
          <w:rPr>
            <w:rFonts w:ascii="Times New Roman" w:eastAsia="Calibri" w:hAnsi="Times New Roman" w:cs="Times New Roman"/>
            <w:color w:val="0000FF"/>
            <w:sz w:val="24"/>
            <w:szCs w:val="24"/>
            <w:u w:val="single"/>
          </w:rPr>
          <w:t>www.zakupki.gov.ru</w:t>
        </w:r>
      </w:hyperlink>
    </w:p>
    <w:p w14:paraId="712C6B11" w14:textId="77777777" w:rsidR="00BE1B33" w:rsidRPr="00BE1B33" w:rsidRDefault="00BE1B33" w:rsidP="00BE1B33">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50146070" w14:textId="77777777" w:rsidR="00BE1B33" w:rsidRPr="00BE1B33" w:rsidRDefault="00BE1B33" w:rsidP="00BE1B33">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E1B33">
        <w:rPr>
          <w:rFonts w:ascii="Times New Roman" w:eastAsia="Calibri" w:hAnsi="Times New Roman" w:cs="Times New Roman"/>
          <w:iCs/>
          <w:color w:val="000000"/>
          <w:sz w:val="24"/>
          <w:szCs w:val="24"/>
        </w:rPr>
        <w:t xml:space="preserve">Официальный сайт ПАО «Башинформсвязь»: </w:t>
      </w:r>
      <w:hyperlink r:id="rId10" w:history="1">
        <w:r w:rsidRPr="00BE1B33">
          <w:rPr>
            <w:rFonts w:ascii="Times New Roman" w:eastAsia="Calibri" w:hAnsi="Times New Roman" w:cs="Times New Roman"/>
            <w:bCs/>
            <w:iCs/>
            <w:color w:val="0000FF"/>
            <w:sz w:val="24"/>
            <w:szCs w:val="24"/>
            <w:u w:val="single"/>
          </w:rPr>
          <w:t>www.</w:t>
        </w:r>
        <w:r w:rsidRPr="00BE1B33">
          <w:rPr>
            <w:rFonts w:ascii="Times New Roman" w:eastAsia="Calibri" w:hAnsi="Times New Roman" w:cs="Times New Roman"/>
            <w:bCs/>
            <w:iCs/>
            <w:color w:val="0000FF"/>
            <w:sz w:val="24"/>
            <w:szCs w:val="24"/>
            <w:u w:val="single"/>
            <w:lang w:val="en-US"/>
          </w:rPr>
          <w:t>bashtel</w:t>
        </w:r>
        <w:r w:rsidRPr="00BE1B33">
          <w:rPr>
            <w:rFonts w:ascii="Times New Roman" w:eastAsia="Calibri" w:hAnsi="Times New Roman" w:cs="Times New Roman"/>
            <w:bCs/>
            <w:iCs/>
            <w:color w:val="0000FF"/>
            <w:sz w:val="24"/>
            <w:szCs w:val="24"/>
            <w:u w:val="single"/>
          </w:rPr>
          <w:t>.</w:t>
        </w:r>
        <w:proofErr w:type="spellStart"/>
        <w:r w:rsidRPr="00BE1B33">
          <w:rPr>
            <w:rFonts w:ascii="Times New Roman" w:eastAsia="Calibri" w:hAnsi="Times New Roman" w:cs="Times New Roman"/>
            <w:bCs/>
            <w:iCs/>
            <w:color w:val="0000FF"/>
            <w:sz w:val="24"/>
            <w:szCs w:val="24"/>
            <w:u w:val="single"/>
          </w:rPr>
          <w:t>ru</w:t>
        </w:r>
        <w:proofErr w:type="spellEnd"/>
      </w:hyperlink>
    </w:p>
    <w:p w14:paraId="38C48CDE" w14:textId="77777777" w:rsidR="00BE1B33" w:rsidRPr="00BE1B33" w:rsidRDefault="00BE1B33" w:rsidP="00BE1B33">
      <w:pPr>
        <w:spacing w:after="0" w:line="240" w:lineRule="auto"/>
        <w:jc w:val="center"/>
        <w:rPr>
          <w:rFonts w:ascii="Times New Roman" w:eastAsia="Times New Roman" w:hAnsi="Times New Roman" w:cs="Times New Roman"/>
          <w:sz w:val="24"/>
          <w:szCs w:val="24"/>
          <w:lang w:eastAsia="ru-RU"/>
        </w:rPr>
      </w:pPr>
    </w:p>
    <w:p w14:paraId="675CF4DE" w14:textId="77777777" w:rsidR="00F12AD0" w:rsidRPr="00F12AD0" w:rsidRDefault="00F12AD0" w:rsidP="00F12AD0">
      <w:pPr>
        <w:spacing w:after="0" w:line="240" w:lineRule="auto"/>
        <w:ind w:left="3686"/>
        <w:jc w:val="center"/>
        <w:rPr>
          <w:rFonts w:ascii="Times New Roman" w:eastAsia="Times New Roman" w:hAnsi="Times New Roman" w:cs="Times New Roman"/>
          <w:sz w:val="24"/>
          <w:szCs w:val="24"/>
          <w:lang w:eastAsia="ru-RU"/>
        </w:rPr>
      </w:pPr>
    </w:p>
    <w:p w14:paraId="742AC8C7" w14:textId="77777777" w:rsidR="00F12AD0" w:rsidRPr="00F12AD0" w:rsidRDefault="00F12AD0" w:rsidP="00F12AD0">
      <w:pPr>
        <w:spacing w:after="0" w:line="240" w:lineRule="auto"/>
        <w:ind w:left="3686"/>
        <w:jc w:val="center"/>
        <w:rPr>
          <w:rFonts w:ascii="Times New Roman" w:eastAsia="Times New Roman" w:hAnsi="Times New Roman" w:cs="Times New Roman"/>
          <w:sz w:val="24"/>
          <w:szCs w:val="24"/>
          <w:lang w:eastAsia="ru-RU"/>
        </w:rPr>
      </w:pPr>
    </w:p>
    <w:p w14:paraId="28657C38" w14:textId="5C2EA7F9" w:rsidR="00F12AD0" w:rsidRPr="00F12AD0" w:rsidRDefault="00F12AD0" w:rsidP="00F12AD0">
      <w:pPr>
        <w:spacing w:after="0" w:line="240" w:lineRule="auto"/>
        <w:ind w:left="3686"/>
        <w:jc w:val="center"/>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Дата размещения: </w:t>
      </w:r>
      <w:r w:rsidR="00BB20CC">
        <w:rPr>
          <w:rFonts w:ascii="Times New Roman" w:eastAsia="Times New Roman" w:hAnsi="Times New Roman" w:cs="Times New Roman"/>
          <w:sz w:val="24"/>
          <w:szCs w:val="24"/>
          <w:lang w:eastAsia="ru-RU"/>
        </w:rPr>
        <w:t>27</w:t>
      </w:r>
      <w:r w:rsidRPr="00F12AD0">
        <w:rPr>
          <w:rFonts w:ascii="Times New Roman" w:eastAsia="Times New Roman" w:hAnsi="Times New Roman" w:cs="Times New Roman"/>
          <w:sz w:val="24"/>
          <w:szCs w:val="24"/>
          <w:lang w:eastAsia="ru-RU"/>
        </w:rPr>
        <w:t>.</w:t>
      </w:r>
      <w:r w:rsidR="002C0BE0">
        <w:rPr>
          <w:rFonts w:ascii="Times New Roman" w:eastAsia="Times New Roman" w:hAnsi="Times New Roman" w:cs="Times New Roman"/>
          <w:sz w:val="24"/>
          <w:szCs w:val="24"/>
          <w:lang w:eastAsia="ru-RU"/>
        </w:rPr>
        <w:t>04</w:t>
      </w:r>
      <w:r w:rsidRPr="00F12AD0">
        <w:rPr>
          <w:rFonts w:ascii="Times New Roman" w:eastAsia="Times New Roman" w:hAnsi="Times New Roman" w:cs="Times New Roman"/>
          <w:sz w:val="24"/>
          <w:szCs w:val="24"/>
          <w:lang w:eastAsia="ru-RU"/>
        </w:rPr>
        <w:t>.</w:t>
      </w:r>
      <w:r w:rsidR="00BE1B33">
        <w:rPr>
          <w:rFonts w:ascii="Times New Roman" w:eastAsia="Times New Roman" w:hAnsi="Times New Roman" w:cs="Times New Roman"/>
          <w:sz w:val="24"/>
          <w:szCs w:val="24"/>
          <w:lang w:eastAsia="ru-RU"/>
        </w:rPr>
        <w:t>2021</w:t>
      </w:r>
    </w:p>
    <w:p w14:paraId="585B48FC" w14:textId="77777777" w:rsidR="00F12AD0" w:rsidRPr="00F12AD0" w:rsidRDefault="00F12AD0" w:rsidP="00F12AD0">
      <w:pPr>
        <w:spacing w:after="0" w:line="240" w:lineRule="auto"/>
        <w:jc w:val="center"/>
        <w:rPr>
          <w:rFonts w:ascii="Times New Roman" w:eastAsia="Times New Roman" w:hAnsi="Times New Roman" w:cs="Times New Roman"/>
          <w:sz w:val="24"/>
          <w:szCs w:val="24"/>
          <w:lang w:eastAsia="ru-RU"/>
        </w:rPr>
      </w:pPr>
    </w:p>
    <w:p w14:paraId="410BC0D1" w14:textId="77777777" w:rsidR="00F12AD0" w:rsidRPr="00F12AD0" w:rsidRDefault="00F12AD0" w:rsidP="00F12AD0">
      <w:pPr>
        <w:spacing w:after="0" w:line="240" w:lineRule="auto"/>
        <w:jc w:val="center"/>
        <w:rPr>
          <w:rFonts w:ascii="Times New Roman" w:eastAsia="Times New Roman" w:hAnsi="Times New Roman" w:cs="Times New Roman"/>
          <w:sz w:val="24"/>
          <w:szCs w:val="24"/>
          <w:lang w:eastAsia="ru-RU"/>
        </w:rPr>
      </w:pPr>
    </w:p>
    <w:p w14:paraId="7AF0E086" w14:textId="77777777" w:rsidR="00F12AD0" w:rsidRPr="00F12AD0" w:rsidRDefault="00F12AD0" w:rsidP="00F12AD0">
      <w:pPr>
        <w:spacing w:after="0" w:line="240" w:lineRule="auto"/>
        <w:jc w:val="center"/>
        <w:rPr>
          <w:rFonts w:ascii="Times New Roman" w:eastAsia="Times New Roman" w:hAnsi="Times New Roman" w:cs="Times New Roman"/>
          <w:sz w:val="24"/>
          <w:szCs w:val="24"/>
          <w:lang w:eastAsia="ru-RU"/>
        </w:rPr>
      </w:pPr>
    </w:p>
    <w:p w14:paraId="05E26347" w14:textId="77777777" w:rsidR="00F12AD0" w:rsidRPr="00F12AD0" w:rsidRDefault="00F12AD0" w:rsidP="00F12AD0">
      <w:pPr>
        <w:spacing w:after="0" w:line="240" w:lineRule="auto"/>
        <w:jc w:val="center"/>
        <w:rPr>
          <w:rFonts w:ascii="Times New Roman" w:eastAsia="Times New Roman" w:hAnsi="Times New Roman" w:cs="Times New Roman"/>
          <w:sz w:val="24"/>
          <w:szCs w:val="24"/>
          <w:lang w:eastAsia="ru-RU"/>
        </w:rPr>
      </w:pPr>
    </w:p>
    <w:p w14:paraId="5907522A" w14:textId="77777777" w:rsidR="00F12AD0" w:rsidRPr="00F12AD0" w:rsidRDefault="00F12AD0" w:rsidP="00F12AD0">
      <w:pPr>
        <w:spacing w:after="0" w:line="240" w:lineRule="auto"/>
        <w:jc w:val="center"/>
        <w:rPr>
          <w:rFonts w:ascii="Times New Roman" w:eastAsia="Times New Roman" w:hAnsi="Times New Roman" w:cs="Times New Roman"/>
          <w:sz w:val="24"/>
          <w:szCs w:val="24"/>
          <w:lang w:eastAsia="ru-RU"/>
        </w:rPr>
      </w:pPr>
    </w:p>
    <w:p w14:paraId="08E7F804" w14:textId="77777777" w:rsidR="00F12AD0" w:rsidRPr="00F12AD0" w:rsidRDefault="00F12AD0" w:rsidP="00F12AD0">
      <w:pPr>
        <w:spacing w:after="0" w:line="240" w:lineRule="auto"/>
        <w:jc w:val="center"/>
        <w:rPr>
          <w:rFonts w:ascii="Times New Roman" w:eastAsia="Times New Roman" w:hAnsi="Times New Roman" w:cs="Times New Roman"/>
          <w:sz w:val="24"/>
          <w:szCs w:val="24"/>
          <w:lang w:eastAsia="ru-RU"/>
        </w:rPr>
      </w:pPr>
    </w:p>
    <w:p w14:paraId="4622745D" w14:textId="77777777" w:rsidR="00F12AD0" w:rsidRPr="00F12AD0" w:rsidRDefault="00F12AD0" w:rsidP="00F12AD0">
      <w:pPr>
        <w:snapToGrid w:val="0"/>
        <w:spacing w:after="0" w:line="240" w:lineRule="auto"/>
        <w:jc w:val="center"/>
        <w:rPr>
          <w:rFonts w:ascii="Times New Roman" w:eastAsia="Times New Roman" w:hAnsi="Times New Roman" w:cs="Times New Roman"/>
          <w:b/>
          <w:sz w:val="24"/>
          <w:szCs w:val="24"/>
          <w:lang w:eastAsia="ru-RU"/>
        </w:rPr>
      </w:pPr>
      <w:r w:rsidRPr="00F12AD0">
        <w:rPr>
          <w:rFonts w:ascii="Times New Roman" w:eastAsia="Times New Roman" w:hAnsi="Times New Roman" w:cs="Times New Roman"/>
          <w:b/>
          <w:sz w:val="24"/>
          <w:szCs w:val="24"/>
          <w:lang w:eastAsia="ru-RU"/>
        </w:rPr>
        <w:t>20</w:t>
      </w:r>
      <w:r w:rsidR="00BE1B33">
        <w:rPr>
          <w:rFonts w:ascii="Times New Roman" w:eastAsia="Times New Roman" w:hAnsi="Times New Roman" w:cs="Times New Roman"/>
          <w:b/>
          <w:sz w:val="24"/>
          <w:szCs w:val="24"/>
          <w:lang w:eastAsia="ru-RU"/>
        </w:rPr>
        <w:t>2</w:t>
      </w:r>
      <w:r w:rsidR="00447446">
        <w:rPr>
          <w:rFonts w:ascii="Times New Roman" w:eastAsia="Times New Roman" w:hAnsi="Times New Roman" w:cs="Times New Roman"/>
          <w:b/>
          <w:sz w:val="24"/>
          <w:szCs w:val="24"/>
          <w:lang w:eastAsia="ru-RU"/>
        </w:rPr>
        <w:t>1</w:t>
      </w:r>
    </w:p>
    <w:p w14:paraId="32D6F57E" w14:textId="77777777" w:rsidR="00F12AD0" w:rsidRPr="00F12AD0" w:rsidRDefault="00F12AD0" w:rsidP="00F12AD0">
      <w:pPr>
        <w:spacing w:after="0" w:line="240" w:lineRule="auto"/>
        <w:jc w:val="center"/>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br w:type="page"/>
      </w:r>
    </w:p>
    <w:p w14:paraId="7B94B737" w14:textId="77777777" w:rsidR="00F12AD0" w:rsidRPr="00F12AD0" w:rsidRDefault="00F12AD0" w:rsidP="00F12AD0">
      <w:pPr>
        <w:spacing w:after="0" w:line="240" w:lineRule="auto"/>
        <w:jc w:val="center"/>
        <w:rPr>
          <w:rFonts w:ascii="Times New Roman" w:eastAsia="Times New Roman" w:hAnsi="Times New Roman" w:cs="Times New Roman"/>
          <w:b/>
          <w:sz w:val="26"/>
          <w:szCs w:val="24"/>
          <w:lang w:eastAsia="ru-RU"/>
        </w:rPr>
      </w:pPr>
      <w:r w:rsidRPr="00F12AD0">
        <w:rPr>
          <w:rFonts w:ascii="Times New Roman" w:eastAsia="Times New Roman" w:hAnsi="Times New Roman" w:cs="Times New Roman"/>
          <w:b/>
          <w:sz w:val="26"/>
          <w:szCs w:val="24"/>
          <w:lang w:eastAsia="ru-RU"/>
        </w:rPr>
        <w:lastRenderedPageBreak/>
        <w:t>Содержание</w:t>
      </w:r>
    </w:p>
    <w:p w14:paraId="1345AE06" w14:textId="4F0EA86A" w:rsidR="00F12AD0" w:rsidRPr="00F12AD0" w:rsidRDefault="00F12AD0" w:rsidP="00F12AD0">
      <w:pPr>
        <w:tabs>
          <w:tab w:val="right" w:leader="dot" w:pos="10196"/>
        </w:tabs>
        <w:spacing w:before="120" w:after="0" w:line="240" w:lineRule="auto"/>
        <w:rPr>
          <w:rFonts w:ascii="Calibri" w:eastAsia="Times New Roman" w:hAnsi="Calibri" w:cs="Times New Roman"/>
          <w:noProof/>
          <w:lang w:eastAsia="ru-RU"/>
        </w:rPr>
      </w:pPr>
      <w:r w:rsidRPr="00F12AD0">
        <w:rPr>
          <w:rFonts w:ascii="Calibri" w:eastAsia="Times New Roman" w:hAnsi="Calibri" w:cs="Calibri"/>
          <w:sz w:val="24"/>
          <w:szCs w:val="24"/>
          <w:lang w:eastAsia="ru-RU"/>
        </w:rPr>
        <w:fldChar w:fldCharType="begin"/>
      </w:r>
      <w:r w:rsidRPr="00F12AD0">
        <w:rPr>
          <w:rFonts w:ascii="Calibri" w:eastAsia="Times New Roman" w:hAnsi="Calibri" w:cs="Calibri"/>
          <w:sz w:val="24"/>
          <w:szCs w:val="24"/>
          <w:lang w:eastAsia="ru-RU"/>
        </w:rPr>
        <w:instrText xml:space="preserve"> TOC \o "1-2" \h \z \u </w:instrText>
      </w:r>
      <w:r w:rsidRPr="00F12AD0">
        <w:rPr>
          <w:rFonts w:ascii="Calibri" w:eastAsia="Times New Roman" w:hAnsi="Calibri" w:cs="Calibri"/>
          <w:sz w:val="24"/>
          <w:szCs w:val="24"/>
          <w:lang w:eastAsia="ru-RU"/>
        </w:rPr>
        <w:fldChar w:fldCharType="separate"/>
      </w:r>
      <w:hyperlink w:anchor="_Toc58229140" w:history="1">
        <w:r w:rsidRPr="00F12AD0">
          <w:rPr>
            <w:rFonts w:ascii="Times New Roman" w:eastAsia="MS Mincho" w:hAnsi="Times New Roman" w:cs="Calibri"/>
            <w:b/>
            <w:bCs/>
            <w:i/>
            <w:iCs/>
            <w:noProof/>
            <w:color w:val="0000FF"/>
            <w:kern w:val="32"/>
            <w:sz w:val="24"/>
            <w:szCs w:val="24"/>
            <w:u w:val="single"/>
            <w:lang w:val="x-none" w:eastAsia="x-none"/>
          </w:rPr>
          <w:t xml:space="preserve">РАЗДЕЛ I. </w:t>
        </w:r>
        <w:r w:rsidRPr="00F12AD0">
          <w:rPr>
            <w:rFonts w:ascii="Times New Roman" w:eastAsia="MS Mincho" w:hAnsi="Times New Roman" w:cs="Calibri"/>
            <w:b/>
            <w:bCs/>
            <w:i/>
            <w:iCs/>
            <w:noProof/>
            <w:color w:val="0000FF"/>
            <w:kern w:val="32"/>
            <w:sz w:val="24"/>
            <w:szCs w:val="24"/>
            <w:u w:val="single"/>
            <w:lang w:eastAsia="x-none"/>
          </w:rPr>
          <w:t>ОБЩАЯ ЧАСТЬ</w:t>
        </w:r>
        <w:r w:rsidRPr="00F12AD0">
          <w:rPr>
            <w:rFonts w:ascii="Calibri" w:eastAsia="Times New Roman" w:hAnsi="Calibri" w:cs="Calibri"/>
            <w:b/>
            <w:bCs/>
            <w:i/>
            <w:iCs/>
            <w:noProof/>
            <w:webHidden/>
            <w:sz w:val="24"/>
            <w:szCs w:val="24"/>
            <w:lang w:eastAsia="ru-RU"/>
          </w:rPr>
          <w:tab/>
        </w:r>
        <w:r w:rsidRPr="00F12AD0">
          <w:rPr>
            <w:rFonts w:ascii="Calibri" w:eastAsia="Times New Roman" w:hAnsi="Calibri" w:cs="Calibri"/>
            <w:b/>
            <w:bCs/>
            <w:i/>
            <w:iCs/>
            <w:noProof/>
            <w:webHidden/>
            <w:sz w:val="24"/>
            <w:szCs w:val="24"/>
            <w:lang w:eastAsia="ru-RU"/>
          </w:rPr>
          <w:fldChar w:fldCharType="begin"/>
        </w:r>
        <w:r w:rsidRPr="00F12AD0">
          <w:rPr>
            <w:rFonts w:ascii="Calibri" w:eastAsia="Times New Roman" w:hAnsi="Calibri" w:cs="Calibri"/>
            <w:b/>
            <w:bCs/>
            <w:i/>
            <w:iCs/>
            <w:noProof/>
            <w:webHidden/>
            <w:sz w:val="24"/>
            <w:szCs w:val="24"/>
            <w:lang w:eastAsia="ru-RU"/>
          </w:rPr>
          <w:instrText xml:space="preserve"> PAGEREF _Toc58229140 \h </w:instrText>
        </w:r>
        <w:r w:rsidRPr="00F12AD0">
          <w:rPr>
            <w:rFonts w:ascii="Calibri" w:eastAsia="Times New Roman" w:hAnsi="Calibri" w:cs="Calibri"/>
            <w:b/>
            <w:bCs/>
            <w:i/>
            <w:iCs/>
            <w:noProof/>
            <w:webHidden/>
            <w:sz w:val="24"/>
            <w:szCs w:val="24"/>
            <w:lang w:eastAsia="ru-RU"/>
          </w:rPr>
        </w:r>
        <w:r w:rsidRPr="00F12AD0">
          <w:rPr>
            <w:rFonts w:ascii="Calibri" w:eastAsia="Times New Roman" w:hAnsi="Calibri" w:cs="Calibri"/>
            <w:b/>
            <w:bCs/>
            <w:i/>
            <w:iCs/>
            <w:noProof/>
            <w:webHidden/>
            <w:sz w:val="24"/>
            <w:szCs w:val="24"/>
            <w:lang w:eastAsia="ru-RU"/>
          </w:rPr>
          <w:fldChar w:fldCharType="separate"/>
        </w:r>
        <w:r w:rsidR="00F53F7D">
          <w:rPr>
            <w:rFonts w:ascii="Calibri" w:eastAsia="Times New Roman" w:hAnsi="Calibri" w:cs="Calibri"/>
            <w:b/>
            <w:bCs/>
            <w:i/>
            <w:iCs/>
            <w:noProof/>
            <w:webHidden/>
            <w:sz w:val="24"/>
            <w:szCs w:val="24"/>
            <w:lang w:eastAsia="ru-RU"/>
          </w:rPr>
          <w:t>4</w:t>
        </w:r>
        <w:r w:rsidRPr="00F12AD0">
          <w:rPr>
            <w:rFonts w:ascii="Calibri" w:eastAsia="Times New Roman" w:hAnsi="Calibri" w:cs="Calibri"/>
            <w:b/>
            <w:bCs/>
            <w:i/>
            <w:iCs/>
            <w:noProof/>
            <w:webHidden/>
            <w:sz w:val="24"/>
            <w:szCs w:val="24"/>
            <w:lang w:eastAsia="ru-RU"/>
          </w:rPr>
          <w:fldChar w:fldCharType="end"/>
        </w:r>
      </w:hyperlink>
    </w:p>
    <w:p w14:paraId="7331C52A" w14:textId="04D92217" w:rsidR="00F12AD0" w:rsidRPr="00F12AD0" w:rsidRDefault="00992399" w:rsidP="00F12AD0">
      <w:pPr>
        <w:tabs>
          <w:tab w:val="right" w:leader="dot" w:pos="10196"/>
        </w:tabs>
        <w:spacing w:before="120" w:after="0" w:line="240" w:lineRule="auto"/>
        <w:rPr>
          <w:rFonts w:ascii="Calibri" w:eastAsia="Times New Roman" w:hAnsi="Calibri" w:cs="Times New Roman"/>
          <w:noProof/>
          <w:lang w:eastAsia="ru-RU"/>
        </w:rPr>
      </w:pPr>
      <w:hyperlink w:anchor="_Toc58229141" w:history="1">
        <w:r w:rsidR="00F12AD0" w:rsidRPr="00F12AD0">
          <w:rPr>
            <w:rFonts w:ascii="Times New Roman" w:eastAsia="Times New Roman" w:hAnsi="Times New Roman" w:cs="Calibri"/>
            <w:b/>
            <w:bCs/>
            <w:i/>
            <w:iCs/>
            <w:noProof/>
            <w:color w:val="0000FF"/>
            <w:sz w:val="24"/>
            <w:szCs w:val="24"/>
            <w:u w:val="single"/>
            <w:lang w:eastAsia="ru-RU"/>
          </w:rPr>
          <w:t>Термины и определения</w:t>
        </w:r>
        <w:r w:rsidR="00F12AD0" w:rsidRPr="00F12AD0">
          <w:rPr>
            <w:rFonts w:ascii="Calibri" w:eastAsia="Times New Roman" w:hAnsi="Calibri" w:cs="Calibri"/>
            <w:b/>
            <w:bCs/>
            <w:i/>
            <w:iCs/>
            <w:noProof/>
            <w:webHidden/>
            <w:sz w:val="24"/>
            <w:szCs w:val="24"/>
            <w:lang w:eastAsia="ru-RU"/>
          </w:rPr>
          <w:tab/>
        </w:r>
        <w:r w:rsidR="00F12AD0" w:rsidRPr="00F12AD0">
          <w:rPr>
            <w:rFonts w:ascii="Calibri" w:eastAsia="Times New Roman" w:hAnsi="Calibri" w:cs="Calibri"/>
            <w:b/>
            <w:bCs/>
            <w:i/>
            <w:iCs/>
            <w:noProof/>
            <w:webHidden/>
            <w:sz w:val="24"/>
            <w:szCs w:val="24"/>
            <w:lang w:eastAsia="ru-RU"/>
          </w:rPr>
          <w:fldChar w:fldCharType="begin"/>
        </w:r>
        <w:r w:rsidR="00F12AD0" w:rsidRPr="00F12AD0">
          <w:rPr>
            <w:rFonts w:ascii="Calibri" w:eastAsia="Times New Roman" w:hAnsi="Calibri" w:cs="Calibri"/>
            <w:b/>
            <w:bCs/>
            <w:i/>
            <w:iCs/>
            <w:noProof/>
            <w:webHidden/>
            <w:sz w:val="24"/>
            <w:szCs w:val="24"/>
            <w:lang w:eastAsia="ru-RU"/>
          </w:rPr>
          <w:instrText xml:space="preserve"> PAGEREF _Toc58229141 \h </w:instrText>
        </w:r>
        <w:r w:rsidR="00F12AD0" w:rsidRPr="00F12AD0">
          <w:rPr>
            <w:rFonts w:ascii="Calibri" w:eastAsia="Times New Roman" w:hAnsi="Calibri" w:cs="Calibri"/>
            <w:b/>
            <w:bCs/>
            <w:i/>
            <w:iCs/>
            <w:noProof/>
            <w:webHidden/>
            <w:sz w:val="24"/>
            <w:szCs w:val="24"/>
            <w:lang w:eastAsia="ru-RU"/>
          </w:rPr>
        </w:r>
        <w:r w:rsidR="00F12AD0" w:rsidRPr="00F12AD0">
          <w:rPr>
            <w:rFonts w:ascii="Calibri" w:eastAsia="Times New Roman" w:hAnsi="Calibri" w:cs="Calibri"/>
            <w:b/>
            <w:bCs/>
            <w:i/>
            <w:iCs/>
            <w:noProof/>
            <w:webHidden/>
            <w:sz w:val="24"/>
            <w:szCs w:val="24"/>
            <w:lang w:eastAsia="ru-RU"/>
          </w:rPr>
          <w:fldChar w:fldCharType="separate"/>
        </w:r>
        <w:r w:rsidR="00F53F7D">
          <w:rPr>
            <w:rFonts w:ascii="Calibri" w:eastAsia="Times New Roman" w:hAnsi="Calibri" w:cs="Calibri"/>
            <w:b/>
            <w:bCs/>
            <w:i/>
            <w:iCs/>
            <w:noProof/>
            <w:webHidden/>
            <w:sz w:val="24"/>
            <w:szCs w:val="24"/>
            <w:lang w:eastAsia="ru-RU"/>
          </w:rPr>
          <w:t>4</w:t>
        </w:r>
        <w:r w:rsidR="00F12AD0" w:rsidRPr="00F12AD0">
          <w:rPr>
            <w:rFonts w:ascii="Calibri" w:eastAsia="Times New Roman" w:hAnsi="Calibri" w:cs="Calibri"/>
            <w:b/>
            <w:bCs/>
            <w:i/>
            <w:iCs/>
            <w:noProof/>
            <w:webHidden/>
            <w:sz w:val="24"/>
            <w:szCs w:val="24"/>
            <w:lang w:eastAsia="ru-RU"/>
          </w:rPr>
          <w:fldChar w:fldCharType="end"/>
        </w:r>
      </w:hyperlink>
    </w:p>
    <w:p w14:paraId="5765C3CF" w14:textId="4FED0240" w:rsidR="00F12AD0" w:rsidRPr="00F12AD0" w:rsidRDefault="00992399" w:rsidP="00F12AD0">
      <w:pPr>
        <w:tabs>
          <w:tab w:val="right" w:leader="dot" w:pos="10196"/>
        </w:tabs>
        <w:spacing w:before="120" w:after="0" w:line="240" w:lineRule="auto"/>
        <w:ind w:left="240"/>
        <w:rPr>
          <w:rFonts w:ascii="Calibri" w:eastAsia="Times New Roman" w:hAnsi="Calibri" w:cs="Times New Roman"/>
          <w:noProof/>
          <w:lang w:eastAsia="ru-RU"/>
        </w:rPr>
      </w:pPr>
      <w:hyperlink w:anchor="_Toc58229142" w:history="1">
        <w:r w:rsidR="00F12AD0" w:rsidRPr="00F12AD0">
          <w:rPr>
            <w:rFonts w:ascii="Times New Roman" w:eastAsia="Times New Roman" w:hAnsi="Times New Roman" w:cs="Calibri"/>
            <w:b/>
            <w:bCs/>
            <w:noProof/>
            <w:color w:val="0000FF"/>
            <w:u w:val="single"/>
            <w:lang w:eastAsia="ru-RU"/>
          </w:rPr>
          <w:t>2. ОБЩИЕ ПОЛОЖЕНИЯ</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_Toc58229142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sidR="00F53F7D">
          <w:rPr>
            <w:rFonts w:ascii="Calibri" w:eastAsia="Times New Roman" w:hAnsi="Calibri" w:cs="Calibri"/>
            <w:b/>
            <w:bCs/>
            <w:noProof/>
            <w:webHidden/>
            <w:lang w:eastAsia="ru-RU"/>
          </w:rPr>
          <w:t>6</w:t>
        </w:r>
        <w:r w:rsidR="00F12AD0" w:rsidRPr="00F12AD0">
          <w:rPr>
            <w:rFonts w:ascii="Calibri" w:eastAsia="Times New Roman" w:hAnsi="Calibri" w:cs="Calibri"/>
            <w:b/>
            <w:bCs/>
            <w:noProof/>
            <w:webHidden/>
            <w:lang w:eastAsia="ru-RU"/>
          </w:rPr>
          <w:fldChar w:fldCharType="end"/>
        </w:r>
      </w:hyperlink>
    </w:p>
    <w:p w14:paraId="7615B73C" w14:textId="7F7CCF4F" w:rsidR="00F12AD0" w:rsidRPr="00F12AD0" w:rsidRDefault="00992399" w:rsidP="00F12AD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9143" w:history="1">
        <w:r w:rsidR="00F12AD0" w:rsidRPr="00F12AD0">
          <w:rPr>
            <w:rFonts w:ascii="Calibri" w:eastAsia="Times New Roman" w:hAnsi="Calibri" w:cs="Calibri"/>
            <w:b/>
            <w:bCs/>
            <w:noProof/>
            <w:color w:val="0000FF"/>
            <w:u w:val="single"/>
            <w:lang w:val="x-none" w:eastAsia="x-none"/>
          </w:rPr>
          <w:t>2.1.</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x-none"/>
          </w:rPr>
          <w:t>Предмет</w:t>
        </w:r>
        <w:r w:rsidR="00F12AD0" w:rsidRPr="00F12AD0">
          <w:rPr>
            <w:rFonts w:ascii="Calibri" w:eastAsia="Times New Roman" w:hAnsi="Calibri" w:cs="Calibri"/>
            <w:b/>
            <w:bCs/>
            <w:noProof/>
            <w:color w:val="0000FF"/>
            <w:u w:val="single"/>
            <w:lang w:val="x-none" w:eastAsia="x-none"/>
          </w:rPr>
          <w:t xml:space="preserve"> </w:t>
        </w:r>
        <w:r w:rsidR="00F12AD0" w:rsidRPr="00F12AD0">
          <w:rPr>
            <w:rFonts w:ascii="Calibri" w:eastAsia="Times New Roman" w:hAnsi="Calibri" w:cs="Calibri"/>
            <w:b/>
            <w:bCs/>
            <w:noProof/>
            <w:color w:val="0000FF"/>
            <w:u w:val="single"/>
            <w:lang w:eastAsia="x-none"/>
          </w:rPr>
          <w:t>закупки</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_Toc58229143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sidR="00F53F7D">
          <w:rPr>
            <w:rFonts w:ascii="Calibri" w:eastAsia="Times New Roman" w:hAnsi="Calibri" w:cs="Calibri"/>
            <w:b/>
            <w:bCs/>
            <w:noProof/>
            <w:webHidden/>
            <w:lang w:eastAsia="ru-RU"/>
          </w:rPr>
          <w:t>6</w:t>
        </w:r>
        <w:r w:rsidR="00F12AD0" w:rsidRPr="00F12AD0">
          <w:rPr>
            <w:rFonts w:ascii="Calibri" w:eastAsia="Times New Roman" w:hAnsi="Calibri" w:cs="Calibri"/>
            <w:b/>
            <w:bCs/>
            <w:noProof/>
            <w:webHidden/>
            <w:lang w:eastAsia="ru-RU"/>
          </w:rPr>
          <w:fldChar w:fldCharType="end"/>
        </w:r>
      </w:hyperlink>
    </w:p>
    <w:p w14:paraId="3A236D3C" w14:textId="52E747F0" w:rsidR="00F12AD0" w:rsidRPr="00F12AD0" w:rsidRDefault="00992399" w:rsidP="00F12AD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9144" w:history="1">
        <w:r w:rsidR="00F12AD0" w:rsidRPr="00F12AD0">
          <w:rPr>
            <w:rFonts w:ascii="Calibri" w:eastAsia="Times New Roman" w:hAnsi="Calibri" w:cs="Calibri"/>
            <w:b/>
            <w:bCs/>
            <w:noProof/>
            <w:color w:val="0000FF"/>
            <w:u w:val="single"/>
            <w:lang w:eastAsia="ru-RU"/>
          </w:rPr>
          <w:t>2.2.</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ru-RU"/>
          </w:rPr>
          <w:t>Правовая основа закупки</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_Toc58229144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sidR="00F53F7D">
          <w:rPr>
            <w:rFonts w:ascii="Calibri" w:eastAsia="Times New Roman" w:hAnsi="Calibri" w:cs="Calibri"/>
            <w:b/>
            <w:bCs/>
            <w:noProof/>
            <w:webHidden/>
            <w:lang w:eastAsia="ru-RU"/>
          </w:rPr>
          <w:t>6</w:t>
        </w:r>
        <w:r w:rsidR="00F12AD0" w:rsidRPr="00F12AD0">
          <w:rPr>
            <w:rFonts w:ascii="Calibri" w:eastAsia="Times New Roman" w:hAnsi="Calibri" w:cs="Calibri"/>
            <w:b/>
            <w:bCs/>
            <w:noProof/>
            <w:webHidden/>
            <w:lang w:eastAsia="ru-RU"/>
          </w:rPr>
          <w:fldChar w:fldCharType="end"/>
        </w:r>
      </w:hyperlink>
    </w:p>
    <w:p w14:paraId="7C227B1F" w14:textId="09339CD7" w:rsidR="00F12AD0" w:rsidRPr="00F12AD0" w:rsidRDefault="00992399" w:rsidP="00F12AD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9145" w:history="1">
        <w:r w:rsidR="00F12AD0" w:rsidRPr="00F12AD0">
          <w:rPr>
            <w:rFonts w:ascii="Calibri" w:eastAsia="Times New Roman" w:hAnsi="Calibri" w:cs="Calibri"/>
            <w:b/>
            <w:bCs/>
            <w:noProof/>
            <w:color w:val="0000FF"/>
            <w:u w:val="single"/>
            <w:lang w:eastAsia="ru-RU"/>
          </w:rPr>
          <w:t>2.3.</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ru-RU"/>
          </w:rPr>
          <w:t>Информационное обеспечение закупки</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_Toc58229145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sidR="00F53F7D">
          <w:rPr>
            <w:rFonts w:ascii="Calibri" w:eastAsia="Times New Roman" w:hAnsi="Calibri" w:cs="Calibri"/>
            <w:b/>
            <w:bCs/>
            <w:noProof/>
            <w:webHidden/>
            <w:lang w:eastAsia="ru-RU"/>
          </w:rPr>
          <w:t>6</w:t>
        </w:r>
        <w:r w:rsidR="00F12AD0" w:rsidRPr="00F12AD0">
          <w:rPr>
            <w:rFonts w:ascii="Calibri" w:eastAsia="Times New Roman" w:hAnsi="Calibri" w:cs="Calibri"/>
            <w:b/>
            <w:bCs/>
            <w:noProof/>
            <w:webHidden/>
            <w:lang w:eastAsia="ru-RU"/>
          </w:rPr>
          <w:fldChar w:fldCharType="end"/>
        </w:r>
      </w:hyperlink>
    </w:p>
    <w:p w14:paraId="51DA5CC8" w14:textId="5FA8A289" w:rsidR="00F12AD0" w:rsidRPr="00F12AD0" w:rsidRDefault="00992399" w:rsidP="00F12AD0">
      <w:pPr>
        <w:tabs>
          <w:tab w:val="left" w:pos="720"/>
          <w:tab w:val="right" w:leader="dot" w:pos="10196"/>
        </w:tabs>
        <w:spacing w:before="120" w:after="0" w:line="240" w:lineRule="auto"/>
        <w:ind w:left="240"/>
        <w:rPr>
          <w:rFonts w:ascii="Calibri" w:eastAsia="Times New Roman" w:hAnsi="Calibri" w:cs="Times New Roman"/>
          <w:noProof/>
          <w:lang w:eastAsia="ru-RU"/>
        </w:rPr>
      </w:pPr>
      <w:hyperlink w:anchor="_Toc58229146" w:history="1">
        <w:r w:rsidR="00F12AD0" w:rsidRPr="00F12AD0">
          <w:rPr>
            <w:rFonts w:ascii="Calibri" w:eastAsia="Times New Roman" w:hAnsi="Calibri" w:cs="Calibri"/>
            <w:b/>
            <w:bCs/>
            <w:noProof/>
            <w:color w:val="0000FF"/>
            <w:u w:val="single"/>
            <w:lang w:eastAsia="ru-RU"/>
          </w:rPr>
          <w:t>3.</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ru-RU"/>
          </w:rPr>
          <w:t>ТРЕБОВАНИЯ К УЧАСТНИКУ, А ТАКЖЕ К ДОКУМЕНТАМ, ПОДТВЕРЖДАЮЩИМ ДАННЫЕ ТРЕБОВАНИЯ</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_Toc58229146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sidR="00F53F7D">
          <w:rPr>
            <w:rFonts w:ascii="Calibri" w:eastAsia="Times New Roman" w:hAnsi="Calibri" w:cs="Calibri"/>
            <w:b/>
            <w:bCs/>
            <w:noProof/>
            <w:webHidden/>
            <w:lang w:eastAsia="ru-RU"/>
          </w:rPr>
          <w:t>7</w:t>
        </w:r>
        <w:r w:rsidR="00F12AD0" w:rsidRPr="00F12AD0">
          <w:rPr>
            <w:rFonts w:ascii="Calibri" w:eastAsia="Times New Roman" w:hAnsi="Calibri" w:cs="Calibri"/>
            <w:b/>
            <w:bCs/>
            <w:noProof/>
            <w:webHidden/>
            <w:lang w:eastAsia="ru-RU"/>
          </w:rPr>
          <w:fldChar w:fldCharType="end"/>
        </w:r>
      </w:hyperlink>
    </w:p>
    <w:p w14:paraId="41263CB2" w14:textId="6890E8F5" w:rsidR="00F12AD0" w:rsidRPr="00F12AD0" w:rsidRDefault="00992399" w:rsidP="00F12AD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9147" w:history="1">
        <w:r w:rsidR="00F12AD0" w:rsidRPr="00F12AD0">
          <w:rPr>
            <w:rFonts w:ascii="Calibri" w:eastAsia="Times New Roman" w:hAnsi="Calibri" w:cs="Calibri"/>
            <w:b/>
            <w:bCs/>
            <w:noProof/>
            <w:color w:val="0000FF"/>
            <w:u w:val="single"/>
            <w:lang w:eastAsia="ru-RU"/>
          </w:rPr>
          <w:t>3.1.</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ru-RU"/>
          </w:rPr>
          <w:t>Участник</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_Toc58229147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sidR="00F53F7D">
          <w:rPr>
            <w:rFonts w:ascii="Calibri" w:eastAsia="Times New Roman" w:hAnsi="Calibri" w:cs="Calibri"/>
            <w:b/>
            <w:bCs/>
            <w:noProof/>
            <w:webHidden/>
            <w:lang w:eastAsia="ru-RU"/>
          </w:rPr>
          <w:t>7</w:t>
        </w:r>
        <w:r w:rsidR="00F12AD0" w:rsidRPr="00F12AD0">
          <w:rPr>
            <w:rFonts w:ascii="Calibri" w:eastAsia="Times New Roman" w:hAnsi="Calibri" w:cs="Calibri"/>
            <w:b/>
            <w:bCs/>
            <w:noProof/>
            <w:webHidden/>
            <w:lang w:eastAsia="ru-RU"/>
          </w:rPr>
          <w:fldChar w:fldCharType="end"/>
        </w:r>
      </w:hyperlink>
    </w:p>
    <w:p w14:paraId="72F362E9" w14:textId="057CDE0F" w:rsidR="00F12AD0" w:rsidRPr="00F12AD0" w:rsidRDefault="00992399" w:rsidP="00F12AD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9148" w:history="1">
        <w:r w:rsidR="00F12AD0" w:rsidRPr="00F12AD0">
          <w:rPr>
            <w:rFonts w:ascii="Calibri" w:eastAsia="Times New Roman" w:hAnsi="Calibri" w:cs="Calibri"/>
            <w:b/>
            <w:bCs/>
            <w:noProof/>
            <w:color w:val="0000FF"/>
            <w:u w:val="single"/>
            <w:lang w:eastAsia="ru-RU"/>
          </w:rPr>
          <w:t>3.2.</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ru-RU"/>
          </w:rPr>
          <w:t>Требования к участнику, а также к документам, подтверждающим данные требования</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_Toc58229148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sidR="00F53F7D">
          <w:rPr>
            <w:rFonts w:ascii="Calibri" w:eastAsia="Times New Roman" w:hAnsi="Calibri" w:cs="Calibri"/>
            <w:b/>
            <w:bCs/>
            <w:noProof/>
            <w:webHidden/>
            <w:lang w:eastAsia="ru-RU"/>
          </w:rPr>
          <w:t>7</w:t>
        </w:r>
        <w:r w:rsidR="00F12AD0" w:rsidRPr="00F12AD0">
          <w:rPr>
            <w:rFonts w:ascii="Calibri" w:eastAsia="Times New Roman" w:hAnsi="Calibri" w:cs="Calibri"/>
            <w:b/>
            <w:bCs/>
            <w:noProof/>
            <w:webHidden/>
            <w:lang w:eastAsia="ru-RU"/>
          </w:rPr>
          <w:fldChar w:fldCharType="end"/>
        </w:r>
      </w:hyperlink>
    </w:p>
    <w:p w14:paraId="7E267436" w14:textId="463BA7A2" w:rsidR="00F12AD0" w:rsidRPr="00F12AD0" w:rsidRDefault="00992399" w:rsidP="00F12AD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9149" w:history="1">
        <w:r w:rsidR="00F12AD0" w:rsidRPr="00F12AD0">
          <w:rPr>
            <w:rFonts w:ascii="Calibri" w:eastAsia="Times New Roman" w:hAnsi="Calibri" w:cs="Calibri"/>
            <w:b/>
            <w:bCs/>
            <w:noProof/>
            <w:color w:val="0000FF"/>
            <w:u w:val="single"/>
            <w:lang w:eastAsia="ru-RU"/>
          </w:rPr>
          <w:t>3.3.</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ru-RU"/>
          </w:rPr>
          <w:t>Приоритет товаров российского происхождения, работ, услуг, выполняемых, оказываемых российскими лицами</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_Toc58229149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sidR="00F53F7D">
          <w:rPr>
            <w:rFonts w:ascii="Calibri" w:eastAsia="Times New Roman" w:hAnsi="Calibri" w:cs="Calibri"/>
            <w:b/>
            <w:bCs/>
            <w:noProof/>
            <w:webHidden/>
            <w:lang w:eastAsia="ru-RU"/>
          </w:rPr>
          <w:t>8</w:t>
        </w:r>
        <w:r w:rsidR="00F12AD0" w:rsidRPr="00F12AD0">
          <w:rPr>
            <w:rFonts w:ascii="Calibri" w:eastAsia="Times New Roman" w:hAnsi="Calibri" w:cs="Calibri"/>
            <w:b/>
            <w:bCs/>
            <w:noProof/>
            <w:webHidden/>
            <w:lang w:eastAsia="ru-RU"/>
          </w:rPr>
          <w:fldChar w:fldCharType="end"/>
        </w:r>
      </w:hyperlink>
    </w:p>
    <w:p w14:paraId="2445274B" w14:textId="453CB7AD" w:rsidR="00F12AD0" w:rsidRPr="00F12AD0" w:rsidRDefault="00992399" w:rsidP="00F12AD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9150" w:history="1">
        <w:r w:rsidR="00F12AD0" w:rsidRPr="00F12AD0">
          <w:rPr>
            <w:rFonts w:ascii="Calibri" w:eastAsia="Times New Roman" w:hAnsi="Calibri" w:cs="Calibri"/>
            <w:b/>
            <w:bCs/>
            <w:noProof/>
            <w:color w:val="0000FF"/>
            <w:u w:val="single"/>
            <w:lang w:eastAsia="ru-RU"/>
          </w:rPr>
          <w:t>3.4.</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ru-RU"/>
          </w:rPr>
          <w:t>Расходы на участие в закупке</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_Toc58229150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sidR="00F53F7D">
          <w:rPr>
            <w:rFonts w:ascii="Calibri" w:eastAsia="Times New Roman" w:hAnsi="Calibri" w:cs="Calibri"/>
            <w:b/>
            <w:bCs/>
            <w:noProof/>
            <w:webHidden/>
            <w:lang w:eastAsia="ru-RU"/>
          </w:rPr>
          <w:t>9</w:t>
        </w:r>
        <w:r w:rsidR="00F12AD0" w:rsidRPr="00F12AD0">
          <w:rPr>
            <w:rFonts w:ascii="Calibri" w:eastAsia="Times New Roman" w:hAnsi="Calibri" w:cs="Calibri"/>
            <w:b/>
            <w:bCs/>
            <w:noProof/>
            <w:webHidden/>
            <w:lang w:eastAsia="ru-RU"/>
          </w:rPr>
          <w:fldChar w:fldCharType="end"/>
        </w:r>
      </w:hyperlink>
    </w:p>
    <w:p w14:paraId="0C011C7A" w14:textId="725C4F20" w:rsidR="00F12AD0" w:rsidRPr="00F12AD0" w:rsidRDefault="00992399" w:rsidP="00F12AD0">
      <w:pPr>
        <w:tabs>
          <w:tab w:val="left" w:pos="720"/>
          <w:tab w:val="right" w:leader="dot" w:pos="10196"/>
        </w:tabs>
        <w:spacing w:before="120" w:after="0" w:line="240" w:lineRule="auto"/>
        <w:ind w:left="240"/>
        <w:rPr>
          <w:rFonts w:ascii="Calibri" w:eastAsia="Times New Roman" w:hAnsi="Calibri" w:cs="Times New Roman"/>
          <w:noProof/>
          <w:lang w:eastAsia="ru-RU"/>
        </w:rPr>
      </w:pPr>
      <w:hyperlink w:anchor="_Toc58229151" w:history="1">
        <w:r w:rsidR="00F12AD0" w:rsidRPr="00F12AD0">
          <w:rPr>
            <w:rFonts w:ascii="Calibri" w:eastAsia="Times New Roman" w:hAnsi="Calibri" w:cs="Calibri"/>
            <w:b/>
            <w:bCs/>
            <w:noProof/>
            <w:color w:val="0000FF"/>
            <w:u w:val="single"/>
            <w:lang w:eastAsia="ru-RU"/>
          </w:rPr>
          <w:t>4.</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ru-RU"/>
          </w:rPr>
          <w:t>ПОРЯДОК ПРЕДОСТАВЛЕНИЯ РАЗЪЯСНЕНИЙ, ИЗМЕНЕНИЯ ИЗВЕЩЕНИЯ И ДОКУМЕНТАЦИИ, ПОРЯДОК ОТМЕНЫ ЗАКУПКИ</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_Toc58229151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sidR="00F53F7D">
          <w:rPr>
            <w:rFonts w:ascii="Calibri" w:eastAsia="Times New Roman" w:hAnsi="Calibri" w:cs="Calibri"/>
            <w:b/>
            <w:bCs/>
            <w:noProof/>
            <w:webHidden/>
            <w:lang w:eastAsia="ru-RU"/>
          </w:rPr>
          <w:t>10</w:t>
        </w:r>
        <w:r w:rsidR="00F12AD0" w:rsidRPr="00F12AD0">
          <w:rPr>
            <w:rFonts w:ascii="Calibri" w:eastAsia="Times New Roman" w:hAnsi="Calibri" w:cs="Calibri"/>
            <w:b/>
            <w:bCs/>
            <w:noProof/>
            <w:webHidden/>
            <w:lang w:eastAsia="ru-RU"/>
          </w:rPr>
          <w:fldChar w:fldCharType="end"/>
        </w:r>
      </w:hyperlink>
    </w:p>
    <w:p w14:paraId="21AE1896" w14:textId="7339C34C" w:rsidR="00F12AD0" w:rsidRPr="00F12AD0" w:rsidRDefault="00992399" w:rsidP="00F12AD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9152" w:history="1">
        <w:r w:rsidR="00F12AD0" w:rsidRPr="00F12AD0">
          <w:rPr>
            <w:rFonts w:ascii="Calibri" w:eastAsia="Times New Roman" w:hAnsi="Calibri" w:cs="Calibri"/>
            <w:b/>
            <w:bCs/>
            <w:noProof/>
            <w:color w:val="0000FF"/>
            <w:u w:val="single"/>
            <w:lang w:eastAsia="ru-RU"/>
          </w:rPr>
          <w:t>4.1.</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ru-RU"/>
          </w:rPr>
          <w:t>Порядок предоставления разъяснений положений извещения и (или) положений документации</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_Toc58229152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sidR="00F53F7D">
          <w:rPr>
            <w:rFonts w:ascii="Calibri" w:eastAsia="Times New Roman" w:hAnsi="Calibri" w:cs="Calibri"/>
            <w:b/>
            <w:bCs/>
            <w:noProof/>
            <w:webHidden/>
            <w:lang w:eastAsia="ru-RU"/>
          </w:rPr>
          <w:t>10</w:t>
        </w:r>
        <w:r w:rsidR="00F12AD0" w:rsidRPr="00F12AD0">
          <w:rPr>
            <w:rFonts w:ascii="Calibri" w:eastAsia="Times New Roman" w:hAnsi="Calibri" w:cs="Calibri"/>
            <w:b/>
            <w:bCs/>
            <w:noProof/>
            <w:webHidden/>
            <w:lang w:eastAsia="ru-RU"/>
          </w:rPr>
          <w:fldChar w:fldCharType="end"/>
        </w:r>
      </w:hyperlink>
    </w:p>
    <w:p w14:paraId="2EF20909" w14:textId="2D166335" w:rsidR="00F12AD0" w:rsidRPr="00F12AD0" w:rsidRDefault="00992399" w:rsidP="00F12AD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9153" w:history="1">
        <w:r w:rsidR="00F12AD0" w:rsidRPr="00F12AD0">
          <w:rPr>
            <w:rFonts w:ascii="Calibri" w:eastAsia="Times New Roman" w:hAnsi="Calibri" w:cs="Calibri"/>
            <w:b/>
            <w:bCs/>
            <w:noProof/>
            <w:color w:val="0000FF"/>
            <w:u w:val="single"/>
            <w:lang w:eastAsia="ru-RU"/>
          </w:rPr>
          <w:t>4.2.</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ru-RU"/>
          </w:rPr>
          <w:t>Порядок внесения изменений в извещение и документацию</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_Toc58229153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sidR="00F53F7D">
          <w:rPr>
            <w:rFonts w:ascii="Calibri" w:eastAsia="Times New Roman" w:hAnsi="Calibri" w:cs="Calibri"/>
            <w:b/>
            <w:bCs/>
            <w:noProof/>
            <w:webHidden/>
            <w:lang w:eastAsia="ru-RU"/>
          </w:rPr>
          <w:t>10</w:t>
        </w:r>
        <w:r w:rsidR="00F12AD0" w:rsidRPr="00F12AD0">
          <w:rPr>
            <w:rFonts w:ascii="Calibri" w:eastAsia="Times New Roman" w:hAnsi="Calibri" w:cs="Calibri"/>
            <w:b/>
            <w:bCs/>
            <w:noProof/>
            <w:webHidden/>
            <w:lang w:eastAsia="ru-RU"/>
          </w:rPr>
          <w:fldChar w:fldCharType="end"/>
        </w:r>
      </w:hyperlink>
    </w:p>
    <w:p w14:paraId="1651703E" w14:textId="52680485" w:rsidR="00F12AD0" w:rsidRPr="00F12AD0" w:rsidRDefault="00992399" w:rsidP="00F12AD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9154" w:history="1">
        <w:r w:rsidR="00F12AD0" w:rsidRPr="00F12AD0">
          <w:rPr>
            <w:rFonts w:ascii="Calibri" w:eastAsia="Times New Roman" w:hAnsi="Calibri" w:cs="Calibri"/>
            <w:b/>
            <w:bCs/>
            <w:noProof/>
            <w:color w:val="0000FF"/>
            <w:u w:val="single"/>
            <w:lang w:eastAsia="ru-RU"/>
          </w:rPr>
          <w:t>4.3.</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ru-RU"/>
          </w:rPr>
          <w:t>Порядок отмены закупки</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_Toc58229154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sidR="00F53F7D">
          <w:rPr>
            <w:rFonts w:ascii="Calibri" w:eastAsia="Times New Roman" w:hAnsi="Calibri" w:cs="Calibri"/>
            <w:b/>
            <w:bCs/>
            <w:noProof/>
            <w:webHidden/>
            <w:lang w:eastAsia="ru-RU"/>
          </w:rPr>
          <w:t>10</w:t>
        </w:r>
        <w:r w:rsidR="00F12AD0" w:rsidRPr="00F12AD0">
          <w:rPr>
            <w:rFonts w:ascii="Calibri" w:eastAsia="Times New Roman" w:hAnsi="Calibri" w:cs="Calibri"/>
            <w:b/>
            <w:bCs/>
            <w:noProof/>
            <w:webHidden/>
            <w:lang w:eastAsia="ru-RU"/>
          </w:rPr>
          <w:fldChar w:fldCharType="end"/>
        </w:r>
      </w:hyperlink>
    </w:p>
    <w:p w14:paraId="4D4BC96C" w14:textId="4ED775DE" w:rsidR="00F12AD0" w:rsidRPr="00F12AD0" w:rsidRDefault="00992399" w:rsidP="00F12AD0">
      <w:pPr>
        <w:tabs>
          <w:tab w:val="left" w:pos="720"/>
          <w:tab w:val="right" w:leader="dot" w:pos="10196"/>
        </w:tabs>
        <w:spacing w:before="120" w:after="0" w:line="240" w:lineRule="auto"/>
        <w:ind w:left="240"/>
        <w:rPr>
          <w:rFonts w:ascii="Calibri" w:eastAsia="Times New Roman" w:hAnsi="Calibri" w:cs="Times New Roman"/>
          <w:noProof/>
          <w:lang w:eastAsia="ru-RU"/>
        </w:rPr>
      </w:pPr>
      <w:hyperlink w:anchor="_Toc58229155" w:history="1">
        <w:r w:rsidR="00F12AD0" w:rsidRPr="00F12AD0">
          <w:rPr>
            <w:rFonts w:ascii="Calibri" w:eastAsia="Times New Roman" w:hAnsi="Calibri" w:cs="Calibri"/>
            <w:b/>
            <w:bCs/>
            <w:noProof/>
            <w:color w:val="0000FF"/>
            <w:u w:val="single"/>
            <w:lang w:eastAsia="ru-RU"/>
          </w:rPr>
          <w:t>5.</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ru-RU"/>
          </w:rPr>
          <w:t>ТРЕБОВАНИЯ К СОДЕРЖАНИЮ, ФОРМЕ, ОФОРМЛЕНИЮ И СОСТАВУ ЗАЯВКИ НА УЧАСТИЕ В ЗАКУПКЕ</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_Toc58229155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sidR="00F53F7D">
          <w:rPr>
            <w:rFonts w:ascii="Calibri" w:eastAsia="Times New Roman" w:hAnsi="Calibri" w:cs="Calibri"/>
            <w:b/>
            <w:bCs/>
            <w:noProof/>
            <w:webHidden/>
            <w:lang w:eastAsia="ru-RU"/>
          </w:rPr>
          <w:t>11</w:t>
        </w:r>
        <w:r w:rsidR="00F12AD0" w:rsidRPr="00F12AD0">
          <w:rPr>
            <w:rFonts w:ascii="Calibri" w:eastAsia="Times New Roman" w:hAnsi="Calibri" w:cs="Calibri"/>
            <w:b/>
            <w:bCs/>
            <w:noProof/>
            <w:webHidden/>
            <w:lang w:eastAsia="ru-RU"/>
          </w:rPr>
          <w:fldChar w:fldCharType="end"/>
        </w:r>
      </w:hyperlink>
    </w:p>
    <w:p w14:paraId="6F7B1856" w14:textId="154DE231" w:rsidR="00F12AD0" w:rsidRPr="00F12AD0" w:rsidRDefault="00992399" w:rsidP="00F12AD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9156" w:history="1">
        <w:r w:rsidR="00F12AD0" w:rsidRPr="00F12AD0">
          <w:rPr>
            <w:rFonts w:ascii="Calibri" w:eastAsia="Times New Roman" w:hAnsi="Calibri" w:cs="Calibri"/>
            <w:b/>
            <w:bCs/>
            <w:noProof/>
            <w:color w:val="0000FF"/>
            <w:u w:val="single"/>
            <w:lang w:eastAsia="ru-RU"/>
          </w:rPr>
          <w:t>5.1.</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ru-RU"/>
          </w:rPr>
          <w:t>Общие требования к заявке, а также к документам, входящим в состав заявки</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_Toc58229156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sidR="00F53F7D">
          <w:rPr>
            <w:rFonts w:ascii="Calibri" w:eastAsia="Times New Roman" w:hAnsi="Calibri" w:cs="Calibri"/>
            <w:b/>
            <w:bCs/>
            <w:noProof/>
            <w:webHidden/>
            <w:lang w:eastAsia="ru-RU"/>
          </w:rPr>
          <w:t>11</w:t>
        </w:r>
        <w:r w:rsidR="00F12AD0" w:rsidRPr="00F12AD0">
          <w:rPr>
            <w:rFonts w:ascii="Calibri" w:eastAsia="Times New Roman" w:hAnsi="Calibri" w:cs="Calibri"/>
            <w:b/>
            <w:bCs/>
            <w:noProof/>
            <w:webHidden/>
            <w:lang w:eastAsia="ru-RU"/>
          </w:rPr>
          <w:fldChar w:fldCharType="end"/>
        </w:r>
      </w:hyperlink>
    </w:p>
    <w:p w14:paraId="60618EDB" w14:textId="432A24A8" w:rsidR="00F12AD0" w:rsidRPr="00F12AD0" w:rsidRDefault="00992399" w:rsidP="00F12AD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9157" w:history="1">
        <w:r w:rsidR="00F12AD0" w:rsidRPr="00F12AD0">
          <w:rPr>
            <w:rFonts w:ascii="Calibri" w:eastAsia="Times New Roman" w:hAnsi="Calibri" w:cs="Calibri"/>
            <w:b/>
            <w:bCs/>
            <w:noProof/>
            <w:color w:val="0000FF"/>
            <w:u w:val="single"/>
            <w:lang w:eastAsia="ru-RU"/>
          </w:rPr>
          <w:t>5.2.</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ru-RU"/>
          </w:rPr>
          <w:t>Язык документов, входящих в состав заявки на участие в закупке</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_Toc58229157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sidR="00F53F7D">
          <w:rPr>
            <w:rFonts w:ascii="Calibri" w:eastAsia="Times New Roman" w:hAnsi="Calibri" w:cs="Calibri"/>
            <w:b/>
            <w:bCs/>
            <w:noProof/>
            <w:webHidden/>
            <w:lang w:eastAsia="ru-RU"/>
          </w:rPr>
          <w:t>11</w:t>
        </w:r>
        <w:r w:rsidR="00F12AD0" w:rsidRPr="00F12AD0">
          <w:rPr>
            <w:rFonts w:ascii="Calibri" w:eastAsia="Times New Roman" w:hAnsi="Calibri" w:cs="Calibri"/>
            <w:b/>
            <w:bCs/>
            <w:noProof/>
            <w:webHidden/>
            <w:lang w:eastAsia="ru-RU"/>
          </w:rPr>
          <w:fldChar w:fldCharType="end"/>
        </w:r>
      </w:hyperlink>
    </w:p>
    <w:p w14:paraId="19B24BE4" w14:textId="4E95D0D3" w:rsidR="00F12AD0" w:rsidRPr="00F12AD0" w:rsidRDefault="00992399" w:rsidP="00F12AD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9158" w:history="1">
        <w:r w:rsidR="00F12AD0" w:rsidRPr="00F12AD0">
          <w:rPr>
            <w:rFonts w:ascii="Calibri" w:eastAsia="Times New Roman" w:hAnsi="Calibri" w:cs="Calibri"/>
            <w:b/>
            <w:bCs/>
            <w:noProof/>
            <w:color w:val="0000FF"/>
            <w:u w:val="single"/>
            <w:lang w:eastAsia="ru-RU"/>
          </w:rPr>
          <w:t>5.3.</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ru-RU"/>
          </w:rPr>
          <w:t>Валюта заявки на участие в закупке</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_Toc58229158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sidR="00F53F7D">
          <w:rPr>
            <w:rFonts w:ascii="Calibri" w:eastAsia="Times New Roman" w:hAnsi="Calibri" w:cs="Calibri"/>
            <w:b/>
            <w:bCs/>
            <w:noProof/>
            <w:webHidden/>
            <w:lang w:eastAsia="ru-RU"/>
          </w:rPr>
          <w:t>12</w:t>
        </w:r>
        <w:r w:rsidR="00F12AD0" w:rsidRPr="00F12AD0">
          <w:rPr>
            <w:rFonts w:ascii="Calibri" w:eastAsia="Times New Roman" w:hAnsi="Calibri" w:cs="Calibri"/>
            <w:b/>
            <w:bCs/>
            <w:noProof/>
            <w:webHidden/>
            <w:lang w:eastAsia="ru-RU"/>
          </w:rPr>
          <w:fldChar w:fldCharType="end"/>
        </w:r>
      </w:hyperlink>
    </w:p>
    <w:p w14:paraId="6816259E" w14:textId="1447446E" w:rsidR="00F12AD0" w:rsidRPr="00F12AD0" w:rsidRDefault="00992399" w:rsidP="00F12AD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9159" w:history="1">
        <w:r w:rsidR="00F12AD0" w:rsidRPr="00F12AD0">
          <w:rPr>
            <w:rFonts w:ascii="Calibri" w:eastAsia="Times New Roman" w:hAnsi="Calibri" w:cs="Calibri"/>
            <w:b/>
            <w:bCs/>
            <w:noProof/>
            <w:color w:val="0000FF"/>
            <w:u w:val="single"/>
            <w:lang w:eastAsia="ru-RU"/>
          </w:rPr>
          <w:t>5.4.</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ru-RU"/>
          </w:rPr>
          <w:t>Требования к содержанию документов, входящих в состав заявки на участие в закупке</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_Toc58229159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sidR="00F53F7D">
          <w:rPr>
            <w:rFonts w:ascii="Calibri" w:eastAsia="Times New Roman" w:hAnsi="Calibri" w:cs="Calibri"/>
            <w:b/>
            <w:bCs/>
            <w:noProof/>
            <w:webHidden/>
            <w:lang w:eastAsia="ru-RU"/>
          </w:rPr>
          <w:t>12</w:t>
        </w:r>
        <w:r w:rsidR="00F12AD0" w:rsidRPr="00F12AD0">
          <w:rPr>
            <w:rFonts w:ascii="Calibri" w:eastAsia="Times New Roman" w:hAnsi="Calibri" w:cs="Calibri"/>
            <w:b/>
            <w:bCs/>
            <w:noProof/>
            <w:webHidden/>
            <w:lang w:eastAsia="ru-RU"/>
          </w:rPr>
          <w:fldChar w:fldCharType="end"/>
        </w:r>
      </w:hyperlink>
    </w:p>
    <w:p w14:paraId="34AE1CA7" w14:textId="0E169A28" w:rsidR="00F12AD0" w:rsidRPr="00F12AD0" w:rsidRDefault="00992399" w:rsidP="00F12AD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9160" w:history="1">
        <w:r w:rsidR="00F12AD0" w:rsidRPr="00F12AD0">
          <w:rPr>
            <w:rFonts w:ascii="Calibri" w:eastAsia="Times New Roman" w:hAnsi="Calibri" w:cs="Calibri"/>
            <w:b/>
            <w:bCs/>
            <w:noProof/>
            <w:color w:val="0000FF"/>
            <w:u w:val="single"/>
            <w:lang w:eastAsia="ru-RU"/>
          </w:rPr>
          <w:t>5.5.</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ru-RU"/>
          </w:rPr>
          <w:t>Требования к ценовому предложению</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_Toc58229160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sidR="00F53F7D">
          <w:rPr>
            <w:rFonts w:ascii="Calibri" w:eastAsia="Times New Roman" w:hAnsi="Calibri" w:cs="Calibri"/>
            <w:b/>
            <w:bCs/>
            <w:noProof/>
            <w:webHidden/>
            <w:lang w:eastAsia="ru-RU"/>
          </w:rPr>
          <w:t>12</w:t>
        </w:r>
        <w:r w:rsidR="00F12AD0" w:rsidRPr="00F12AD0">
          <w:rPr>
            <w:rFonts w:ascii="Calibri" w:eastAsia="Times New Roman" w:hAnsi="Calibri" w:cs="Calibri"/>
            <w:b/>
            <w:bCs/>
            <w:noProof/>
            <w:webHidden/>
            <w:lang w:eastAsia="ru-RU"/>
          </w:rPr>
          <w:fldChar w:fldCharType="end"/>
        </w:r>
      </w:hyperlink>
    </w:p>
    <w:p w14:paraId="168E0EFC" w14:textId="5E63DEFF" w:rsidR="00F12AD0" w:rsidRPr="00F12AD0" w:rsidRDefault="00992399" w:rsidP="00F12AD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9161" w:history="1">
        <w:r w:rsidR="00F12AD0" w:rsidRPr="00F12AD0">
          <w:rPr>
            <w:rFonts w:ascii="Calibri" w:eastAsia="Times New Roman" w:hAnsi="Calibri" w:cs="Calibri"/>
            <w:b/>
            <w:bCs/>
            <w:noProof/>
            <w:color w:val="0000FF"/>
            <w:u w:val="single"/>
            <w:lang w:eastAsia="ru-RU"/>
          </w:rPr>
          <w:t>5.6.</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ru-RU"/>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_Toc58229161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sidR="00F53F7D">
          <w:rPr>
            <w:rFonts w:ascii="Calibri" w:eastAsia="Times New Roman" w:hAnsi="Calibri" w:cs="Calibri"/>
            <w:b/>
            <w:bCs/>
            <w:noProof/>
            <w:webHidden/>
            <w:lang w:eastAsia="ru-RU"/>
          </w:rPr>
          <w:t>12</w:t>
        </w:r>
        <w:r w:rsidR="00F12AD0" w:rsidRPr="00F12AD0">
          <w:rPr>
            <w:rFonts w:ascii="Calibri" w:eastAsia="Times New Roman" w:hAnsi="Calibri" w:cs="Calibri"/>
            <w:b/>
            <w:bCs/>
            <w:noProof/>
            <w:webHidden/>
            <w:lang w:eastAsia="ru-RU"/>
          </w:rPr>
          <w:fldChar w:fldCharType="end"/>
        </w:r>
      </w:hyperlink>
    </w:p>
    <w:p w14:paraId="62E184A1" w14:textId="0F62FE0F" w:rsidR="00F12AD0" w:rsidRPr="00F12AD0" w:rsidRDefault="00992399" w:rsidP="00F12AD0">
      <w:pPr>
        <w:tabs>
          <w:tab w:val="left" w:pos="720"/>
          <w:tab w:val="right" w:leader="dot" w:pos="10196"/>
        </w:tabs>
        <w:spacing w:before="120" w:after="0" w:line="240" w:lineRule="auto"/>
        <w:ind w:left="240"/>
        <w:rPr>
          <w:rFonts w:ascii="Calibri" w:eastAsia="Times New Roman" w:hAnsi="Calibri" w:cs="Times New Roman"/>
          <w:noProof/>
          <w:lang w:eastAsia="ru-RU"/>
        </w:rPr>
      </w:pPr>
      <w:hyperlink w:anchor="_Toc58229162" w:history="1">
        <w:r w:rsidR="00F12AD0" w:rsidRPr="00F12AD0">
          <w:rPr>
            <w:rFonts w:ascii="Calibri" w:eastAsia="Times New Roman" w:hAnsi="Calibri" w:cs="Calibri"/>
            <w:b/>
            <w:bCs/>
            <w:noProof/>
            <w:color w:val="0000FF"/>
            <w:u w:val="single"/>
            <w:lang w:eastAsia="ru-RU"/>
          </w:rPr>
          <w:t>6.</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ru-RU"/>
          </w:rPr>
          <w:t>ПОРЯДОК ПОДАЧИ ЗАЯВОК</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_Toc58229162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sidR="00F53F7D">
          <w:rPr>
            <w:rFonts w:ascii="Calibri" w:eastAsia="Times New Roman" w:hAnsi="Calibri" w:cs="Calibri"/>
            <w:b/>
            <w:bCs/>
            <w:noProof/>
            <w:webHidden/>
            <w:lang w:eastAsia="ru-RU"/>
          </w:rPr>
          <w:t>13</w:t>
        </w:r>
        <w:r w:rsidR="00F12AD0" w:rsidRPr="00F12AD0">
          <w:rPr>
            <w:rFonts w:ascii="Calibri" w:eastAsia="Times New Roman" w:hAnsi="Calibri" w:cs="Calibri"/>
            <w:b/>
            <w:bCs/>
            <w:noProof/>
            <w:webHidden/>
            <w:lang w:eastAsia="ru-RU"/>
          </w:rPr>
          <w:fldChar w:fldCharType="end"/>
        </w:r>
      </w:hyperlink>
    </w:p>
    <w:p w14:paraId="00A9FF57" w14:textId="530076D2" w:rsidR="00F12AD0" w:rsidRPr="00F12AD0" w:rsidRDefault="00992399" w:rsidP="00F12AD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9163" w:history="1">
        <w:r w:rsidR="00F12AD0" w:rsidRPr="00F12AD0">
          <w:rPr>
            <w:rFonts w:ascii="Calibri" w:eastAsia="Times New Roman" w:hAnsi="Calibri" w:cs="Calibri"/>
            <w:b/>
            <w:bCs/>
            <w:noProof/>
            <w:color w:val="0000FF"/>
            <w:u w:val="single"/>
            <w:lang w:eastAsia="ru-RU"/>
          </w:rPr>
          <w:t>6.1.</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ru-RU"/>
          </w:rPr>
          <w:t>Порядок подачи заявок</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_Toc58229163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sidR="00F53F7D">
          <w:rPr>
            <w:rFonts w:ascii="Calibri" w:eastAsia="Times New Roman" w:hAnsi="Calibri" w:cs="Calibri"/>
            <w:b/>
            <w:bCs/>
            <w:noProof/>
            <w:webHidden/>
            <w:lang w:eastAsia="ru-RU"/>
          </w:rPr>
          <w:t>13</w:t>
        </w:r>
        <w:r w:rsidR="00F12AD0" w:rsidRPr="00F12AD0">
          <w:rPr>
            <w:rFonts w:ascii="Calibri" w:eastAsia="Times New Roman" w:hAnsi="Calibri" w:cs="Calibri"/>
            <w:b/>
            <w:bCs/>
            <w:noProof/>
            <w:webHidden/>
            <w:lang w:eastAsia="ru-RU"/>
          </w:rPr>
          <w:fldChar w:fldCharType="end"/>
        </w:r>
      </w:hyperlink>
    </w:p>
    <w:p w14:paraId="14B560D5" w14:textId="1DBD920A" w:rsidR="00F12AD0" w:rsidRPr="00F12AD0" w:rsidRDefault="00992399" w:rsidP="00F12AD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9164" w:history="1">
        <w:r w:rsidR="00F12AD0" w:rsidRPr="00F12AD0">
          <w:rPr>
            <w:rFonts w:ascii="Calibri" w:eastAsia="Times New Roman" w:hAnsi="Calibri" w:cs="Calibri"/>
            <w:b/>
            <w:bCs/>
            <w:noProof/>
            <w:color w:val="0000FF"/>
            <w:u w:val="single"/>
            <w:lang w:eastAsia="ru-RU"/>
          </w:rPr>
          <w:t>6.2.</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ru-RU"/>
          </w:rPr>
          <w:t>Обеспечение заявки на участие в закупке</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_Toc58229164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sidR="00F53F7D">
          <w:rPr>
            <w:rFonts w:ascii="Calibri" w:eastAsia="Times New Roman" w:hAnsi="Calibri" w:cs="Calibri"/>
            <w:b/>
            <w:bCs/>
            <w:noProof/>
            <w:webHidden/>
            <w:lang w:eastAsia="ru-RU"/>
          </w:rPr>
          <w:t>14</w:t>
        </w:r>
        <w:r w:rsidR="00F12AD0" w:rsidRPr="00F12AD0">
          <w:rPr>
            <w:rFonts w:ascii="Calibri" w:eastAsia="Times New Roman" w:hAnsi="Calibri" w:cs="Calibri"/>
            <w:b/>
            <w:bCs/>
            <w:noProof/>
            <w:webHidden/>
            <w:lang w:eastAsia="ru-RU"/>
          </w:rPr>
          <w:fldChar w:fldCharType="end"/>
        </w:r>
      </w:hyperlink>
    </w:p>
    <w:p w14:paraId="0D509603" w14:textId="47C368F7" w:rsidR="00F12AD0" w:rsidRPr="00F12AD0" w:rsidRDefault="00992399" w:rsidP="00F12AD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9165" w:history="1">
        <w:r w:rsidR="00F12AD0" w:rsidRPr="00F12AD0">
          <w:rPr>
            <w:rFonts w:ascii="Calibri" w:eastAsia="Times New Roman" w:hAnsi="Calibri" w:cs="Calibri"/>
            <w:b/>
            <w:bCs/>
            <w:noProof/>
            <w:color w:val="0000FF"/>
            <w:u w:val="single"/>
            <w:lang w:eastAsia="ru-RU"/>
          </w:rPr>
          <w:t>6.3.</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ru-RU"/>
          </w:rPr>
          <w:t>Порядок внесения изменений или порядок отзыва заявок</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_Toc58229165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sidR="00F53F7D">
          <w:rPr>
            <w:rFonts w:ascii="Calibri" w:eastAsia="Times New Roman" w:hAnsi="Calibri" w:cs="Calibri"/>
            <w:b/>
            <w:bCs/>
            <w:noProof/>
            <w:webHidden/>
            <w:lang w:eastAsia="ru-RU"/>
          </w:rPr>
          <w:t>16</w:t>
        </w:r>
        <w:r w:rsidR="00F12AD0" w:rsidRPr="00F12AD0">
          <w:rPr>
            <w:rFonts w:ascii="Calibri" w:eastAsia="Times New Roman" w:hAnsi="Calibri" w:cs="Calibri"/>
            <w:b/>
            <w:bCs/>
            <w:noProof/>
            <w:webHidden/>
            <w:lang w:eastAsia="ru-RU"/>
          </w:rPr>
          <w:fldChar w:fldCharType="end"/>
        </w:r>
      </w:hyperlink>
    </w:p>
    <w:p w14:paraId="6797ACC5" w14:textId="15E9B33C" w:rsidR="00F12AD0" w:rsidRPr="00F12AD0" w:rsidRDefault="00992399" w:rsidP="00F12AD0">
      <w:pPr>
        <w:tabs>
          <w:tab w:val="left" w:pos="720"/>
          <w:tab w:val="right" w:leader="dot" w:pos="10196"/>
        </w:tabs>
        <w:spacing w:before="120" w:after="0" w:line="240" w:lineRule="auto"/>
        <w:ind w:left="240"/>
        <w:rPr>
          <w:rFonts w:ascii="Calibri" w:eastAsia="Times New Roman" w:hAnsi="Calibri" w:cs="Times New Roman"/>
          <w:noProof/>
          <w:lang w:eastAsia="ru-RU"/>
        </w:rPr>
      </w:pPr>
      <w:hyperlink w:anchor="_Toc58229166" w:history="1">
        <w:r w:rsidR="00F12AD0" w:rsidRPr="00F12AD0">
          <w:rPr>
            <w:rFonts w:ascii="Calibri" w:eastAsia="Times New Roman" w:hAnsi="Calibri" w:cs="Calibri"/>
            <w:b/>
            <w:bCs/>
            <w:noProof/>
            <w:color w:val="0000FF"/>
            <w:u w:val="single"/>
            <w:lang w:eastAsia="ru-RU"/>
          </w:rPr>
          <w:t>7.</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ru-RU"/>
          </w:rPr>
          <w:t>ПОРЯДОК РАССМОТРЕНИЯ, ОЦЕНКИ И СОПОСТАВЛЕНИЯ ЗАЯВОК, ПОДВЕДЕНИЕ ИТОГОВ ЗАКУПКИ</w:t>
        </w:r>
        <w:r w:rsidR="00DE6E99">
          <w:rPr>
            <w:rFonts w:ascii="Calibri" w:eastAsia="Times New Roman" w:hAnsi="Calibri" w:cs="Calibri"/>
            <w:b/>
            <w:bCs/>
            <w:noProof/>
            <w:color w:val="0000FF"/>
            <w:u w:val="single"/>
            <w:lang w:eastAsia="ru-RU"/>
          </w:rPr>
          <w:t xml:space="preserve">                                                 </w:t>
        </w:r>
        <w:r w:rsidR="00F12AD0" w:rsidRPr="00F12AD0">
          <w:rPr>
            <w:rFonts w:ascii="Calibri" w:eastAsia="Times New Roman" w:hAnsi="Calibri" w:cs="Calibri"/>
            <w:b/>
            <w:bCs/>
            <w:noProof/>
            <w:webHidden/>
            <w:lang w:eastAsia="ru-RU"/>
          </w:rPr>
          <w:tab/>
        </w:r>
        <w:r w:rsidR="00DE6E99">
          <w:rPr>
            <w:rFonts w:ascii="Calibri" w:eastAsia="Times New Roman" w:hAnsi="Calibri" w:cs="Calibri"/>
            <w:b/>
            <w:bCs/>
            <w:noProof/>
            <w:webHidden/>
            <w:lang w:eastAsia="ru-RU"/>
          </w:rPr>
          <w:t xml:space="preserve">                                                                                                                                                                                         </w:t>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_Toc58229166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sidR="00F53F7D">
          <w:rPr>
            <w:rFonts w:ascii="Calibri" w:eastAsia="Times New Roman" w:hAnsi="Calibri" w:cs="Calibri"/>
            <w:b/>
            <w:bCs/>
            <w:noProof/>
            <w:webHidden/>
            <w:lang w:eastAsia="ru-RU"/>
          </w:rPr>
          <w:t>16</w:t>
        </w:r>
        <w:r w:rsidR="00F12AD0" w:rsidRPr="00F12AD0">
          <w:rPr>
            <w:rFonts w:ascii="Calibri" w:eastAsia="Times New Roman" w:hAnsi="Calibri" w:cs="Calibri"/>
            <w:b/>
            <w:bCs/>
            <w:noProof/>
            <w:webHidden/>
            <w:lang w:eastAsia="ru-RU"/>
          </w:rPr>
          <w:fldChar w:fldCharType="end"/>
        </w:r>
      </w:hyperlink>
    </w:p>
    <w:p w14:paraId="40CBE230" w14:textId="7430EF1E" w:rsidR="00F12AD0" w:rsidRPr="00F12AD0" w:rsidRDefault="00992399" w:rsidP="00F12AD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9167" w:history="1">
        <w:r w:rsidR="00F12AD0" w:rsidRPr="00F12AD0">
          <w:rPr>
            <w:rFonts w:ascii="Calibri" w:eastAsia="Times New Roman" w:hAnsi="Calibri" w:cs="Calibri"/>
            <w:b/>
            <w:bCs/>
            <w:noProof/>
            <w:color w:val="0000FF"/>
            <w:u w:val="single"/>
            <w:lang w:eastAsia="ru-RU"/>
          </w:rPr>
          <w:t>7.1.</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ru-RU"/>
          </w:rPr>
          <w:t>Порядок рассмотрения заявок на участие в закупке</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_Toc58229167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sidR="00F53F7D">
          <w:rPr>
            <w:rFonts w:ascii="Calibri" w:eastAsia="Times New Roman" w:hAnsi="Calibri" w:cs="Calibri"/>
            <w:b/>
            <w:bCs/>
            <w:noProof/>
            <w:webHidden/>
            <w:lang w:eastAsia="ru-RU"/>
          </w:rPr>
          <w:t>16</w:t>
        </w:r>
        <w:r w:rsidR="00F12AD0" w:rsidRPr="00F12AD0">
          <w:rPr>
            <w:rFonts w:ascii="Calibri" w:eastAsia="Times New Roman" w:hAnsi="Calibri" w:cs="Calibri"/>
            <w:b/>
            <w:bCs/>
            <w:noProof/>
            <w:webHidden/>
            <w:lang w:eastAsia="ru-RU"/>
          </w:rPr>
          <w:fldChar w:fldCharType="end"/>
        </w:r>
      </w:hyperlink>
    </w:p>
    <w:p w14:paraId="68B11AB6" w14:textId="331F1879" w:rsidR="00F12AD0" w:rsidRPr="00F12AD0" w:rsidRDefault="00992399" w:rsidP="00F12AD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9168" w:history="1">
        <w:r w:rsidR="00F12AD0" w:rsidRPr="00F12AD0">
          <w:rPr>
            <w:rFonts w:ascii="Calibri" w:eastAsia="Times New Roman" w:hAnsi="Calibri" w:cs="Calibri"/>
            <w:b/>
            <w:bCs/>
            <w:noProof/>
            <w:color w:val="0000FF"/>
            <w:u w:val="single"/>
            <w:lang w:eastAsia="ru-RU"/>
          </w:rPr>
          <w:t>7.2.</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ru-RU"/>
          </w:rPr>
          <w:t>Порядок оценки и сопоставления заявок на участие в закупке</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_Toc58229168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sidR="00F53F7D">
          <w:rPr>
            <w:rFonts w:ascii="Calibri" w:eastAsia="Times New Roman" w:hAnsi="Calibri" w:cs="Calibri"/>
            <w:b/>
            <w:bCs/>
            <w:noProof/>
            <w:webHidden/>
            <w:lang w:eastAsia="ru-RU"/>
          </w:rPr>
          <w:t>18</w:t>
        </w:r>
        <w:r w:rsidR="00F12AD0" w:rsidRPr="00F12AD0">
          <w:rPr>
            <w:rFonts w:ascii="Calibri" w:eastAsia="Times New Roman" w:hAnsi="Calibri" w:cs="Calibri"/>
            <w:b/>
            <w:bCs/>
            <w:noProof/>
            <w:webHidden/>
            <w:lang w:eastAsia="ru-RU"/>
          </w:rPr>
          <w:fldChar w:fldCharType="end"/>
        </w:r>
      </w:hyperlink>
    </w:p>
    <w:p w14:paraId="6D5A98B3" w14:textId="0BF92B81" w:rsidR="00F12AD0" w:rsidRPr="00F12AD0" w:rsidRDefault="00992399" w:rsidP="00F12AD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9169" w:history="1">
        <w:r w:rsidR="00F12AD0" w:rsidRPr="00F12AD0">
          <w:rPr>
            <w:rFonts w:ascii="Calibri" w:eastAsia="Times New Roman" w:hAnsi="Calibri" w:cs="Calibri"/>
            <w:b/>
            <w:bCs/>
            <w:noProof/>
            <w:color w:val="0000FF"/>
            <w:u w:val="single"/>
            <w:lang w:eastAsia="ru-RU"/>
          </w:rPr>
          <w:t>7.3.</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ru-RU"/>
          </w:rPr>
          <w:t>Порядок определения победителя закупки, подведения итогов закупки</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_Toc58229169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sidR="00F53F7D">
          <w:rPr>
            <w:rFonts w:ascii="Calibri" w:eastAsia="Times New Roman" w:hAnsi="Calibri" w:cs="Calibri"/>
            <w:b/>
            <w:bCs/>
            <w:noProof/>
            <w:webHidden/>
            <w:lang w:eastAsia="ru-RU"/>
          </w:rPr>
          <w:t>18</w:t>
        </w:r>
        <w:r w:rsidR="00F12AD0" w:rsidRPr="00F12AD0">
          <w:rPr>
            <w:rFonts w:ascii="Calibri" w:eastAsia="Times New Roman" w:hAnsi="Calibri" w:cs="Calibri"/>
            <w:b/>
            <w:bCs/>
            <w:noProof/>
            <w:webHidden/>
            <w:lang w:eastAsia="ru-RU"/>
          </w:rPr>
          <w:fldChar w:fldCharType="end"/>
        </w:r>
      </w:hyperlink>
    </w:p>
    <w:p w14:paraId="47A0EA09" w14:textId="2842DB49" w:rsidR="00F12AD0" w:rsidRPr="00F12AD0" w:rsidRDefault="00992399" w:rsidP="00F12AD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9170" w:history="1">
        <w:r w:rsidR="00F12AD0" w:rsidRPr="00F12AD0">
          <w:rPr>
            <w:rFonts w:ascii="Calibri" w:eastAsia="Times New Roman" w:hAnsi="Calibri" w:cs="Calibri"/>
            <w:b/>
            <w:bCs/>
            <w:noProof/>
            <w:color w:val="0000FF"/>
            <w:u w:val="single"/>
            <w:lang w:eastAsia="ru-RU"/>
          </w:rPr>
          <w:t>7.4.</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ru-RU"/>
          </w:rPr>
          <w:t>Преддоговорные переговоры</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_Toc58229170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sidR="00F53F7D">
          <w:rPr>
            <w:rFonts w:ascii="Calibri" w:eastAsia="Times New Roman" w:hAnsi="Calibri" w:cs="Calibri"/>
            <w:b/>
            <w:bCs/>
            <w:noProof/>
            <w:webHidden/>
            <w:lang w:eastAsia="ru-RU"/>
          </w:rPr>
          <w:t>19</w:t>
        </w:r>
        <w:r w:rsidR="00F12AD0" w:rsidRPr="00F12AD0">
          <w:rPr>
            <w:rFonts w:ascii="Calibri" w:eastAsia="Times New Roman" w:hAnsi="Calibri" w:cs="Calibri"/>
            <w:b/>
            <w:bCs/>
            <w:noProof/>
            <w:webHidden/>
            <w:lang w:eastAsia="ru-RU"/>
          </w:rPr>
          <w:fldChar w:fldCharType="end"/>
        </w:r>
      </w:hyperlink>
    </w:p>
    <w:p w14:paraId="033F4167" w14:textId="5718F967" w:rsidR="00F12AD0" w:rsidRPr="00F12AD0" w:rsidRDefault="00992399" w:rsidP="00F12AD0">
      <w:pPr>
        <w:tabs>
          <w:tab w:val="left" w:pos="720"/>
          <w:tab w:val="right" w:leader="dot" w:pos="10196"/>
        </w:tabs>
        <w:spacing w:before="120" w:after="0" w:line="240" w:lineRule="auto"/>
        <w:ind w:left="240"/>
        <w:rPr>
          <w:rFonts w:ascii="Calibri" w:eastAsia="Times New Roman" w:hAnsi="Calibri" w:cs="Times New Roman"/>
          <w:noProof/>
          <w:lang w:eastAsia="ru-RU"/>
        </w:rPr>
      </w:pPr>
      <w:hyperlink w:anchor="_Toc58229171" w:history="1">
        <w:r w:rsidR="00F12AD0" w:rsidRPr="00F12AD0">
          <w:rPr>
            <w:rFonts w:ascii="Calibri" w:eastAsia="Times New Roman" w:hAnsi="Calibri" w:cs="Calibri"/>
            <w:b/>
            <w:bCs/>
            <w:noProof/>
            <w:color w:val="0000FF"/>
            <w:u w:val="single"/>
            <w:lang w:eastAsia="ru-RU"/>
          </w:rPr>
          <w:t>8.</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ru-RU"/>
          </w:rPr>
          <w:t>ЗАКЛЮЧЕНИЕ ДОГОВОРА</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_Toc58229171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sidR="00F53F7D">
          <w:rPr>
            <w:rFonts w:ascii="Calibri" w:eastAsia="Times New Roman" w:hAnsi="Calibri" w:cs="Calibri"/>
            <w:b/>
            <w:bCs/>
            <w:noProof/>
            <w:webHidden/>
            <w:lang w:eastAsia="ru-RU"/>
          </w:rPr>
          <w:t>19</w:t>
        </w:r>
        <w:r w:rsidR="00F12AD0" w:rsidRPr="00F12AD0">
          <w:rPr>
            <w:rFonts w:ascii="Calibri" w:eastAsia="Times New Roman" w:hAnsi="Calibri" w:cs="Calibri"/>
            <w:b/>
            <w:bCs/>
            <w:noProof/>
            <w:webHidden/>
            <w:lang w:eastAsia="ru-RU"/>
          </w:rPr>
          <w:fldChar w:fldCharType="end"/>
        </w:r>
      </w:hyperlink>
    </w:p>
    <w:p w14:paraId="2CBCAFA3" w14:textId="44CB4BCC" w:rsidR="00F12AD0" w:rsidRPr="00F12AD0" w:rsidRDefault="00992399" w:rsidP="00F12AD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9172" w:history="1">
        <w:r w:rsidR="00F12AD0" w:rsidRPr="00F12AD0">
          <w:rPr>
            <w:rFonts w:ascii="Calibri" w:eastAsia="Times New Roman" w:hAnsi="Calibri" w:cs="Calibri"/>
            <w:b/>
            <w:bCs/>
            <w:noProof/>
            <w:color w:val="0000FF"/>
            <w:u w:val="single"/>
            <w:lang w:eastAsia="ru-RU"/>
          </w:rPr>
          <w:t>8.1.</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ru-RU"/>
          </w:rPr>
          <w:t>Порядок заключения договора</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_Toc58229172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sidR="00F53F7D">
          <w:rPr>
            <w:rFonts w:ascii="Calibri" w:eastAsia="Times New Roman" w:hAnsi="Calibri" w:cs="Calibri"/>
            <w:b/>
            <w:bCs/>
            <w:noProof/>
            <w:webHidden/>
            <w:lang w:eastAsia="ru-RU"/>
          </w:rPr>
          <w:t>19</w:t>
        </w:r>
        <w:r w:rsidR="00F12AD0" w:rsidRPr="00F12AD0">
          <w:rPr>
            <w:rFonts w:ascii="Calibri" w:eastAsia="Times New Roman" w:hAnsi="Calibri" w:cs="Calibri"/>
            <w:b/>
            <w:bCs/>
            <w:noProof/>
            <w:webHidden/>
            <w:lang w:eastAsia="ru-RU"/>
          </w:rPr>
          <w:fldChar w:fldCharType="end"/>
        </w:r>
      </w:hyperlink>
    </w:p>
    <w:p w14:paraId="5DAAC1EE" w14:textId="7C3A6DE9" w:rsidR="00F12AD0" w:rsidRPr="00F12AD0" w:rsidRDefault="00992399" w:rsidP="00F12AD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9173" w:history="1">
        <w:r w:rsidR="00F12AD0" w:rsidRPr="00F12AD0">
          <w:rPr>
            <w:rFonts w:ascii="Calibri" w:eastAsia="Times New Roman" w:hAnsi="Calibri" w:cs="Calibri"/>
            <w:b/>
            <w:bCs/>
            <w:noProof/>
            <w:color w:val="0000FF"/>
            <w:u w:val="single"/>
            <w:lang w:eastAsia="ru-RU"/>
          </w:rPr>
          <w:t>8.2.</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ru-RU"/>
          </w:rPr>
          <w:t>Порядок заключения договора с участником, занявшим следующее место, если победитель закупки признан уклонившимся от заключения договора</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_Toc58229173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sidR="00F53F7D">
          <w:rPr>
            <w:rFonts w:ascii="Calibri" w:eastAsia="Times New Roman" w:hAnsi="Calibri" w:cs="Calibri"/>
            <w:b/>
            <w:bCs/>
            <w:noProof/>
            <w:webHidden/>
            <w:lang w:eastAsia="ru-RU"/>
          </w:rPr>
          <w:t>21</w:t>
        </w:r>
        <w:r w:rsidR="00F12AD0" w:rsidRPr="00F12AD0">
          <w:rPr>
            <w:rFonts w:ascii="Calibri" w:eastAsia="Times New Roman" w:hAnsi="Calibri" w:cs="Calibri"/>
            <w:b/>
            <w:bCs/>
            <w:noProof/>
            <w:webHidden/>
            <w:lang w:eastAsia="ru-RU"/>
          </w:rPr>
          <w:fldChar w:fldCharType="end"/>
        </w:r>
      </w:hyperlink>
    </w:p>
    <w:p w14:paraId="7ADE9D67" w14:textId="15C14391" w:rsidR="00F12AD0" w:rsidRPr="00F12AD0" w:rsidRDefault="00992399" w:rsidP="00F12AD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9174" w:history="1">
        <w:r w:rsidR="00F12AD0" w:rsidRPr="00F12AD0">
          <w:rPr>
            <w:rFonts w:ascii="Calibri" w:eastAsia="Times New Roman" w:hAnsi="Calibri" w:cs="Calibri"/>
            <w:b/>
            <w:bCs/>
            <w:noProof/>
            <w:color w:val="0000FF"/>
            <w:u w:val="single"/>
            <w:lang w:eastAsia="ru-RU"/>
          </w:rPr>
          <w:t>8.3.</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ru-RU"/>
          </w:rPr>
          <w:t>Антидемпинговые меры</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_Toc58229174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sidR="00F53F7D">
          <w:rPr>
            <w:rFonts w:ascii="Calibri" w:eastAsia="Times New Roman" w:hAnsi="Calibri" w:cs="Calibri"/>
            <w:b/>
            <w:bCs/>
            <w:noProof/>
            <w:webHidden/>
            <w:lang w:eastAsia="ru-RU"/>
          </w:rPr>
          <w:t>21</w:t>
        </w:r>
        <w:r w:rsidR="00F12AD0" w:rsidRPr="00F12AD0">
          <w:rPr>
            <w:rFonts w:ascii="Calibri" w:eastAsia="Times New Roman" w:hAnsi="Calibri" w:cs="Calibri"/>
            <w:b/>
            <w:bCs/>
            <w:noProof/>
            <w:webHidden/>
            <w:lang w:eastAsia="ru-RU"/>
          </w:rPr>
          <w:fldChar w:fldCharType="end"/>
        </w:r>
      </w:hyperlink>
    </w:p>
    <w:p w14:paraId="49495F5F" w14:textId="55987E42" w:rsidR="00F12AD0" w:rsidRPr="00F12AD0" w:rsidRDefault="00992399" w:rsidP="00F12AD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9175" w:history="1">
        <w:r w:rsidR="00F12AD0" w:rsidRPr="00F12AD0">
          <w:rPr>
            <w:rFonts w:ascii="Calibri" w:eastAsia="Times New Roman" w:hAnsi="Calibri" w:cs="Calibri"/>
            <w:b/>
            <w:bCs/>
            <w:noProof/>
            <w:color w:val="0000FF"/>
            <w:u w:val="single"/>
            <w:lang w:eastAsia="ru-RU"/>
          </w:rPr>
          <w:t>8.4.</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ru-RU"/>
          </w:rPr>
          <w:t>Обеспечение исполнения договора</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_Toc58229175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sidR="00F53F7D">
          <w:rPr>
            <w:rFonts w:ascii="Calibri" w:eastAsia="Times New Roman" w:hAnsi="Calibri" w:cs="Calibri"/>
            <w:b/>
            <w:bCs/>
            <w:noProof/>
            <w:webHidden/>
            <w:lang w:eastAsia="ru-RU"/>
          </w:rPr>
          <w:t>21</w:t>
        </w:r>
        <w:r w:rsidR="00F12AD0" w:rsidRPr="00F12AD0">
          <w:rPr>
            <w:rFonts w:ascii="Calibri" w:eastAsia="Times New Roman" w:hAnsi="Calibri" w:cs="Calibri"/>
            <w:b/>
            <w:bCs/>
            <w:noProof/>
            <w:webHidden/>
            <w:lang w:eastAsia="ru-RU"/>
          </w:rPr>
          <w:fldChar w:fldCharType="end"/>
        </w:r>
      </w:hyperlink>
    </w:p>
    <w:p w14:paraId="1EDC892B" w14:textId="1FAACA2D" w:rsidR="00F12AD0" w:rsidRPr="00F12AD0" w:rsidRDefault="00992399" w:rsidP="00F12AD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9176" w:history="1">
        <w:r w:rsidR="00F12AD0" w:rsidRPr="00F12AD0">
          <w:rPr>
            <w:rFonts w:ascii="Calibri" w:eastAsia="Times New Roman" w:hAnsi="Calibri" w:cs="Calibri"/>
            <w:b/>
            <w:bCs/>
            <w:noProof/>
            <w:color w:val="0000FF"/>
            <w:u w:val="single"/>
            <w:lang w:eastAsia="ru-RU"/>
          </w:rPr>
          <w:t>8.5.</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ru-RU"/>
          </w:rPr>
          <w:t>Последствия уклонения участника от заключения договора, случаи внесения сведений об участнике в реестр недобросовестных поставщиков</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_Toc58229176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sidR="00F53F7D">
          <w:rPr>
            <w:rFonts w:ascii="Calibri" w:eastAsia="Times New Roman" w:hAnsi="Calibri" w:cs="Calibri"/>
            <w:b/>
            <w:bCs/>
            <w:noProof/>
            <w:webHidden/>
            <w:lang w:eastAsia="ru-RU"/>
          </w:rPr>
          <w:t>22</w:t>
        </w:r>
        <w:r w:rsidR="00F12AD0" w:rsidRPr="00F12AD0">
          <w:rPr>
            <w:rFonts w:ascii="Calibri" w:eastAsia="Times New Roman" w:hAnsi="Calibri" w:cs="Calibri"/>
            <w:b/>
            <w:bCs/>
            <w:noProof/>
            <w:webHidden/>
            <w:lang w:eastAsia="ru-RU"/>
          </w:rPr>
          <w:fldChar w:fldCharType="end"/>
        </w:r>
      </w:hyperlink>
    </w:p>
    <w:p w14:paraId="0D86FF4E" w14:textId="0039E070" w:rsidR="00F12AD0" w:rsidRPr="00F12AD0" w:rsidRDefault="00992399" w:rsidP="00F12AD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9177" w:history="1">
        <w:r w:rsidR="00F12AD0" w:rsidRPr="00F12AD0">
          <w:rPr>
            <w:rFonts w:ascii="Calibri" w:eastAsia="Calibri" w:hAnsi="Calibri" w:cs="Calibri"/>
            <w:b/>
            <w:bCs/>
            <w:noProof/>
            <w:color w:val="0000FF"/>
            <w:u w:val="single"/>
          </w:rPr>
          <w:t>8.6.</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ru-RU"/>
          </w:rPr>
          <w:t>Каналы связи, по которым можно сообщить о фактах злоупотребления при проведении закупки</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_Toc58229177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sidR="00F53F7D">
          <w:rPr>
            <w:rFonts w:ascii="Calibri" w:eastAsia="Times New Roman" w:hAnsi="Calibri" w:cs="Calibri"/>
            <w:b/>
            <w:bCs/>
            <w:noProof/>
            <w:webHidden/>
            <w:lang w:eastAsia="ru-RU"/>
          </w:rPr>
          <w:t>23</w:t>
        </w:r>
        <w:r w:rsidR="00F12AD0" w:rsidRPr="00F12AD0">
          <w:rPr>
            <w:rFonts w:ascii="Calibri" w:eastAsia="Times New Roman" w:hAnsi="Calibri" w:cs="Calibri"/>
            <w:b/>
            <w:bCs/>
            <w:noProof/>
            <w:webHidden/>
            <w:lang w:eastAsia="ru-RU"/>
          </w:rPr>
          <w:fldChar w:fldCharType="end"/>
        </w:r>
      </w:hyperlink>
    </w:p>
    <w:p w14:paraId="0EFD0E28" w14:textId="5CDF8A7B" w:rsidR="00F12AD0" w:rsidRPr="00F12AD0" w:rsidRDefault="00992399" w:rsidP="00F12AD0">
      <w:pPr>
        <w:tabs>
          <w:tab w:val="right" w:leader="dot" w:pos="10196"/>
        </w:tabs>
        <w:spacing w:before="120" w:after="0" w:line="240" w:lineRule="auto"/>
        <w:rPr>
          <w:rFonts w:ascii="Calibri" w:eastAsia="Times New Roman" w:hAnsi="Calibri" w:cs="Times New Roman"/>
          <w:noProof/>
          <w:lang w:eastAsia="ru-RU"/>
        </w:rPr>
      </w:pPr>
      <w:hyperlink w:anchor="_Toc58229178" w:history="1">
        <w:r w:rsidR="00F12AD0" w:rsidRPr="00F12AD0">
          <w:rPr>
            <w:rFonts w:ascii="Times New Roman" w:eastAsia="MS Mincho" w:hAnsi="Times New Roman" w:cs="Calibri"/>
            <w:b/>
            <w:bCs/>
            <w:i/>
            <w:iCs/>
            <w:noProof/>
            <w:color w:val="0000FF"/>
            <w:kern w:val="32"/>
            <w:sz w:val="24"/>
            <w:szCs w:val="24"/>
            <w:u w:val="single"/>
            <w:lang w:val="x-none" w:eastAsia="x-none"/>
          </w:rPr>
          <w:t xml:space="preserve">РАЗДЕЛ II. </w:t>
        </w:r>
        <w:r w:rsidR="00F12AD0" w:rsidRPr="00F12AD0">
          <w:rPr>
            <w:rFonts w:ascii="Times New Roman" w:eastAsia="MS Mincho" w:hAnsi="Times New Roman" w:cs="Calibri"/>
            <w:b/>
            <w:bCs/>
            <w:i/>
            <w:iCs/>
            <w:noProof/>
            <w:color w:val="0000FF"/>
            <w:kern w:val="32"/>
            <w:sz w:val="24"/>
            <w:szCs w:val="24"/>
            <w:u w:val="single"/>
            <w:lang w:eastAsia="x-none"/>
          </w:rPr>
          <w:t>ИНФОРМАЦИОННАЯ КАРТА</w:t>
        </w:r>
        <w:r w:rsidR="00F12AD0" w:rsidRPr="00F12AD0">
          <w:rPr>
            <w:rFonts w:ascii="Calibri" w:eastAsia="Times New Roman" w:hAnsi="Calibri" w:cs="Calibri"/>
            <w:b/>
            <w:bCs/>
            <w:i/>
            <w:iCs/>
            <w:noProof/>
            <w:webHidden/>
            <w:sz w:val="24"/>
            <w:szCs w:val="24"/>
            <w:lang w:eastAsia="ru-RU"/>
          </w:rPr>
          <w:tab/>
        </w:r>
        <w:r w:rsidR="00F12AD0" w:rsidRPr="00F12AD0">
          <w:rPr>
            <w:rFonts w:ascii="Calibri" w:eastAsia="Times New Roman" w:hAnsi="Calibri" w:cs="Calibri"/>
            <w:b/>
            <w:bCs/>
            <w:i/>
            <w:iCs/>
            <w:noProof/>
            <w:webHidden/>
            <w:sz w:val="24"/>
            <w:szCs w:val="24"/>
            <w:lang w:eastAsia="ru-RU"/>
          </w:rPr>
          <w:fldChar w:fldCharType="begin"/>
        </w:r>
        <w:r w:rsidR="00F12AD0" w:rsidRPr="00F12AD0">
          <w:rPr>
            <w:rFonts w:ascii="Calibri" w:eastAsia="Times New Roman" w:hAnsi="Calibri" w:cs="Calibri"/>
            <w:b/>
            <w:bCs/>
            <w:i/>
            <w:iCs/>
            <w:noProof/>
            <w:webHidden/>
            <w:sz w:val="24"/>
            <w:szCs w:val="24"/>
            <w:lang w:eastAsia="ru-RU"/>
          </w:rPr>
          <w:instrText xml:space="preserve"> PAGEREF _Toc58229178 \h </w:instrText>
        </w:r>
        <w:r w:rsidR="00F12AD0" w:rsidRPr="00F12AD0">
          <w:rPr>
            <w:rFonts w:ascii="Calibri" w:eastAsia="Times New Roman" w:hAnsi="Calibri" w:cs="Calibri"/>
            <w:b/>
            <w:bCs/>
            <w:i/>
            <w:iCs/>
            <w:noProof/>
            <w:webHidden/>
            <w:sz w:val="24"/>
            <w:szCs w:val="24"/>
            <w:lang w:eastAsia="ru-RU"/>
          </w:rPr>
        </w:r>
        <w:r w:rsidR="00F12AD0" w:rsidRPr="00F12AD0">
          <w:rPr>
            <w:rFonts w:ascii="Calibri" w:eastAsia="Times New Roman" w:hAnsi="Calibri" w:cs="Calibri"/>
            <w:b/>
            <w:bCs/>
            <w:i/>
            <w:iCs/>
            <w:noProof/>
            <w:webHidden/>
            <w:sz w:val="24"/>
            <w:szCs w:val="24"/>
            <w:lang w:eastAsia="ru-RU"/>
          </w:rPr>
          <w:fldChar w:fldCharType="separate"/>
        </w:r>
        <w:r w:rsidR="00F53F7D">
          <w:rPr>
            <w:rFonts w:ascii="Calibri" w:eastAsia="Times New Roman" w:hAnsi="Calibri" w:cs="Calibri"/>
            <w:b/>
            <w:bCs/>
            <w:i/>
            <w:iCs/>
            <w:noProof/>
            <w:webHidden/>
            <w:sz w:val="24"/>
            <w:szCs w:val="24"/>
            <w:lang w:eastAsia="ru-RU"/>
          </w:rPr>
          <w:t>24</w:t>
        </w:r>
        <w:r w:rsidR="00F12AD0" w:rsidRPr="00F12AD0">
          <w:rPr>
            <w:rFonts w:ascii="Calibri" w:eastAsia="Times New Roman" w:hAnsi="Calibri" w:cs="Calibri"/>
            <w:b/>
            <w:bCs/>
            <w:i/>
            <w:iCs/>
            <w:noProof/>
            <w:webHidden/>
            <w:sz w:val="24"/>
            <w:szCs w:val="24"/>
            <w:lang w:eastAsia="ru-RU"/>
          </w:rPr>
          <w:fldChar w:fldCharType="end"/>
        </w:r>
      </w:hyperlink>
    </w:p>
    <w:p w14:paraId="1D14DE90" w14:textId="08537D29" w:rsidR="00F12AD0" w:rsidRPr="00F12AD0" w:rsidRDefault="00992399" w:rsidP="00F12AD0">
      <w:pPr>
        <w:tabs>
          <w:tab w:val="right" w:leader="dot" w:pos="10196"/>
        </w:tabs>
        <w:spacing w:before="120" w:after="0" w:line="240" w:lineRule="auto"/>
        <w:rPr>
          <w:rFonts w:ascii="Calibri" w:eastAsia="Times New Roman" w:hAnsi="Calibri" w:cs="Times New Roman"/>
          <w:noProof/>
          <w:lang w:eastAsia="ru-RU"/>
        </w:rPr>
      </w:pPr>
      <w:hyperlink w:anchor="_Toc58229179" w:history="1">
        <w:r w:rsidR="00F12AD0" w:rsidRPr="00F12AD0">
          <w:rPr>
            <w:rFonts w:ascii="Times New Roman" w:eastAsia="MS Mincho" w:hAnsi="Times New Roman" w:cs="Calibri"/>
            <w:b/>
            <w:bCs/>
            <w:i/>
            <w:iCs/>
            <w:noProof/>
            <w:color w:val="0000FF"/>
            <w:kern w:val="32"/>
            <w:sz w:val="24"/>
            <w:szCs w:val="24"/>
            <w:u w:val="single"/>
            <w:lang w:val="x-none" w:eastAsia="x-none"/>
          </w:rPr>
          <w:t>РАЗДЕЛ III. ФОРМЫ ДЛЯ ЗАПОЛНЕНИЯ УЧАСТНИКАМИ ЗАКУПКИ</w:t>
        </w:r>
        <w:r w:rsidR="00F12AD0" w:rsidRPr="00F12AD0">
          <w:rPr>
            <w:rFonts w:ascii="Calibri" w:eastAsia="Times New Roman" w:hAnsi="Calibri" w:cs="Calibri"/>
            <w:b/>
            <w:bCs/>
            <w:i/>
            <w:iCs/>
            <w:noProof/>
            <w:webHidden/>
            <w:sz w:val="24"/>
            <w:szCs w:val="24"/>
            <w:lang w:eastAsia="ru-RU"/>
          </w:rPr>
          <w:tab/>
        </w:r>
        <w:r w:rsidR="00F12AD0" w:rsidRPr="00F12AD0">
          <w:rPr>
            <w:rFonts w:ascii="Calibri" w:eastAsia="Times New Roman" w:hAnsi="Calibri" w:cs="Calibri"/>
            <w:b/>
            <w:bCs/>
            <w:i/>
            <w:iCs/>
            <w:noProof/>
            <w:webHidden/>
            <w:sz w:val="24"/>
            <w:szCs w:val="24"/>
            <w:lang w:eastAsia="ru-RU"/>
          </w:rPr>
          <w:fldChar w:fldCharType="begin"/>
        </w:r>
        <w:r w:rsidR="00F12AD0" w:rsidRPr="00F12AD0">
          <w:rPr>
            <w:rFonts w:ascii="Calibri" w:eastAsia="Times New Roman" w:hAnsi="Calibri" w:cs="Calibri"/>
            <w:b/>
            <w:bCs/>
            <w:i/>
            <w:iCs/>
            <w:noProof/>
            <w:webHidden/>
            <w:sz w:val="24"/>
            <w:szCs w:val="24"/>
            <w:lang w:eastAsia="ru-RU"/>
          </w:rPr>
          <w:instrText xml:space="preserve"> PAGEREF _Toc58229179 \h </w:instrText>
        </w:r>
        <w:r w:rsidR="00F12AD0" w:rsidRPr="00F12AD0">
          <w:rPr>
            <w:rFonts w:ascii="Calibri" w:eastAsia="Times New Roman" w:hAnsi="Calibri" w:cs="Calibri"/>
            <w:b/>
            <w:bCs/>
            <w:i/>
            <w:iCs/>
            <w:noProof/>
            <w:webHidden/>
            <w:sz w:val="24"/>
            <w:szCs w:val="24"/>
            <w:lang w:eastAsia="ru-RU"/>
          </w:rPr>
        </w:r>
        <w:r w:rsidR="00F12AD0" w:rsidRPr="00F12AD0">
          <w:rPr>
            <w:rFonts w:ascii="Calibri" w:eastAsia="Times New Roman" w:hAnsi="Calibri" w:cs="Calibri"/>
            <w:b/>
            <w:bCs/>
            <w:i/>
            <w:iCs/>
            <w:noProof/>
            <w:webHidden/>
            <w:sz w:val="24"/>
            <w:szCs w:val="24"/>
            <w:lang w:eastAsia="ru-RU"/>
          </w:rPr>
          <w:fldChar w:fldCharType="separate"/>
        </w:r>
        <w:r w:rsidR="00F53F7D">
          <w:rPr>
            <w:rFonts w:ascii="Calibri" w:eastAsia="Times New Roman" w:hAnsi="Calibri" w:cs="Calibri"/>
            <w:b/>
            <w:bCs/>
            <w:i/>
            <w:iCs/>
            <w:noProof/>
            <w:webHidden/>
            <w:sz w:val="24"/>
            <w:szCs w:val="24"/>
            <w:lang w:eastAsia="ru-RU"/>
          </w:rPr>
          <w:t>32</w:t>
        </w:r>
        <w:r w:rsidR="00F12AD0" w:rsidRPr="00F12AD0">
          <w:rPr>
            <w:rFonts w:ascii="Calibri" w:eastAsia="Times New Roman" w:hAnsi="Calibri" w:cs="Calibri"/>
            <w:b/>
            <w:bCs/>
            <w:i/>
            <w:iCs/>
            <w:noProof/>
            <w:webHidden/>
            <w:sz w:val="24"/>
            <w:szCs w:val="24"/>
            <w:lang w:eastAsia="ru-RU"/>
          </w:rPr>
          <w:fldChar w:fldCharType="end"/>
        </w:r>
      </w:hyperlink>
    </w:p>
    <w:p w14:paraId="44AAFF79" w14:textId="2D7AA3F1" w:rsidR="00F12AD0" w:rsidRPr="00F12AD0" w:rsidRDefault="00992399" w:rsidP="00F12AD0">
      <w:pPr>
        <w:tabs>
          <w:tab w:val="right" w:leader="dot" w:pos="10196"/>
        </w:tabs>
        <w:spacing w:before="120" w:after="0" w:line="240" w:lineRule="auto"/>
        <w:rPr>
          <w:rFonts w:ascii="Calibri" w:eastAsia="Times New Roman" w:hAnsi="Calibri" w:cs="Times New Roman"/>
          <w:noProof/>
          <w:lang w:eastAsia="ru-RU"/>
        </w:rPr>
      </w:pPr>
      <w:hyperlink w:anchor="_Toc58229180" w:history="1">
        <w:r w:rsidR="00F12AD0" w:rsidRPr="00F12AD0">
          <w:rPr>
            <w:rFonts w:ascii="Times New Roman" w:eastAsia="MS Mincho" w:hAnsi="Times New Roman" w:cs="Calibri"/>
            <w:b/>
            <w:bCs/>
            <w:i/>
            <w:iCs/>
            <w:noProof/>
            <w:color w:val="0000FF"/>
            <w:kern w:val="32"/>
            <w:sz w:val="24"/>
            <w:szCs w:val="24"/>
            <w:u w:val="single"/>
            <w:lang w:val="x-none" w:eastAsia="x-none"/>
          </w:rPr>
          <w:t xml:space="preserve">Форма 1 </w:t>
        </w:r>
        <w:r w:rsidR="00F12AD0" w:rsidRPr="00F12AD0">
          <w:rPr>
            <w:rFonts w:ascii="Times New Roman" w:eastAsia="MS Mincho" w:hAnsi="Times New Roman" w:cs="Calibri"/>
            <w:b/>
            <w:bCs/>
            <w:i/>
            <w:iCs/>
            <w:noProof/>
            <w:color w:val="0000FF"/>
            <w:kern w:val="32"/>
            <w:sz w:val="24"/>
            <w:szCs w:val="24"/>
            <w:u w:val="single"/>
            <w:lang w:eastAsia="x-none"/>
          </w:rPr>
          <w:t>З</w:t>
        </w:r>
        <w:r w:rsidR="00F12AD0" w:rsidRPr="00F12AD0">
          <w:rPr>
            <w:rFonts w:ascii="Times New Roman" w:eastAsia="MS Mincho" w:hAnsi="Times New Roman" w:cs="Calibri"/>
            <w:b/>
            <w:bCs/>
            <w:i/>
            <w:iCs/>
            <w:noProof/>
            <w:color w:val="0000FF"/>
            <w:kern w:val="32"/>
            <w:sz w:val="24"/>
            <w:szCs w:val="24"/>
            <w:u w:val="single"/>
            <w:lang w:val="x-none" w:eastAsia="x-none"/>
          </w:rPr>
          <w:t xml:space="preserve">АЯВКА НА УЧАСТИЕ В </w:t>
        </w:r>
        <w:r w:rsidR="00F12AD0" w:rsidRPr="00F12AD0">
          <w:rPr>
            <w:rFonts w:ascii="Times New Roman" w:eastAsia="MS Mincho" w:hAnsi="Times New Roman" w:cs="Calibri"/>
            <w:b/>
            <w:bCs/>
            <w:i/>
            <w:iCs/>
            <w:noProof/>
            <w:color w:val="0000FF"/>
            <w:kern w:val="32"/>
            <w:sz w:val="24"/>
            <w:szCs w:val="24"/>
            <w:u w:val="single"/>
            <w:lang w:eastAsia="x-none"/>
          </w:rPr>
          <w:t>ЗАКУПКЕ</w:t>
        </w:r>
        <w:r w:rsidR="00F12AD0" w:rsidRPr="00F12AD0">
          <w:rPr>
            <w:rFonts w:ascii="Calibri" w:eastAsia="Times New Roman" w:hAnsi="Calibri" w:cs="Calibri"/>
            <w:b/>
            <w:bCs/>
            <w:i/>
            <w:iCs/>
            <w:noProof/>
            <w:webHidden/>
            <w:sz w:val="24"/>
            <w:szCs w:val="24"/>
            <w:lang w:eastAsia="ru-RU"/>
          </w:rPr>
          <w:tab/>
        </w:r>
        <w:r w:rsidR="00F12AD0" w:rsidRPr="00F12AD0">
          <w:rPr>
            <w:rFonts w:ascii="Calibri" w:eastAsia="Times New Roman" w:hAnsi="Calibri" w:cs="Calibri"/>
            <w:b/>
            <w:bCs/>
            <w:i/>
            <w:iCs/>
            <w:noProof/>
            <w:webHidden/>
            <w:sz w:val="24"/>
            <w:szCs w:val="24"/>
            <w:lang w:eastAsia="ru-RU"/>
          </w:rPr>
          <w:fldChar w:fldCharType="begin"/>
        </w:r>
        <w:r w:rsidR="00F12AD0" w:rsidRPr="00F12AD0">
          <w:rPr>
            <w:rFonts w:ascii="Calibri" w:eastAsia="Times New Roman" w:hAnsi="Calibri" w:cs="Calibri"/>
            <w:b/>
            <w:bCs/>
            <w:i/>
            <w:iCs/>
            <w:noProof/>
            <w:webHidden/>
            <w:sz w:val="24"/>
            <w:szCs w:val="24"/>
            <w:lang w:eastAsia="ru-RU"/>
          </w:rPr>
          <w:instrText xml:space="preserve"> PAGEREF _Toc58229180 \h </w:instrText>
        </w:r>
        <w:r w:rsidR="00F12AD0" w:rsidRPr="00F12AD0">
          <w:rPr>
            <w:rFonts w:ascii="Calibri" w:eastAsia="Times New Roman" w:hAnsi="Calibri" w:cs="Calibri"/>
            <w:b/>
            <w:bCs/>
            <w:i/>
            <w:iCs/>
            <w:noProof/>
            <w:webHidden/>
            <w:sz w:val="24"/>
            <w:szCs w:val="24"/>
            <w:lang w:eastAsia="ru-RU"/>
          </w:rPr>
        </w:r>
        <w:r w:rsidR="00F12AD0" w:rsidRPr="00F12AD0">
          <w:rPr>
            <w:rFonts w:ascii="Calibri" w:eastAsia="Times New Roman" w:hAnsi="Calibri" w:cs="Calibri"/>
            <w:b/>
            <w:bCs/>
            <w:i/>
            <w:iCs/>
            <w:noProof/>
            <w:webHidden/>
            <w:sz w:val="24"/>
            <w:szCs w:val="24"/>
            <w:lang w:eastAsia="ru-RU"/>
          </w:rPr>
          <w:fldChar w:fldCharType="separate"/>
        </w:r>
        <w:r w:rsidR="00F53F7D">
          <w:rPr>
            <w:rFonts w:ascii="Calibri" w:eastAsia="Times New Roman" w:hAnsi="Calibri" w:cs="Calibri"/>
            <w:b/>
            <w:bCs/>
            <w:i/>
            <w:iCs/>
            <w:noProof/>
            <w:webHidden/>
            <w:sz w:val="24"/>
            <w:szCs w:val="24"/>
            <w:lang w:eastAsia="ru-RU"/>
          </w:rPr>
          <w:t>32</w:t>
        </w:r>
        <w:r w:rsidR="00F12AD0" w:rsidRPr="00F12AD0">
          <w:rPr>
            <w:rFonts w:ascii="Calibri" w:eastAsia="Times New Roman" w:hAnsi="Calibri" w:cs="Calibri"/>
            <w:b/>
            <w:bCs/>
            <w:i/>
            <w:iCs/>
            <w:noProof/>
            <w:webHidden/>
            <w:sz w:val="24"/>
            <w:szCs w:val="24"/>
            <w:lang w:eastAsia="ru-RU"/>
          </w:rPr>
          <w:fldChar w:fldCharType="end"/>
        </w:r>
      </w:hyperlink>
    </w:p>
    <w:p w14:paraId="6F179188" w14:textId="1D0845D0" w:rsidR="00F12AD0" w:rsidRPr="00F12AD0" w:rsidRDefault="00992399" w:rsidP="00F12AD0">
      <w:pPr>
        <w:tabs>
          <w:tab w:val="right" w:leader="dot" w:pos="10196"/>
        </w:tabs>
        <w:spacing w:before="120" w:after="0" w:line="240" w:lineRule="auto"/>
        <w:rPr>
          <w:rFonts w:ascii="Calibri" w:eastAsia="Times New Roman" w:hAnsi="Calibri" w:cs="Times New Roman"/>
          <w:noProof/>
          <w:lang w:eastAsia="ru-RU"/>
        </w:rPr>
      </w:pPr>
      <w:hyperlink w:anchor="_Toc58229181" w:history="1">
        <w:r w:rsidR="00F12AD0" w:rsidRPr="00F12AD0">
          <w:rPr>
            <w:rFonts w:ascii="Times New Roman" w:eastAsia="MS Mincho" w:hAnsi="Times New Roman" w:cs="Calibri"/>
            <w:b/>
            <w:bCs/>
            <w:i/>
            <w:iCs/>
            <w:noProof/>
            <w:color w:val="0000FF"/>
            <w:kern w:val="32"/>
            <w:sz w:val="24"/>
            <w:szCs w:val="24"/>
            <w:u w:val="single"/>
            <w:lang w:val="x-none" w:eastAsia="x-none"/>
          </w:rPr>
          <w:t xml:space="preserve">Форма 2 АНКЕТА УЧАСТНИКА </w:t>
        </w:r>
        <w:r w:rsidR="00F12AD0" w:rsidRPr="00F12AD0">
          <w:rPr>
            <w:rFonts w:ascii="Times New Roman" w:eastAsia="MS Mincho" w:hAnsi="Times New Roman" w:cs="Calibri"/>
            <w:b/>
            <w:bCs/>
            <w:i/>
            <w:iCs/>
            <w:noProof/>
            <w:color w:val="0000FF"/>
            <w:kern w:val="32"/>
            <w:sz w:val="24"/>
            <w:szCs w:val="24"/>
            <w:u w:val="single"/>
            <w:lang w:eastAsia="x-none"/>
          </w:rPr>
          <w:t>ЗАПРОСА ПРЕДЛОЖЕНИЙ</w:t>
        </w:r>
        <w:r w:rsidR="00F12AD0" w:rsidRPr="00F12AD0">
          <w:rPr>
            <w:rFonts w:ascii="Calibri" w:eastAsia="Times New Roman" w:hAnsi="Calibri" w:cs="Calibri"/>
            <w:b/>
            <w:bCs/>
            <w:i/>
            <w:iCs/>
            <w:noProof/>
            <w:webHidden/>
            <w:sz w:val="24"/>
            <w:szCs w:val="24"/>
            <w:lang w:eastAsia="ru-RU"/>
          </w:rPr>
          <w:tab/>
        </w:r>
        <w:r w:rsidR="00F12AD0" w:rsidRPr="00F12AD0">
          <w:rPr>
            <w:rFonts w:ascii="Calibri" w:eastAsia="Times New Roman" w:hAnsi="Calibri" w:cs="Calibri"/>
            <w:b/>
            <w:bCs/>
            <w:i/>
            <w:iCs/>
            <w:noProof/>
            <w:webHidden/>
            <w:sz w:val="24"/>
            <w:szCs w:val="24"/>
            <w:lang w:eastAsia="ru-RU"/>
          </w:rPr>
          <w:fldChar w:fldCharType="begin"/>
        </w:r>
        <w:r w:rsidR="00F12AD0" w:rsidRPr="00F12AD0">
          <w:rPr>
            <w:rFonts w:ascii="Calibri" w:eastAsia="Times New Roman" w:hAnsi="Calibri" w:cs="Calibri"/>
            <w:b/>
            <w:bCs/>
            <w:i/>
            <w:iCs/>
            <w:noProof/>
            <w:webHidden/>
            <w:sz w:val="24"/>
            <w:szCs w:val="24"/>
            <w:lang w:eastAsia="ru-RU"/>
          </w:rPr>
          <w:instrText xml:space="preserve"> PAGEREF _Toc58229181 \h </w:instrText>
        </w:r>
        <w:r w:rsidR="00F12AD0" w:rsidRPr="00F12AD0">
          <w:rPr>
            <w:rFonts w:ascii="Calibri" w:eastAsia="Times New Roman" w:hAnsi="Calibri" w:cs="Calibri"/>
            <w:b/>
            <w:bCs/>
            <w:i/>
            <w:iCs/>
            <w:noProof/>
            <w:webHidden/>
            <w:sz w:val="24"/>
            <w:szCs w:val="24"/>
            <w:lang w:eastAsia="ru-RU"/>
          </w:rPr>
        </w:r>
        <w:r w:rsidR="00F12AD0" w:rsidRPr="00F12AD0">
          <w:rPr>
            <w:rFonts w:ascii="Calibri" w:eastAsia="Times New Roman" w:hAnsi="Calibri" w:cs="Calibri"/>
            <w:b/>
            <w:bCs/>
            <w:i/>
            <w:iCs/>
            <w:noProof/>
            <w:webHidden/>
            <w:sz w:val="24"/>
            <w:szCs w:val="24"/>
            <w:lang w:eastAsia="ru-RU"/>
          </w:rPr>
          <w:fldChar w:fldCharType="separate"/>
        </w:r>
        <w:r w:rsidR="00F53F7D">
          <w:rPr>
            <w:rFonts w:ascii="Calibri" w:eastAsia="Times New Roman" w:hAnsi="Calibri" w:cs="Calibri"/>
            <w:b/>
            <w:bCs/>
            <w:i/>
            <w:iCs/>
            <w:noProof/>
            <w:webHidden/>
            <w:sz w:val="24"/>
            <w:szCs w:val="24"/>
            <w:lang w:eastAsia="ru-RU"/>
          </w:rPr>
          <w:t>35</w:t>
        </w:r>
        <w:r w:rsidR="00F12AD0" w:rsidRPr="00F12AD0">
          <w:rPr>
            <w:rFonts w:ascii="Calibri" w:eastAsia="Times New Roman" w:hAnsi="Calibri" w:cs="Calibri"/>
            <w:b/>
            <w:bCs/>
            <w:i/>
            <w:iCs/>
            <w:noProof/>
            <w:webHidden/>
            <w:sz w:val="24"/>
            <w:szCs w:val="24"/>
            <w:lang w:eastAsia="ru-RU"/>
          </w:rPr>
          <w:fldChar w:fldCharType="end"/>
        </w:r>
      </w:hyperlink>
    </w:p>
    <w:p w14:paraId="763700AB" w14:textId="615BE0B6" w:rsidR="00F12AD0" w:rsidRPr="00F12AD0" w:rsidRDefault="00992399" w:rsidP="00F12AD0">
      <w:pPr>
        <w:tabs>
          <w:tab w:val="right" w:leader="dot" w:pos="10196"/>
        </w:tabs>
        <w:spacing w:before="120" w:after="0" w:line="240" w:lineRule="auto"/>
        <w:rPr>
          <w:rFonts w:ascii="Calibri" w:eastAsia="Times New Roman" w:hAnsi="Calibri" w:cs="Times New Roman"/>
          <w:noProof/>
          <w:lang w:eastAsia="ru-RU"/>
        </w:rPr>
      </w:pPr>
      <w:hyperlink w:anchor="_Toc58229182" w:history="1">
        <w:r w:rsidR="00F12AD0" w:rsidRPr="00F12AD0">
          <w:rPr>
            <w:rFonts w:ascii="Times New Roman" w:eastAsia="MS Mincho" w:hAnsi="Times New Roman" w:cs="Calibri"/>
            <w:b/>
            <w:bCs/>
            <w:i/>
            <w:iCs/>
            <w:noProof/>
            <w:color w:val="0000FF"/>
            <w:kern w:val="32"/>
            <w:sz w:val="24"/>
            <w:szCs w:val="24"/>
            <w:u w:val="single"/>
            <w:lang w:val="x-none" w:eastAsia="x-none"/>
          </w:rPr>
          <w:t xml:space="preserve">Форма 3 </w:t>
        </w:r>
        <w:r w:rsidR="00F12AD0" w:rsidRPr="00F12AD0">
          <w:rPr>
            <w:rFonts w:ascii="Times New Roman" w:eastAsia="MS Mincho" w:hAnsi="Times New Roman" w:cs="Calibri"/>
            <w:b/>
            <w:bCs/>
            <w:i/>
            <w:iCs/>
            <w:noProof/>
            <w:color w:val="0000FF"/>
            <w:kern w:val="32"/>
            <w:sz w:val="24"/>
            <w:szCs w:val="24"/>
            <w:u w:val="single"/>
            <w:lang w:eastAsia="x-none"/>
          </w:rPr>
          <w:t>ТЕХНИЧЕСКОЕ</w:t>
        </w:r>
        <w:r w:rsidR="00F12AD0" w:rsidRPr="00F12AD0">
          <w:rPr>
            <w:rFonts w:ascii="Times New Roman" w:eastAsia="MS Mincho" w:hAnsi="Times New Roman" w:cs="Calibri"/>
            <w:b/>
            <w:bCs/>
            <w:i/>
            <w:iCs/>
            <w:noProof/>
            <w:color w:val="0000FF"/>
            <w:kern w:val="32"/>
            <w:sz w:val="24"/>
            <w:szCs w:val="24"/>
            <w:u w:val="single"/>
            <w:lang w:val="x-none" w:eastAsia="x-none"/>
          </w:rPr>
          <w:t xml:space="preserve"> ПРЕДЛОЖЕНИЕ</w:t>
        </w:r>
        <w:r w:rsidR="00F12AD0" w:rsidRPr="00F12AD0">
          <w:rPr>
            <w:rFonts w:ascii="Calibri" w:eastAsia="Times New Roman" w:hAnsi="Calibri" w:cs="Calibri"/>
            <w:b/>
            <w:bCs/>
            <w:i/>
            <w:iCs/>
            <w:noProof/>
            <w:webHidden/>
            <w:sz w:val="24"/>
            <w:szCs w:val="24"/>
            <w:lang w:eastAsia="ru-RU"/>
          </w:rPr>
          <w:tab/>
        </w:r>
        <w:r w:rsidR="00F12AD0" w:rsidRPr="00F12AD0">
          <w:rPr>
            <w:rFonts w:ascii="Calibri" w:eastAsia="Times New Roman" w:hAnsi="Calibri" w:cs="Calibri"/>
            <w:b/>
            <w:bCs/>
            <w:i/>
            <w:iCs/>
            <w:noProof/>
            <w:webHidden/>
            <w:sz w:val="24"/>
            <w:szCs w:val="24"/>
            <w:lang w:eastAsia="ru-RU"/>
          </w:rPr>
          <w:fldChar w:fldCharType="begin"/>
        </w:r>
        <w:r w:rsidR="00F12AD0" w:rsidRPr="00F12AD0">
          <w:rPr>
            <w:rFonts w:ascii="Calibri" w:eastAsia="Times New Roman" w:hAnsi="Calibri" w:cs="Calibri"/>
            <w:b/>
            <w:bCs/>
            <w:i/>
            <w:iCs/>
            <w:noProof/>
            <w:webHidden/>
            <w:sz w:val="24"/>
            <w:szCs w:val="24"/>
            <w:lang w:eastAsia="ru-RU"/>
          </w:rPr>
          <w:instrText xml:space="preserve"> PAGEREF _Toc58229182 \h </w:instrText>
        </w:r>
        <w:r w:rsidR="00F12AD0" w:rsidRPr="00F12AD0">
          <w:rPr>
            <w:rFonts w:ascii="Calibri" w:eastAsia="Times New Roman" w:hAnsi="Calibri" w:cs="Calibri"/>
            <w:b/>
            <w:bCs/>
            <w:i/>
            <w:iCs/>
            <w:noProof/>
            <w:webHidden/>
            <w:sz w:val="24"/>
            <w:szCs w:val="24"/>
            <w:lang w:eastAsia="ru-RU"/>
          </w:rPr>
        </w:r>
        <w:r w:rsidR="00F12AD0" w:rsidRPr="00F12AD0">
          <w:rPr>
            <w:rFonts w:ascii="Calibri" w:eastAsia="Times New Roman" w:hAnsi="Calibri" w:cs="Calibri"/>
            <w:b/>
            <w:bCs/>
            <w:i/>
            <w:iCs/>
            <w:noProof/>
            <w:webHidden/>
            <w:sz w:val="24"/>
            <w:szCs w:val="24"/>
            <w:lang w:eastAsia="ru-RU"/>
          </w:rPr>
          <w:fldChar w:fldCharType="separate"/>
        </w:r>
        <w:r w:rsidR="00F53F7D">
          <w:rPr>
            <w:rFonts w:ascii="Calibri" w:eastAsia="Times New Roman" w:hAnsi="Calibri" w:cs="Calibri"/>
            <w:b/>
            <w:bCs/>
            <w:i/>
            <w:iCs/>
            <w:noProof/>
            <w:webHidden/>
            <w:sz w:val="24"/>
            <w:szCs w:val="24"/>
            <w:lang w:eastAsia="ru-RU"/>
          </w:rPr>
          <w:t>37</w:t>
        </w:r>
        <w:r w:rsidR="00F12AD0" w:rsidRPr="00F12AD0">
          <w:rPr>
            <w:rFonts w:ascii="Calibri" w:eastAsia="Times New Roman" w:hAnsi="Calibri" w:cs="Calibri"/>
            <w:b/>
            <w:bCs/>
            <w:i/>
            <w:iCs/>
            <w:noProof/>
            <w:webHidden/>
            <w:sz w:val="24"/>
            <w:szCs w:val="24"/>
            <w:lang w:eastAsia="ru-RU"/>
          </w:rPr>
          <w:fldChar w:fldCharType="end"/>
        </w:r>
      </w:hyperlink>
    </w:p>
    <w:p w14:paraId="3721A079" w14:textId="5828AEE4" w:rsidR="00F12AD0" w:rsidRPr="00F12AD0" w:rsidRDefault="00992399" w:rsidP="00F12AD0">
      <w:pPr>
        <w:tabs>
          <w:tab w:val="right" w:leader="dot" w:pos="10196"/>
        </w:tabs>
        <w:spacing w:before="120" w:after="0" w:line="240" w:lineRule="auto"/>
        <w:rPr>
          <w:rFonts w:ascii="Calibri" w:eastAsia="Times New Roman" w:hAnsi="Calibri" w:cs="Times New Roman"/>
          <w:noProof/>
          <w:lang w:eastAsia="ru-RU"/>
        </w:rPr>
      </w:pPr>
      <w:hyperlink w:anchor="_Toc58229183" w:history="1">
        <w:r w:rsidR="00F12AD0" w:rsidRPr="00F12AD0">
          <w:rPr>
            <w:rFonts w:ascii="Times New Roman" w:eastAsia="MS Mincho" w:hAnsi="Times New Roman" w:cs="Calibri"/>
            <w:b/>
            <w:bCs/>
            <w:i/>
            <w:iCs/>
            <w:noProof/>
            <w:color w:val="0000FF"/>
            <w:kern w:val="32"/>
            <w:sz w:val="24"/>
            <w:szCs w:val="24"/>
            <w:u w:val="single"/>
            <w:lang w:val="x-none" w:eastAsia="x-none"/>
          </w:rPr>
          <w:t>Форма 4 РЕКОМЕНДУЕМАЯ ФОРМА ЗАПРОСА РАЗЪЯСНЕНИЙ ДОКУМЕНТАЦИИ О ЗАКУПКЕ</w:t>
        </w:r>
        <w:r w:rsidR="00F12AD0" w:rsidRPr="00F12AD0">
          <w:rPr>
            <w:rFonts w:ascii="Calibri" w:eastAsia="Times New Roman" w:hAnsi="Calibri" w:cs="Calibri"/>
            <w:b/>
            <w:bCs/>
            <w:i/>
            <w:iCs/>
            <w:noProof/>
            <w:webHidden/>
            <w:sz w:val="24"/>
            <w:szCs w:val="24"/>
            <w:lang w:eastAsia="ru-RU"/>
          </w:rPr>
          <w:tab/>
        </w:r>
        <w:r w:rsidR="00F12AD0" w:rsidRPr="00F12AD0">
          <w:rPr>
            <w:rFonts w:ascii="Calibri" w:eastAsia="Times New Roman" w:hAnsi="Calibri" w:cs="Calibri"/>
            <w:b/>
            <w:bCs/>
            <w:i/>
            <w:iCs/>
            <w:noProof/>
            <w:webHidden/>
            <w:sz w:val="24"/>
            <w:szCs w:val="24"/>
            <w:lang w:eastAsia="ru-RU"/>
          </w:rPr>
          <w:fldChar w:fldCharType="begin"/>
        </w:r>
        <w:r w:rsidR="00F12AD0" w:rsidRPr="00F12AD0">
          <w:rPr>
            <w:rFonts w:ascii="Calibri" w:eastAsia="Times New Roman" w:hAnsi="Calibri" w:cs="Calibri"/>
            <w:b/>
            <w:bCs/>
            <w:i/>
            <w:iCs/>
            <w:noProof/>
            <w:webHidden/>
            <w:sz w:val="24"/>
            <w:szCs w:val="24"/>
            <w:lang w:eastAsia="ru-RU"/>
          </w:rPr>
          <w:instrText xml:space="preserve"> PAGEREF _Toc58229183 \h </w:instrText>
        </w:r>
        <w:r w:rsidR="00F12AD0" w:rsidRPr="00F12AD0">
          <w:rPr>
            <w:rFonts w:ascii="Calibri" w:eastAsia="Times New Roman" w:hAnsi="Calibri" w:cs="Calibri"/>
            <w:b/>
            <w:bCs/>
            <w:i/>
            <w:iCs/>
            <w:noProof/>
            <w:webHidden/>
            <w:sz w:val="24"/>
            <w:szCs w:val="24"/>
            <w:lang w:eastAsia="ru-RU"/>
          </w:rPr>
        </w:r>
        <w:r w:rsidR="00F12AD0" w:rsidRPr="00F12AD0">
          <w:rPr>
            <w:rFonts w:ascii="Calibri" w:eastAsia="Times New Roman" w:hAnsi="Calibri" w:cs="Calibri"/>
            <w:b/>
            <w:bCs/>
            <w:i/>
            <w:iCs/>
            <w:noProof/>
            <w:webHidden/>
            <w:sz w:val="24"/>
            <w:szCs w:val="24"/>
            <w:lang w:eastAsia="ru-RU"/>
          </w:rPr>
          <w:fldChar w:fldCharType="separate"/>
        </w:r>
        <w:r w:rsidR="00F53F7D">
          <w:rPr>
            <w:rFonts w:ascii="Calibri" w:eastAsia="Times New Roman" w:hAnsi="Calibri" w:cs="Calibri"/>
            <w:b/>
            <w:bCs/>
            <w:i/>
            <w:iCs/>
            <w:noProof/>
            <w:webHidden/>
            <w:sz w:val="24"/>
            <w:szCs w:val="24"/>
            <w:lang w:eastAsia="ru-RU"/>
          </w:rPr>
          <w:t>38</w:t>
        </w:r>
        <w:r w:rsidR="00F12AD0" w:rsidRPr="00F12AD0">
          <w:rPr>
            <w:rFonts w:ascii="Calibri" w:eastAsia="Times New Roman" w:hAnsi="Calibri" w:cs="Calibri"/>
            <w:b/>
            <w:bCs/>
            <w:i/>
            <w:iCs/>
            <w:noProof/>
            <w:webHidden/>
            <w:sz w:val="24"/>
            <w:szCs w:val="24"/>
            <w:lang w:eastAsia="ru-RU"/>
          </w:rPr>
          <w:fldChar w:fldCharType="end"/>
        </w:r>
      </w:hyperlink>
    </w:p>
    <w:p w14:paraId="201621A5" w14:textId="0B1962B0" w:rsidR="00F12AD0" w:rsidRDefault="00992399" w:rsidP="00F12AD0">
      <w:pPr>
        <w:tabs>
          <w:tab w:val="right" w:leader="dot" w:pos="10196"/>
        </w:tabs>
        <w:spacing w:before="120" w:after="0" w:line="240" w:lineRule="auto"/>
        <w:rPr>
          <w:rFonts w:ascii="Calibri" w:eastAsia="Times New Roman" w:hAnsi="Calibri" w:cs="Calibri"/>
          <w:b/>
          <w:bCs/>
          <w:i/>
          <w:iCs/>
          <w:noProof/>
          <w:sz w:val="24"/>
          <w:szCs w:val="24"/>
          <w:lang w:eastAsia="ru-RU"/>
        </w:rPr>
      </w:pPr>
      <w:hyperlink w:anchor="_Toc58229184" w:history="1">
        <w:r w:rsidR="00F12AD0" w:rsidRPr="00F12AD0">
          <w:rPr>
            <w:rFonts w:ascii="Times New Roman" w:eastAsia="MS Mincho" w:hAnsi="Times New Roman" w:cs="Calibri"/>
            <w:b/>
            <w:bCs/>
            <w:i/>
            <w:iCs/>
            <w:noProof/>
            <w:color w:val="0000FF"/>
            <w:kern w:val="32"/>
            <w:sz w:val="24"/>
            <w:szCs w:val="24"/>
            <w:u w:val="single"/>
            <w:lang w:val="x-none" w:eastAsia="x-none"/>
          </w:rPr>
          <w:t xml:space="preserve">Форма </w:t>
        </w:r>
        <w:r w:rsidR="00F12AD0" w:rsidRPr="00F12AD0">
          <w:rPr>
            <w:rFonts w:ascii="Times New Roman" w:eastAsia="MS Mincho" w:hAnsi="Times New Roman" w:cs="Calibri"/>
            <w:b/>
            <w:bCs/>
            <w:i/>
            <w:iCs/>
            <w:noProof/>
            <w:color w:val="0000FF"/>
            <w:kern w:val="32"/>
            <w:sz w:val="24"/>
            <w:szCs w:val="24"/>
            <w:u w:val="single"/>
            <w:lang w:eastAsia="x-none"/>
          </w:rPr>
          <w:t>5</w:t>
        </w:r>
        <w:r w:rsidR="00F12AD0" w:rsidRPr="00F12AD0">
          <w:rPr>
            <w:rFonts w:ascii="Times New Roman" w:eastAsia="MS Mincho" w:hAnsi="Times New Roman" w:cs="Calibri"/>
            <w:b/>
            <w:bCs/>
            <w:i/>
            <w:iCs/>
            <w:noProof/>
            <w:color w:val="0000FF"/>
            <w:kern w:val="32"/>
            <w:sz w:val="24"/>
            <w:szCs w:val="24"/>
            <w:u w:val="single"/>
            <w:lang w:val="x-none" w:eastAsia="x-none"/>
          </w:rPr>
          <w:t xml:space="preserve"> </w:t>
        </w:r>
        <w:r w:rsidR="00F12AD0" w:rsidRPr="00F12AD0">
          <w:rPr>
            <w:rFonts w:ascii="Times New Roman" w:eastAsia="MS Mincho" w:hAnsi="Times New Roman" w:cs="Calibri"/>
            <w:b/>
            <w:bCs/>
            <w:i/>
            <w:iCs/>
            <w:noProof/>
            <w:color w:val="0000FF"/>
            <w:kern w:val="32"/>
            <w:sz w:val="24"/>
            <w:szCs w:val="24"/>
            <w:u w:val="single"/>
            <w:lang w:eastAsia="x-none"/>
          </w:rPr>
          <w:t>ЦЕНОВОЕ</w:t>
        </w:r>
        <w:r w:rsidR="00F12AD0" w:rsidRPr="00F12AD0">
          <w:rPr>
            <w:rFonts w:ascii="Times New Roman" w:eastAsia="MS Mincho" w:hAnsi="Times New Roman" w:cs="Calibri"/>
            <w:b/>
            <w:bCs/>
            <w:i/>
            <w:iCs/>
            <w:noProof/>
            <w:color w:val="0000FF"/>
            <w:kern w:val="32"/>
            <w:sz w:val="24"/>
            <w:szCs w:val="24"/>
            <w:u w:val="single"/>
            <w:lang w:val="x-none" w:eastAsia="x-none"/>
          </w:rPr>
          <w:t xml:space="preserve"> ПРЕДЛОЖЕНИЕ</w:t>
        </w:r>
        <w:r w:rsidR="00F12AD0" w:rsidRPr="00F12AD0">
          <w:rPr>
            <w:rFonts w:ascii="Calibri" w:eastAsia="Times New Roman" w:hAnsi="Calibri" w:cs="Calibri"/>
            <w:b/>
            <w:bCs/>
            <w:i/>
            <w:iCs/>
            <w:noProof/>
            <w:webHidden/>
            <w:sz w:val="24"/>
            <w:szCs w:val="24"/>
            <w:lang w:eastAsia="ru-RU"/>
          </w:rPr>
          <w:tab/>
        </w:r>
        <w:r w:rsidR="00F12AD0" w:rsidRPr="00F12AD0">
          <w:rPr>
            <w:rFonts w:ascii="Calibri" w:eastAsia="Times New Roman" w:hAnsi="Calibri" w:cs="Calibri"/>
            <w:b/>
            <w:bCs/>
            <w:i/>
            <w:iCs/>
            <w:noProof/>
            <w:webHidden/>
            <w:sz w:val="24"/>
            <w:szCs w:val="24"/>
            <w:lang w:eastAsia="ru-RU"/>
          </w:rPr>
          <w:fldChar w:fldCharType="begin"/>
        </w:r>
        <w:r w:rsidR="00F12AD0" w:rsidRPr="00F12AD0">
          <w:rPr>
            <w:rFonts w:ascii="Calibri" w:eastAsia="Times New Roman" w:hAnsi="Calibri" w:cs="Calibri"/>
            <w:b/>
            <w:bCs/>
            <w:i/>
            <w:iCs/>
            <w:noProof/>
            <w:webHidden/>
            <w:sz w:val="24"/>
            <w:szCs w:val="24"/>
            <w:lang w:eastAsia="ru-RU"/>
          </w:rPr>
          <w:instrText xml:space="preserve"> PAGEREF _Toc58229184 \h </w:instrText>
        </w:r>
        <w:r w:rsidR="00F12AD0" w:rsidRPr="00F12AD0">
          <w:rPr>
            <w:rFonts w:ascii="Calibri" w:eastAsia="Times New Roman" w:hAnsi="Calibri" w:cs="Calibri"/>
            <w:b/>
            <w:bCs/>
            <w:i/>
            <w:iCs/>
            <w:noProof/>
            <w:webHidden/>
            <w:sz w:val="24"/>
            <w:szCs w:val="24"/>
            <w:lang w:eastAsia="ru-RU"/>
          </w:rPr>
        </w:r>
        <w:r w:rsidR="00F12AD0" w:rsidRPr="00F12AD0">
          <w:rPr>
            <w:rFonts w:ascii="Calibri" w:eastAsia="Times New Roman" w:hAnsi="Calibri" w:cs="Calibri"/>
            <w:b/>
            <w:bCs/>
            <w:i/>
            <w:iCs/>
            <w:noProof/>
            <w:webHidden/>
            <w:sz w:val="24"/>
            <w:szCs w:val="24"/>
            <w:lang w:eastAsia="ru-RU"/>
          </w:rPr>
          <w:fldChar w:fldCharType="separate"/>
        </w:r>
        <w:r w:rsidR="00F53F7D">
          <w:rPr>
            <w:rFonts w:ascii="Calibri" w:eastAsia="Times New Roman" w:hAnsi="Calibri" w:cs="Calibri"/>
            <w:b/>
            <w:bCs/>
            <w:i/>
            <w:iCs/>
            <w:noProof/>
            <w:webHidden/>
            <w:sz w:val="24"/>
            <w:szCs w:val="24"/>
            <w:lang w:eastAsia="ru-RU"/>
          </w:rPr>
          <w:t>39</w:t>
        </w:r>
        <w:r w:rsidR="00F12AD0" w:rsidRPr="00F12AD0">
          <w:rPr>
            <w:rFonts w:ascii="Calibri" w:eastAsia="Times New Roman" w:hAnsi="Calibri" w:cs="Calibri"/>
            <w:b/>
            <w:bCs/>
            <w:i/>
            <w:iCs/>
            <w:noProof/>
            <w:webHidden/>
            <w:sz w:val="24"/>
            <w:szCs w:val="24"/>
            <w:lang w:eastAsia="ru-RU"/>
          </w:rPr>
          <w:fldChar w:fldCharType="end"/>
        </w:r>
      </w:hyperlink>
    </w:p>
    <w:p w14:paraId="0F0B40BC" w14:textId="26B5573C" w:rsidR="00B5768D" w:rsidRPr="00B5768D" w:rsidRDefault="00B5768D" w:rsidP="00B5768D">
      <w:pPr>
        <w:tabs>
          <w:tab w:val="left" w:pos="180"/>
          <w:tab w:val="left" w:pos="314"/>
          <w:tab w:val="left" w:pos="1140"/>
        </w:tabs>
        <w:overflowPunct w:val="0"/>
        <w:autoSpaceDE w:val="0"/>
        <w:autoSpaceDN w:val="0"/>
        <w:adjustRightInd w:val="0"/>
        <w:spacing w:before="120" w:after="0" w:line="240" w:lineRule="auto"/>
        <w:jc w:val="both"/>
        <w:rPr>
          <w:rFonts w:ascii="Times New Roman" w:eastAsia="Times New Roman" w:hAnsi="Times New Roman" w:cs="Times New Roman"/>
          <w:b/>
          <w:i/>
          <w:noProof/>
          <w:color w:val="0000FF"/>
          <w:u w:val="single"/>
          <w:lang w:eastAsia="ru-RU"/>
        </w:rPr>
      </w:pPr>
      <w:r w:rsidRPr="00B5768D">
        <w:rPr>
          <w:rFonts w:ascii="Times New Roman" w:eastAsia="Times New Roman" w:hAnsi="Times New Roman" w:cs="Times New Roman"/>
          <w:noProof/>
          <w:lang w:eastAsia="ru-RU"/>
        </w:rPr>
        <w:fldChar w:fldCharType="begin"/>
      </w:r>
      <w:r>
        <w:rPr>
          <w:rFonts w:ascii="Times New Roman" w:eastAsia="Times New Roman" w:hAnsi="Times New Roman" w:cs="Times New Roman"/>
          <w:noProof/>
          <w:lang w:eastAsia="ru-RU"/>
        </w:rPr>
        <w:instrText>HYPERLINK  \l "форма6"</w:instrText>
      </w:r>
      <w:r w:rsidRPr="00B5768D">
        <w:rPr>
          <w:rFonts w:ascii="Times New Roman" w:eastAsia="Times New Roman" w:hAnsi="Times New Roman" w:cs="Times New Roman"/>
          <w:noProof/>
          <w:lang w:eastAsia="ru-RU"/>
        </w:rPr>
        <w:fldChar w:fldCharType="separate"/>
      </w:r>
      <w:r w:rsidRPr="00B5768D">
        <w:rPr>
          <w:rFonts w:ascii="Times New Roman" w:eastAsia="Times New Roman" w:hAnsi="Times New Roman" w:cs="Times New Roman"/>
          <w:b/>
          <w:i/>
          <w:noProof/>
          <w:color w:val="0000FF"/>
          <w:sz w:val="24"/>
          <w:u w:val="single"/>
          <w:lang w:eastAsia="ru-RU"/>
        </w:rPr>
        <w:t xml:space="preserve">Форма 6 </w:t>
      </w:r>
      <w:r w:rsidRPr="00B5768D">
        <w:rPr>
          <w:rFonts w:ascii="Times New Roman" w:eastAsia="Times New Roman" w:hAnsi="Times New Roman" w:cs="Times New Roman"/>
          <w:b/>
          <w:i/>
          <w:noProof/>
          <w:sz w:val="24"/>
          <w:lang w:eastAsia="ru-RU"/>
        </w:rPr>
        <w:t xml:space="preserve"> </w:t>
      </w:r>
      <w:r w:rsidRPr="00B5768D">
        <w:rPr>
          <w:rStyle w:val="affe"/>
          <w:rFonts w:ascii="Times New Roman" w:hAnsi="Times New Roman" w:cs="Times New Roman"/>
          <w:i/>
          <w:noProof/>
          <w:color w:val="1F32E9"/>
          <w:sz w:val="24"/>
          <w:u w:val="single"/>
          <w:lang w:eastAsia="ru-RU"/>
        </w:rPr>
        <w:t>СВЕДЕНИЯ О ПРЕДЛОЖЕНИИ УЧАСТНИКА ПО НЕЦЕНОВОМУ КРИТЕРИЮ</w:t>
      </w:r>
      <w:r>
        <w:rPr>
          <w:rStyle w:val="affe"/>
          <w:rFonts w:ascii="Times New Roman" w:hAnsi="Times New Roman" w:cs="Times New Roman"/>
          <w:i/>
          <w:noProof/>
          <w:color w:val="1F32E9"/>
          <w:sz w:val="24"/>
          <w:u w:val="single"/>
          <w:lang w:eastAsia="ru-RU"/>
        </w:rPr>
        <w:t xml:space="preserve"> </w:t>
      </w:r>
      <w:r w:rsidRPr="00B5768D">
        <w:rPr>
          <w:rStyle w:val="affe"/>
          <w:rFonts w:ascii="Times New Roman" w:hAnsi="Times New Roman" w:cs="Times New Roman"/>
          <w:i/>
          <w:noProof/>
          <w:color w:val="auto"/>
          <w:sz w:val="24"/>
          <w:lang w:eastAsia="ru-RU"/>
        </w:rPr>
        <w:t>40</w:t>
      </w:r>
    </w:p>
    <w:p w14:paraId="0C1568B3" w14:textId="5A372CD9" w:rsidR="00F12AD0" w:rsidRPr="00F12AD0" w:rsidRDefault="00B5768D" w:rsidP="00F12AD0">
      <w:pPr>
        <w:tabs>
          <w:tab w:val="right" w:leader="dot" w:pos="10196"/>
        </w:tabs>
        <w:spacing w:before="120" w:after="0" w:line="240" w:lineRule="auto"/>
        <w:rPr>
          <w:rFonts w:ascii="Calibri" w:eastAsia="Times New Roman" w:hAnsi="Calibri" w:cs="Times New Roman"/>
          <w:noProof/>
          <w:lang w:eastAsia="ru-RU"/>
        </w:rPr>
      </w:pPr>
      <w:r w:rsidRPr="00B5768D">
        <w:rPr>
          <w:rFonts w:ascii="Times New Roman" w:eastAsia="Times New Roman" w:hAnsi="Times New Roman" w:cs="Times New Roman"/>
          <w:noProof/>
          <w:lang w:eastAsia="ru-RU"/>
        </w:rPr>
        <w:fldChar w:fldCharType="end"/>
      </w:r>
      <w:hyperlink w:anchor="_Toc58229185" w:history="1">
        <w:r w:rsidR="00F12AD0" w:rsidRPr="00F12AD0">
          <w:rPr>
            <w:rFonts w:ascii="Times New Roman" w:eastAsia="MS Mincho" w:hAnsi="Times New Roman" w:cs="Calibri"/>
            <w:b/>
            <w:bCs/>
            <w:i/>
            <w:iCs/>
            <w:noProof/>
            <w:color w:val="0000FF"/>
            <w:kern w:val="32"/>
            <w:sz w:val="24"/>
            <w:szCs w:val="24"/>
            <w:u w:val="single"/>
            <w:lang w:val="x-none" w:eastAsia="x-none"/>
          </w:rPr>
          <w:t xml:space="preserve">РАЗДЕЛ IV. </w:t>
        </w:r>
        <w:r w:rsidR="00F12AD0" w:rsidRPr="00F12AD0">
          <w:rPr>
            <w:rFonts w:ascii="Times New Roman" w:eastAsia="MS Mincho" w:hAnsi="Times New Roman" w:cs="Calibri"/>
            <w:b/>
            <w:bCs/>
            <w:i/>
            <w:iCs/>
            <w:noProof/>
            <w:color w:val="0000FF"/>
            <w:kern w:val="32"/>
            <w:sz w:val="24"/>
            <w:szCs w:val="24"/>
            <w:u w:val="single"/>
            <w:lang w:eastAsia="x-none"/>
          </w:rPr>
          <w:t>ТЕХНИЧЕСКОЕ ЗАДАНИЕ</w:t>
        </w:r>
        <w:r w:rsidR="00F12AD0" w:rsidRPr="00F12AD0">
          <w:rPr>
            <w:rFonts w:ascii="Calibri" w:eastAsia="Times New Roman" w:hAnsi="Calibri" w:cs="Calibri"/>
            <w:b/>
            <w:bCs/>
            <w:i/>
            <w:iCs/>
            <w:noProof/>
            <w:webHidden/>
            <w:sz w:val="24"/>
            <w:szCs w:val="24"/>
            <w:lang w:eastAsia="ru-RU"/>
          </w:rPr>
          <w:tab/>
        </w:r>
        <w:r w:rsidR="00F12AD0" w:rsidRPr="00F12AD0">
          <w:rPr>
            <w:rFonts w:ascii="Calibri" w:eastAsia="Times New Roman" w:hAnsi="Calibri" w:cs="Calibri"/>
            <w:b/>
            <w:bCs/>
            <w:i/>
            <w:iCs/>
            <w:noProof/>
            <w:webHidden/>
            <w:sz w:val="24"/>
            <w:szCs w:val="24"/>
            <w:lang w:eastAsia="ru-RU"/>
          </w:rPr>
          <w:fldChar w:fldCharType="begin"/>
        </w:r>
        <w:r w:rsidR="00F12AD0" w:rsidRPr="00F12AD0">
          <w:rPr>
            <w:rFonts w:ascii="Calibri" w:eastAsia="Times New Roman" w:hAnsi="Calibri" w:cs="Calibri"/>
            <w:b/>
            <w:bCs/>
            <w:i/>
            <w:iCs/>
            <w:noProof/>
            <w:webHidden/>
            <w:sz w:val="24"/>
            <w:szCs w:val="24"/>
            <w:lang w:eastAsia="ru-RU"/>
          </w:rPr>
          <w:instrText xml:space="preserve"> PAGEREF _Toc58229185 \h </w:instrText>
        </w:r>
        <w:r w:rsidR="00F12AD0" w:rsidRPr="00F12AD0">
          <w:rPr>
            <w:rFonts w:ascii="Calibri" w:eastAsia="Times New Roman" w:hAnsi="Calibri" w:cs="Calibri"/>
            <w:b/>
            <w:bCs/>
            <w:i/>
            <w:iCs/>
            <w:noProof/>
            <w:webHidden/>
            <w:sz w:val="24"/>
            <w:szCs w:val="24"/>
            <w:lang w:eastAsia="ru-RU"/>
          </w:rPr>
        </w:r>
        <w:r w:rsidR="00F12AD0" w:rsidRPr="00F12AD0">
          <w:rPr>
            <w:rFonts w:ascii="Calibri" w:eastAsia="Times New Roman" w:hAnsi="Calibri" w:cs="Calibri"/>
            <w:b/>
            <w:bCs/>
            <w:i/>
            <w:iCs/>
            <w:noProof/>
            <w:webHidden/>
            <w:sz w:val="24"/>
            <w:szCs w:val="24"/>
            <w:lang w:eastAsia="ru-RU"/>
          </w:rPr>
          <w:fldChar w:fldCharType="separate"/>
        </w:r>
        <w:r w:rsidR="00F53F7D">
          <w:rPr>
            <w:rFonts w:ascii="Calibri" w:eastAsia="Times New Roman" w:hAnsi="Calibri" w:cs="Calibri"/>
            <w:b/>
            <w:bCs/>
            <w:i/>
            <w:iCs/>
            <w:noProof/>
            <w:webHidden/>
            <w:sz w:val="24"/>
            <w:szCs w:val="24"/>
            <w:lang w:eastAsia="ru-RU"/>
          </w:rPr>
          <w:t>41</w:t>
        </w:r>
        <w:r w:rsidR="00F12AD0" w:rsidRPr="00F12AD0">
          <w:rPr>
            <w:rFonts w:ascii="Calibri" w:eastAsia="Times New Roman" w:hAnsi="Calibri" w:cs="Calibri"/>
            <w:b/>
            <w:bCs/>
            <w:i/>
            <w:iCs/>
            <w:noProof/>
            <w:webHidden/>
            <w:sz w:val="24"/>
            <w:szCs w:val="24"/>
            <w:lang w:eastAsia="ru-RU"/>
          </w:rPr>
          <w:fldChar w:fldCharType="end"/>
        </w:r>
      </w:hyperlink>
    </w:p>
    <w:p w14:paraId="2C5E3F85" w14:textId="1C26C15D" w:rsidR="00F12AD0" w:rsidRPr="00F12AD0" w:rsidRDefault="00992399" w:rsidP="00F12AD0">
      <w:pPr>
        <w:tabs>
          <w:tab w:val="right" w:leader="dot" w:pos="10196"/>
        </w:tabs>
        <w:spacing w:before="120" w:after="0" w:line="240" w:lineRule="auto"/>
        <w:rPr>
          <w:rFonts w:ascii="Calibri" w:eastAsia="Times New Roman" w:hAnsi="Calibri" w:cs="Times New Roman"/>
          <w:noProof/>
          <w:lang w:eastAsia="ru-RU"/>
        </w:rPr>
      </w:pPr>
      <w:hyperlink w:anchor="_Toc58229186" w:history="1">
        <w:r w:rsidR="00F12AD0" w:rsidRPr="00F12AD0">
          <w:rPr>
            <w:rFonts w:ascii="Times New Roman" w:eastAsia="MS Mincho" w:hAnsi="Times New Roman" w:cs="Calibri"/>
            <w:b/>
            <w:bCs/>
            <w:i/>
            <w:iCs/>
            <w:noProof/>
            <w:color w:val="0000FF"/>
            <w:kern w:val="32"/>
            <w:sz w:val="24"/>
            <w:szCs w:val="24"/>
            <w:u w:val="single"/>
            <w:lang w:val="x-none" w:eastAsia="x-none"/>
          </w:rPr>
          <w:t xml:space="preserve">РАЗДЕЛ V. </w:t>
        </w:r>
        <w:r w:rsidR="00F12AD0" w:rsidRPr="00F12AD0">
          <w:rPr>
            <w:rFonts w:ascii="Times New Roman" w:eastAsia="MS Mincho" w:hAnsi="Times New Roman" w:cs="Calibri"/>
            <w:b/>
            <w:bCs/>
            <w:i/>
            <w:iCs/>
            <w:noProof/>
            <w:color w:val="0000FF"/>
            <w:kern w:val="32"/>
            <w:sz w:val="24"/>
            <w:szCs w:val="24"/>
            <w:u w:val="single"/>
            <w:lang w:eastAsia="x-none"/>
          </w:rPr>
          <w:t>ПРОЕКТ ДОГОВОРА</w:t>
        </w:r>
        <w:r w:rsidR="00F12AD0" w:rsidRPr="00F12AD0">
          <w:rPr>
            <w:rFonts w:ascii="Calibri" w:eastAsia="Times New Roman" w:hAnsi="Calibri" w:cs="Calibri"/>
            <w:b/>
            <w:bCs/>
            <w:i/>
            <w:iCs/>
            <w:noProof/>
            <w:webHidden/>
            <w:sz w:val="24"/>
            <w:szCs w:val="24"/>
            <w:lang w:eastAsia="ru-RU"/>
          </w:rPr>
          <w:tab/>
        </w:r>
        <w:r w:rsidR="00F12AD0" w:rsidRPr="00F12AD0">
          <w:rPr>
            <w:rFonts w:ascii="Calibri" w:eastAsia="Times New Roman" w:hAnsi="Calibri" w:cs="Calibri"/>
            <w:b/>
            <w:bCs/>
            <w:i/>
            <w:iCs/>
            <w:noProof/>
            <w:webHidden/>
            <w:sz w:val="24"/>
            <w:szCs w:val="24"/>
            <w:lang w:eastAsia="ru-RU"/>
          </w:rPr>
          <w:fldChar w:fldCharType="begin"/>
        </w:r>
        <w:r w:rsidR="00F12AD0" w:rsidRPr="00F12AD0">
          <w:rPr>
            <w:rFonts w:ascii="Calibri" w:eastAsia="Times New Roman" w:hAnsi="Calibri" w:cs="Calibri"/>
            <w:b/>
            <w:bCs/>
            <w:i/>
            <w:iCs/>
            <w:noProof/>
            <w:webHidden/>
            <w:sz w:val="24"/>
            <w:szCs w:val="24"/>
            <w:lang w:eastAsia="ru-RU"/>
          </w:rPr>
          <w:instrText xml:space="preserve"> PAGEREF _Toc58229186 \h </w:instrText>
        </w:r>
        <w:r w:rsidR="00F12AD0" w:rsidRPr="00F12AD0">
          <w:rPr>
            <w:rFonts w:ascii="Calibri" w:eastAsia="Times New Roman" w:hAnsi="Calibri" w:cs="Calibri"/>
            <w:b/>
            <w:bCs/>
            <w:i/>
            <w:iCs/>
            <w:noProof/>
            <w:webHidden/>
            <w:sz w:val="24"/>
            <w:szCs w:val="24"/>
            <w:lang w:eastAsia="ru-RU"/>
          </w:rPr>
        </w:r>
        <w:r w:rsidR="00F12AD0" w:rsidRPr="00F12AD0">
          <w:rPr>
            <w:rFonts w:ascii="Calibri" w:eastAsia="Times New Roman" w:hAnsi="Calibri" w:cs="Calibri"/>
            <w:b/>
            <w:bCs/>
            <w:i/>
            <w:iCs/>
            <w:noProof/>
            <w:webHidden/>
            <w:sz w:val="24"/>
            <w:szCs w:val="24"/>
            <w:lang w:eastAsia="ru-RU"/>
          </w:rPr>
          <w:fldChar w:fldCharType="separate"/>
        </w:r>
        <w:r w:rsidR="00F53F7D">
          <w:rPr>
            <w:rFonts w:ascii="Calibri" w:eastAsia="Times New Roman" w:hAnsi="Calibri" w:cs="Calibri"/>
            <w:b/>
            <w:bCs/>
            <w:i/>
            <w:iCs/>
            <w:noProof/>
            <w:webHidden/>
            <w:sz w:val="24"/>
            <w:szCs w:val="24"/>
            <w:lang w:eastAsia="ru-RU"/>
          </w:rPr>
          <w:t>51</w:t>
        </w:r>
        <w:r w:rsidR="00F12AD0" w:rsidRPr="00F12AD0">
          <w:rPr>
            <w:rFonts w:ascii="Calibri" w:eastAsia="Times New Roman" w:hAnsi="Calibri" w:cs="Calibri"/>
            <w:b/>
            <w:bCs/>
            <w:i/>
            <w:iCs/>
            <w:noProof/>
            <w:webHidden/>
            <w:sz w:val="24"/>
            <w:szCs w:val="24"/>
            <w:lang w:eastAsia="ru-RU"/>
          </w:rPr>
          <w:fldChar w:fldCharType="end"/>
        </w:r>
      </w:hyperlink>
    </w:p>
    <w:p w14:paraId="36B79667" w14:textId="21CEAEC0" w:rsidR="00F12AD0" w:rsidRPr="00F12AD0" w:rsidRDefault="00992399" w:rsidP="00F12AD0">
      <w:pPr>
        <w:tabs>
          <w:tab w:val="right" w:leader="dot" w:pos="10196"/>
        </w:tabs>
        <w:spacing w:before="120" w:after="0" w:line="240" w:lineRule="auto"/>
        <w:rPr>
          <w:rFonts w:ascii="Calibri" w:eastAsia="Times New Roman" w:hAnsi="Calibri" w:cs="Times New Roman"/>
          <w:noProof/>
          <w:lang w:eastAsia="ru-RU"/>
        </w:rPr>
      </w:pPr>
      <w:hyperlink w:anchor="_Toc58229187" w:history="1">
        <w:r w:rsidR="00F12AD0" w:rsidRPr="00F12AD0">
          <w:rPr>
            <w:rFonts w:ascii="Times New Roman" w:eastAsia="MS Mincho" w:hAnsi="Times New Roman" w:cs="Calibri"/>
            <w:b/>
            <w:bCs/>
            <w:i/>
            <w:iCs/>
            <w:noProof/>
            <w:color w:val="0000FF"/>
            <w:kern w:val="32"/>
            <w:sz w:val="24"/>
            <w:szCs w:val="24"/>
            <w:u w:val="single"/>
            <w:lang w:val="x-none" w:eastAsia="x-none"/>
          </w:rPr>
          <w:t>РАЗДЕЛ V</w:t>
        </w:r>
        <w:r w:rsidR="00F12AD0" w:rsidRPr="00F12AD0">
          <w:rPr>
            <w:rFonts w:ascii="Times New Roman" w:eastAsia="MS Mincho" w:hAnsi="Times New Roman" w:cs="Calibri"/>
            <w:b/>
            <w:bCs/>
            <w:i/>
            <w:iCs/>
            <w:noProof/>
            <w:color w:val="0000FF"/>
            <w:kern w:val="32"/>
            <w:sz w:val="24"/>
            <w:szCs w:val="24"/>
            <w:u w:val="single"/>
            <w:lang w:val="en-US" w:eastAsia="x-none"/>
          </w:rPr>
          <w:t>I</w:t>
        </w:r>
        <w:r w:rsidR="00F12AD0" w:rsidRPr="00F12AD0">
          <w:rPr>
            <w:rFonts w:ascii="Times New Roman" w:eastAsia="MS Mincho" w:hAnsi="Times New Roman" w:cs="Calibri"/>
            <w:b/>
            <w:bCs/>
            <w:i/>
            <w:iCs/>
            <w:noProof/>
            <w:color w:val="0000FF"/>
            <w:kern w:val="32"/>
            <w:sz w:val="24"/>
            <w:szCs w:val="24"/>
            <w:u w:val="single"/>
            <w:lang w:val="x-none" w:eastAsia="x-none"/>
          </w:rPr>
          <w:t xml:space="preserve">. </w:t>
        </w:r>
        <w:r w:rsidR="00F12AD0" w:rsidRPr="00F12AD0">
          <w:rPr>
            <w:rFonts w:ascii="Times New Roman" w:eastAsia="MS Mincho" w:hAnsi="Times New Roman" w:cs="Calibri"/>
            <w:b/>
            <w:bCs/>
            <w:i/>
            <w:iCs/>
            <w:noProof/>
            <w:color w:val="0000FF"/>
            <w:kern w:val="32"/>
            <w:sz w:val="24"/>
            <w:szCs w:val="24"/>
            <w:u w:val="single"/>
            <w:lang w:eastAsia="x-none"/>
          </w:rPr>
          <w:t>КРИТЕРИИ И ПОРЯДОК ОЦЕНКИ ЗАЯВОК</w:t>
        </w:r>
        <w:r w:rsidR="00F12AD0" w:rsidRPr="00F12AD0">
          <w:rPr>
            <w:rFonts w:ascii="Calibri" w:eastAsia="Times New Roman" w:hAnsi="Calibri" w:cs="Calibri"/>
            <w:b/>
            <w:bCs/>
            <w:i/>
            <w:iCs/>
            <w:noProof/>
            <w:webHidden/>
            <w:sz w:val="24"/>
            <w:szCs w:val="24"/>
            <w:lang w:eastAsia="ru-RU"/>
          </w:rPr>
          <w:tab/>
        </w:r>
        <w:r w:rsidR="00F12AD0" w:rsidRPr="00F12AD0">
          <w:rPr>
            <w:rFonts w:ascii="Calibri" w:eastAsia="Times New Roman" w:hAnsi="Calibri" w:cs="Calibri"/>
            <w:b/>
            <w:bCs/>
            <w:i/>
            <w:iCs/>
            <w:noProof/>
            <w:webHidden/>
            <w:sz w:val="24"/>
            <w:szCs w:val="24"/>
            <w:lang w:eastAsia="ru-RU"/>
          </w:rPr>
          <w:fldChar w:fldCharType="begin"/>
        </w:r>
        <w:r w:rsidR="00F12AD0" w:rsidRPr="00F12AD0">
          <w:rPr>
            <w:rFonts w:ascii="Calibri" w:eastAsia="Times New Roman" w:hAnsi="Calibri" w:cs="Calibri"/>
            <w:b/>
            <w:bCs/>
            <w:i/>
            <w:iCs/>
            <w:noProof/>
            <w:webHidden/>
            <w:sz w:val="24"/>
            <w:szCs w:val="24"/>
            <w:lang w:eastAsia="ru-RU"/>
          </w:rPr>
          <w:instrText xml:space="preserve"> PAGEREF _Toc58229187 \h </w:instrText>
        </w:r>
        <w:r w:rsidR="00F12AD0" w:rsidRPr="00F12AD0">
          <w:rPr>
            <w:rFonts w:ascii="Calibri" w:eastAsia="Times New Roman" w:hAnsi="Calibri" w:cs="Calibri"/>
            <w:b/>
            <w:bCs/>
            <w:i/>
            <w:iCs/>
            <w:noProof/>
            <w:webHidden/>
            <w:sz w:val="24"/>
            <w:szCs w:val="24"/>
            <w:lang w:eastAsia="ru-RU"/>
          </w:rPr>
        </w:r>
        <w:r w:rsidR="00F12AD0" w:rsidRPr="00F12AD0">
          <w:rPr>
            <w:rFonts w:ascii="Calibri" w:eastAsia="Times New Roman" w:hAnsi="Calibri" w:cs="Calibri"/>
            <w:b/>
            <w:bCs/>
            <w:i/>
            <w:iCs/>
            <w:noProof/>
            <w:webHidden/>
            <w:sz w:val="24"/>
            <w:szCs w:val="24"/>
            <w:lang w:eastAsia="ru-RU"/>
          </w:rPr>
          <w:fldChar w:fldCharType="separate"/>
        </w:r>
        <w:r w:rsidR="00F53F7D">
          <w:rPr>
            <w:rFonts w:ascii="Calibri" w:eastAsia="Times New Roman" w:hAnsi="Calibri" w:cs="Calibri"/>
            <w:b/>
            <w:bCs/>
            <w:i/>
            <w:iCs/>
            <w:noProof/>
            <w:webHidden/>
            <w:sz w:val="24"/>
            <w:szCs w:val="24"/>
            <w:lang w:eastAsia="ru-RU"/>
          </w:rPr>
          <w:t>52</w:t>
        </w:r>
        <w:r w:rsidR="00F12AD0" w:rsidRPr="00F12AD0">
          <w:rPr>
            <w:rFonts w:ascii="Calibri" w:eastAsia="Times New Roman" w:hAnsi="Calibri" w:cs="Calibri"/>
            <w:b/>
            <w:bCs/>
            <w:i/>
            <w:iCs/>
            <w:noProof/>
            <w:webHidden/>
            <w:sz w:val="24"/>
            <w:szCs w:val="24"/>
            <w:lang w:eastAsia="ru-RU"/>
          </w:rPr>
          <w:fldChar w:fldCharType="end"/>
        </w:r>
      </w:hyperlink>
    </w:p>
    <w:p w14:paraId="3C11B307" w14:textId="77777777" w:rsidR="00F12AD0" w:rsidRPr="00F12AD0" w:rsidRDefault="00F12AD0" w:rsidP="00F12AD0">
      <w:pPr>
        <w:tabs>
          <w:tab w:val="right" w:leader="dot" w:pos="10196"/>
        </w:tabs>
        <w:spacing w:before="120" w:after="0" w:line="240" w:lineRule="auto"/>
        <w:rPr>
          <w:rFonts w:ascii="Calibri" w:eastAsia="Times New Roman" w:hAnsi="Calibri" w:cs="Times New Roman"/>
          <w:noProof/>
          <w:lang w:eastAsia="ru-RU"/>
        </w:rPr>
      </w:pPr>
    </w:p>
    <w:p w14:paraId="0E0DE392" w14:textId="77777777" w:rsidR="00F12AD0" w:rsidRPr="00F12AD0" w:rsidRDefault="00F12AD0" w:rsidP="00F12AD0">
      <w:pPr>
        <w:spacing w:after="0" w:line="36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b/>
          <w:bCs/>
          <w:i/>
          <w:iCs/>
          <w:sz w:val="24"/>
          <w:szCs w:val="24"/>
          <w:lang w:eastAsia="ru-RU"/>
        </w:rPr>
        <w:fldChar w:fldCharType="end"/>
      </w:r>
    </w:p>
    <w:p w14:paraId="45E00B37" w14:textId="77777777" w:rsidR="00F12AD0" w:rsidRPr="00F12AD0" w:rsidRDefault="00F12AD0" w:rsidP="00F12AD0">
      <w:pPr>
        <w:spacing w:after="0" w:line="240" w:lineRule="auto"/>
        <w:jc w:val="center"/>
        <w:rPr>
          <w:rFonts w:ascii="Times New Roman" w:eastAsia="Times New Roman" w:hAnsi="Times New Roman" w:cs="Times New Roman"/>
          <w:sz w:val="24"/>
          <w:szCs w:val="24"/>
          <w:lang w:eastAsia="ru-RU"/>
        </w:rPr>
      </w:pPr>
    </w:p>
    <w:p w14:paraId="3F1B1925" w14:textId="77777777" w:rsidR="00F12AD0" w:rsidRPr="00F12AD0" w:rsidRDefault="00F12AD0" w:rsidP="00F12AD0">
      <w:pPr>
        <w:spacing w:after="0" w:line="240" w:lineRule="auto"/>
        <w:jc w:val="center"/>
        <w:rPr>
          <w:rFonts w:ascii="Times New Roman" w:eastAsia="Times New Roman" w:hAnsi="Times New Roman" w:cs="Times New Roman"/>
          <w:sz w:val="24"/>
          <w:szCs w:val="24"/>
          <w:lang w:eastAsia="ru-RU"/>
        </w:rPr>
      </w:pPr>
    </w:p>
    <w:p w14:paraId="0DA063F5" w14:textId="77777777" w:rsidR="00F12AD0" w:rsidRPr="00F12AD0" w:rsidRDefault="00F12AD0" w:rsidP="00F12AD0">
      <w:pPr>
        <w:spacing w:after="0" w:line="240" w:lineRule="auto"/>
        <w:jc w:val="center"/>
        <w:rPr>
          <w:rFonts w:ascii="Times New Roman" w:eastAsia="Times New Roman" w:hAnsi="Times New Roman" w:cs="Times New Roman"/>
          <w:sz w:val="24"/>
          <w:szCs w:val="24"/>
          <w:lang w:eastAsia="ru-RU"/>
        </w:rPr>
      </w:pPr>
    </w:p>
    <w:p w14:paraId="5D27545E" w14:textId="77777777" w:rsidR="00F12AD0" w:rsidRPr="00F12AD0" w:rsidRDefault="00F12AD0" w:rsidP="00F12AD0">
      <w:pPr>
        <w:spacing w:after="0" w:line="240" w:lineRule="auto"/>
        <w:jc w:val="center"/>
        <w:rPr>
          <w:rFonts w:ascii="Times New Roman" w:eastAsia="Times New Roman" w:hAnsi="Times New Roman" w:cs="Times New Roman"/>
          <w:sz w:val="24"/>
          <w:szCs w:val="24"/>
          <w:lang w:eastAsia="ru-RU"/>
        </w:rPr>
      </w:pPr>
    </w:p>
    <w:p w14:paraId="48DC73FD" w14:textId="77777777" w:rsidR="00F12AD0" w:rsidRPr="00F12AD0" w:rsidRDefault="00F12AD0" w:rsidP="00F12AD0">
      <w:pPr>
        <w:spacing w:after="0" w:line="240" w:lineRule="auto"/>
        <w:jc w:val="center"/>
        <w:rPr>
          <w:rFonts w:ascii="Times New Roman" w:eastAsia="Times New Roman" w:hAnsi="Times New Roman" w:cs="Times New Roman"/>
          <w:sz w:val="24"/>
          <w:szCs w:val="24"/>
          <w:lang w:eastAsia="ru-RU"/>
        </w:rPr>
      </w:pPr>
    </w:p>
    <w:p w14:paraId="4C5A8295" w14:textId="77777777" w:rsidR="00F12AD0" w:rsidRPr="00F12AD0" w:rsidRDefault="00F12AD0" w:rsidP="00F12AD0">
      <w:pPr>
        <w:spacing w:after="0" w:line="240" w:lineRule="auto"/>
        <w:jc w:val="center"/>
        <w:rPr>
          <w:rFonts w:ascii="Times New Roman" w:eastAsia="Times New Roman" w:hAnsi="Times New Roman" w:cs="Times New Roman"/>
          <w:sz w:val="24"/>
          <w:szCs w:val="24"/>
          <w:lang w:eastAsia="ru-RU"/>
        </w:rPr>
      </w:pPr>
    </w:p>
    <w:p w14:paraId="47506785" w14:textId="77777777" w:rsidR="00F12AD0" w:rsidRPr="00F12AD0" w:rsidRDefault="00F12AD0" w:rsidP="00F12AD0">
      <w:pPr>
        <w:spacing w:after="0" w:line="240" w:lineRule="auto"/>
        <w:jc w:val="center"/>
        <w:rPr>
          <w:rFonts w:ascii="Times New Roman" w:eastAsia="Times New Roman" w:hAnsi="Times New Roman" w:cs="Times New Roman"/>
          <w:sz w:val="24"/>
          <w:szCs w:val="24"/>
          <w:lang w:eastAsia="ru-RU"/>
        </w:rPr>
      </w:pPr>
    </w:p>
    <w:p w14:paraId="72A0278A" w14:textId="77777777" w:rsidR="00F12AD0" w:rsidRPr="00F12AD0" w:rsidRDefault="00F12AD0" w:rsidP="00F12AD0">
      <w:pPr>
        <w:spacing w:after="0" w:line="240" w:lineRule="auto"/>
        <w:rPr>
          <w:rFonts w:ascii="Times New Roman" w:eastAsia="Times New Roman" w:hAnsi="Times New Roman" w:cs="Times New Roman"/>
          <w:sz w:val="2"/>
          <w:szCs w:val="2"/>
          <w:lang w:eastAsia="ru-RU"/>
        </w:rPr>
      </w:pPr>
      <w:r w:rsidRPr="00F12AD0">
        <w:rPr>
          <w:rFonts w:ascii="Times New Roman" w:eastAsia="Times New Roman" w:hAnsi="Times New Roman" w:cs="Times New Roman"/>
          <w:sz w:val="24"/>
          <w:szCs w:val="24"/>
          <w:lang w:eastAsia="ru-RU"/>
        </w:rPr>
        <w:br w:type="page"/>
      </w:r>
    </w:p>
    <w:p w14:paraId="0519CB41" w14:textId="77777777" w:rsidR="00F12AD0" w:rsidRPr="00F12AD0" w:rsidRDefault="00F12AD0" w:rsidP="00F12AD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0" w:name="_РАЗДЕЛ_I._ОБЩАЯ"/>
      <w:bookmarkStart w:id="1" w:name="_Toc23149533"/>
      <w:bookmarkStart w:id="2" w:name="_Toc54336086"/>
      <w:bookmarkStart w:id="3" w:name="_Toc58229140"/>
      <w:bookmarkEnd w:id="0"/>
      <w:r w:rsidRPr="00F12AD0">
        <w:rPr>
          <w:rFonts w:ascii="Times New Roman" w:eastAsia="MS Mincho" w:hAnsi="Times New Roman" w:cs="Times New Roman"/>
          <w:b/>
          <w:bCs/>
          <w:color w:val="17365D"/>
          <w:kern w:val="32"/>
          <w:sz w:val="28"/>
          <w:szCs w:val="24"/>
          <w:lang w:val="x-none" w:eastAsia="x-none"/>
        </w:rPr>
        <w:lastRenderedPageBreak/>
        <w:t xml:space="preserve">РАЗДЕЛ I. </w:t>
      </w:r>
      <w:bookmarkEnd w:id="1"/>
      <w:r w:rsidRPr="00F12AD0">
        <w:rPr>
          <w:rFonts w:ascii="Times New Roman" w:eastAsia="MS Mincho" w:hAnsi="Times New Roman" w:cs="Times New Roman"/>
          <w:b/>
          <w:bCs/>
          <w:color w:val="17365D"/>
          <w:kern w:val="32"/>
          <w:sz w:val="28"/>
          <w:szCs w:val="24"/>
          <w:lang w:eastAsia="x-none"/>
        </w:rPr>
        <w:t>ОБЩАЯ ЧАСТЬ</w:t>
      </w:r>
      <w:bookmarkEnd w:id="2"/>
      <w:bookmarkEnd w:id="3"/>
    </w:p>
    <w:p w14:paraId="4997224D" w14:textId="77777777" w:rsidR="00F12AD0" w:rsidRPr="00F12AD0" w:rsidRDefault="00F12AD0" w:rsidP="00F12AD0">
      <w:pPr>
        <w:keepNext/>
        <w:tabs>
          <w:tab w:val="left" w:pos="6424"/>
        </w:tabs>
        <w:spacing w:before="240" w:after="120" w:line="240" w:lineRule="auto"/>
        <w:ind w:firstLine="709"/>
        <w:jc w:val="both"/>
        <w:outlineLvl w:val="0"/>
        <w:rPr>
          <w:rFonts w:ascii="Times New Roman" w:eastAsia="MS Mincho" w:hAnsi="Times New Roman" w:cs="Times New Roman"/>
          <w:b/>
          <w:bCs/>
          <w:color w:val="17365D"/>
          <w:kern w:val="32"/>
          <w:sz w:val="28"/>
          <w:szCs w:val="24"/>
          <w:lang w:val="x-none" w:eastAsia="x-none"/>
        </w:rPr>
      </w:pPr>
      <w:bookmarkStart w:id="4" w:name="_Toc54336087"/>
      <w:bookmarkStart w:id="5" w:name="_Toc58229141"/>
      <w:r w:rsidRPr="00F12AD0">
        <w:rPr>
          <w:rFonts w:ascii="Times New Roman" w:eastAsia="Times New Roman" w:hAnsi="Times New Roman" w:cs="Times New Roman"/>
          <w:b/>
          <w:bCs/>
          <w:sz w:val="28"/>
          <w:szCs w:val="28"/>
          <w:lang w:eastAsia="ru-RU"/>
        </w:rPr>
        <w:t>Термины и определения</w:t>
      </w:r>
      <w:bookmarkEnd w:id="4"/>
      <w:bookmarkEnd w:id="5"/>
      <w:r w:rsidRPr="00F12AD0">
        <w:rPr>
          <w:rFonts w:ascii="Times New Roman" w:eastAsia="MS Mincho" w:hAnsi="Times New Roman" w:cs="Times New Roman"/>
          <w:b/>
          <w:bCs/>
          <w:color w:val="17365D"/>
          <w:kern w:val="32"/>
          <w:sz w:val="28"/>
          <w:szCs w:val="24"/>
          <w:lang w:val="x-none" w:eastAsia="x-none"/>
        </w:rPr>
        <w:tab/>
      </w:r>
    </w:p>
    <w:p w14:paraId="460BCBD3" w14:textId="037ED7DF"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b/>
          <w:sz w:val="24"/>
          <w:szCs w:val="24"/>
          <w:lang w:eastAsia="ru-RU"/>
        </w:rPr>
        <w:t>Документация о закупке (документация)</w:t>
      </w:r>
      <w:r w:rsidRPr="00F12AD0">
        <w:rPr>
          <w:rFonts w:ascii="Times New Roman" w:eastAsia="Times New Roman" w:hAnsi="Times New Roman" w:cs="Times New Roman"/>
          <w:sz w:val="24"/>
          <w:szCs w:val="24"/>
          <w:lang w:eastAsia="ru-RU"/>
        </w:rPr>
        <w:t xml:space="preserve"> – настоящая документация, содержащая установленные Законом № 223-ФЗ и </w:t>
      </w:r>
      <w:hyperlink r:id="rId11" w:history="1">
        <w:r w:rsidRPr="00F12AD0">
          <w:rPr>
            <w:rFonts w:ascii="Times New Roman" w:eastAsia="Times New Roman" w:hAnsi="Times New Roman" w:cs="Times New Roman"/>
            <w:color w:val="0000FF"/>
            <w:sz w:val="24"/>
            <w:szCs w:val="24"/>
            <w:u w:val="single"/>
            <w:lang w:eastAsia="ru-RU"/>
          </w:rPr>
          <w:t>Положением о закупках</w:t>
        </w:r>
      </w:hyperlink>
      <w:r w:rsidRPr="00F12AD0">
        <w:rPr>
          <w:rFonts w:ascii="Times New Roman" w:eastAsia="Times New Roman" w:hAnsi="Times New Roman" w:cs="Times New Roman"/>
          <w:sz w:val="24"/>
          <w:szCs w:val="24"/>
          <w:lang w:eastAsia="ru-RU"/>
        </w:rPr>
        <w:t xml:space="preserve"> сведения о запросе предложений.</w:t>
      </w:r>
    </w:p>
    <w:p w14:paraId="4D972E0D" w14:textId="77777777"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b/>
          <w:sz w:val="24"/>
          <w:szCs w:val="24"/>
          <w:lang w:eastAsia="ru-RU"/>
        </w:rPr>
        <w:t>Единая информационная система</w:t>
      </w:r>
      <w:r w:rsidRPr="00F12AD0">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2" w:history="1">
        <w:r w:rsidRPr="00F12AD0">
          <w:rPr>
            <w:rFonts w:ascii="Times New Roman" w:eastAsia="Times New Roman" w:hAnsi="Times New Roman" w:cs="Times New Roman"/>
            <w:color w:val="0000FF"/>
            <w:sz w:val="24"/>
            <w:szCs w:val="24"/>
            <w:u w:val="single"/>
            <w:lang w:eastAsia="ru-RU"/>
          </w:rPr>
          <w:t>www.zakupki.gov.ru</w:t>
        </w:r>
      </w:hyperlink>
      <w:r w:rsidRPr="00F12AD0">
        <w:rPr>
          <w:rFonts w:ascii="Times New Roman" w:eastAsia="Times New Roman" w:hAnsi="Times New Roman" w:cs="Times New Roman"/>
          <w:sz w:val="24"/>
          <w:szCs w:val="24"/>
          <w:lang w:eastAsia="ru-RU"/>
        </w:rPr>
        <w:t>.</w:t>
      </w:r>
    </w:p>
    <w:p w14:paraId="3BCE7EBE" w14:textId="47A70B10"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b/>
          <w:sz w:val="24"/>
          <w:szCs w:val="24"/>
          <w:lang w:eastAsia="ru-RU"/>
        </w:rPr>
        <w:t>Заказчик</w:t>
      </w:r>
      <w:r w:rsidRPr="00F12AD0">
        <w:rPr>
          <w:rFonts w:ascii="Times New Roman" w:eastAsia="Times New Roman" w:hAnsi="Times New Roman" w:cs="Times New Roman"/>
          <w:sz w:val="24"/>
          <w:szCs w:val="24"/>
          <w:lang w:eastAsia="ru-RU"/>
        </w:rPr>
        <w:t xml:space="preserve"> – организация, указанная в</w:t>
      </w:r>
      <w:r w:rsidRPr="00F12AD0">
        <w:rPr>
          <w:rFonts w:ascii="Times New Roman" w:eastAsia="Times New Roman" w:hAnsi="Times New Roman" w:cs="Times New Roman"/>
          <w:bCs/>
          <w:sz w:val="24"/>
          <w:szCs w:val="24"/>
          <w:lang w:eastAsia="ru-RU"/>
        </w:rPr>
        <w:t xml:space="preserve"> п. </w:t>
      </w:r>
      <w:r w:rsidRPr="00F12AD0">
        <w:rPr>
          <w:rFonts w:ascii="Times New Roman" w:eastAsia="Times New Roman" w:hAnsi="Times New Roman" w:cs="Times New Roman"/>
          <w:bCs/>
          <w:sz w:val="24"/>
          <w:szCs w:val="24"/>
          <w:lang w:eastAsia="ru-RU"/>
        </w:rPr>
        <w:fldChar w:fldCharType="begin"/>
      </w:r>
      <w:r w:rsidRPr="00F12AD0">
        <w:rPr>
          <w:rFonts w:ascii="Times New Roman" w:eastAsia="Times New Roman" w:hAnsi="Times New Roman" w:cs="Times New Roman"/>
          <w:bCs/>
          <w:sz w:val="24"/>
          <w:szCs w:val="24"/>
          <w:lang w:eastAsia="ru-RU"/>
        </w:rPr>
        <w:instrText xml:space="preserve"> REF _Ref368314103 \r \h </w:instrText>
      </w:r>
      <w:r w:rsidRPr="00F12AD0">
        <w:rPr>
          <w:rFonts w:ascii="Times New Roman" w:eastAsia="Times New Roman" w:hAnsi="Times New Roman" w:cs="Times New Roman"/>
          <w:bCs/>
          <w:sz w:val="24"/>
          <w:szCs w:val="24"/>
          <w:lang w:eastAsia="ru-RU"/>
        </w:rPr>
      </w:r>
      <w:r w:rsidRPr="00F12AD0">
        <w:rPr>
          <w:rFonts w:ascii="Times New Roman" w:eastAsia="Times New Roman" w:hAnsi="Times New Roman" w:cs="Times New Roman"/>
          <w:bCs/>
          <w:sz w:val="24"/>
          <w:szCs w:val="24"/>
          <w:lang w:eastAsia="ru-RU"/>
        </w:rPr>
        <w:fldChar w:fldCharType="separate"/>
      </w:r>
      <w:r w:rsidR="00F53F7D">
        <w:rPr>
          <w:rFonts w:ascii="Times New Roman" w:eastAsia="Times New Roman" w:hAnsi="Times New Roman" w:cs="Times New Roman"/>
          <w:bCs/>
          <w:sz w:val="24"/>
          <w:szCs w:val="24"/>
          <w:lang w:eastAsia="ru-RU"/>
        </w:rPr>
        <w:t>1</w:t>
      </w:r>
      <w:r w:rsidRPr="00F12AD0">
        <w:rPr>
          <w:rFonts w:ascii="Times New Roman" w:eastAsia="Times New Roman" w:hAnsi="Times New Roman" w:cs="Times New Roman"/>
          <w:bCs/>
          <w:sz w:val="24"/>
          <w:szCs w:val="24"/>
          <w:lang w:eastAsia="ru-RU"/>
        </w:rPr>
        <w:fldChar w:fldCharType="end"/>
      </w:r>
      <w:r w:rsidRPr="00F12AD0">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12AD0">
          <w:rPr>
            <w:rFonts w:ascii="Times New Roman" w:eastAsia="Times New Roman" w:hAnsi="Times New Roman" w:cs="Times New Roman"/>
            <w:bCs/>
            <w:color w:val="0000FF"/>
            <w:sz w:val="24"/>
            <w:szCs w:val="24"/>
            <w:u w:val="single"/>
            <w:lang w:val="en-US" w:eastAsia="ru-RU"/>
          </w:rPr>
          <w:t>II</w:t>
        </w:r>
        <w:r w:rsidRPr="00F12AD0">
          <w:rPr>
            <w:rFonts w:ascii="Times New Roman" w:eastAsia="Times New Roman" w:hAnsi="Times New Roman" w:cs="Times New Roman"/>
            <w:bCs/>
            <w:color w:val="0000FF"/>
            <w:sz w:val="24"/>
            <w:szCs w:val="24"/>
            <w:u w:val="single"/>
            <w:lang w:eastAsia="ru-RU"/>
          </w:rPr>
          <w:t xml:space="preserve"> «ИНФОРМАЦИОННАЯ КАРТА»</w:t>
        </w:r>
      </w:hyperlink>
      <w:r w:rsidRPr="00F12AD0">
        <w:rPr>
          <w:rFonts w:ascii="Times New Roman" w:eastAsia="Times New Roman" w:hAnsi="Times New Roman" w:cs="Times New Roman"/>
          <w:bCs/>
          <w:sz w:val="24"/>
          <w:szCs w:val="24"/>
          <w:lang w:eastAsia="ru-RU"/>
        </w:rPr>
        <w:t xml:space="preserve"> документации</w:t>
      </w:r>
      <w:r w:rsidRPr="00F12AD0">
        <w:rPr>
          <w:rFonts w:ascii="Times New Roman" w:eastAsia="Times New Roman" w:hAnsi="Times New Roman" w:cs="Times New Roman"/>
          <w:sz w:val="24"/>
          <w:szCs w:val="24"/>
          <w:lang w:eastAsia="ru-RU"/>
        </w:rPr>
        <w:t xml:space="preserve">. </w:t>
      </w:r>
    </w:p>
    <w:p w14:paraId="7BE10694" w14:textId="77777777"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b/>
          <w:sz w:val="24"/>
          <w:szCs w:val="24"/>
          <w:lang w:eastAsia="ru-RU"/>
        </w:rPr>
        <w:t>Закупочная комиссия</w:t>
      </w:r>
      <w:r w:rsidRPr="00F12AD0">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02C64784" w14:textId="46E3480C"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b/>
          <w:sz w:val="24"/>
          <w:szCs w:val="24"/>
          <w:lang w:eastAsia="ru-RU"/>
        </w:rPr>
        <w:t>Заявка на участие в закупке</w:t>
      </w:r>
      <w:r w:rsidRPr="00F12AD0">
        <w:rPr>
          <w:rFonts w:ascii="Times New Roman" w:eastAsia="Times New Roman" w:hAnsi="Times New Roman" w:cs="Times New Roman"/>
          <w:sz w:val="24"/>
          <w:szCs w:val="24"/>
          <w:lang w:eastAsia="ru-RU"/>
        </w:rPr>
        <w:t xml:space="preserve"> </w:t>
      </w:r>
      <w:r w:rsidRPr="00F12AD0">
        <w:rPr>
          <w:rFonts w:ascii="Times New Roman" w:eastAsia="Times New Roman" w:hAnsi="Times New Roman" w:cs="Times New Roman"/>
          <w:b/>
          <w:sz w:val="24"/>
          <w:szCs w:val="24"/>
          <w:lang w:eastAsia="ru-RU"/>
        </w:rPr>
        <w:t>(заявка)</w:t>
      </w:r>
      <w:r w:rsidRPr="00F12AD0">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w:t>
      </w:r>
      <w:hyperlink r:id="rId13" w:history="1">
        <w:r w:rsidRPr="00F12AD0">
          <w:rPr>
            <w:rFonts w:ascii="Times New Roman" w:eastAsia="Times New Roman" w:hAnsi="Times New Roman" w:cs="Times New Roman"/>
            <w:color w:val="0000FF"/>
            <w:sz w:val="24"/>
            <w:szCs w:val="24"/>
            <w:u w:val="single"/>
            <w:lang w:eastAsia="ru-RU"/>
          </w:rPr>
          <w:t>Положении о закупках</w:t>
        </w:r>
      </w:hyperlink>
      <w:r w:rsidRPr="00F12AD0">
        <w:rPr>
          <w:rFonts w:ascii="Times New Roman" w:eastAsia="Times New Roman" w:hAnsi="Times New Roman" w:cs="Times New Roman"/>
          <w:sz w:val="24"/>
          <w:szCs w:val="24"/>
          <w:lang w:eastAsia="ru-RU"/>
        </w:rPr>
        <w:t>.</w:t>
      </w:r>
    </w:p>
    <w:p w14:paraId="0BB24E3A" w14:textId="2EB77F0C"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b/>
          <w:sz w:val="24"/>
          <w:szCs w:val="24"/>
          <w:lang w:eastAsia="ru-RU"/>
        </w:rPr>
        <w:t xml:space="preserve">Извещение о закупке – </w:t>
      </w:r>
      <w:r w:rsidRPr="00F12AD0">
        <w:rPr>
          <w:rFonts w:ascii="Times New Roman" w:eastAsia="Times New Roman" w:hAnsi="Times New Roman" w:cs="Times New Roman"/>
          <w:sz w:val="24"/>
          <w:szCs w:val="24"/>
          <w:lang w:eastAsia="ru-RU"/>
        </w:rPr>
        <w:t xml:space="preserve">документ, формируемый посредством функционала ЕИС и содержащий установленные Законом № 223-ФЗ и </w:t>
      </w:r>
      <w:hyperlink r:id="rId14" w:history="1">
        <w:r w:rsidRPr="00F12AD0">
          <w:rPr>
            <w:rFonts w:ascii="Times New Roman" w:eastAsia="Times New Roman" w:hAnsi="Times New Roman" w:cs="Times New Roman"/>
            <w:color w:val="0000FF"/>
            <w:sz w:val="24"/>
            <w:szCs w:val="24"/>
            <w:u w:val="single"/>
            <w:lang w:eastAsia="ru-RU"/>
          </w:rPr>
          <w:t>Положением о закупках</w:t>
        </w:r>
      </w:hyperlink>
      <w:r w:rsidRPr="00F12AD0">
        <w:rPr>
          <w:rFonts w:ascii="Times New Roman" w:eastAsia="Times New Roman" w:hAnsi="Times New Roman" w:cs="Times New Roman"/>
          <w:sz w:val="24"/>
          <w:szCs w:val="24"/>
          <w:lang w:eastAsia="ru-RU"/>
        </w:rPr>
        <w:t xml:space="preserve"> сведения о запросе предложений.</w:t>
      </w:r>
    </w:p>
    <w:p w14:paraId="526FAE2F" w14:textId="77777777" w:rsidR="00F12AD0" w:rsidRPr="00F12AD0" w:rsidRDefault="00F12AD0" w:rsidP="00F12AD0">
      <w:pPr>
        <w:suppressAutoHyphens/>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b/>
          <w:sz w:val="24"/>
          <w:szCs w:val="24"/>
          <w:lang w:eastAsia="ru-RU"/>
        </w:rPr>
        <w:t>Запрос предложений</w:t>
      </w:r>
      <w:r w:rsidRPr="00F12AD0">
        <w:rPr>
          <w:rFonts w:ascii="Times New Roman" w:eastAsia="Times New Roman" w:hAnsi="Times New Roman" w:cs="Times New Roman"/>
          <w:sz w:val="24"/>
          <w:szCs w:val="24"/>
          <w:lang w:eastAsia="ru-RU"/>
        </w:rPr>
        <w:t xml:space="preserve"> </w:t>
      </w:r>
      <w:r w:rsidRPr="00F12AD0">
        <w:rPr>
          <w:rFonts w:ascii="Times New Roman" w:eastAsia="Times New Roman" w:hAnsi="Times New Roman" w:cs="Times New Roman"/>
          <w:b/>
          <w:sz w:val="24"/>
          <w:szCs w:val="24"/>
          <w:lang w:eastAsia="ru-RU"/>
        </w:rPr>
        <w:t>в электронной форме</w:t>
      </w:r>
      <w:r w:rsidRPr="00F12AD0">
        <w:rPr>
          <w:rFonts w:ascii="Times New Roman" w:eastAsia="Times New Roman" w:hAnsi="Times New Roman" w:cs="Times New Roman"/>
          <w:sz w:val="24"/>
          <w:szCs w:val="24"/>
          <w:lang w:eastAsia="ru-RU"/>
        </w:rPr>
        <w:t xml:space="preserve"> </w:t>
      </w:r>
      <w:r w:rsidRPr="00F12AD0">
        <w:rPr>
          <w:rFonts w:ascii="Times New Roman" w:eastAsia="Times New Roman" w:hAnsi="Times New Roman" w:cs="Times New Roman"/>
          <w:b/>
          <w:sz w:val="24"/>
          <w:szCs w:val="24"/>
          <w:lang w:eastAsia="ru-RU"/>
        </w:rPr>
        <w:t>(запрос предложений, закупка)</w:t>
      </w:r>
      <w:r w:rsidRPr="00F12AD0">
        <w:rPr>
          <w:rFonts w:ascii="Times New Roman" w:eastAsia="Times New Roman" w:hAnsi="Times New Roman" w:cs="Times New Roman"/>
          <w:sz w:val="24"/>
          <w:szCs w:val="24"/>
          <w:lang w:eastAsia="ru-RU"/>
        </w:rPr>
        <w:t xml:space="preserve"> – конкурентный способ закупки на электронной торговой площадке, являющийся формой проведения торгов,</w:t>
      </w:r>
      <w:r w:rsidRPr="00F12AD0">
        <w:rPr>
          <w:rFonts w:ascii="Times New Roman" w:eastAsia="Times New Roman" w:hAnsi="Times New Roman" w:cs="Times New Roman"/>
          <w:sz w:val="26"/>
          <w:szCs w:val="26"/>
          <w:lang w:eastAsia="ru-RU"/>
        </w:rPr>
        <w:t xml:space="preserve"> </w:t>
      </w:r>
      <w:r w:rsidRPr="00F12AD0">
        <w:rPr>
          <w:rFonts w:ascii="Times New Roman" w:eastAsia="Times New Roman" w:hAnsi="Times New Roman" w:cs="Times New Roman"/>
          <w:sz w:val="24"/>
          <w:szCs w:val="24"/>
          <w:lang w:eastAsia="ru-RU"/>
        </w:rPr>
        <w:t>при которой победителем признается участник,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14:paraId="217A2ADE" w14:textId="77777777" w:rsidR="00F12AD0" w:rsidRPr="00F12AD0" w:rsidRDefault="00F12AD0" w:rsidP="00F12AD0">
      <w:pPr>
        <w:suppressAutoHyphens/>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b/>
          <w:sz w:val="24"/>
          <w:szCs w:val="24"/>
          <w:lang w:eastAsia="ru-RU"/>
        </w:rPr>
        <w:t>Лот</w:t>
      </w:r>
      <w:r w:rsidRPr="00F12AD0">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на которую в рамках закупки подается отдельное предложение.</w:t>
      </w:r>
    </w:p>
    <w:p w14:paraId="66CB3D1F" w14:textId="117C92ED"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b/>
          <w:sz w:val="24"/>
          <w:szCs w:val="24"/>
          <w:lang w:eastAsia="ru-RU"/>
        </w:rPr>
        <w:t>Начальная (максимальная) цена договора</w:t>
      </w:r>
      <w:r w:rsidRPr="00F12AD0">
        <w:rPr>
          <w:rFonts w:ascii="Times New Roman" w:eastAsia="Times New Roman" w:hAnsi="Times New Roman" w:cs="Times New Roman"/>
          <w:b/>
          <w:bCs/>
          <w:sz w:val="26"/>
          <w:szCs w:val="26"/>
          <w:lang w:eastAsia="ru-RU"/>
        </w:rPr>
        <w:t xml:space="preserve"> </w:t>
      </w:r>
      <w:r w:rsidRPr="00F12AD0">
        <w:rPr>
          <w:rFonts w:ascii="Times New Roman" w:eastAsia="Times New Roman" w:hAnsi="Times New Roman" w:cs="Times New Roman"/>
          <w:sz w:val="24"/>
          <w:szCs w:val="24"/>
          <w:lang w:eastAsia="ru-RU"/>
        </w:rPr>
        <w:t xml:space="preserve">– предельно допустимая цена договора, указанная в </w:t>
      </w:r>
      <w:r w:rsidRPr="00F12AD0">
        <w:rPr>
          <w:rFonts w:ascii="Times New Roman" w:eastAsia="Times New Roman" w:hAnsi="Times New Roman" w:cs="Times New Roman"/>
          <w:sz w:val="24"/>
          <w:lang w:eastAsia="ru-RU"/>
        </w:rPr>
        <w:t xml:space="preserve">п. </w:t>
      </w:r>
      <w:r w:rsidRPr="00F12AD0">
        <w:rPr>
          <w:rFonts w:ascii="Times New Roman" w:eastAsia="Times New Roman" w:hAnsi="Times New Roman" w:cs="Times New Roman"/>
          <w:sz w:val="24"/>
          <w:lang w:eastAsia="ru-RU"/>
        </w:rPr>
        <w:fldChar w:fldCharType="begin"/>
      </w:r>
      <w:r w:rsidRPr="00F12AD0">
        <w:rPr>
          <w:rFonts w:ascii="Times New Roman" w:eastAsia="Times New Roman" w:hAnsi="Times New Roman" w:cs="Times New Roman"/>
          <w:sz w:val="24"/>
          <w:lang w:eastAsia="ru-RU"/>
        </w:rPr>
        <w:instrText xml:space="preserve"> REF _Ref55316445 \r \h </w:instrText>
      </w:r>
      <w:r w:rsidRPr="00F12AD0">
        <w:rPr>
          <w:rFonts w:ascii="Times New Roman" w:eastAsia="Times New Roman" w:hAnsi="Times New Roman" w:cs="Times New Roman"/>
          <w:sz w:val="24"/>
          <w:lang w:eastAsia="ru-RU"/>
        </w:rPr>
      </w:r>
      <w:r w:rsidRPr="00F12AD0">
        <w:rPr>
          <w:rFonts w:ascii="Times New Roman" w:eastAsia="Times New Roman" w:hAnsi="Times New Roman" w:cs="Times New Roman"/>
          <w:sz w:val="24"/>
          <w:lang w:eastAsia="ru-RU"/>
        </w:rPr>
        <w:fldChar w:fldCharType="separate"/>
      </w:r>
      <w:r w:rsidR="00F53F7D">
        <w:rPr>
          <w:rFonts w:ascii="Times New Roman" w:eastAsia="Times New Roman" w:hAnsi="Times New Roman" w:cs="Times New Roman"/>
          <w:sz w:val="24"/>
          <w:lang w:eastAsia="ru-RU"/>
        </w:rPr>
        <w:t>6</w:t>
      </w:r>
      <w:r w:rsidRPr="00F12AD0">
        <w:rPr>
          <w:rFonts w:ascii="Times New Roman" w:eastAsia="Times New Roman" w:hAnsi="Times New Roman" w:cs="Times New Roman"/>
          <w:sz w:val="24"/>
          <w:lang w:eastAsia="ru-RU"/>
        </w:rPr>
        <w:fldChar w:fldCharType="end"/>
      </w:r>
      <w:r w:rsidRPr="00F12AD0">
        <w:rPr>
          <w:rFonts w:ascii="Times New Roman" w:eastAsia="Times New Roman" w:hAnsi="Times New Roman" w:cs="Times New Roman"/>
          <w:sz w:val="24"/>
          <w:lang w:eastAsia="ru-RU"/>
        </w:rPr>
        <w:t xml:space="preserve"> раздела </w:t>
      </w:r>
      <w:hyperlink w:anchor="_РАЗДЕЛ_II._ИНФОРМАЦИОННАЯ_1" w:history="1">
        <w:r w:rsidRPr="00F12AD0">
          <w:rPr>
            <w:rFonts w:ascii="Times New Roman" w:eastAsia="Times New Roman" w:hAnsi="Times New Roman" w:cs="Times New Roman"/>
            <w:color w:val="0000FF"/>
            <w:sz w:val="24"/>
            <w:u w:val="single"/>
            <w:lang w:val="en-US" w:eastAsia="ru-RU"/>
          </w:rPr>
          <w:t>II</w:t>
        </w:r>
        <w:r w:rsidRPr="00F12AD0">
          <w:rPr>
            <w:rFonts w:ascii="Times New Roman" w:eastAsia="Times New Roman" w:hAnsi="Times New Roman" w:cs="Times New Roman"/>
            <w:color w:val="0000FF"/>
            <w:sz w:val="24"/>
            <w:u w:val="single"/>
            <w:lang w:eastAsia="ru-RU"/>
          </w:rPr>
          <w:t xml:space="preserve"> «ИНФОРМАЦИОННАЯ КАРТА</w:t>
        </w:r>
      </w:hyperlink>
      <w:r w:rsidRPr="00F12AD0">
        <w:rPr>
          <w:rFonts w:ascii="Times New Roman" w:eastAsia="Times New Roman" w:hAnsi="Times New Roman" w:cs="Times New Roman"/>
          <w:sz w:val="24"/>
          <w:lang w:eastAsia="ru-RU"/>
        </w:rPr>
        <w:t>» документации</w:t>
      </w:r>
      <w:r w:rsidRPr="00F12AD0">
        <w:rPr>
          <w:rFonts w:ascii="Times New Roman" w:eastAsia="Times New Roman" w:hAnsi="Times New Roman" w:cs="Times New Roman"/>
          <w:sz w:val="24"/>
          <w:szCs w:val="24"/>
          <w:lang w:eastAsia="ru-RU"/>
        </w:rPr>
        <w:t>.</w:t>
      </w:r>
    </w:p>
    <w:p w14:paraId="1DF4AA20" w14:textId="17B9CEEB"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b/>
          <w:sz w:val="24"/>
          <w:szCs w:val="24"/>
          <w:lang w:eastAsia="ru-RU"/>
        </w:rPr>
        <w:t>Оператор Электронной торговой площадки (оператор ЭТП)</w:t>
      </w:r>
      <w:r w:rsidRPr="00F12AD0">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5" w:history="1">
        <w:r w:rsidRPr="00F12AD0">
          <w:rPr>
            <w:rFonts w:ascii="Times New Roman" w:eastAsia="Times New Roman" w:hAnsi="Times New Roman" w:cs="Times New Roman"/>
            <w:color w:val="0000FF"/>
            <w:sz w:val="24"/>
            <w:szCs w:val="24"/>
            <w:u w:val="single"/>
            <w:lang w:eastAsia="ru-RU"/>
          </w:rPr>
          <w:t>Положением о закупках</w:t>
        </w:r>
      </w:hyperlink>
      <w:r w:rsidRPr="00F12AD0">
        <w:rPr>
          <w:rFonts w:ascii="Times New Roman" w:eastAsia="Times New Roman" w:hAnsi="Times New Roman" w:cs="Times New Roman"/>
          <w:sz w:val="24"/>
          <w:szCs w:val="24"/>
          <w:lang w:eastAsia="ru-RU"/>
        </w:rPr>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4E2F5BA0" w14:textId="0AEF9771" w:rsidR="00BE1B33" w:rsidRDefault="00992399" w:rsidP="00F12AD0">
      <w:pPr>
        <w:spacing w:after="0" w:line="240" w:lineRule="auto"/>
        <w:ind w:firstLine="709"/>
        <w:jc w:val="both"/>
        <w:rPr>
          <w:rFonts w:ascii="Times New Roman" w:eastAsia="Times New Roman" w:hAnsi="Times New Roman" w:cs="Times New Roman"/>
          <w:sz w:val="24"/>
          <w:szCs w:val="24"/>
          <w:lang w:eastAsia="ru-RU"/>
        </w:rPr>
      </w:pPr>
      <w:hyperlink r:id="rId16" w:history="1">
        <w:r w:rsidR="00F12AD0" w:rsidRPr="00F12AD0">
          <w:rPr>
            <w:rFonts w:ascii="Times New Roman" w:eastAsia="Times New Roman" w:hAnsi="Times New Roman" w:cs="Times New Roman"/>
            <w:b/>
            <w:color w:val="0000FF"/>
            <w:sz w:val="24"/>
            <w:szCs w:val="24"/>
            <w:u w:val="single"/>
            <w:lang w:eastAsia="ru-RU"/>
          </w:rPr>
          <w:t>Положение о закупках</w:t>
        </w:r>
      </w:hyperlink>
      <w:r w:rsidR="00F12AD0" w:rsidRPr="00F12AD0">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утвержденное Советом директоров ПАО «Ростелеком», </w:t>
      </w:r>
      <w:r w:rsidR="00BE1B33" w:rsidRPr="00BE1B33">
        <w:rPr>
          <w:rFonts w:ascii="Times New Roman" w:eastAsia="Times New Roman" w:hAnsi="Times New Roman" w:cs="Times New Roman"/>
          <w:sz w:val="24"/>
          <w:szCs w:val="24"/>
          <w:lang w:eastAsia="ru-RU"/>
        </w:rPr>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00BE1B33" w:rsidRPr="00A85BBE">
          <w:rPr>
            <w:rStyle w:val="a4"/>
            <w:rFonts w:ascii="Times New Roman" w:eastAsia="Times New Roman" w:hAnsi="Times New Roman" w:cs="Times New Roman"/>
            <w:sz w:val="24"/>
            <w:szCs w:val="24"/>
            <w:lang w:eastAsia="ru-RU"/>
          </w:rPr>
          <w:t>www.bashtel.ru</w:t>
        </w:r>
      </w:hyperlink>
      <w:r w:rsidR="00BE1B33" w:rsidRPr="00BE1B33">
        <w:rPr>
          <w:rFonts w:ascii="Times New Roman" w:eastAsia="Times New Roman" w:hAnsi="Times New Roman" w:cs="Times New Roman"/>
          <w:sz w:val="24"/>
          <w:szCs w:val="24"/>
          <w:lang w:eastAsia="ru-RU"/>
        </w:rPr>
        <w:t>.</w:t>
      </w:r>
    </w:p>
    <w:p w14:paraId="09DAE657" w14:textId="77777777" w:rsidR="00F12AD0" w:rsidRPr="00F12AD0" w:rsidRDefault="00F12AD0" w:rsidP="00F12AD0">
      <w:pPr>
        <w:spacing w:after="0" w:line="240" w:lineRule="auto"/>
        <w:ind w:firstLine="709"/>
        <w:jc w:val="both"/>
        <w:rPr>
          <w:rFonts w:ascii="Times New Roman" w:eastAsia="Times New Roman" w:hAnsi="Times New Roman" w:cs="Times New Roman"/>
          <w:b/>
          <w:sz w:val="24"/>
          <w:szCs w:val="24"/>
          <w:lang w:eastAsia="ru-RU"/>
        </w:rPr>
      </w:pPr>
      <w:r w:rsidRPr="00F12AD0">
        <w:rPr>
          <w:rFonts w:ascii="Times New Roman" w:eastAsia="Times New Roman" w:hAnsi="Times New Roman" w:cs="Times New Roman"/>
          <w:b/>
          <w:sz w:val="24"/>
          <w:szCs w:val="24"/>
          <w:lang w:eastAsia="ru-RU"/>
        </w:rPr>
        <w:t xml:space="preserve">Продукция </w:t>
      </w:r>
      <w:r w:rsidRPr="00F12AD0">
        <w:rPr>
          <w:rFonts w:ascii="Times New Roman" w:eastAsia="Times New Roman" w:hAnsi="Times New Roman" w:cs="Times New Roman"/>
          <w:sz w:val="24"/>
          <w:szCs w:val="24"/>
          <w:lang w:eastAsia="ru-RU"/>
        </w:rPr>
        <w:t>- товары, работы, услуги, приобретаемые Заказчиком на возмездной основе.</w:t>
      </w:r>
    </w:p>
    <w:p w14:paraId="2DC34996" w14:textId="77777777"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b/>
          <w:sz w:val="24"/>
          <w:szCs w:val="24"/>
          <w:lang w:eastAsia="ru-RU"/>
        </w:rPr>
        <w:t>Регламент работы ЭТП</w:t>
      </w:r>
      <w:r w:rsidRPr="00F12AD0">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37EAB8E3" w14:textId="77777777"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b/>
          <w:sz w:val="24"/>
          <w:szCs w:val="24"/>
          <w:lang w:eastAsia="ru-RU"/>
        </w:rPr>
        <w:t>Субъект МСП</w:t>
      </w:r>
      <w:r w:rsidRPr="00F12AD0">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w:t>
      </w:r>
      <w:r w:rsidRPr="00F12AD0">
        <w:rPr>
          <w:rFonts w:ascii="Times New Roman" w:eastAsia="Times New Roman" w:hAnsi="Times New Roman" w:cs="Times New Roman"/>
          <w:sz w:val="24"/>
          <w:szCs w:val="24"/>
          <w:lang w:eastAsia="ru-RU"/>
        </w:rPr>
        <w:lastRenderedPageBreak/>
        <w:t>развитии малого и среднего предпринимательства в РФ», к малым предприятиям, в том числе к микропредприятиям, и средним предприятиям.</w:t>
      </w:r>
    </w:p>
    <w:p w14:paraId="42C3BB8D" w14:textId="77777777"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b/>
          <w:sz w:val="24"/>
          <w:szCs w:val="24"/>
          <w:lang w:eastAsia="ru-RU"/>
        </w:rPr>
        <w:t>Участник закупки (участник)</w:t>
      </w:r>
      <w:r w:rsidRPr="00F12AD0">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69FED6F4" w14:textId="48298AE1"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b/>
          <w:sz w:val="24"/>
          <w:szCs w:val="24"/>
          <w:lang w:eastAsia="ru-RU"/>
        </w:rPr>
        <w:t>Электронная торговая площадка</w:t>
      </w:r>
      <w:r w:rsidRPr="00F12AD0">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F12AD0">
        <w:rPr>
          <w:rFonts w:ascii="Times New Roman" w:eastAsia="Times New Roman" w:hAnsi="Times New Roman" w:cs="Times New Roman"/>
          <w:sz w:val="24"/>
          <w:szCs w:val="24"/>
          <w:lang w:eastAsia="ru-RU"/>
        </w:rPr>
        <w:fldChar w:fldCharType="begin"/>
      </w:r>
      <w:r w:rsidRPr="00F12AD0">
        <w:rPr>
          <w:rFonts w:ascii="Times New Roman" w:eastAsia="Times New Roman" w:hAnsi="Times New Roman" w:cs="Times New Roman"/>
          <w:sz w:val="24"/>
          <w:szCs w:val="24"/>
          <w:lang w:eastAsia="ru-RU"/>
        </w:rPr>
        <w:instrText xml:space="preserve"> REF _Ref378108959 \r \h </w:instrText>
      </w:r>
      <w:r w:rsidRPr="00F12AD0">
        <w:rPr>
          <w:rFonts w:ascii="Times New Roman" w:eastAsia="Times New Roman" w:hAnsi="Times New Roman" w:cs="Times New Roman"/>
          <w:sz w:val="24"/>
          <w:szCs w:val="24"/>
          <w:lang w:eastAsia="ru-RU"/>
        </w:rPr>
      </w:r>
      <w:r w:rsidRPr="00F12AD0">
        <w:rPr>
          <w:rFonts w:ascii="Times New Roman" w:eastAsia="Times New Roman" w:hAnsi="Times New Roman" w:cs="Times New Roman"/>
          <w:sz w:val="24"/>
          <w:szCs w:val="24"/>
          <w:lang w:eastAsia="ru-RU"/>
        </w:rPr>
        <w:fldChar w:fldCharType="separate"/>
      </w:r>
      <w:r w:rsidR="00F53F7D">
        <w:rPr>
          <w:rFonts w:ascii="Times New Roman" w:eastAsia="Times New Roman" w:hAnsi="Times New Roman" w:cs="Times New Roman"/>
          <w:sz w:val="24"/>
          <w:szCs w:val="24"/>
          <w:lang w:eastAsia="ru-RU"/>
        </w:rPr>
        <w:t>2</w:t>
      </w:r>
      <w:r w:rsidRPr="00F12AD0">
        <w:rPr>
          <w:rFonts w:ascii="Times New Roman" w:eastAsia="Times New Roman" w:hAnsi="Times New Roman" w:cs="Times New Roman"/>
          <w:sz w:val="24"/>
          <w:szCs w:val="24"/>
          <w:lang w:eastAsia="ru-RU"/>
        </w:rPr>
        <w:fldChar w:fldCharType="end"/>
      </w:r>
      <w:r w:rsidRPr="00F12AD0">
        <w:rPr>
          <w:rFonts w:ascii="Times New Roman" w:eastAsia="Times New Roman" w:hAnsi="Times New Roman" w:cs="Times New Roman"/>
          <w:sz w:val="24"/>
          <w:szCs w:val="24"/>
          <w:lang w:eastAsia="ru-RU"/>
        </w:rPr>
        <w:t xml:space="preserve"> раздела </w:t>
      </w:r>
      <w:hyperlink w:anchor="_РАЗДЕЛ_II._ИНФОРМАЦИОННАЯ_1" w:history="1">
        <w:r w:rsidRPr="00F12AD0">
          <w:rPr>
            <w:rFonts w:ascii="Times New Roman" w:eastAsia="Times New Roman" w:hAnsi="Times New Roman" w:cs="Times New Roman"/>
            <w:color w:val="0000FF"/>
            <w:sz w:val="24"/>
            <w:szCs w:val="24"/>
            <w:u w:val="single"/>
            <w:lang w:val="en-US" w:eastAsia="ru-RU"/>
          </w:rPr>
          <w:t>II</w:t>
        </w:r>
        <w:r w:rsidRPr="00F12AD0">
          <w:rPr>
            <w:rFonts w:ascii="Times New Roman" w:eastAsia="Times New Roman" w:hAnsi="Times New Roman" w:cs="Times New Roman"/>
            <w:color w:val="0000FF"/>
            <w:sz w:val="24"/>
            <w:szCs w:val="24"/>
            <w:u w:val="single"/>
            <w:lang w:eastAsia="ru-RU"/>
          </w:rPr>
          <w:t xml:space="preserve"> «ИНФОРМАЦИОННАЯ КАРТА»</w:t>
        </w:r>
      </w:hyperlink>
      <w:r w:rsidRPr="00F12AD0">
        <w:rPr>
          <w:rFonts w:ascii="Times New Roman" w:eastAsia="Times New Roman" w:hAnsi="Times New Roman" w:cs="Times New Roman"/>
          <w:sz w:val="24"/>
          <w:szCs w:val="24"/>
          <w:lang w:eastAsia="ru-RU"/>
        </w:rPr>
        <w:t xml:space="preserve"> документации.</w:t>
      </w:r>
    </w:p>
    <w:p w14:paraId="70893A76" w14:textId="77777777"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b/>
          <w:sz w:val="24"/>
          <w:szCs w:val="24"/>
          <w:lang w:eastAsia="ru-RU"/>
        </w:rPr>
        <w:t>Электронная подпись</w:t>
      </w:r>
      <w:r w:rsidRPr="00F12AD0">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F12AD0">
        <w:rPr>
          <w:rFonts w:ascii="Times New Roman" w:eastAsia="Times New Roman" w:hAnsi="Times New Roman" w:cs="Times New Roman"/>
          <w:sz w:val="24"/>
          <w:szCs w:val="24"/>
          <w:lang w:eastAsia="ru-RU"/>
        </w:rPr>
        <w:t>с такой информацией</w:t>
      </w:r>
      <w:proofErr w:type="gramEnd"/>
      <w:r w:rsidRPr="00F12AD0">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5B94A951" w14:textId="77777777"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ab/>
      </w:r>
    </w:p>
    <w:p w14:paraId="71306A5B" w14:textId="77777777"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В настоящей документации применяются следующие сокращения:</w:t>
      </w:r>
    </w:p>
    <w:p w14:paraId="696D0E68" w14:textId="77777777"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b/>
          <w:sz w:val="24"/>
          <w:szCs w:val="24"/>
          <w:lang w:eastAsia="ru-RU"/>
        </w:rPr>
        <w:t>ГК РФ</w:t>
      </w:r>
      <w:r w:rsidRPr="00F12AD0">
        <w:rPr>
          <w:rFonts w:ascii="Times New Roman" w:eastAsia="Times New Roman" w:hAnsi="Times New Roman" w:cs="Times New Roman"/>
          <w:sz w:val="24"/>
          <w:szCs w:val="24"/>
          <w:lang w:eastAsia="ru-RU"/>
        </w:rPr>
        <w:t xml:space="preserve"> – Гражданский кодекс РФ. </w:t>
      </w:r>
    </w:p>
    <w:p w14:paraId="17CE949C" w14:textId="77777777"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b/>
          <w:sz w:val="24"/>
          <w:szCs w:val="24"/>
          <w:lang w:eastAsia="ru-RU"/>
        </w:rPr>
        <w:t>ЕИС</w:t>
      </w:r>
      <w:r w:rsidRPr="00F12AD0">
        <w:rPr>
          <w:rFonts w:ascii="Times New Roman" w:eastAsia="Times New Roman" w:hAnsi="Times New Roman" w:cs="Times New Roman"/>
          <w:sz w:val="24"/>
          <w:szCs w:val="24"/>
          <w:lang w:eastAsia="ru-RU"/>
        </w:rPr>
        <w:t xml:space="preserve"> – Единая информационная система в сфере закупок.</w:t>
      </w:r>
    </w:p>
    <w:p w14:paraId="6B27DC91" w14:textId="77777777"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b/>
          <w:sz w:val="24"/>
          <w:szCs w:val="24"/>
          <w:lang w:eastAsia="ru-RU"/>
        </w:rPr>
        <w:t>Закон № 223-ФЗ</w:t>
      </w:r>
      <w:r w:rsidRPr="00F12AD0">
        <w:rPr>
          <w:rFonts w:ascii="Times New Roman" w:eastAsia="Times New Roman" w:hAnsi="Times New Roman" w:cs="Times New Roman"/>
          <w:sz w:val="24"/>
          <w:szCs w:val="24"/>
          <w:lang w:eastAsia="ru-RU"/>
        </w:rPr>
        <w:t xml:space="preserve"> – Федеральный закон от 18.07.2011 № 223-ФЗ «О закупках товаров, работ, услуг отдельными видами юридических лиц».</w:t>
      </w:r>
    </w:p>
    <w:p w14:paraId="734593D8" w14:textId="77777777" w:rsidR="00F12AD0" w:rsidRPr="00F12AD0" w:rsidRDefault="00F12AD0" w:rsidP="00F12AD0">
      <w:pPr>
        <w:spacing w:after="0" w:line="240" w:lineRule="auto"/>
        <w:ind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
          <w:bCs/>
          <w:sz w:val="24"/>
          <w:szCs w:val="24"/>
          <w:lang w:eastAsia="ru-RU"/>
        </w:rPr>
        <w:t>Закон № 63-ФЗ</w:t>
      </w:r>
      <w:r w:rsidRPr="00F12AD0">
        <w:rPr>
          <w:rFonts w:ascii="Times New Roman" w:eastAsia="Times New Roman" w:hAnsi="Times New Roman" w:cs="Times New Roman"/>
          <w:bCs/>
          <w:sz w:val="24"/>
          <w:szCs w:val="24"/>
          <w:lang w:eastAsia="ru-RU"/>
        </w:rPr>
        <w:t xml:space="preserve"> </w:t>
      </w:r>
      <w:r w:rsidRPr="00F12AD0">
        <w:rPr>
          <w:rFonts w:ascii="Times New Roman" w:eastAsia="Times New Roman" w:hAnsi="Times New Roman" w:cs="Times New Roman"/>
          <w:sz w:val="24"/>
          <w:szCs w:val="24"/>
          <w:lang w:eastAsia="ru-RU"/>
        </w:rPr>
        <w:t xml:space="preserve">– </w:t>
      </w:r>
      <w:r w:rsidRPr="00F12AD0">
        <w:rPr>
          <w:rFonts w:ascii="Times New Roman" w:eastAsia="Times New Roman" w:hAnsi="Times New Roman" w:cs="Times New Roman"/>
          <w:bCs/>
          <w:sz w:val="24"/>
          <w:szCs w:val="24"/>
          <w:lang w:eastAsia="ru-RU"/>
        </w:rPr>
        <w:t>Федеральный закон от 06.04.2011 № 63-ФЗ «Об электронной подписи».</w:t>
      </w:r>
    </w:p>
    <w:p w14:paraId="4F45B855" w14:textId="77777777"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b/>
          <w:sz w:val="24"/>
          <w:szCs w:val="24"/>
          <w:lang w:eastAsia="ru-RU"/>
        </w:rPr>
        <w:t>НДС</w:t>
      </w:r>
      <w:r w:rsidRPr="00F12AD0">
        <w:rPr>
          <w:rFonts w:ascii="Times New Roman" w:eastAsia="Times New Roman" w:hAnsi="Times New Roman" w:cs="Times New Roman"/>
          <w:sz w:val="24"/>
          <w:szCs w:val="24"/>
          <w:lang w:eastAsia="ru-RU"/>
        </w:rPr>
        <w:t xml:space="preserve"> – налог на добавленную стоимость в соответствии с главой 21 Налогового кодекса РФ.</w:t>
      </w:r>
    </w:p>
    <w:p w14:paraId="40BD8040" w14:textId="77777777" w:rsidR="00F12AD0" w:rsidRPr="00F12AD0" w:rsidRDefault="00F12AD0" w:rsidP="00F12AD0">
      <w:pPr>
        <w:spacing w:after="0" w:line="240" w:lineRule="auto"/>
        <w:ind w:firstLine="709"/>
        <w:jc w:val="both"/>
        <w:rPr>
          <w:rFonts w:ascii="Times New Roman" w:eastAsia="Times New Roman" w:hAnsi="Times New Roman" w:cs="Times New Roman"/>
          <w:b/>
          <w:sz w:val="24"/>
          <w:szCs w:val="24"/>
          <w:lang w:eastAsia="ru-RU"/>
        </w:rPr>
      </w:pPr>
      <w:r w:rsidRPr="00F12AD0">
        <w:rPr>
          <w:rFonts w:ascii="Times New Roman" w:eastAsia="Times New Roman" w:hAnsi="Times New Roman" w:cs="Times New Roman"/>
          <w:b/>
          <w:sz w:val="24"/>
          <w:szCs w:val="24"/>
          <w:lang w:eastAsia="ru-RU"/>
        </w:rPr>
        <w:t xml:space="preserve">НМЦ, </w:t>
      </w:r>
      <w:proofErr w:type="spellStart"/>
      <w:r w:rsidRPr="00F12AD0">
        <w:rPr>
          <w:rFonts w:ascii="Times New Roman" w:eastAsia="Times New Roman" w:hAnsi="Times New Roman" w:cs="Times New Roman"/>
          <w:b/>
          <w:sz w:val="24"/>
          <w:szCs w:val="24"/>
          <w:lang w:eastAsia="ru-RU"/>
        </w:rPr>
        <w:t>НМЦед</w:t>
      </w:r>
      <w:proofErr w:type="spellEnd"/>
      <w:r w:rsidRPr="00F12AD0">
        <w:rPr>
          <w:rFonts w:ascii="Times New Roman" w:eastAsia="Times New Roman" w:hAnsi="Times New Roman" w:cs="Times New Roman"/>
          <w:b/>
          <w:sz w:val="24"/>
          <w:szCs w:val="24"/>
          <w:lang w:eastAsia="ru-RU"/>
        </w:rPr>
        <w:t xml:space="preserve"> </w:t>
      </w:r>
      <w:r w:rsidRPr="00F12AD0">
        <w:rPr>
          <w:rFonts w:ascii="Times New Roman" w:eastAsia="Times New Roman" w:hAnsi="Times New Roman" w:cs="Times New Roman"/>
          <w:sz w:val="24"/>
          <w:szCs w:val="24"/>
          <w:lang w:eastAsia="ru-RU"/>
        </w:rPr>
        <w:t>– начальная (максимальная) цена, начальная (максимальная) цена единицы продукции.</w:t>
      </w:r>
    </w:p>
    <w:p w14:paraId="40EDFC41" w14:textId="77777777"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b/>
          <w:sz w:val="24"/>
          <w:szCs w:val="24"/>
          <w:lang w:eastAsia="ru-RU"/>
        </w:rPr>
        <w:t>Положение о закупках</w:t>
      </w:r>
      <w:r w:rsidRPr="00F12AD0">
        <w:rPr>
          <w:rFonts w:ascii="Times New Roman" w:eastAsia="Times New Roman" w:hAnsi="Times New Roman" w:cs="Times New Roman"/>
          <w:sz w:val="24"/>
          <w:szCs w:val="24"/>
          <w:lang w:eastAsia="ru-RU"/>
        </w:rPr>
        <w:t xml:space="preserve"> – Положение о закупках товаров, работ, услуг ПАО «Ростелеком»</w:t>
      </w:r>
      <w:r w:rsidR="00BE1B33">
        <w:rPr>
          <w:rFonts w:ascii="Times New Roman" w:eastAsia="Times New Roman" w:hAnsi="Times New Roman" w:cs="Times New Roman"/>
          <w:sz w:val="24"/>
          <w:szCs w:val="24"/>
          <w:lang w:eastAsia="ru-RU"/>
        </w:rPr>
        <w:t xml:space="preserve">, </w:t>
      </w:r>
      <w:r w:rsidR="00BE1B33" w:rsidRPr="00BE1B33">
        <w:rPr>
          <w:rFonts w:ascii="Times New Roman" w:eastAsia="Times New Roman" w:hAnsi="Times New Roman" w:cs="Times New Roman"/>
          <w:sz w:val="24"/>
          <w:szCs w:val="24"/>
          <w:lang w:eastAsia="ru-RU"/>
        </w:rPr>
        <w:t>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www.bashtel.ru.</w:t>
      </w:r>
    </w:p>
    <w:p w14:paraId="04F31DC3" w14:textId="77777777"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b/>
          <w:sz w:val="24"/>
          <w:szCs w:val="24"/>
          <w:lang w:eastAsia="ru-RU"/>
        </w:rPr>
        <w:t>Постановление Правительства РФ № 1352</w:t>
      </w:r>
      <w:r w:rsidRPr="00F12AD0">
        <w:rPr>
          <w:rFonts w:ascii="Times New Roman" w:eastAsia="Times New Roman" w:hAnsi="Times New Roman" w:cs="Times New Roman"/>
          <w:sz w:val="24"/>
          <w:szCs w:val="24"/>
          <w:lang w:eastAsia="ru-RU"/>
        </w:rPr>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7DC974A3" w14:textId="77777777"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b/>
          <w:sz w:val="24"/>
          <w:szCs w:val="24"/>
          <w:lang w:eastAsia="ru-RU"/>
        </w:rPr>
        <w:t>Постановление Правительства РФ № 925</w:t>
      </w:r>
      <w:r w:rsidRPr="00F12AD0">
        <w:rPr>
          <w:rFonts w:ascii="Times New Roman" w:eastAsia="Times New Roman" w:hAnsi="Times New Roman" w:cs="Times New Roman"/>
          <w:sz w:val="24"/>
          <w:szCs w:val="24"/>
          <w:lang w:eastAsia="ru-RU"/>
        </w:rPr>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48C9743" w14:textId="77777777"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b/>
          <w:sz w:val="24"/>
          <w:szCs w:val="24"/>
          <w:lang w:eastAsia="ru-RU"/>
        </w:rPr>
        <w:t>РФ</w:t>
      </w:r>
      <w:r w:rsidRPr="00F12AD0">
        <w:rPr>
          <w:rFonts w:ascii="Times New Roman" w:eastAsia="Times New Roman" w:hAnsi="Times New Roman" w:cs="Times New Roman"/>
          <w:sz w:val="24"/>
          <w:szCs w:val="24"/>
          <w:lang w:eastAsia="ru-RU"/>
        </w:rPr>
        <w:t xml:space="preserve"> – Российская Федерация или Россия.</w:t>
      </w:r>
    </w:p>
    <w:p w14:paraId="1093BD89" w14:textId="77777777"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b/>
          <w:sz w:val="24"/>
          <w:szCs w:val="24"/>
          <w:lang w:eastAsia="ru-RU"/>
        </w:rPr>
        <w:t>ЭТП</w:t>
      </w:r>
      <w:r w:rsidRPr="00F12AD0">
        <w:rPr>
          <w:rFonts w:ascii="Times New Roman" w:eastAsia="Times New Roman" w:hAnsi="Times New Roman" w:cs="Times New Roman"/>
          <w:sz w:val="24"/>
          <w:szCs w:val="24"/>
          <w:lang w:eastAsia="ru-RU"/>
        </w:rPr>
        <w:t xml:space="preserve"> – электронная торговая площадка.</w:t>
      </w:r>
    </w:p>
    <w:p w14:paraId="0EDADC3B" w14:textId="77777777"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b/>
          <w:sz w:val="24"/>
          <w:szCs w:val="24"/>
          <w:lang w:eastAsia="ru-RU"/>
        </w:rPr>
        <w:t>ЭП</w:t>
      </w:r>
      <w:r w:rsidRPr="00F12AD0">
        <w:rPr>
          <w:rFonts w:ascii="Times New Roman" w:eastAsia="Times New Roman" w:hAnsi="Times New Roman" w:cs="Times New Roman"/>
          <w:sz w:val="24"/>
          <w:szCs w:val="24"/>
          <w:lang w:eastAsia="ru-RU"/>
        </w:rPr>
        <w:t xml:space="preserve"> – электронная подпись.</w:t>
      </w:r>
    </w:p>
    <w:p w14:paraId="7D3F8465" w14:textId="77777777" w:rsidR="00F12AD0" w:rsidRPr="00F12AD0" w:rsidRDefault="00F12AD0" w:rsidP="00F12AD0">
      <w:pPr>
        <w:spacing w:after="0" w:line="240" w:lineRule="auto"/>
        <w:ind w:firstLine="567"/>
        <w:jc w:val="both"/>
        <w:rPr>
          <w:rFonts w:ascii="Times New Roman" w:eastAsia="Times New Roman" w:hAnsi="Times New Roman" w:cs="Times New Roman"/>
          <w:sz w:val="24"/>
          <w:szCs w:val="24"/>
          <w:lang w:eastAsia="ru-RU"/>
        </w:rPr>
      </w:pPr>
    </w:p>
    <w:p w14:paraId="08C7030B" w14:textId="77777777" w:rsidR="00F12AD0" w:rsidRPr="00F12AD0" w:rsidRDefault="00F12AD0" w:rsidP="00F12AD0">
      <w:pPr>
        <w:spacing w:after="0" w:line="240" w:lineRule="auto"/>
        <w:ind w:firstLine="567"/>
        <w:jc w:val="both"/>
        <w:rPr>
          <w:rFonts w:ascii="Times New Roman" w:eastAsia="Times New Roman" w:hAnsi="Times New Roman" w:cs="Times New Roman"/>
          <w:sz w:val="24"/>
          <w:szCs w:val="24"/>
          <w:lang w:eastAsia="ru-RU"/>
        </w:rPr>
      </w:pPr>
    </w:p>
    <w:p w14:paraId="55CC6349" w14:textId="77777777" w:rsidR="00F12AD0" w:rsidRPr="00F12AD0" w:rsidRDefault="00F12AD0" w:rsidP="00F12AD0">
      <w:pPr>
        <w:spacing w:after="0" w:line="240" w:lineRule="auto"/>
        <w:ind w:firstLine="567"/>
        <w:jc w:val="both"/>
        <w:rPr>
          <w:rFonts w:ascii="Times New Roman" w:eastAsia="Times New Roman" w:hAnsi="Times New Roman" w:cs="Times New Roman"/>
          <w:sz w:val="24"/>
          <w:szCs w:val="24"/>
          <w:lang w:eastAsia="ru-RU"/>
        </w:rPr>
      </w:pPr>
    </w:p>
    <w:p w14:paraId="1D09BA65" w14:textId="77777777" w:rsidR="00F12AD0" w:rsidRPr="00F12AD0" w:rsidRDefault="00F12AD0" w:rsidP="00F12AD0">
      <w:pPr>
        <w:spacing w:after="0" w:line="240" w:lineRule="auto"/>
        <w:ind w:firstLine="567"/>
        <w:jc w:val="both"/>
        <w:rPr>
          <w:rFonts w:ascii="Times New Roman" w:eastAsia="Times New Roman" w:hAnsi="Times New Roman" w:cs="Times New Roman"/>
          <w:sz w:val="24"/>
          <w:szCs w:val="24"/>
          <w:lang w:eastAsia="ru-RU"/>
        </w:rPr>
      </w:pPr>
    </w:p>
    <w:p w14:paraId="19406420" w14:textId="77777777" w:rsidR="00F12AD0" w:rsidRPr="00F12AD0" w:rsidRDefault="00F12AD0" w:rsidP="00F12AD0">
      <w:pPr>
        <w:spacing w:after="0" w:line="240" w:lineRule="auto"/>
        <w:ind w:firstLine="567"/>
        <w:jc w:val="both"/>
        <w:rPr>
          <w:rFonts w:ascii="Times New Roman" w:eastAsia="Times New Roman" w:hAnsi="Times New Roman" w:cs="Times New Roman"/>
          <w:sz w:val="24"/>
          <w:szCs w:val="24"/>
          <w:lang w:eastAsia="ru-RU"/>
        </w:rPr>
      </w:pPr>
    </w:p>
    <w:p w14:paraId="564DD247" w14:textId="77777777" w:rsidR="00F12AD0" w:rsidRPr="00F12AD0" w:rsidRDefault="00F12AD0" w:rsidP="00F12AD0">
      <w:pPr>
        <w:spacing w:after="0" w:line="240" w:lineRule="auto"/>
        <w:ind w:firstLine="567"/>
        <w:jc w:val="right"/>
        <w:rPr>
          <w:rFonts w:ascii="Times New Roman" w:eastAsia="Times New Roman" w:hAnsi="Times New Roman" w:cs="Times New Roman"/>
          <w:i/>
          <w:color w:val="BFBFBF"/>
          <w:sz w:val="12"/>
          <w:szCs w:val="12"/>
          <w:lang w:eastAsia="ru-RU"/>
        </w:rPr>
      </w:pPr>
    </w:p>
    <w:p w14:paraId="0288BF8B" w14:textId="77777777" w:rsidR="00F12AD0" w:rsidRPr="00F12AD0" w:rsidRDefault="00F12AD0" w:rsidP="00F12AD0">
      <w:pPr>
        <w:spacing w:after="0" w:line="240" w:lineRule="auto"/>
        <w:jc w:val="both"/>
        <w:rPr>
          <w:rFonts w:ascii="Times New Roman" w:eastAsia="Times New Roman" w:hAnsi="Times New Roman" w:cs="Times New Roman"/>
          <w:i/>
          <w:color w:val="BFBFBF"/>
          <w:sz w:val="12"/>
          <w:szCs w:val="12"/>
          <w:lang w:eastAsia="ru-RU"/>
        </w:rPr>
      </w:pPr>
    </w:p>
    <w:p w14:paraId="5328F17D" w14:textId="77777777" w:rsidR="00F12AD0" w:rsidRPr="00F12AD0" w:rsidRDefault="00F12AD0" w:rsidP="00F12AD0">
      <w:pPr>
        <w:spacing w:after="0" w:line="240" w:lineRule="auto"/>
        <w:ind w:firstLine="567"/>
        <w:jc w:val="right"/>
        <w:rPr>
          <w:rFonts w:ascii="Times New Roman" w:eastAsia="Times New Roman" w:hAnsi="Times New Roman" w:cs="Times New Roman"/>
          <w:i/>
          <w:color w:val="BFBFBF"/>
          <w:sz w:val="12"/>
          <w:szCs w:val="12"/>
          <w:lang w:eastAsia="ru-RU"/>
        </w:rPr>
      </w:pPr>
    </w:p>
    <w:p w14:paraId="64C538E1" w14:textId="77777777" w:rsidR="00F12AD0" w:rsidRPr="00F12AD0" w:rsidRDefault="00F12AD0" w:rsidP="00F12AD0">
      <w:pPr>
        <w:spacing w:after="0" w:line="240" w:lineRule="auto"/>
        <w:ind w:firstLine="567"/>
        <w:jc w:val="right"/>
        <w:rPr>
          <w:rFonts w:ascii="Times New Roman" w:eastAsia="Times New Roman" w:hAnsi="Times New Roman" w:cs="Times New Roman"/>
          <w:i/>
          <w:color w:val="BFBFBF"/>
          <w:sz w:val="12"/>
          <w:szCs w:val="12"/>
          <w:lang w:eastAsia="ru-RU"/>
        </w:rPr>
      </w:pPr>
      <w:bookmarkStart w:id="6" w:name="_РАЗДЕЛ_II._СВЕДЕНИЯ"/>
      <w:bookmarkStart w:id="7" w:name="_РАЗДЕЛ_II._ИНФОРМАЦИОННАЯ"/>
      <w:bookmarkEnd w:id="6"/>
      <w:bookmarkEnd w:id="7"/>
      <w:r w:rsidRPr="00F12AD0">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134750245"/>
          <w:placeholder>
            <w:docPart w:val="43A3B681DB29421A83D161DA52376465"/>
          </w:placeholder>
          <w:date w:fullDate="2020-12-24T00:00:00Z">
            <w:dateFormat w:val="dd.MM.yyyy"/>
            <w:lid w:val="ru-RU"/>
            <w:storeMappedDataAs w:val="dateTime"/>
            <w:calendar w:val="gregorian"/>
          </w:date>
        </w:sdtPr>
        <w:sdtEndPr/>
        <w:sdtContent>
          <w:r w:rsidRPr="00F12AD0">
            <w:rPr>
              <w:rFonts w:ascii="Times New Roman" w:eastAsia="Times New Roman" w:hAnsi="Times New Roman" w:cs="Times New Roman"/>
              <w:i/>
              <w:color w:val="BFBFBF"/>
              <w:sz w:val="12"/>
              <w:szCs w:val="12"/>
              <w:lang w:eastAsia="ru-RU"/>
            </w:rPr>
            <w:t>24.12.2020</w:t>
          </w:r>
        </w:sdtContent>
      </w:sdt>
    </w:p>
    <w:p w14:paraId="7D23F2DD" w14:textId="77777777" w:rsidR="00F12AD0" w:rsidRPr="00F12AD0" w:rsidRDefault="00F12AD0" w:rsidP="00F12AD0">
      <w:pPr>
        <w:spacing w:after="0" w:line="240" w:lineRule="auto"/>
        <w:ind w:firstLine="567"/>
        <w:jc w:val="both"/>
        <w:rPr>
          <w:rFonts w:ascii="Times New Roman" w:eastAsia="Times New Roman" w:hAnsi="Times New Roman" w:cs="Times New Roman"/>
          <w:i/>
          <w:color w:val="BFBFBF"/>
          <w:sz w:val="12"/>
          <w:szCs w:val="12"/>
          <w:lang w:eastAsia="ru-RU"/>
        </w:rPr>
        <w:sectPr w:rsidR="00F12AD0" w:rsidRPr="00F12AD0" w:rsidSect="00F12AD0">
          <w:headerReference w:type="default" r:id="rId18"/>
          <w:headerReference w:type="first" r:id="rId19"/>
          <w:pgSz w:w="11907" w:h="16839" w:code="9"/>
          <w:pgMar w:top="851" w:right="567" w:bottom="567" w:left="1134" w:header="720" w:footer="720" w:gutter="0"/>
          <w:pgNumType w:start="1"/>
          <w:cols w:space="708"/>
          <w:noEndnote/>
          <w:titlePg/>
          <w:docGrid w:linePitch="326"/>
        </w:sectPr>
      </w:pPr>
    </w:p>
    <w:p w14:paraId="67291466" w14:textId="77777777" w:rsidR="00F12AD0" w:rsidRPr="00F12AD0" w:rsidRDefault="00F12AD0" w:rsidP="00F12AD0">
      <w:pPr>
        <w:keepNext/>
        <w:keepLines/>
        <w:spacing w:after="0" w:line="240" w:lineRule="auto"/>
        <w:jc w:val="center"/>
        <w:outlineLvl w:val="1"/>
        <w:rPr>
          <w:rFonts w:ascii="Times New Roman" w:eastAsia="Times New Roman" w:hAnsi="Times New Roman" w:cs="Times New Roman"/>
          <w:bCs/>
          <w:sz w:val="28"/>
          <w:szCs w:val="26"/>
          <w:lang w:eastAsia="ru-RU"/>
        </w:rPr>
      </w:pPr>
      <w:bookmarkStart w:id="8" w:name="_Toc37260737"/>
      <w:bookmarkStart w:id="9" w:name="_Toc54336088"/>
      <w:bookmarkStart w:id="10" w:name="_Toc58229142"/>
      <w:r w:rsidRPr="00F12AD0">
        <w:rPr>
          <w:rFonts w:ascii="Times New Roman" w:eastAsia="Times New Roman" w:hAnsi="Times New Roman" w:cs="Times New Roman"/>
          <w:b/>
          <w:bCs/>
          <w:sz w:val="28"/>
          <w:szCs w:val="26"/>
          <w:lang w:eastAsia="ru-RU"/>
        </w:rPr>
        <w:lastRenderedPageBreak/>
        <w:t>2. ОБЩИЕ ПОЛОЖЕНИЯ</w:t>
      </w:r>
      <w:bookmarkEnd w:id="8"/>
      <w:bookmarkEnd w:id="9"/>
      <w:bookmarkEnd w:id="10"/>
    </w:p>
    <w:p w14:paraId="2E0080AC" w14:textId="77777777" w:rsidR="00F12AD0" w:rsidRPr="00F12AD0" w:rsidRDefault="00F12AD0" w:rsidP="00F47781">
      <w:pPr>
        <w:keepNext/>
        <w:numPr>
          <w:ilvl w:val="1"/>
          <w:numId w:val="4"/>
        </w:numPr>
        <w:tabs>
          <w:tab w:val="num" w:pos="502"/>
          <w:tab w:val="num" w:pos="1418"/>
        </w:tabs>
        <w:spacing w:before="120" w:after="120" w:line="240" w:lineRule="auto"/>
        <w:ind w:hanging="2204"/>
        <w:jc w:val="both"/>
        <w:outlineLvl w:val="1"/>
        <w:rPr>
          <w:rFonts w:ascii="Times New Roman" w:eastAsia="Times New Roman" w:hAnsi="Times New Roman" w:cs="Times New Roman"/>
          <w:b/>
          <w:sz w:val="24"/>
          <w:szCs w:val="24"/>
          <w:lang w:val="x-none" w:eastAsia="x-none"/>
        </w:rPr>
      </w:pPr>
      <w:bookmarkStart w:id="11" w:name="_Toc464639996"/>
      <w:bookmarkStart w:id="12" w:name="_Toc54336089"/>
      <w:bookmarkStart w:id="13" w:name="_Toc58229143"/>
      <w:bookmarkStart w:id="14" w:name="_Toc19698398"/>
      <w:bookmarkStart w:id="15" w:name="_Toc37260738"/>
      <w:bookmarkStart w:id="16" w:name="_Ref126000848"/>
      <w:r w:rsidRPr="00F12AD0">
        <w:rPr>
          <w:rFonts w:ascii="Times New Roman" w:eastAsia="Times New Roman" w:hAnsi="Times New Roman" w:cs="Times New Roman"/>
          <w:b/>
          <w:sz w:val="24"/>
          <w:szCs w:val="24"/>
          <w:lang w:eastAsia="x-none"/>
        </w:rPr>
        <w:t>Предмет</w:t>
      </w:r>
      <w:r w:rsidRPr="00F12AD0">
        <w:rPr>
          <w:rFonts w:ascii="Times New Roman" w:eastAsia="Times New Roman" w:hAnsi="Times New Roman" w:cs="Times New Roman"/>
          <w:b/>
          <w:sz w:val="24"/>
          <w:szCs w:val="24"/>
          <w:lang w:val="x-none" w:eastAsia="x-none"/>
        </w:rPr>
        <w:t xml:space="preserve"> </w:t>
      </w:r>
      <w:bookmarkEnd w:id="11"/>
      <w:r w:rsidRPr="00F12AD0">
        <w:rPr>
          <w:rFonts w:ascii="Times New Roman" w:eastAsia="Times New Roman" w:hAnsi="Times New Roman" w:cs="Times New Roman"/>
          <w:b/>
          <w:sz w:val="24"/>
          <w:szCs w:val="24"/>
          <w:lang w:eastAsia="x-none"/>
        </w:rPr>
        <w:t>закупки</w:t>
      </w:r>
      <w:bookmarkEnd w:id="12"/>
      <w:bookmarkEnd w:id="13"/>
    </w:p>
    <w:p w14:paraId="64550460" w14:textId="45F4A896" w:rsidR="00F12AD0" w:rsidRPr="00F12AD0" w:rsidRDefault="00F12AD0" w:rsidP="00BE1B33">
      <w:pPr>
        <w:numPr>
          <w:ilvl w:val="2"/>
          <w:numId w:val="4"/>
        </w:numPr>
        <w:tabs>
          <w:tab w:val="clear" w:pos="1004"/>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17" w:name="_Ref57115242"/>
      <w:r w:rsidRPr="00F12AD0">
        <w:rPr>
          <w:rFonts w:ascii="Times New Roman" w:eastAsia="Times New Roman" w:hAnsi="Times New Roman" w:cs="Times New Roman"/>
          <w:bCs/>
          <w:sz w:val="24"/>
          <w:szCs w:val="24"/>
          <w:lang w:eastAsia="ru-RU"/>
        </w:rPr>
        <w:t xml:space="preserve">Предмет закупки указан в п. </w:t>
      </w:r>
      <w:r w:rsidRPr="00F12AD0">
        <w:rPr>
          <w:rFonts w:ascii="Times New Roman" w:eastAsia="Times New Roman" w:hAnsi="Times New Roman" w:cs="Times New Roman"/>
          <w:bCs/>
          <w:sz w:val="24"/>
          <w:szCs w:val="24"/>
          <w:lang w:eastAsia="ru-RU"/>
        </w:rPr>
        <w:fldChar w:fldCharType="begin"/>
      </w:r>
      <w:r w:rsidRPr="00F12AD0">
        <w:rPr>
          <w:rFonts w:ascii="Times New Roman" w:eastAsia="Times New Roman" w:hAnsi="Times New Roman" w:cs="Times New Roman"/>
          <w:bCs/>
          <w:sz w:val="24"/>
          <w:szCs w:val="24"/>
          <w:lang w:eastAsia="ru-RU"/>
        </w:rPr>
        <w:instrText xml:space="preserve"> REF _Ref55316657 \r \h </w:instrText>
      </w:r>
      <w:r w:rsidRPr="00F12AD0">
        <w:rPr>
          <w:rFonts w:ascii="Times New Roman" w:eastAsia="Times New Roman" w:hAnsi="Times New Roman" w:cs="Times New Roman"/>
          <w:bCs/>
          <w:sz w:val="24"/>
          <w:szCs w:val="24"/>
          <w:lang w:eastAsia="ru-RU"/>
        </w:rPr>
      </w:r>
      <w:r w:rsidRPr="00F12AD0">
        <w:rPr>
          <w:rFonts w:ascii="Times New Roman" w:eastAsia="Times New Roman" w:hAnsi="Times New Roman" w:cs="Times New Roman"/>
          <w:bCs/>
          <w:sz w:val="24"/>
          <w:szCs w:val="24"/>
          <w:lang w:eastAsia="ru-RU"/>
        </w:rPr>
        <w:fldChar w:fldCharType="separate"/>
      </w:r>
      <w:r w:rsidR="00F53F7D">
        <w:rPr>
          <w:rFonts w:ascii="Times New Roman" w:eastAsia="Times New Roman" w:hAnsi="Times New Roman" w:cs="Times New Roman"/>
          <w:bCs/>
          <w:sz w:val="24"/>
          <w:szCs w:val="24"/>
          <w:lang w:eastAsia="ru-RU"/>
        </w:rPr>
        <w:t>5</w:t>
      </w:r>
      <w:r w:rsidRPr="00F12AD0">
        <w:rPr>
          <w:rFonts w:ascii="Times New Roman" w:eastAsia="Times New Roman" w:hAnsi="Times New Roman" w:cs="Times New Roman"/>
          <w:bCs/>
          <w:sz w:val="24"/>
          <w:szCs w:val="24"/>
          <w:lang w:eastAsia="ru-RU"/>
        </w:rPr>
        <w:fldChar w:fldCharType="end"/>
      </w:r>
      <w:r w:rsidRPr="00F12AD0">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12AD0">
          <w:rPr>
            <w:rFonts w:ascii="Times New Roman" w:eastAsia="Times New Roman" w:hAnsi="Times New Roman" w:cs="Times New Roman"/>
            <w:bCs/>
            <w:color w:val="0000FF"/>
            <w:sz w:val="24"/>
            <w:szCs w:val="24"/>
            <w:u w:val="single"/>
            <w:lang w:val="en-US" w:eastAsia="ru-RU"/>
          </w:rPr>
          <w:t>II</w:t>
        </w:r>
        <w:r w:rsidRPr="00F12AD0">
          <w:rPr>
            <w:rFonts w:ascii="Times New Roman" w:eastAsia="Times New Roman" w:hAnsi="Times New Roman" w:cs="Times New Roman"/>
            <w:bCs/>
            <w:color w:val="0000FF"/>
            <w:sz w:val="24"/>
            <w:szCs w:val="24"/>
            <w:u w:val="single"/>
            <w:lang w:eastAsia="ru-RU"/>
          </w:rPr>
          <w:t xml:space="preserve"> «ИНФОРМАЦИОННАЯ КАРТА»</w:t>
        </w:r>
      </w:hyperlink>
      <w:r w:rsidRPr="00F12AD0">
        <w:rPr>
          <w:rFonts w:ascii="Times New Roman" w:eastAsia="Times New Roman" w:hAnsi="Times New Roman" w:cs="Times New Roman"/>
          <w:bCs/>
          <w:sz w:val="24"/>
          <w:szCs w:val="24"/>
          <w:lang w:eastAsia="ru-RU"/>
        </w:rPr>
        <w:t xml:space="preserve"> настоящей документации. Количество лотов указано в п. </w:t>
      </w:r>
      <w:r w:rsidRPr="00F12AD0">
        <w:rPr>
          <w:rFonts w:ascii="Times New Roman" w:eastAsia="Times New Roman" w:hAnsi="Times New Roman" w:cs="Times New Roman"/>
          <w:bCs/>
          <w:sz w:val="24"/>
          <w:szCs w:val="24"/>
          <w:lang w:eastAsia="ru-RU"/>
        </w:rPr>
        <w:fldChar w:fldCharType="begin"/>
      </w:r>
      <w:r w:rsidRPr="00F12AD0">
        <w:rPr>
          <w:rFonts w:ascii="Times New Roman" w:eastAsia="Times New Roman" w:hAnsi="Times New Roman" w:cs="Times New Roman"/>
          <w:bCs/>
          <w:sz w:val="24"/>
          <w:szCs w:val="24"/>
          <w:lang w:eastAsia="ru-RU"/>
        </w:rPr>
        <w:instrText xml:space="preserve"> REF _Ref55316542 \r \h </w:instrText>
      </w:r>
      <w:r w:rsidRPr="00F12AD0">
        <w:rPr>
          <w:rFonts w:ascii="Times New Roman" w:eastAsia="Times New Roman" w:hAnsi="Times New Roman" w:cs="Times New Roman"/>
          <w:bCs/>
          <w:sz w:val="24"/>
          <w:szCs w:val="24"/>
          <w:lang w:eastAsia="ru-RU"/>
        </w:rPr>
      </w:r>
      <w:r w:rsidRPr="00F12AD0">
        <w:rPr>
          <w:rFonts w:ascii="Times New Roman" w:eastAsia="Times New Roman" w:hAnsi="Times New Roman" w:cs="Times New Roman"/>
          <w:bCs/>
          <w:sz w:val="24"/>
          <w:szCs w:val="24"/>
          <w:lang w:eastAsia="ru-RU"/>
        </w:rPr>
        <w:fldChar w:fldCharType="separate"/>
      </w:r>
      <w:r w:rsidR="00F53F7D">
        <w:rPr>
          <w:rFonts w:ascii="Times New Roman" w:eastAsia="Times New Roman" w:hAnsi="Times New Roman" w:cs="Times New Roman"/>
          <w:bCs/>
          <w:sz w:val="24"/>
          <w:szCs w:val="24"/>
          <w:lang w:eastAsia="ru-RU"/>
        </w:rPr>
        <w:t>3</w:t>
      </w:r>
      <w:r w:rsidRPr="00F12AD0">
        <w:rPr>
          <w:rFonts w:ascii="Times New Roman" w:eastAsia="Times New Roman" w:hAnsi="Times New Roman" w:cs="Times New Roman"/>
          <w:bCs/>
          <w:sz w:val="24"/>
          <w:szCs w:val="24"/>
          <w:lang w:eastAsia="ru-RU"/>
        </w:rPr>
        <w:fldChar w:fldCharType="end"/>
      </w:r>
      <w:r w:rsidRPr="00F12AD0">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12AD0">
          <w:rPr>
            <w:rFonts w:ascii="Times New Roman" w:eastAsia="Times New Roman" w:hAnsi="Times New Roman" w:cs="Times New Roman"/>
            <w:bCs/>
            <w:color w:val="0000FF"/>
            <w:sz w:val="24"/>
            <w:szCs w:val="24"/>
            <w:u w:val="single"/>
            <w:lang w:val="en-US" w:eastAsia="ru-RU"/>
          </w:rPr>
          <w:t>II</w:t>
        </w:r>
        <w:r w:rsidRPr="00F12AD0">
          <w:rPr>
            <w:rFonts w:ascii="Times New Roman" w:eastAsia="Times New Roman" w:hAnsi="Times New Roman" w:cs="Times New Roman"/>
            <w:bCs/>
            <w:color w:val="0000FF"/>
            <w:sz w:val="24"/>
            <w:szCs w:val="24"/>
            <w:u w:val="single"/>
            <w:lang w:eastAsia="ru-RU"/>
          </w:rPr>
          <w:t xml:space="preserve"> «ИНФОРМАЦИОННАЯ КАРТА»</w:t>
        </w:r>
      </w:hyperlink>
      <w:r w:rsidRPr="00F12AD0">
        <w:rPr>
          <w:rFonts w:ascii="Times New Roman" w:eastAsia="Times New Roman" w:hAnsi="Times New Roman" w:cs="Times New Roman"/>
          <w:bCs/>
          <w:sz w:val="24"/>
          <w:szCs w:val="24"/>
          <w:lang w:eastAsia="ru-RU"/>
        </w:rPr>
        <w:t xml:space="preserve"> настоящей документации.</w:t>
      </w:r>
      <w:bookmarkEnd w:id="17"/>
    </w:p>
    <w:p w14:paraId="2C95B210" w14:textId="77777777" w:rsidR="00F12AD0" w:rsidRPr="00F12AD0" w:rsidRDefault="00F12AD0" w:rsidP="00BE1B33">
      <w:pPr>
        <w:numPr>
          <w:ilvl w:val="2"/>
          <w:numId w:val="4"/>
        </w:numPr>
        <w:overflowPunct w:val="0"/>
        <w:autoSpaceDE w:val="0"/>
        <w:autoSpaceDN w:val="0"/>
        <w:adjustRightInd w:val="0"/>
        <w:spacing w:after="0" w:line="240" w:lineRule="auto"/>
        <w:ind w:left="0" w:firstLine="556"/>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F12AD0">
        <w:rPr>
          <w:rFonts w:ascii="Times New Roman" w:eastAsia="Times New Roman" w:hAnsi="Times New Roman" w:cs="Times New Roman"/>
          <w:sz w:val="24"/>
          <w:szCs w:val="24"/>
          <w:lang w:eastAsia="ru-RU"/>
        </w:rPr>
        <w:t xml:space="preserve">разделах </w:t>
      </w:r>
      <w:hyperlink w:anchor="_РАЗДЕЛ_IV._ТЕХНИЧЕСКОЕ_1" w:history="1">
        <w:r w:rsidRPr="00F12AD0">
          <w:rPr>
            <w:rFonts w:ascii="Times New Roman" w:eastAsia="Times New Roman" w:hAnsi="Times New Roman" w:cs="Times New Roman"/>
            <w:color w:val="0000FF"/>
            <w:sz w:val="24"/>
            <w:szCs w:val="24"/>
            <w:u w:val="single"/>
            <w:lang w:eastAsia="ru-RU"/>
          </w:rPr>
          <w:t>IV. «ТЕХНИЧЕСКОЕ ЗАДАНИЕ»</w:t>
        </w:r>
      </w:hyperlink>
      <w:r w:rsidRPr="00F12AD0">
        <w:rPr>
          <w:rFonts w:ascii="Times New Roman" w:eastAsia="Times New Roman" w:hAnsi="Times New Roman" w:cs="Times New Roman"/>
          <w:sz w:val="24"/>
          <w:szCs w:val="24"/>
          <w:lang w:eastAsia="ru-RU"/>
        </w:rPr>
        <w:t xml:space="preserve"> и </w:t>
      </w:r>
      <w:hyperlink w:anchor="_РАЗДЕЛ_V._ПРОЕКТ" w:history="1">
        <w:r w:rsidRPr="00F12AD0">
          <w:rPr>
            <w:rFonts w:ascii="Times New Roman" w:eastAsia="Times New Roman" w:hAnsi="Times New Roman" w:cs="Times New Roman"/>
            <w:color w:val="0000FF"/>
            <w:sz w:val="24"/>
            <w:szCs w:val="24"/>
            <w:u w:val="single"/>
            <w:lang w:eastAsia="ru-RU"/>
          </w:rPr>
          <w:t>V. «ПРОЕКТ ДОГОВОРА»</w:t>
        </w:r>
      </w:hyperlink>
      <w:r w:rsidRPr="00F12AD0">
        <w:rPr>
          <w:rFonts w:ascii="Times New Roman" w:eastAsia="Times New Roman" w:hAnsi="Times New Roman" w:cs="Times New Roman"/>
          <w:sz w:val="24"/>
          <w:szCs w:val="24"/>
          <w:lang w:eastAsia="ru-RU"/>
        </w:rPr>
        <w:t xml:space="preserve"> документации.</w:t>
      </w:r>
    </w:p>
    <w:p w14:paraId="05DCEBD4" w14:textId="77777777" w:rsidR="00F12AD0" w:rsidRPr="00F12AD0" w:rsidRDefault="00F12AD0" w:rsidP="00BE1B33">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 xml:space="preserve">Проект договора, который будет заключен по результатам процедуры закупки, представлен в разделе </w:t>
      </w:r>
      <w:hyperlink w:anchor="_РАЗДЕЛ_V._ПРОЕКТ" w:history="1">
        <w:r w:rsidRPr="00F12AD0">
          <w:rPr>
            <w:rFonts w:ascii="Times New Roman" w:eastAsia="Times New Roman" w:hAnsi="Times New Roman" w:cs="Times New Roman"/>
            <w:color w:val="0000FF"/>
            <w:sz w:val="24"/>
            <w:szCs w:val="24"/>
            <w:u w:val="single"/>
            <w:lang w:eastAsia="ru-RU"/>
          </w:rPr>
          <w:t>V. «ПРОЕКТ ДОГОВОРА»</w:t>
        </w:r>
      </w:hyperlink>
      <w:r w:rsidRPr="00F12AD0">
        <w:rPr>
          <w:rFonts w:ascii="Times New Roman" w:eastAsia="Times New Roman" w:hAnsi="Times New Roman" w:cs="Times New Roman"/>
          <w:sz w:val="24"/>
          <w:szCs w:val="24"/>
          <w:lang w:eastAsia="ru-RU"/>
        </w:rPr>
        <w:t xml:space="preserve"> документации</w:t>
      </w:r>
      <w:r w:rsidRPr="00F12AD0">
        <w:rPr>
          <w:rFonts w:ascii="Times New Roman" w:eastAsia="Times New Roman" w:hAnsi="Times New Roman" w:cs="Times New Roman"/>
          <w:bCs/>
          <w:sz w:val="24"/>
          <w:szCs w:val="24"/>
          <w:lang w:eastAsia="ru-RU"/>
        </w:rPr>
        <w:t>.</w:t>
      </w:r>
    </w:p>
    <w:p w14:paraId="074FD998" w14:textId="2857707E" w:rsidR="00F12AD0" w:rsidRPr="00F12AD0" w:rsidRDefault="00F12AD0" w:rsidP="00BE1B33">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18" w:name="_Ref57116524"/>
      <w:r w:rsidRPr="00F12AD0">
        <w:rPr>
          <w:rFonts w:ascii="Times New Roman" w:eastAsia="Times New Roman" w:hAnsi="Times New Roman" w:cs="Times New Roman"/>
          <w:bCs/>
          <w:sz w:val="24"/>
          <w:szCs w:val="24"/>
          <w:lang w:eastAsia="ru-RU"/>
        </w:rPr>
        <w:t xml:space="preserve">Форма, сроки и порядок оплаты товара, работы, услуги определены в п. </w:t>
      </w:r>
      <w:r w:rsidRPr="00F12AD0">
        <w:rPr>
          <w:rFonts w:ascii="Times New Roman" w:eastAsia="Times New Roman" w:hAnsi="Times New Roman" w:cs="Times New Roman"/>
          <w:bCs/>
          <w:sz w:val="24"/>
          <w:szCs w:val="24"/>
          <w:lang w:eastAsia="ru-RU"/>
        </w:rPr>
        <w:fldChar w:fldCharType="begin"/>
      </w:r>
      <w:r w:rsidRPr="00F12AD0">
        <w:rPr>
          <w:rFonts w:ascii="Times New Roman" w:eastAsia="Times New Roman" w:hAnsi="Times New Roman" w:cs="Times New Roman"/>
          <w:bCs/>
          <w:sz w:val="24"/>
          <w:szCs w:val="24"/>
          <w:lang w:eastAsia="ru-RU"/>
        </w:rPr>
        <w:instrText xml:space="preserve"> REF _Ref55322174 \r \h </w:instrText>
      </w:r>
      <w:r w:rsidRPr="00F12AD0">
        <w:rPr>
          <w:rFonts w:ascii="Times New Roman" w:eastAsia="Times New Roman" w:hAnsi="Times New Roman" w:cs="Times New Roman"/>
          <w:bCs/>
          <w:sz w:val="24"/>
          <w:szCs w:val="24"/>
          <w:lang w:eastAsia="ru-RU"/>
        </w:rPr>
      </w:r>
      <w:r w:rsidRPr="00F12AD0">
        <w:rPr>
          <w:rFonts w:ascii="Times New Roman" w:eastAsia="Times New Roman" w:hAnsi="Times New Roman" w:cs="Times New Roman"/>
          <w:bCs/>
          <w:sz w:val="24"/>
          <w:szCs w:val="24"/>
          <w:lang w:eastAsia="ru-RU"/>
        </w:rPr>
        <w:fldChar w:fldCharType="separate"/>
      </w:r>
      <w:r w:rsidR="00F53F7D">
        <w:rPr>
          <w:rFonts w:ascii="Times New Roman" w:eastAsia="Times New Roman" w:hAnsi="Times New Roman" w:cs="Times New Roman"/>
          <w:bCs/>
          <w:sz w:val="24"/>
          <w:szCs w:val="24"/>
          <w:lang w:eastAsia="ru-RU"/>
        </w:rPr>
        <w:t>16</w:t>
      </w:r>
      <w:r w:rsidRPr="00F12AD0">
        <w:rPr>
          <w:rFonts w:ascii="Times New Roman" w:eastAsia="Times New Roman" w:hAnsi="Times New Roman" w:cs="Times New Roman"/>
          <w:bCs/>
          <w:sz w:val="24"/>
          <w:szCs w:val="24"/>
          <w:lang w:eastAsia="ru-RU"/>
        </w:rPr>
        <w:fldChar w:fldCharType="end"/>
      </w:r>
      <w:r w:rsidRPr="00F12AD0">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12AD0">
          <w:rPr>
            <w:rFonts w:ascii="Times New Roman" w:eastAsia="Times New Roman" w:hAnsi="Times New Roman" w:cs="Times New Roman"/>
            <w:bCs/>
            <w:color w:val="0000FF"/>
            <w:sz w:val="24"/>
            <w:szCs w:val="24"/>
            <w:u w:val="single"/>
            <w:lang w:val="en-US" w:eastAsia="ru-RU"/>
          </w:rPr>
          <w:t>II</w:t>
        </w:r>
        <w:r w:rsidRPr="00F12AD0">
          <w:rPr>
            <w:rFonts w:ascii="Times New Roman" w:eastAsia="Times New Roman" w:hAnsi="Times New Roman" w:cs="Times New Roman"/>
            <w:bCs/>
            <w:color w:val="0000FF"/>
            <w:sz w:val="24"/>
            <w:szCs w:val="24"/>
            <w:u w:val="single"/>
            <w:lang w:eastAsia="ru-RU"/>
          </w:rPr>
          <w:t xml:space="preserve"> «ИНФОРМАЦИОННАЯ КАРТА»</w:t>
        </w:r>
      </w:hyperlink>
      <w:r w:rsidRPr="00F12AD0">
        <w:rPr>
          <w:rFonts w:ascii="Times New Roman" w:eastAsia="Times New Roman" w:hAnsi="Times New Roman" w:cs="Times New Roman"/>
          <w:bCs/>
          <w:sz w:val="24"/>
          <w:szCs w:val="24"/>
          <w:lang w:eastAsia="ru-RU"/>
        </w:rPr>
        <w:t xml:space="preserve"> настоящей документации.</w:t>
      </w:r>
      <w:bookmarkEnd w:id="18"/>
    </w:p>
    <w:p w14:paraId="1D5B4AD4" w14:textId="751D7F34" w:rsidR="00F12AD0" w:rsidRPr="00F12AD0" w:rsidRDefault="00F12AD0" w:rsidP="00BE1B33">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19" w:name="_Ref57115249"/>
      <w:r w:rsidRPr="00F12AD0">
        <w:rPr>
          <w:rFonts w:ascii="Times New Roman" w:eastAsia="Times New Roman" w:hAnsi="Times New Roman" w:cs="Times New Roman"/>
          <w:bCs/>
          <w:sz w:val="24"/>
          <w:szCs w:val="24"/>
          <w:lang w:eastAsia="ru-RU"/>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F12AD0">
        <w:rPr>
          <w:rFonts w:ascii="Times New Roman" w:eastAsia="Times New Roman" w:hAnsi="Times New Roman" w:cs="Times New Roman"/>
          <w:bCs/>
          <w:sz w:val="24"/>
          <w:szCs w:val="24"/>
          <w:lang w:eastAsia="ru-RU"/>
        </w:rPr>
        <w:fldChar w:fldCharType="begin"/>
      </w:r>
      <w:r w:rsidRPr="00F12AD0">
        <w:rPr>
          <w:rFonts w:ascii="Times New Roman" w:eastAsia="Times New Roman" w:hAnsi="Times New Roman" w:cs="Times New Roman"/>
          <w:bCs/>
          <w:sz w:val="24"/>
          <w:szCs w:val="24"/>
          <w:lang w:eastAsia="ru-RU"/>
        </w:rPr>
        <w:instrText xml:space="preserve"> REF _Ref55316833 \r \h </w:instrText>
      </w:r>
      <w:r w:rsidRPr="00F12AD0">
        <w:rPr>
          <w:rFonts w:ascii="Times New Roman" w:eastAsia="Times New Roman" w:hAnsi="Times New Roman" w:cs="Times New Roman"/>
          <w:bCs/>
          <w:sz w:val="24"/>
          <w:szCs w:val="24"/>
          <w:lang w:eastAsia="ru-RU"/>
        </w:rPr>
      </w:r>
      <w:r w:rsidRPr="00F12AD0">
        <w:rPr>
          <w:rFonts w:ascii="Times New Roman" w:eastAsia="Times New Roman" w:hAnsi="Times New Roman" w:cs="Times New Roman"/>
          <w:bCs/>
          <w:sz w:val="24"/>
          <w:szCs w:val="24"/>
          <w:lang w:eastAsia="ru-RU"/>
        </w:rPr>
        <w:fldChar w:fldCharType="separate"/>
      </w:r>
      <w:r w:rsidR="00F53F7D">
        <w:rPr>
          <w:rFonts w:ascii="Times New Roman" w:eastAsia="Times New Roman" w:hAnsi="Times New Roman" w:cs="Times New Roman"/>
          <w:bCs/>
          <w:sz w:val="24"/>
          <w:szCs w:val="24"/>
          <w:lang w:eastAsia="ru-RU"/>
        </w:rPr>
        <w:t>4</w:t>
      </w:r>
      <w:r w:rsidRPr="00F12AD0">
        <w:rPr>
          <w:rFonts w:ascii="Times New Roman" w:eastAsia="Times New Roman" w:hAnsi="Times New Roman" w:cs="Times New Roman"/>
          <w:bCs/>
          <w:sz w:val="24"/>
          <w:szCs w:val="24"/>
          <w:lang w:eastAsia="ru-RU"/>
        </w:rPr>
        <w:fldChar w:fldCharType="end"/>
      </w:r>
      <w:r w:rsidRPr="00F12AD0">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12AD0">
          <w:rPr>
            <w:rFonts w:ascii="Times New Roman" w:eastAsia="Times New Roman" w:hAnsi="Times New Roman" w:cs="Times New Roman"/>
            <w:bCs/>
            <w:color w:val="0000FF"/>
            <w:sz w:val="24"/>
            <w:szCs w:val="24"/>
            <w:u w:val="single"/>
            <w:lang w:val="en-US" w:eastAsia="ru-RU"/>
          </w:rPr>
          <w:t>II</w:t>
        </w:r>
        <w:r w:rsidRPr="00F12AD0">
          <w:rPr>
            <w:rFonts w:ascii="Times New Roman" w:eastAsia="Times New Roman" w:hAnsi="Times New Roman" w:cs="Times New Roman"/>
            <w:bCs/>
            <w:color w:val="0000FF"/>
            <w:sz w:val="24"/>
            <w:szCs w:val="24"/>
            <w:u w:val="single"/>
            <w:lang w:eastAsia="ru-RU"/>
          </w:rPr>
          <w:t xml:space="preserve"> «ИНФОРМАЦИОННАЯ КАРТА»</w:t>
        </w:r>
      </w:hyperlink>
      <w:r w:rsidRPr="00F12AD0">
        <w:rPr>
          <w:rFonts w:ascii="Times New Roman" w:eastAsia="Times New Roman" w:hAnsi="Times New Roman" w:cs="Times New Roman"/>
          <w:bCs/>
          <w:sz w:val="24"/>
          <w:szCs w:val="24"/>
          <w:lang w:eastAsia="ru-RU"/>
        </w:rPr>
        <w:t xml:space="preserve"> документации.</w:t>
      </w:r>
      <w:bookmarkEnd w:id="19"/>
    </w:p>
    <w:p w14:paraId="525259BE" w14:textId="77777777" w:rsidR="00F12AD0" w:rsidRPr="00F12AD0" w:rsidRDefault="00F12AD0" w:rsidP="00BE1B33">
      <w:pPr>
        <w:keepNext/>
        <w:numPr>
          <w:ilvl w:val="1"/>
          <w:numId w:val="4"/>
        </w:numPr>
        <w:tabs>
          <w:tab w:val="num" w:pos="502"/>
          <w:tab w:val="num" w:pos="1418"/>
        </w:tabs>
        <w:spacing w:before="120" w:after="120" w:line="240" w:lineRule="auto"/>
        <w:ind w:left="0" w:firstLine="709"/>
        <w:jc w:val="both"/>
        <w:outlineLvl w:val="1"/>
        <w:rPr>
          <w:rFonts w:ascii="Times New Roman" w:eastAsia="Times New Roman" w:hAnsi="Times New Roman" w:cs="Times New Roman"/>
          <w:b/>
          <w:sz w:val="24"/>
          <w:szCs w:val="24"/>
          <w:lang w:eastAsia="ru-RU"/>
        </w:rPr>
      </w:pPr>
      <w:bookmarkStart w:id="20" w:name="_Toc54336090"/>
      <w:bookmarkStart w:id="21" w:name="_Toc58229144"/>
      <w:r w:rsidRPr="00F12AD0">
        <w:rPr>
          <w:rFonts w:ascii="Times New Roman" w:eastAsia="Times New Roman" w:hAnsi="Times New Roman" w:cs="Times New Roman"/>
          <w:b/>
          <w:sz w:val="24"/>
          <w:szCs w:val="24"/>
          <w:lang w:eastAsia="ru-RU"/>
        </w:rPr>
        <w:t>Правовая основа закупки</w:t>
      </w:r>
      <w:bookmarkEnd w:id="14"/>
      <w:bookmarkEnd w:id="15"/>
      <w:bookmarkEnd w:id="20"/>
      <w:bookmarkEnd w:id="21"/>
    </w:p>
    <w:p w14:paraId="3C49A6BD" w14:textId="1A672646" w:rsidR="00F12AD0" w:rsidRPr="00F12AD0" w:rsidRDefault="00F12AD0" w:rsidP="00BE1B33">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 xml:space="preserve">Настоящая документация подготовлена в соответствии с ГК РФ, Законом № 223-ФЗ, Постановлением Правительства РФ № 925, Постановлением Правительства РФ </w:t>
      </w:r>
      <w:r w:rsidRPr="00F12AD0">
        <w:rPr>
          <w:rFonts w:ascii="Times New Roman" w:eastAsia="Times New Roman" w:hAnsi="Times New Roman" w:cs="Times New Roman"/>
          <w:bCs/>
          <w:sz w:val="24"/>
          <w:szCs w:val="24"/>
          <w:lang w:eastAsia="ru-RU"/>
        </w:rPr>
        <w:b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20" w:history="1">
        <w:r w:rsidRPr="00F12AD0">
          <w:rPr>
            <w:rFonts w:ascii="Times New Roman" w:eastAsia="Times New Roman" w:hAnsi="Times New Roman" w:cs="Times New Roman"/>
            <w:color w:val="0000FF"/>
            <w:sz w:val="24"/>
            <w:szCs w:val="24"/>
            <w:u w:val="single"/>
            <w:lang w:eastAsia="ru-RU"/>
          </w:rPr>
          <w:t>Положением о закупках</w:t>
        </w:r>
      </w:hyperlink>
      <w:r w:rsidRPr="00F12AD0">
        <w:rPr>
          <w:rFonts w:ascii="Times New Roman" w:eastAsia="Times New Roman" w:hAnsi="Times New Roman" w:cs="Times New Roman"/>
          <w:bCs/>
          <w:sz w:val="24"/>
          <w:szCs w:val="24"/>
          <w:lang w:eastAsia="ru-RU"/>
        </w:rPr>
        <w:t>.</w:t>
      </w:r>
    </w:p>
    <w:bookmarkEnd w:id="16"/>
    <w:p w14:paraId="708E7CE5" w14:textId="77777777" w:rsidR="00F12AD0" w:rsidRPr="00F12AD0" w:rsidRDefault="00F12AD0" w:rsidP="00BE1B33">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Во всем, что не урегулировано извещением, настоящей документацией, Заказчик и участники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255A4E09" w14:textId="77777777" w:rsidR="00F12AD0" w:rsidRPr="00F12AD0" w:rsidRDefault="00F12AD0" w:rsidP="00BE1B33">
      <w:pPr>
        <w:spacing w:after="0" w:line="240" w:lineRule="auto"/>
        <w:jc w:val="both"/>
        <w:rPr>
          <w:rFonts w:ascii="Times New Roman" w:eastAsia="Times New Roman" w:hAnsi="Times New Roman" w:cs="Times New Roman"/>
          <w:i/>
          <w:color w:val="BFBFBF"/>
          <w:sz w:val="12"/>
          <w:szCs w:val="12"/>
          <w:lang w:eastAsia="ru-RU"/>
        </w:rPr>
      </w:pPr>
    </w:p>
    <w:p w14:paraId="14707807" w14:textId="77777777" w:rsidR="00F12AD0" w:rsidRPr="00F12AD0" w:rsidRDefault="00F12AD0" w:rsidP="00BE1B33">
      <w:pPr>
        <w:keepNext/>
        <w:numPr>
          <w:ilvl w:val="1"/>
          <w:numId w:val="4"/>
        </w:numPr>
        <w:tabs>
          <w:tab w:val="num" w:pos="502"/>
          <w:tab w:val="num" w:pos="1418"/>
        </w:tabs>
        <w:spacing w:before="120" w:after="120" w:line="240" w:lineRule="auto"/>
        <w:ind w:left="0" w:firstLine="709"/>
        <w:jc w:val="both"/>
        <w:outlineLvl w:val="1"/>
        <w:rPr>
          <w:rFonts w:ascii="Times New Roman" w:eastAsia="Times New Roman" w:hAnsi="Times New Roman" w:cs="Times New Roman"/>
          <w:b/>
          <w:sz w:val="24"/>
          <w:szCs w:val="24"/>
          <w:lang w:eastAsia="ru-RU"/>
        </w:rPr>
      </w:pPr>
      <w:bookmarkStart w:id="22" w:name="_Toc30531164"/>
      <w:bookmarkStart w:id="23" w:name="_Toc47010168"/>
      <w:bookmarkStart w:id="24" w:name="_Toc54336091"/>
      <w:bookmarkStart w:id="25" w:name="_Toc58229145"/>
      <w:bookmarkStart w:id="26" w:name="_Toc23149534"/>
      <w:r w:rsidRPr="00F12AD0">
        <w:rPr>
          <w:rFonts w:ascii="Times New Roman" w:eastAsia="Times New Roman" w:hAnsi="Times New Roman" w:cs="Times New Roman"/>
          <w:b/>
          <w:sz w:val="24"/>
          <w:szCs w:val="24"/>
          <w:lang w:eastAsia="ru-RU"/>
        </w:rPr>
        <w:t xml:space="preserve">Информационное обеспечение </w:t>
      </w:r>
      <w:bookmarkEnd w:id="22"/>
      <w:bookmarkEnd w:id="23"/>
      <w:r w:rsidRPr="00F12AD0">
        <w:rPr>
          <w:rFonts w:ascii="Times New Roman" w:eastAsia="Times New Roman" w:hAnsi="Times New Roman" w:cs="Times New Roman"/>
          <w:b/>
          <w:sz w:val="24"/>
          <w:szCs w:val="24"/>
          <w:lang w:eastAsia="ru-RU"/>
        </w:rPr>
        <w:t>закупки</w:t>
      </w:r>
      <w:bookmarkEnd w:id="24"/>
      <w:bookmarkEnd w:id="25"/>
    </w:p>
    <w:p w14:paraId="39B96655" w14:textId="77777777" w:rsidR="00F12AD0" w:rsidRPr="00F12AD0" w:rsidRDefault="00F12AD0" w:rsidP="00BE1B33">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27" w:name="_Toc30595394"/>
      <w:r w:rsidRPr="00F12AD0">
        <w:rPr>
          <w:rFonts w:ascii="Times New Roman" w:eastAsia="Times New Roman" w:hAnsi="Times New Roman" w:cs="Times New Roman"/>
          <w:bCs/>
          <w:sz w:val="24"/>
          <w:szCs w:val="24"/>
          <w:lang w:eastAsia="ru-RU"/>
        </w:rPr>
        <w:t xml:space="preserve">Информация и документы по данной закупке публикуются в ЕИС, на ЭТП и </w:t>
      </w:r>
      <w:r w:rsidRPr="00F12AD0">
        <w:rPr>
          <w:rFonts w:ascii="Times New Roman" w:eastAsia="Times New Roman" w:hAnsi="Times New Roman" w:cs="Times New Roman"/>
          <w:iCs/>
          <w:sz w:val="24"/>
          <w:szCs w:val="24"/>
          <w:lang w:eastAsia="ru-RU"/>
        </w:rPr>
        <w:t>сайте Заказчика</w:t>
      </w:r>
      <w:hyperlink r:id="rId21" w:history="1"/>
      <w:r w:rsidRPr="00F12AD0">
        <w:rPr>
          <w:rFonts w:ascii="Times New Roman" w:eastAsia="Times New Roman" w:hAnsi="Times New Roman" w:cs="Times New Roman"/>
          <w:bCs/>
          <w:sz w:val="24"/>
          <w:szCs w:val="24"/>
          <w:lang w:eastAsia="ru-RU"/>
        </w:rPr>
        <w:t>. Официальным источником информации о ходе и результатах закупки (официальной публикацией) является ЕИС.</w:t>
      </w:r>
    </w:p>
    <w:p w14:paraId="189790CA" w14:textId="77777777" w:rsidR="00F12AD0" w:rsidRPr="00F12AD0" w:rsidRDefault="00F12AD0" w:rsidP="00BE1B33">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28" w:name="_Toc30595395"/>
      <w:bookmarkEnd w:id="27"/>
      <w:r w:rsidRPr="00F12AD0">
        <w:rPr>
          <w:rFonts w:ascii="Times New Roman" w:eastAsia="Times New Roman" w:hAnsi="Times New Roman" w:cs="Times New Roman"/>
          <w:bCs/>
          <w:sz w:val="24"/>
          <w:szCs w:val="24"/>
          <w:lang w:eastAsia="ru-RU"/>
        </w:rPr>
        <w:t xml:space="preserve">Участники должны самостоятельно отслеживать опубликованные в ЕИС, на ЭТП и </w:t>
      </w:r>
      <w:r w:rsidRPr="00F12AD0">
        <w:rPr>
          <w:rFonts w:ascii="Times New Roman" w:eastAsia="Times New Roman" w:hAnsi="Times New Roman" w:cs="Times New Roman"/>
          <w:iCs/>
          <w:sz w:val="24"/>
          <w:szCs w:val="24"/>
          <w:lang w:eastAsia="ru-RU"/>
        </w:rPr>
        <w:t>сайте Заказчика</w:t>
      </w:r>
      <w:r w:rsidRPr="00F12AD0">
        <w:rPr>
          <w:rFonts w:ascii="Times New Roman" w:eastAsia="Times New Roman" w:hAnsi="Times New Roman" w:cs="Times New Roman"/>
          <w:bCs/>
          <w:sz w:val="24"/>
          <w:szCs w:val="24"/>
          <w:lang w:eastAsia="ru-RU"/>
        </w:rPr>
        <w:t xml:space="preserve"> разъяснения и изменения извещения и документации, информацию о принятых в ходе закупки решениях Заказчика.</w:t>
      </w:r>
      <w:bookmarkEnd w:id="28"/>
    </w:p>
    <w:p w14:paraId="099A5AEB" w14:textId="77777777" w:rsidR="00F12AD0" w:rsidRPr="00F12AD0" w:rsidRDefault="00F12AD0" w:rsidP="00BE1B33">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29" w:name="_Toc30595401"/>
      <w:r w:rsidRPr="00F12AD0">
        <w:rPr>
          <w:rFonts w:ascii="Times New Roman" w:eastAsia="Times New Roman" w:hAnsi="Times New Roman" w:cs="Times New Roman"/>
          <w:bCs/>
          <w:sz w:val="24"/>
          <w:szCs w:val="24"/>
          <w:lang w:eastAsia="ru-RU"/>
        </w:rPr>
        <w:t>При осуществлении закупки на ЭТП оператором ЭТП обеспечивается направление участниками запросов о даче разъяснений положений извещения и (или) документации,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участников, формирование проектов протоколов, составляемых в соответствии с Законом № 223-ФЗ.</w:t>
      </w:r>
      <w:bookmarkEnd w:id="29"/>
    </w:p>
    <w:p w14:paraId="019EB26E" w14:textId="77777777" w:rsidR="00F12AD0" w:rsidRPr="00F12AD0" w:rsidRDefault="00F12AD0" w:rsidP="00BE1B33">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30" w:name="_Toc30595403"/>
      <w:r w:rsidRPr="00F12AD0">
        <w:rPr>
          <w:rFonts w:ascii="Times New Roman" w:eastAsia="Times New Roman" w:hAnsi="Times New Roman" w:cs="Times New Roman"/>
          <w:bCs/>
          <w:sz w:val="24"/>
          <w:szCs w:val="24"/>
          <w:lang w:eastAsia="ru-RU"/>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0"/>
    </w:p>
    <w:p w14:paraId="402FDD42" w14:textId="77777777" w:rsidR="00F12AD0" w:rsidRPr="00F12AD0" w:rsidRDefault="00F12AD0" w:rsidP="00BE1B33">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31" w:name="_Toc30595404"/>
      <w:r w:rsidRPr="00F12AD0">
        <w:rPr>
          <w:rFonts w:ascii="Times New Roman" w:eastAsia="Times New Roman" w:hAnsi="Times New Roman" w:cs="Times New Roman"/>
          <w:bCs/>
          <w:sz w:val="24"/>
          <w:szCs w:val="24"/>
          <w:lang w:eastAsia="ru-RU"/>
        </w:rPr>
        <w:lastRenderedPageBreak/>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1"/>
    </w:p>
    <w:p w14:paraId="074808C5" w14:textId="77777777" w:rsidR="00F12AD0" w:rsidRPr="00F12AD0" w:rsidRDefault="00F12AD0" w:rsidP="00BE1B33">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32" w:name="_Toc30595405"/>
      <w:r w:rsidRPr="00F12AD0">
        <w:rPr>
          <w:rFonts w:ascii="Times New Roman" w:eastAsia="Times New Roman" w:hAnsi="Times New Roman" w:cs="Times New Roman"/>
          <w:bCs/>
          <w:sz w:val="24"/>
          <w:szCs w:val="24"/>
          <w:lang w:eastAsia="ru-RU"/>
        </w:rPr>
        <w:t>В течение одного часа с момента размещения в ЕИС извещения об отказе от проведения закупки, изменений, внесенных в извещение, документацию, разъяснений положений документации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документации,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2"/>
    </w:p>
    <w:p w14:paraId="718519B2" w14:textId="77777777" w:rsidR="00F12AD0" w:rsidRPr="00F12AD0" w:rsidRDefault="00F12AD0" w:rsidP="00BE1B33">
      <w:pPr>
        <w:keepNext/>
        <w:numPr>
          <w:ilvl w:val="0"/>
          <w:numId w:val="4"/>
        </w:numPr>
        <w:tabs>
          <w:tab w:val="num" w:pos="0"/>
          <w:tab w:val="num" w:pos="1418"/>
        </w:tabs>
        <w:spacing w:before="120" w:after="120" w:line="240" w:lineRule="auto"/>
        <w:ind w:left="0" w:firstLine="709"/>
        <w:jc w:val="center"/>
        <w:outlineLvl w:val="1"/>
        <w:rPr>
          <w:rFonts w:ascii="Times New Roman" w:eastAsia="Times New Roman" w:hAnsi="Times New Roman" w:cs="Times New Roman"/>
          <w:b/>
          <w:vanish/>
          <w:sz w:val="24"/>
          <w:szCs w:val="24"/>
          <w:lang w:eastAsia="ru-RU"/>
        </w:rPr>
      </w:pPr>
      <w:bookmarkStart w:id="33" w:name="_Toc54336092"/>
      <w:bookmarkStart w:id="34" w:name="_Toc58229146"/>
      <w:bookmarkStart w:id="35" w:name="_Toc521347980"/>
      <w:bookmarkStart w:id="36" w:name="_Toc19698400"/>
      <w:bookmarkStart w:id="37" w:name="_Toc37260743"/>
      <w:bookmarkStart w:id="38" w:name="_Ref441222309"/>
      <w:r w:rsidRPr="00F12AD0">
        <w:rPr>
          <w:rFonts w:ascii="Times New Roman" w:eastAsia="Times New Roman" w:hAnsi="Times New Roman" w:cs="Times New Roman"/>
          <w:b/>
          <w:sz w:val="28"/>
          <w:szCs w:val="24"/>
          <w:lang w:eastAsia="ru-RU"/>
        </w:rPr>
        <w:t>ТРЕБОВАНИЯ К УЧАСТНИКУ, А ТАКЖЕ К ДОКУМЕНТАМ, ПОДТВЕРЖДАЮЩИМ ДАННЫЕ ТРЕБОВАНИЯ</w:t>
      </w:r>
      <w:bookmarkEnd w:id="33"/>
      <w:bookmarkEnd w:id="34"/>
    </w:p>
    <w:p w14:paraId="1A37C158" w14:textId="77777777" w:rsidR="00F12AD0" w:rsidRPr="00F12AD0" w:rsidRDefault="00F12AD0" w:rsidP="00BE1B33">
      <w:pPr>
        <w:keepNext/>
        <w:numPr>
          <w:ilvl w:val="1"/>
          <w:numId w:val="4"/>
        </w:numPr>
        <w:tabs>
          <w:tab w:val="num" w:pos="0"/>
          <w:tab w:val="num" w:pos="1069"/>
        </w:tabs>
        <w:spacing w:before="120" w:after="120" w:line="240" w:lineRule="auto"/>
        <w:ind w:left="0" w:firstLine="709"/>
        <w:jc w:val="both"/>
        <w:outlineLvl w:val="1"/>
        <w:rPr>
          <w:rFonts w:ascii="Times New Roman" w:eastAsia="Times New Roman" w:hAnsi="Times New Roman" w:cs="Times New Roman"/>
          <w:b/>
          <w:sz w:val="24"/>
          <w:szCs w:val="24"/>
          <w:lang w:eastAsia="ru-RU"/>
        </w:rPr>
      </w:pPr>
      <w:r w:rsidRPr="00F12AD0">
        <w:rPr>
          <w:rFonts w:ascii="Times New Roman" w:eastAsia="Times New Roman" w:hAnsi="Times New Roman" w:cs="Times New Roman"/>
          <w:b/>
          <w:sz w:val="24"/>
          <w:szCs w:val="24"/>
          <w:lang w:eastAsia="ru-RU"/>
        </w:rPr>
        <w:t xml:space="preserve"> </w:t>
      </w:r>
      <w:bookmarkStart w:id="39" w:name="_Toc54336093"/>
      <w:bookmarkStart w:id="40" w:name="_Toc58229147"/>
      <w:r w:rsidRPr="00F12AD0">
        <w:rPr>
          <w:rFonts w:ascii="Times New Roman" w:eastAsia="Times New Roman" w:hAnsi="Times New Roman" w:cs="Times New Roman"/>
          <w:b/>
          <w:sz w:val="24"/>
          <w:szCs w:val="24"/>
          <w:lang w:eastAsia="ru-RU"/>
        </w:rPr>
        <w:t>Участ</w:t>
      </w:r>
      <w:bookmarkEnd w:id="35"/>
      <w:bookmarkEnd w:id="36"/>
      <w:bookmarkEnd w:id="37"/>
      <w:bookmarkEnd w:id="39"/>
      <w:bookmarkEnd w:id="40"/>
      <w:r w:rsidRPr="00F12AD0">
        <w:rPr>
          <w:rFonts w:ascii="Times New Roman" w:eastAsia="Times New Roman" w:hAnsi="Times New Roman" w:cs="Times New Roman"/>
          <w:b/>
          <w:sz w:val="24"/>
          <w:szCs w:val="24"/>
          <w:lang w:eastAsia="ru-RU"/>
        </w:rPr>
        <w:t>ие в закупке</w:t>
      </w:r>
    </w:p>
    <w:p w14:paraId="68011439" w14:textId="77777777" w:rsidR="00F12AD0" w:rsidRPr="00F12AD0" w:rsidRDefault="00F12AD0" w:rsidP="00BE1B33">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Участниками закупки могут быть только субъекты малого и среднего предпринимательства/физические лица, не являющихся индивидуальными предпринимателями и применяющие специальный налоговый режим «Налог на профессиональный доход».</w:t>
      </w:r>
    </w:p>
    <w:p w14:paraId="0C71C4F3" w14:textId="77777777" w:rsidR="00F12AD0" w:rsidRPr="00F12AD0" w:rsidRDefault="00F12AD0" w:rsidP="00BE1B33">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Для участия в настоящей процедуре закупки участник должен удовлетворять требованиям, установленным настоящей документацией, подготовить и подать заявку на участие в закупке, соответствующую требованиям настоящей документации, в порядке, установленном настоящей документацией.</w:t>
      </w:r>
    </w:p>
    <w:p w14:paraId="039D4385" w14:textId="77777777" w:rsidR="00F12AD0" w:rsidRPr="00F12AD0" w:rsidRDefault="00F12AD0" w:rsidP="00BE1B33">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41" w:name="_Toc30595402"/>
      <w:r w:rsidRPr="00F12AD0">
        <w:rPr>
          <w:rFonts w:ascii="Times New Roman" w:eastAsia="Times New Roman" w:hAnsi="Times New Roman" w:cs="Times New Roman"/>
          <w:bCs/>
          <w:sz w:val="24"/>
          <w:szCs w:val="24"/>
          <w:lang w:eastAsia="ru-RU"/>
        </w:rPr>
        <w:t>Участнику для участия в закупке необходимо получить аккредитацию на ЭТП в порядке, установленном оператором ЭТП и регламентом ЭТП.</w:t>
      </w:r>
      <w:bookmarkEnd w:id="41"/>
    </w:p>
    <w:p w14:paraId="4334035B" w14:textId="77777777" w:rsidR="00F12AD0" w:rsidRPr="00F12AD0" w:rsidRDefault="00F12AD0" w:rsidP="00BE1B33">
      <w:pPr>
        <w:keepNext/>
        <w:numPr>
          <w:ilvl w:val="1"/>
          <w:numId w:val="4"/>
        </w:numPr>
        <w:tabs>
          <w:tab w:val="num" w:pos="0"/>
          <w:tab w:val="num" w:pos="1276"/>
        </w:tabs>
        <w:spacing w:before="120" w:after="120" w:line="240" w:lineRule="auto"/>
        <w:ind w:left="0" w:firstLine="709"/>
        <w:jc w:val="both"/>
        <w:outlineLvl w:val="1"/>
        <w:rPr>
          <w:rFonts w:ascii="Times New Roman" w:eastAsia="Times New Roman" w:hAnsi="Times New Roman" w:cs="Times New Roman"/>
          <w:b/>
          <w:sz w:val="24"/>
          <w:szCs w:val="24"/>
          <w:lang w:eastAsia="ru-RU"/>
        </w:rPr>
      </w:pPr>
      <w:bookmarkStart w:id="42" w:name="_Toc521347981"/>
      <w:bookmarkStart w:id="43" w:name="_Toc19698401"/>
      <w:bookmarkStart w:id="44" w:name="_Toc37260744"/>
      <w:r w:rsidRPr="00F12AD0">
        <w:rPr>
          <w:rFonts w:ascii="Times New Roman" w:eastAsia="Times New Roman" w:hAnsi="Times New Roman" w:cs="Times New Roman"/>
          <w:b/>
          <w:sz w:val="24"/>
          <w:szCs w:val="24"/>
          <w:lang w:eastAsia="ru-RU"/>
        </w:rPr>
        <w:t xml:space="preserve"> </w:t>
      </w:r>
      <w:bookmarkStart w:id="45" w:name="_Toc54336094"/>
      <w:bookmarkStart w:id="46" w:name="_Ref55316993"/>
      <w:bookmarkStart w:id="47" w:name="_Toc58229148"/>
      <w:r w:rsidRPr="00F12AD0">
        <w:rPr>
          <w:rFonts w:ascii="Times New Roman" w:eastAsia="Times New Roman" w:hAnsi="Times New Roman" w:cs="Times New Roman"/>
          <w:b/>
          <w:sz w:val="24"/>
          <w:szCs w:val="24"/>
          <w:lang w:eastAsia="ru-RU"/>
        </w:rPr>
        <w:t>Требования к участнику, а также к документам, подтверждающим данные требования</w:t>
      </w:r>
      <w:bookmarkEnd w:id="42"/>
      <w:bookmarkEnd w:id="43"/>
      <w:bookmarkEnd w:id="44"/>
      <w:bookmarkEnd w:id="45"/>
      <w:bookmarkEnd w:id="46"/>
      <w:bookmarkEnd w:id="47"/>
    </w:p>
    <w:p w14:paraId="3D71A32F" w14:textId="5BDF22AB" w:rsidR="00F12AD0" w:rsidRPr="00F12AD0" w:rsidRDefault="00F12AD0" w:rsidP="00BE1B33">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48" w:name="_Ref55289922"/>
      <w:bookmarkStart w:id="49" w:name="_Ref57115535"/>
      <w:r w:rsidRPr="00F12AD0">
        <w:rPr>
          <w:rFonts w:ascii="Times New Roman" w:eastAsia="Times New Roman" w:hAnsi="Times New Roman" w:cs="Times New Roman"/>
          <w:bCs/>
          <w:sz w:val="24"/>
          <w:szCs w:val="24"/>
          <w:lang w:eastAsia="ru-RU"/>
        </w:rPr>
        <w:t xml:space="preserve">Участник закупки должен соответствовать общим, дополнительным (при наличии) и специальным требованиям (при наличии), установленным п. </w:t>
      </w:r>
      <w:r w:rsidRPr="00F12AD0">
        <w:rPr>
          <w:rFonts w:ascii="Times New Roman" w:eastAsia="Times New Roman" w:hAnsi="Times New Roman" w:cs="Times New Roman"/>
          <w:bCs/>
          <w:sz w:val="24"/>
          <w:szCs w:val="24"/>
          <w:lang w:eastAsia="ru-RU"/>
        </w:rPr>
        <w:fldChar w:fldCharType="begin"/>
      </w:r>
      <w:r w:rsidRPr="00F12AD0">
        <w:rPr>
          <w:rFonts w:ascii="Times New Roman" w:eastAsia="Times New Roman" w:hAnsi="Times New Roman" w:cs="Times New Roman"/>
          <w:bCs/>
          <w:sz w:val="24"/>
          <w:szCs w:val="24"/>
          <w:lang w:eastAsia="ru-RU"/>
        </w:rPr>
        <w:instrText xml:space="preserve"> REF _Ref55317066 \r \h </w:instrText>
      </w:r>
      <w:r w:rsidRPr="00F12AD0">
        <w:rPr>
          <w:rFonts w:ascii="Times New Roman" w:eastAsia="Times New Roman" w:hAnsi="Times New Roman" w:cs="Times New Roman"/>
          <w:bCs/>
          <w:sz w:val="24"/>
          <w:szCs w:val="24"/>
          <w:lang w:eastAsia="ru-RU"/>
        </w:rPr>
      </w:r>
      <w:r w:rsidRPr="00F12AD0">
        <w:rPr>
          <w:rFonts w:ascii="Times New Roman" w:eastAsia="Times New Roman" w:hAnsi="Times New Roman" w:cs="Times New Roman"/>
          <w:bCs/>
          <w:sz w:val="24"/>
          <w:szCs w:val="24"/>
          <w:lang w:eastAsia="ru-RU"/>
        </w:rPr>
        <w:fldChar w:fldCharType="separate"/>
      </w:r>
      <w:r w:rsidR="00F53F7D">
        <w:rPr>
          <w:rFonts w:ascii="Times New Roman" w:eastAsia="Times New Roman" w:hAnsi="Times New Roman" w:cs="Times New Roman"/>
          <w:bCs/>
          <w:sz w:val="24"/>
          <w:szCs w:val="24"/>
          <w:lang w:eastAsia="ru-RU"/>
        </w:rPr>
        <w:t>10</w:t>
      </w:r>
      <w:r w:rsidRPr="00F12AD0">
        <w:rPr>
          <w:rFonts w:ascii="Times New Roman" w:eastAsia="Times New Roman" w:hAnsi="Times New Roman" w:cs="Times New Roman"/>
          <w:bCs/>
          <w:sz w:val="24"/>
          <w:szCs w:val="24"/>
          <w:lang w:eastAsia="ru-RU"/>
        </w:rPr>
        <w:fldChar w:fldCharType="end"/>
      </w:r>
      <w:r w:rsidRPr="00F12AD0">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12AD0">
          <w:rPr>
            <w:rFonts w:ascii="Times New Roman" w:eastAsia="Times New Roman" w:hAnsi="Times New Roman" w:cs="Times New Roman"/>
            <w:bCs/>
            <w:color w:val="0000FF"/>
            <w:sz w:val="24"/>
            <w:szCs w:val="24"/>
            <w:u w:val="single"/>
            <w:lang w:val="en-US" w:eastAsia="ru-RU"/>
          </w:rPr>
          <w:t>II</w:t>
        </w:r>
        <w:r w:rsidRPr="00F12AD0">
          <w:rPr>
            <w:rFonts w:ascii="Times New Roman" w:eastAsia="Times New Roman" w:hAnsi="Times New Roman" w:cs="Times New Roman"/>
            <w:bCs/>
            <w:color w:val="0000FF"/>
            <w:sz w:val="24"/>
            <w:szCs w:val="24"/>
            <w:u w:val="single"/>
            <w:lang w:eastAsia="ru-RU"/>
          </w:rPr>
          <w:t xml:space="preserve"> «ИНФОРМАЦИОННАЯ КАРТА»</w:t>
        </w:r>
      </w:hyperlink>
      <w:r w:rsidRPr="00F12AD0">
        <w:rPr>
          <w:rFonts w:ascii="Times New Roman" w:eastAsia="Times New Roman" w:hAnsi="Times New Roman" w:cs="Times New Roman"/>
          <w:bCs/>
          <w:sz w:val="24"/>
          <w:szCs w:val="24"/>
          <w:lang w:eastAsia="ru-RU"/>
        </w:rPr>
        <w:t>, и предоставить в составе заявки подтверждающие следующие документы</w:t>
      </w:r>
      <w:bookmarkEnd w:id="48"/>
      <w:r w:rsidRPr="00F12AD0">
        <w:rPr>
          <w:rFonts w:ascii="Times New Roman" w:eastAsia="Times New Roman" w:hAnsi="Times New Roman" w:cs="Times New Roman"/>
          <w:bCs/>
          <w:sz w:val="24"/>
          <w:szCs w:val="24"/>
          <w:lang w:eastAsia="ru-RU"/>
        </w:rPr>
        <w:t xml:space="preserve"> в соответствии с п. </w:t>
      </w:r>
      <w:r w:rsidRPr="00F12AD0">
        <w:rPr>
          <w:rFonts w:ascii="Times New Roman" w:eastAsia="Times New Roman" w:hAnsi="Times New Roman" w:cs="Times New Roman"/>
          <w:bCs/>
          <w:sz w:val="24"/>
          <w:szCs w:val="24"/>
          <w:lang w:eastAsia="ru-RU"/>
        </w:rPr>
        <w:fldChar w:fldCharType="begin"/>
      </w:r>
      <w:r w:rsidRPr="00F12AD0">
        <w:rPr>
          <w:rFonts w:ascii="Times New Roman" w:eastAsia="Times New Roman" w:hAnsi="Times New Roman" w:cs="Times New Roman"/>
          <w:bCs/>
          <w:sz w:val="24"/>
          <w:szCs w:val="24"/>
          <w:lang w:eastAsia="ru-RU"/>
        </w:rPr>
        <w:instrText xml:space="preserve"> REF _Ref55317066 \r \h </w:instrText>
      </w:r>
      <w:r w:rsidRPr="00F12AD0">
        <w:rPr>
          <w:rFonts w:ascii="Times New Roman" w:eastAsia="Times New Roman" w:hAnsi="Times New Roman" w:cs="Times New Roman"/>
          <w:bCs/>
          <w:sz w:val="24"/>
          <w:szCs w:val="24"/>
          <w:lang w:eastAsia="ru-RU"/>
        </w:rPr>
      </w:r>
      <w:r w:rsidRPr="00F12AD0">
        <w:rPr>
          <w:rFonts w:ascii="Times New Roman" w:eastAsia="Times New Roman" w:hAnsi="Times New Roman" w:cs="Times New Roman"/>
          <w:bCs/>
          <w:sz w:val="24"/>
          <w:szCs w:val="24"/>
          <w:lang w:eastAsia="ru-RU"/>
        </w:rPr>
        <w:fldChar w:fldCharType="separate"/>
      </w:r>
      <w:r w:rsidR="00F53F7D">
        <w:rPr>
          <w:rFonts w:ascii="Times New Roman" w:eastAsia="Times New Roman" w:hAnsi="Times New Roman" w:cs="Times New Roman"/>
          <w:bCs/>
          <w:sz w:val="24"/>
          <w:szCs w:val="24"/>
          <w:lang w:eastAsia="ru-RU"/>
        </w:rPr>
        <w:t>10</w:t>
      </w:r>
      <w:r w:rsidRPr="00F12AD0">
        <w:rPr>
          <w:rFonts w:ascii="Times New Roman" w:eastAsia="Times New Roman" w:hAnsi="Times New Roman" w:cs="Times New Roman"/>
          <w:bCs/>
          <w:sz w:val="24"/>
          <w:szCs w:val="24"/>
          <w:lang w:eastAsia="ru-RU"/>
        </w:rPr>
        <w:fldChar w:fldCharType="end"/>
      </w:r>
      <w:r w:rsidRPr="00F12AD0">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12AD0">
          <w:rPr>
            <w:rFonts w:ascii="Times New Roman" w:eastAsia="Times New Roman" w:hAnsi="Times New Roman" w:cs="Times New Roman"/>
            <w:bCs/>
            <w:color w:val="0000FF"/>
            <w:sz w:val="24"/>
            <w:szCs w:val="24"/>
            <w:u w:val="single"/>
            <w:lang w:val="en-US" w:eastAsia="ru-RU"/>
          </w:rPr>
          <w:t>II</w:t>
        </w:r>
        <w:r w:rsidRPr="00F12AD0">
          <w:rPr>
            <w:rFonts w:ascii="Times New Roman" w:eastAsia="Times New Roman" w:hAnsi="Times New Roman" w:cs="Times New Roman"/>
            <w:bCs/>
            <w:color w:val="0000FF"/>
            <w:sz w:val="24"/>
            <w:szCs w:val="24"/>
            <w:u w:val="single"/>
            <w:lang w:eastAsia="ru-RU"/>
          </w:rPr>
          <w:t xml:space="preserve"> «ИНФОРМАЦИОННАЯ КАРТА»</w:t>
        </w:r>
      </w:hyperlink>
      <w:r w:rsidRPr="00F12AD0">
        <w:rPr>
          <w:rFonts w:ascii="Times New Roman" w:eastAsia="Times New Roman" w:hAnsi="Times New Roman" w:cs="Times New Roman"/>
          <w:bCs/>
          <w:sz w:val="24"/>
          <w:szCs w:val="24"/>
          <w:lang w:eastAsia="ru-RU"/>
        </w:rPr>
        <w:t>.</w:t>
      </w:r>
      <w:bookmarkEnd w:id="49"/>
    </w:p>
    <w:p w14:paraId="4B8E15D8" w14:textId="6C811E1D" w:rsidR="00F12AD0" w:rsidRPr="00F12AD0" w:rsidRDefault="00F12AD0" w:rsidP="00BE1B33">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50" w:name="_Ref57115624"/>
      <w:r w:rsidRPr="00F12AD0">
        <w:rPr>
          <w:rFonts w:ascii="Times New Roman" w:eastAsia="Times New Roman" w:hAnsi="Times New Roman" w:cs="Times New Roman"/>
          <w:bCs/>
          <w:sz w:val="24"/>
          <w:szCs w:val="24"/>
          <w:lang w:eastAsia="ru-RU"/>
        </w:rPr>
        <w:t xml:space="preserve">Полный состав заявки на участие в закупке указан в п. </w:t>
      </w:r>
      <w:r w:rsidRPr="00F12AD0">
        <w:rPr>
          <w:rFonts w:ascii="Times New Roman" w:eastAsia="Times New Roman" w:hAnsi="Times New Roman" w:cs="Times New Roman"/>
          <w:bCs/>
          <w:sz w:val="24"/>
          <w:szCs w:val="24"/>
          <w:lang w:eastAsia="ru-RU"/>
        </w:rPr>
        <w:fldChar w:fldCharType="begin"/>
      </w:r>
      <w:r w:rsidRPr="00F12AD0">
        <w:rPr>
          <w:rFonts w:ascii="Times New Roman" w:eastAsia="Times New Roman" w:hAnsi="Times New Roman" w:cs="Times New Roman"/>
          <w:bCs/>
          <w:sz w:val="24"/>
          <w:szCs w:val="24"/>
          <w:lang w:eastAsia="ru-RU"/>
        </w:rPr>
        <w:instrText xml:space="preserve"> REF _Ref55317127 \r \h </w:instrText>
      </w:r>
      <w:r w:rsidRPr="00F12AD0">
        <w:rPr>
          <w:rFonts w:ascii="Times New Roman" w:eastAsia="Times New Roman" w:hAnsi="Times New Roman" w:cs="Times New Roman"/>
          <w:bCs/>
          <w:sz w:val="24"/>
          <w:szCs w:val="24"/>
          <w:lang w:eastAsia="ru-RU"/>
        </w:rPr>
      </w:r>
      <w:r w:rsidRPr="00F12AD0">
        <w:rPr>
          <w:rFonts w:ascii="Times New Roman" w:eastAsia="Times New Roman" w:hAnsi="Times New Roman" w:cs="Times New Roman"/>
          <w:bCs/>
          <w:sz w:val="24"/>
          <w:szCs w:val="24"/>
          <w:lang w:eastAsia="ru-RU"/>
        </w:rPr>
        <w:fldChar w:fldCharType="separate"/>
      </w:r>
      <w:r w:rsidR="00F53F7D">
        <w:rPr>
          <w:rFonts w:ascii="Times New Roman" w:eastAsia="Times New Roman" w:hAnsi="Times New Roman" w:cs="Times New Roman"/>
          <w:bCs/>
          <w:sz w:val="24"/>
          <w:szCs w:val="24"/>
          <w:lang w:eastAsia="ru-RU"/>
        </w:rPr>
        <w:t>11</w:t>
      </w:r>
      <w:r w:rsidRPr="00F12AD0">
        <w:rPr>
          <w:rFonts w:ascii="Times New Roman" w:eastAsia="Times New Roman" w:hAnsi="Times New Roman" w:cs="Times New Roman"/>
          <w:bCs/>
          <w:sz w:val="24"/>
          <w:szCs w:val="24"/>
          <w:lang w:eastAsia="ru-RU"/>
        </w:rPr>
        <w:fldChar w:fldCharType="end"/>
      </w:r>
      <w:r w:rsidRPr="00F12AD0">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12AD0">
          <w:rPr>
            <w:rFonts w:ascii="Times New Roman" w:eastAsia="Times New Roman" w:hAnsi="Times New Roman" w:cs="Times New Roman"/>
            <w:bCs/>
            <w:color w:val="0000FF"/>
            <w:sz w:val="24"/>
            <w:szCs w:val="24"/>
            <w:u w:val="single"/>
            <w:lang w:val="en-US" w:eastAsia="ru-RU"/>
          </w:rPr>
          <w:t>II</w:t>
        </w:r>
        <w:r w:rsidRPr="00F12AD0">
          <w:rPr>
            <w:rFonts w:ascii="Times New Roman" w:eastAsia="Times New Roman" w:hAnsi="Times New Roman" w:cs="Times New Roman"/>
            <w:bCs/>
            <w:color w:val="0000FF"/>
            <w:sz w:val="24"/>
            <w:szCs w:val="24"/>
            <w:u w:val="single"/>
            <w:lang w:eastAsia="ru-RU"/>
          </w:rPr>
          <w:t xml:space="preserve"> «ИНФОРМАЦИОННАЯ КАРТА»</w:t>
        </w:r>
      </w:hyperlink>
      <w:r w:rsidRPr="00F12AD0">
        <w:rPr>
          <w:rFonts w:ascii="Times New Roman" w:eastAsia="Times New Roman" w:hAnsi="Times New Roman" w:cs="Times New Roman"/>
          <w:bCs/>
          <w:sz w:val="24"/>
          <w:szCs w:val="24"/>
          <w:lang w:eastAsia="ru-RU"/>
        </w:rPr>
        <w:t>.</w:t>
      </w:r>
      <w:bookmarkEnd w:id="50"/>
    </w:p>
    <w:p w14:paraId="24E8DC28" w14:textId="77777777" w:rsidR="00F12AD0" w:rsidRPr="00F12AD0" w:rsidRDefault="00F12AD0" w:rsidP="00BE1B33">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Соответствие дополнительным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p w14:paraId="1452B876" w14:textId="77777777" w:rsidR="00F12AD0" w:rsidRPr="00F12AD0" w:rsidRDefault="00F12AD0" w:rsidP="00BE1B33">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51" w:name="_Ref55325645"/>
      <w:r w:rsidRPr="00F12AD0">
        <w:rPr>
          <w:rFonts w:ascii="Times New Roman" w:eastAsia="Times New Roman" w:hAnsi="Times New Roman" w:cs="Times New Roman"/>
          <w:bCs/>
          <w:sz w:val="24"/>
          <w:szCs w:val="24"/>
          <w:lang w:eastAsia="ru-RU"/>
        </w:rPr>
        <w:t xml:space="preserve">В случае, если на стороне участника выступает несколько юридических лиц (несколько индивидуальных предпринимателей либо несколько физических лиц), то для подтверждения соответствия требованиям, установленным настоящей документацией, в составе </w:t>
      </w:r>
      <w:r w:rsidRPr="00F12AD0">
        <w:rPr>
          <w:rFonts w:ascii="Times New Roman" w:eastAsia="Times New Roman" w:hAnsi="Times New Roman" w:cs="Times New Roman"/>
          <w:sz w:val="24"/>
          <w:szCs w:val="24"/>
          <w:lang w:eastAsia="ru-RU"/>
        </w:rPr>
        <w:t xml:space="preserve">заявки предоставляется соглашение таких лиц, в </w:t>
      </w:r>
      <w:r w:rsidR="00CF77E0" w:rsidRPr="00F12AD0">
        <w:rPr>
          <w:rFonts w:ascii="Times New Roman" w:eastAsia="Times New Roman" w:hAnsi="Times New Roman" w:cs="Times New Roman"/>
          <w:sz w:val="24"/>
          <w:szCs w:val="24"/>
          <w:lang w:eastAsia="ru-RU"/>
        </w:rPr>
        <w:t>котором, в частности,</w:t>
      </w:r>
      <w:r w:rsidRPr="00F12AD0">
        <w:rPr>
          <w:rFonts w:ascii="Times New Roman" w:eastAsia="Times New Roman" w:hAnsi="Times New Roman" w:cs="Times New Roman"/>
          <w:sz w:val="24"/>
          <w:szCs w:val="24"/>
          <w:lang w:eastAsia="ru-RU"/>
        </w:rPr>
        <w:t xml:space="preserve"> должны быть определены следующие условия:</w:t>
      </w:r>
      <w:bookmarkEnd w:id="51"/>
    </w:p>
    <w:p w14:paraId="447B36BF" w14:textId="77777777" w:rsidR="00F12AD0" w:rsidRPr="00F12AD0" w:rsidRDefault="00F12AD0" w:rsidP="00BE1B33">
      <w:pPr>
        <w:tabs>
          <w:tab w:val="num" w:pos="0"/>
        </w:tabs>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ИНН, ОГРН, места нахождения, почтового адреса, электронной почты, контактных телефонов таких лиц;</w:t>
      </w:r>
    </w:p>
    <w:p w14:paraId="45F019D9" w14:textId="0FBAF5F5" w:rsidR="00F12AD0" w:rsidRPr="00F12AD0" w:rsidRDefault="00F12AD0" w:rsidP="00BE1B33">
      <w:pPr>
        <w:tabs>
          <w:tab w:val="num" w:pos="0"/>
        </w:tabs>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б) о лице, уполномоченном принимать участие в закупке в интересах всех лиц, выступающих на стороне участника и имеющем право подавать/отзывать заявку, направлять запросы на разъяснение документации, а также осуществлять иные права и обязанности, которые принадлежат участнику в соответствии с </w:t>
      </w:r>
      <w:hyperlink r:id="rId22" w:history="1">
        <w:r w:rsidRPr="00F12AD0">
          <w:rPr>
            <w:rFonts w:ascii="Times New Roman" w:eastAsia="Times New Roman" w:hAnsi="Times New Roman" w:cs="Times New Roman"/>
            <w:color w:val="0000FF"/>
            <w:sz w:val="24"/>
            <w:szCs w:val="24"/>
            <w:u w:val="single"/>
            <w:lang w:eastAsia="ru-RU"/>
          </w:rPr>
          <w:t>Положением о закупках</w:t>
        </w:r>
      </w:hyperlink>
      <w:r w:rsidRPr="00F12AD0">
        <w:rPr>
          <w:rFonts w:ascii="Times New Roman" w:eastAsia="Times New Roman" w:hAnsi="Times New Roman" w:cs="Times New Roman"/>
          <w:color w:val="0000FF"/>
          <w:sz w:val="24"/>
          <w:szCs w:val="24"/>
          <w:u w:val="single"/>
          <w:lang w:eastAsia="ru-RU"/>
        </w:rPr>
        <w:t xml:space="preserve"> </w:t>
      </w:r>
      <w:r w:rsidRPr="00F12AD0">
        <w:rPr>
          <w:rFonts w:ascii="Times New Roman" w:eastAsia="Times New Roman" w:hAnsi="Times New Roman" w:cs="Times New Roman"/>
          <w:sz w:val="24"/>
          <w:szCs w:val="24"/>
          <w:lang w:eastAsia="ru-RU"/>
        </w:rPr>
        <w:t>и документацией;</w:t>
      </w:r>
    </w:p>
    <w:p w14:paraId="271C7938" w14:textId="77777777" w:rsidR="00F12AD0" w:rsidRPr="00F12AD0" w:rsidRDefault="00F12AD0" w:rsidP="00BE1B33">
      <w:pPr>
        <w:tabs>
          <w:tab w:val="num" w:pos="0"/>
        </w:tabs>
        <w:spacing w:after="0" w:line="240" w:lineRule="auto"/>
        <w:ind w:firstLine="709"/>
        <w:jc w:val="both"/>
        <w:rPr>
          <w:rFonts w:ascii="Times New Roman" w:eastAsia="Times New Roman" w:hAnsi="Times New Roman" w:cs="Times New Roman"/>
          <w:iCs/>
          <w:sz w:val="24"/>
          <w:szCs w:val="24"/>
          <w:lang w:eastAsia="ru-RU"/>
        </w:rPr>
      </w:pPr>
      <w:r w:rsidRPr="00F12AD0">
        <w:rPr>
          <w:rFonts w:ascii="Times New Roman" w:eastAsia="Times New Roman" w:hAnsi="Times New Roman" w:cs="Times New Roman"/>
          <w:sz w:val="24"/>
          <w:szCs w:val="24"/>
          <w:lang w:eastAsia="ru-RU"/>
        </w:rPr>
        <w:t xml:space="preserve">в) </w:t>
      </w:r>
      <w:r w:rsidRPr="00F12AD0">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процедуры закупки, а также о лице (лицах) которые будут привлечены в качестве субподрядчиков, </w:t>
      </w:r>
      <w:proofErr w:type="spellStart"/>
      <w:r w:rsidRPr="00F12AD0">
        <w:rPr>
          <w:rFonts w:ascii="Times New Roman" w:eastAsia="Times New Roman" w:hAnsi="Times New Roman" w:cs="Times New Roman"/>
          <w:iCs/>
          <w:sz w:val="24"/>
          <w:szCs w:val="24"/>
          <w:lang w:eastAsia="ru-RU"/>
        </w:rPr>
        <w:t>субисполнителей</w:t>
      </w:r>
      <w:proofErr w:type="spellEnd"/>
      <w:r w:rsidRPr="00F12AD0">
        <w:rPr>
          <w:rFonts w:ascii="Times New Roman" w:eastAsia="Times New Roman" w:hAnsi="Times New Roman" w:cs="Times New Roman"/>
          <w:iCs/>
          <w:sz w:val="24"/>
          <w:szCs w:val="24"/>
          <w:lang w:eastAsia="ru-RU"/>
        </w:rPr>
        <w:t xml:space="preserve"> по договору (договорам), заключённому по результатам процедуры закупки.</w:t>
      </w:r>
    </w:p>
    <w:p w14:paraId="0A631597" w14:textId="77777777" w:rsidR="00F12AD0" w:rsidRPr="00F12AD0" w:rsidRDefault="00F12AD0" w:rsidP="00BE1B33">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lastRenderedPageBreak/>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настоящей документации.</w:t>
      </w:r>
    </w:p>
    <w:p w14:paraId="163FF6D5" w14:textId="77777777" w:rsidR="00F12AD0" w:rsidRPr="00F12AD0" w:rsidRDefault="00F12AD0" w:rsidP="00BE1B33">
      <w:pPr>
        <w:keepNext/>
        <w:numPr>
          <w:ilvl w:val="1"/>
          <w:numId w:val="4"/>
        </w:numPr>
        <w:tabs>
          <w:tab w:val="num" w:pos="0"/>
          <w:tab w:val="num" w:pos="1276"/>
        </w:tabs>
        <w:spacing w:before="120" w:after="120" w:line="240" w:lineRule="auto"/>
        <w:ind w:left="0" w:firstLine="709"/>
        <w:jc w:val="both"/>
        <w:outlineLvl w:val="1"/>
        <w:rPr>
          <w:rFonts w:ascii="Times New Roman" w:eastAsia="Times New Roman" w:hAnsi="Times New Roman" w:cs="Times New Roman"/>
          <w:b/>
          <w:sz w:val="24"/>
          <w:szCs w:val="24"/>
          <w:lang w:eastAsia="ru-RU"/>
        </w:rPr>
      </w:pPr>
      <w:bookmarkStart w:id="52" w:name="_Toc37260740"/>
      <w:bookmarkStart w:id="53" w:name="_Toc54336095"/>
      <w:bookmarkStart w:id="54" w:name="_Toc58229149"/>
      <w:r w:rsidRPr="00F12AD0">
        <w:rPr>
          <w:rFonts w:ascii="Times New Roman" w:eastAsia="Times New Roman" w:hAnsi="Times New Roman" w:cs="Times New Roman"/>
          <w:b/>
          <w:sz w:val="24"/>
          <w:szCs w:val="24"/>
          <w:lang w:eastAsia="ru-RU"/>
        </w:rPr>
        <w:t>Приоритет товаров российского происхождения, работ, услуг, выполняемых, оказываемых российскими лицами</w:t>
      </w:r>
      <w:bookmarkEnd w:id="52"/>
      <w:bookmarkEnd w:id="53"/>
      <w:bookmarkEnd w:id="54"/>
    </w:p>
    <w:p w14:paraId="2EED0CF7" w14:textId="77777777" w:rsidR="00F12AD0" w:rsidRPr="00F12AD0" w:rsidRDefault="00F12AD0" w:rsidP="00BE1B33">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5717336D" w14:textId="77777777" w:rsidR="00F12AD0" w:rsidRPr="00F12AD0" w:rsidRDefault="00F12AD0" w:rsidP="00BE1B33">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при этом договор заключается по цене договора, предложенной участником в заявке на участие в закупке.</w:t>
      </w:r>
    </w:p>
    <w:p w14:paraId="301CB251" w14:textId="77777777" w:rsidR="00F12AD0" w:rsidRPr="00F12AD0" w:rsidRDefault="00F12AD0" w:rsidP="00BE1B33">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F12AD0">
        <w:rPr>
          <w:rFonts w:ascii="Times New Roman" w:eastAsia="Times New Roman" w:hAnsi="Times New Roman" w:cs="Times New Roman"/>
          <w:sz w:val="24"/>
          <w:szCs w:val="24"/>
          <w:lang w:eastAsia="ru-RU"/>
        </w:rPr>
        <w:t xml:space="preserve">в </w:t>
      </w:r>
      <w:hyperlink r:id="rId23" w:anchor="popdoc" w:history="1">
        <w:r w:rsidRPr="00F12AD0">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F12AD0">
        <w:rPr>
          <w:rFonts w:ascii="Times New Roman" w:eastAsia="Times New Roman" w:hAnsi="Times New Roman" w:cs="Times New Roman"/>
          <w:bCs/>
          <w:sz w:val="24"/>
          <w:szCs w:val="24"/>
          <w:lang w:eastAsia="ru-RU"/>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57F19F79" w14:textId="77777777" w:rsidR="00F12AD0" w:rsidRPr="00F12AD0" w:rsidRDefault="00F12AD0" w:rsidP="00BE1B33">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Общие условия предоставления приоритета:</w:t>
      </w:r>
    </w:p>
    <w:p w14:paraId="6B7FBAD3" w14:textId="77777777" w:rsidR="00F12AD0" w:rsidRPr="00F12AD0" w:rsidRDefault="00F12AD0" w:rsidP="00F12AD0">
      <w:pPr>
        <w:spacing w:after="0" w:line="240" w:lineRule="auto"/>
        <w:ind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 xml:space="preserve">а) участники в </w:t>
      </w:r>
      <w:hyperlink w:anchor="_Форма_3_ТЕХНИКО-КОММЕРЧЕСКОЕ" w:history="1">
        <w:r w:rsidRPr="00F12AD0">
          <w:rPr>
            <w:rFonts w:ascii="Times New Roman" w:eastAsia="Times New Roman" w:hAnsi="Times New Roman" w:cs="Times New Roman"/>
            <w:bCs/>
            <w:color w:val="0000FF"/>
            <w:sz w:val="24"/>
            <w:szCs w:val="24"/>
            <w:u w:val="single"/>
            <w:lang w:eastAsia="ru-RU"/>
          </w:rPr>
          <w:t>Форме 3 раздела III «ФОРМЫ ДЛЯ ЗАПОЛНЕНИЯ УЧАСТНИКАМИ ЗАКУПКИ»</w:t>
        </w:r>
      </w:hyperlink>
      <w:r w:rsidRPr="00F12AD0">
        <w:rPr>
          <w:rFonts w:ascii="Times New Roman" w:eastAsia="Times New Roman" w:hAnsi="Times New Roman" w:cs="Times New Roman"/>
          <w:bCs/>
          <w:sz w:val="24"/>
          <w:szCs w:val="24"/>
          <w:lang w:eastAsia="ru-RU"/>
        </w:rPr>
        <w:t xml:space="preserve"> указывают (декларируют) наименования страны происхождения поставляемых товаров; </w:t>
      </w:r>
    </w:p>
    <w:p w14:paraId="1E2F10A3" w14:textId="77777777" w:rsidR="00F12AD0" w:rsidRPr="00F12AD0" w:rsidRDefault="00F12AD0" w:rsidP="00F12AD0">
      <w:pPr>
        <w:spacing w:after="0" w:line="240" w:lineRule="auto"/>
        <w:ind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0E9E0AEB" w14:textId="64F68511" w:rsidR="00F12AD0" w:rsidRPr="00F12AD0" w:rsidRDefault="00F12AD0" w:rsidP="00F12AD0">
      <w:pPr>
        <w:spacing w:after="0" w:line="240" w:lineRule="auto"/>
        <w:ind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 xml:space="preserve">в) сведения о начальной (максимальной) цене единицы каждого товара, работы, услуги, являющихся предметом закупки указаны в п. </w:t>
      </w:r>
      <w:r w:rsidRPr="00F12AD0">
        <w:rPr>
          <w:rFonts w:ascii="Times New Roman" w:eastAsia="Times New Roman" w:hAnsi="Times New Roman" w:cs="Times New Roman"/>
          <w:bCs/>
          <w:sz w:val="24"/>
          <w:szCs w:val="24"/>
          <w:lang w:eastAsia="ru-RU"/>
        </w:rPr>
        <w:fldChar w:fldCharType="begin"/>
      </w:r>
      <w:r w:rsidRPr="00F12AD0">
        <w:rPr>
          <w:rFonts w:ascii="Times New Roman" w:eastAsia="Times New Roman" w:hAnsi="Times New Roman" w:cs="Times New Roman"/>
          <w:bCs/>
          <w:sz w:val="24"/>
          <w:szCs w:val="24"/>
          <w:lang w:eastAsia="ru-RU"/>
        </w:rPr>
        <w:instrText xml:space="preserve"> REF _Ref55316445 \r \h </w:instrText>
      </w:r>
      <w:r w:rsidRPr="00F12AD0">
        <w:rPr>
          <w:rFonts w:ascii="Times New Roman" w:eastAsia="Times New Roman" w:hAnsi="Times New Roman" w:cs="Times New Roman"/>
          <w:bCs/>
          <w:sz w:val="24"/>
          <w:szCs w:val="24"/>
          <w:lang w:eastAsia="ru-RU"/>
        </w:rPr>
      </w:r>
      <w:r w:rsidRPr="00F12AD0">
        <w:rPr>
          <w:rFonts w:ascii="Times New Roman" w:eastAsia="Times New Roman" w:hAnsi="Times New Roman" w:cs="Times New Roman"/>
          <w:bCs/>
          <w:sz w:val="24"/>
          <w:szCs w:val="24"/>
          <w:lang w:eastAsia="ru-RU"/>
        </w:rPr>
        <w:fldChar w:fldCharType="separate"/>
      </w:r>
      <w:r w:rsidR="00F53F7D">
        <w:rPr>
          <w:rFonts w:ascii="Times New Roman" w:eastAsia="Times New Roman" w:hAnsi="Times New Roman" w:cs="Times New Roman"/>
          <w:bCs/>
          <w:sz w:val="24"/>
          <w:szCs w:val="24"/>
          <w:lang w:eastAsia="ru-RU"/>
        </w:rPr>
        <w:t>6</w:t>
      </w:r>
      <w:r w:rsidRPr="00F12AD0">
        <w:rPr>
          <w:rFonts w:ascii="Times New Roman" w:eastAsia="Times New Roman" w:hAnsi="Times New Roman" w:cs="Times New Roman"/>
          <w:bCs/>
          <w:sz w:val="24"/>
          <w:szCs w:val="24"/>
          <w:lang w:eastAsia="ru-RU"/>
        </w:rPr>
        <w:fldChar w:fldCharType="end"/>
      </w:r>
      <w:r w:rsidRPr="00F12AD0">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12AD0">
          <w:rPr>
            <w:rFonts w:ascii="Times New Roman" w:eastAsia="Times New Roman" w:hAnsi="Times New Roman" w:cs="Times New Roman"/>
            <w:bCs/>
            <w:color w:val="0000FF"/>
            <w:sz w:val="24"/>
            <w:szCs w:val="24"/>
            <w:u w:val="single"/>
            <w:lang w:val="en-US" w:eastAsia="ru-RU"/>
          </w:rPr>
          <w:t>II</w:t>
        </w:r>
        <w:r w:rsidRPr="00F12AD0">
          <w:rPr>
            <w:rFonts w:ascii="Times New Roman" w:eastAsia="Times New Roman" w:hAnsi="Times New Roman" w:cs="Times New Roman"/>
            <w:bCs/>
            <w:color w:val="0000FF"/>
            <w:sz w:val="24"/>
            <w:szCs w:val="24"/>
            <w:u w:val="single"/>
            <w:lang w:eastAsia="ru-RU"/>
          </w:rPr>
          <w:t xml:space="preserve"> «ИНФОРМАЦИОННАЯ КАРТА»</w:t>
        </w:r>
      </w:hyperlink>
      <w:r w:rsidRPr="00F12AD0">
        <w:rPr>
          <w:rFonts w:ascii="Times New Roman" w:eastAsia="Times New Roman" w:hAnsi="Times New Roman" w:cs="Times New Roman"/>
          <w:bCs/>
          <w:sz w:val="24"/>
          <w:szCs w:val="24"/>
          <w:lang w:eastAsia="ru-RU"/>
        </w:rPr>
        <w:t xml:space="preserve"> документации;</w:t>
      </w:r>
    </w:p>
    <w:p w14:paraId="60159AB5" w14:textId="77777777" w:rsidR="00F12AD0" w:rsidRPr="00F12AD0" w:rsidRDefault="00F12AD0" w:rsidP="00F12AD0">
      <w:pPr>
        <w:spacing w:after="0" w:line="240" w:lineRule="auto"/>
        <w:ind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37DCFA94" w14:textId="77777777" w:rsidR="00F12AD0" w:rsidRPr="00F12AD0" w:rsidRDefault="00F12AD0" w:rsidP="00F12AD0">
      <w:pPr>
        <w:spacing w:after="0" w:line="240" w:lineRule="auto"/>
        <w:ind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w:t>
      </w:r>
      <w:r w:rsidRPr="00F12AD0">
        <w:rPr>
          <w:rFonts w:ascii="Times New Roman" w:eastAsia="Times New Roman" w:hAnsi="Times New Roman" w:cs="Times New Roman"/>
          <w:bCs/>
          <w:sz w:val="24"/>
          <w:szCs w:val="24"/>
          <w:lang w:eastAsia="ru-RU"/>
        </w:rPr>
        <w:lastRenderedPageBreak/>
        <w:t>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385DE07" w14:textId="77777777" w:rsidR="00F12AD0" w:rsidRPr="00F12AD0" w:rsidRDefault="00F12AD0" w:rsidP="00F12AD0">
      <w:pPr>
        <w:spacing w:after="0" w:line="240" w:lineRule="auto"/>
        <w:ind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F12AD0">
          <w:rPr>
            <w:rFonts w:ascii="Times New Roman" w:eastAsia="Times New Roman" w:hAnsi="Times New Roman" w:cs="Times New Roman"/>
            <w:bCs/>
            <w:color w:val="0000FF"/>
            <w:sz w:val="24"/>
            <w:szCs w:val="24"/>
            <w:u w:val="single"/>
            <w:lang w:eastAsia="ru-RU"/>
          </w:rPr>
          <w:t>Форме 2 раздела III «ФОРМЫ ДЛЯ ЗАПОЛНЕНИЯ УЧАСТНИКАМИ ЗАКУПКИ»</w:t>
        </w:r>
      </w:hyperlink>
      <w:r w:rsidRPr="00F12AD0">
        <w:rPr>
          <w:rFonts w:ascii="Times New Roman" w:eastAsia="Times New Roman" w:hAnsi="Times New Roman" w:cs="Times New Roman"/>
          <w:bCs/>
          <w:sz w:val="24"/>
          <w:szCs w:val="24"/>
          <w:lang w:eastAsia="ru-RU"/>
        </w:rPr>
        <w:t>;</w:t>
      </w:r>
    </w:p>
    <w:p w14:paraId="31A3795A" w14:textId="77777777" w:rsidR="00F12AD0" w:rsidRPr="00F12AD0" w:rsidRDefault="00F12AD0" w:rsidP="00F12AD0">
      <w:pPr>
        <w:spacing w:after="0" w:line="240" w:lineRule="auto"/>
        <w:ind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67733E1F" w14:textId="77777777" w:rsidR="00F12AD0" w:rsidRPr="00F12AD0" w:rsidRDefault="00F12AD0" w:rsidP="00F12AD0">
      <w:pPr>
        <w:spacing w:after="0" w:line="240" w:lineRule="auto"/>
        <w:ind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 xml:space="preserve">з) Если победитель закупки признан уклонившимся от заключения договора, то договор заключается </w:t>
      </w:r>
      <w:r w:rsidRPr="00F12AD0">
        <w:rPr>
          <w:rFonts w:ascii="Times New Roman" w:eastAsia="Times New Roman" w:hAnsi="Times New Roman" w:cs="Times New Roman"/>
          <w:sz w:val="24"/>
          <w:szCs w:val="24"/>
          <w:lang w:eastAsia="ru-RU"/>
        </w:rPr>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4B230F97" w14:textId="77777777" w:rsidR="00F12AD0" w:rsidRPr="00F12AD0" w:rsidRDefault="00F12AD0" w:rsidP="00F12AD0">
      <w:pPr>
        <w:spacing w:after="0" w:line="240" w:lineRule="auto"/>
        <w:ind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B19F604" w14:textId="77777777" w:rsidR="00F12AD0" w:rsidRPr="00F12AD0" w:rsidRDefault="00F12AD0" w:rsidP="00F12AD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Приоритет не предоставляется в случаях, если:</w:t>
      </w:r>
    </w:p>
    <w:p w14:paraId="4DFFA8FB" w14:textId="77777777" w:rsidR="00F12AD0" w:rsidRPr="00F12AD0" w:rsidRDefault="00F12AD0" w:rsidP="00F12AD0">
      <w:pPr>
        <w:spacing w:after="0" w:line="240" w:lineRule="auto"/>
        <w:ind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а) закупка признана несостоявшейся и договор заключается с единственным участником закупки;</w:t>
      </w:r>
    </w:p>
    <w:p w14:paraId="6402817E" w14:textId="77777777" w:rsidR="00F12AD0" w:rsidRPr="00F12AD0" w:rsidRDefault="00F12AD0" w:rsidP="00F12AD0">
      <w:pPr>
        <w:spacing w:after="0" w:line="240" w:lineRule="auto"/>
        <w:ind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F2EB695" w14:textId="77777777" w:rsidR="00F12AD0" w:rsidRPr="00F12AD0" w:rsidRDefault="00F12AD0" w:rsidP="00F12AD0">
      <w:pPr>
        <w:spacing w:after="0" w:line="240" w:lineRule="auto"/>
        <w:ind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E1F5CFA" w14:textId="77777777" w:rsidR="00F12AD0" w:rsidRPr="00F12AD0" w:rsidRDefault="00F12AD0" w:rsidP="00F12AD0">
      <w:pPr>
        <w:spacing w:after="0" w:line="240" w:lineRule="auto"/>
        <w:ind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43EBD69" w14:textId="77777777" w:rsidR="00F12AD0" w:rsidRPr="00F12AD0" w:rsidRDefault="00F12AD0" w:rsidP="00466B4B">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15F52FC7" w14:textId="77777777" w:rsidR="00F12AD0" w:rsidRPr="00F12AD0" w:rsidRDefault="00F12AD0" w:rsidP="00F12AD0">
      <w:pPr>
        <w:spacing w:after="0" w:line="240" w:lineRule="auto"/>
        <w:ind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7A369578" w14:textId="77777777"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bCs/>
          <w:sz w:val="24"/>
          <w:szCs w:val="24"/>
          <w:lang w:eastAsia="ru-RU"/>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1B1114EE" w14:textId="77777777" w:rsidR="00F12AD0" w:rsidRPr="00F12AD0" w:rsidRDefault="00F12AD0" w:rsidP="00BB5358">
      <w:pPr>
        <w:keepNext/>
        <w:numPr>
          <w:ilvl w:val="1"/>
          <w:numId w:val="4"/>
        </w:numPr>
        <w:tabs>
          <w:tab w:val="num" w:pos="1276"/>
        </w:tabs>
        <w:spacing w:before="120" w:after="120" w:line="240" w:lineRule="auto"/>
        <w:ind w:hanging="2771"/>
        <w:jc w:val="both"/>
        <w:outlineLvl w:val="1"/>
        <w:rPr>
          <w:rFonts w:ascii="Times New Roman" w:eastAsia="Times New Roman" w:hAnsi="Times New Roman" w:cs="Times New Roman"/>
          <w:b/>
          <w:color w:val="000000"/>
          <w:sz w:val="24"/>
          <w:szCs w:val="24"/>
          <w:lang w:eastAsia="ru-RU"/>
        </w:rPr>
      </w:pPr>
      <w:bookmarkStart w:id="55" w:name="_Toc37260746"/>
      <w:bookmarkStart w:id="56" w:name="_Toc54336096"/>
      <w:bookmarkStart w:id="57" w:name="_Toc58229150"/>
      <w:r w:rsidRPr="00F12AD0">
        <w:rPr>
          <w:rFonts w:ascii="Times New Roman" w:eastAsia="Times New Roman" w:hAnsi="Times New Roman" w:cs="Times New Roman"/>
          <w:b/>
          <w:sz w:val="24"/>
          <w:szCs w:val="24"/>
          <w:lang w:eastAsia="ru-RU"/>
        </w:rPr>
        <w:t xml:space="preserve">Расходы на участие в </w:t>
      </w:r>
      <w:bookmarkEnd w:id="55"/>
      <w:r w:rsidRPr="00F12AD0">
        <w:rPr>
          <w:rFonts w:ascii="Times New Roman" w:eastAsia="Times New Roman" w:hAnsi="Times New Roman" w:cs="Times New Roman"/>
          <w:b/>
          <w:sz w:val="24"/>
          <w:szCs w:val="24"/>
          <w:lang w:eastAsia="ru-RU"/>
        </w:rPr>
        <w:t>закупке</w:t>
      </w:r>
      <w:bookmarkEnd w:id="56"/>
      <w:bookmarkEnd w:id="57"/>
      <w:r w:rsidRPr="00F12AD0">
        <w:rPr>
          <w:rFonts w:ascii="Times New Roman" w:eastAsia="Times New Roman" w:hAnsi="Times New Roman" w:cs="Times New Roman"/>
          <w:b/>
          <w:sz w:val="24"/>
          <w:szCs w:val="24"/>
          <w:lang w:eastAsia="ru-RU"/>
        </w:rPr>
        <w:t xml:space="preserve"> </w:t>
      </w:r>
    </w:p>
    <w:p w14:paraId="795CBD82" w14:textId="77777777" w:rsidR="00F12AD0" w:rsidRPr="00F12AD0" w:rsidRDefault="00F12AD0" w:rsidP="00F86A31">
      <w:pPr>
        <w:numPr>
          <w:ilvl w:val="2"/>
          <w:numId w:val="4"/>
        </w:numPr>
        <w:tabs>
          <w:tab w:val="clear" w:pos="1004"/>
          <w:tab w:val="num" w:pos="567"/>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Участник несет все прямые и косвенные расходы, связанные с участием в настоящем закупке, в том числе расходы, связанные с подготовкой и предоставлением заявки на участие в закупке, а Заказчик не имеет обязательств в связи с такими расходами за исключением случаев, прямо предусмотренных законодательством РФ.</w:t>
      </w:r>
    </w:p>
    <w:p w14:paraId="75DF1644" w14:textId="77777777" w:rsidR="00F12AD0" w:rsidRPr="00F12AD0" w:rsidRDefault="00F12AD0" w:rsidP="00F86A31">
      <w:pPr>
        <w:numPr>
          <w:ilvl w:val="2"/>
          <w:numId w:val="4"/>
        </w:numPr>
        <w:tabs>
          <w:tab w:val="clear" w:pos="1004"/>
          <w:tab w:val="num" w:pos="567"/>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lastRenderedPageBreak/>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0A661A3B" w14:textId="77777777" w:rsidR="00F12AD0" w:rsidRPr="00F12AD0" w:rsidRDefault="00F12AD0" w:rsidP="00F12AD0">
      <w:pPr>
        <w:keepNext/>
        <w:numPr>
          <w:ilvl w:val="0"/>
          <w:numId w:val="4"/>
        </w:numPr>
        <w:tabs>
          <w:tab w:val="clear" w:pos="360"/>
          <w:tab w:val="left" w:pos="426"/>
          <w:tab w:val="num" w:pos="709"/>
          <w:tab w:val="num" w:pos="1418"/>
        </w:tabs>
        <w:spacing w:before="120" w:after="120" w:line="240" w:lineRule="auto"/>
        <w:jc w:val="center"/>
        <w:outlineLvl w:val="1"/>
        <w:rPr>
          <w:rFonts w:ascii="Times New Roman" w:eastAsia="Times New Roman" w:hAnsi="Times New Roman" w:cs="Times New Roman"/>
          <w:b/>
          <w:sz w:val="28"/>
          <w:szCs w:val="24"/>
          <w:lang w:eastAsia="ru-RU"/>
        </w:rPr>
      </w:pPr>
      <w:bookmarkStart w:id="58" w:name="_Toc54336097"/>
      <w:bookmarkStart w:id="59" w:name="_Toc58229151"/>
      <w:r w:rsidRPr="00F12AD0">
        <w:rPr>
          <w:rFonts w:ascii="Times New Roman" w:eastAsia="Times New Roman" w:hAnsi="Times New Roman" w:cs="Times New Roman"/>
          <w:b/>
          <w:sz w:val="28"/>
          <w:szCs w:val="24"/>
          <w:lang w:eastAsia="ru-RU"/>
        </w:rPr>
        <w:t>ПОРЯДОК ПРЕДОСТАВЛЕНИЯ РАЗЪЯСНЕНИЙ, ИЗМЕНЕНИЯ ИЗВЕЩЕНИЯ И ДОКУМЕНТАЦИИ, ПОРЯДОК ОТМЕНЫ ЗАКУПКИ</w:t>
      </w:r>
      <w:bookmarkEnd w:id="58"/>
      <w:bookmarkEnd w:id="59"/>
    </w:p>
    <w:p w14:paraId="0A08EFBA" w14:textId="77777777" w:rsidR="00F12AD0" w:rsidRPr="00F12AD0" w:rsidRDefault="00F12AD0" w:rsidP="00F86A31">
      <w:pPr>
        <w:keepNext/>
        <w:numPr>
          <w:ilvl w:val="1"/>
          <w:numId w:val="4"/>
        </w:numPr>
        <w:tabs>
          <w:tab w:val="clear" w:pos="2771"/>
          <w:tab w:val="num" w:pos="1276"/>
        </w:tabs>
        <w:spacing w:before="120" w:after="120" w:line="240" w:lineRule="auto"/>
        <w:ind w:left="0" w:firstLine="709"/>
        <w:jc w:val="both"/>
        <w:outlineLvl w:val="1"/>
        <w:rPr>
          <w:rFonts w:ascii="Times New Roman" w:eastAsia="Times New Roman" w:hAnsi="Times New Roman" w:cs="Times New Roman"/>
          <w:b/>
          <w:sz w:val="24"/>
          <w:szCs w:val="24"/>
          <w:lang w:eastAsia="ru-RU"/>
        </w:rPr>
      </w:pPr>
      <w:bookmarkStart w:id="60" w:name="_Toc54336098"/>
      <w:bookmarkStart w:id="61" w:name="_Toc58229152"/>
      <w:r w:rsidRPr="00F12AD0">
        <w:rPr>
          <w:rFonts w:ascii="Times New Roman" w:eastAsia="Times New Roman" w:hAnsi="Times New Roman" w:cs="Times New Roman"/>
          <w:b/>
          <w:sz w:val="24"/>
          <w:szCs w:val="24"/>
          <w:lang w:eastAsia="ru-RU"/>
        </w:rPr>
        <w:t>Порядок предоставления разъяснений положений извещения и (или) положений документации</w:t>
      </w:r>
      <w:bookmarkEnd w:id="60"/>
      <w:bookmarkEnd w:id="61"/>
      <w:r w:rsidRPr="00F12AD0">
        <w:rPr>
          <w:rFonts w:ascii="Times New Roman" w:eastAsia="Times New Roman" w:hAnsi="Times New Roman" w:cs="Times New Roman"/>
          <w:b/>
          <w:sz w:val="24"/>
          <w:szCs w:val="24"/>
          <w:lang w:eastAsia="ru-RU"/>
        </w:rPr>
        <w:t xml:space="preserve"> </w:t>
      </w:r>
    </w:p>
    <w:p w14:paraId="13E15F15" w14:textId="77777777"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С даты официальной публикации</w:t>
      </w:r>
      <w:r w:rsidRPr="00F12AD0" w:rsidDel="00A16E2A">
        <w:rPr>
          <w:rFonts w:ascii="Times New Roman" w:eastAsia="Times New Roman" w:hAnsi="Times New Roman" w:cs="Times New Roman"/>
          <w:bCs/>
          <w:sz w:val="24"/>
          <w:szCs w:val="24"/>
          <w:lang w:eastAsia="ru-RU"/>
        </w:rPr>
        <w:t xml:space="preserve"> </w:t>
      </w:r>
      <w:r w:rsidRPr="00F12AD0">
        <w:rPr>
          <w:rFonts w:ascii="Times New Roman" w:eastAsia="Times New Roman" w:hAnsi="Times New Roman" w:cs="Times New Roman"/>
          <w:bCs/>
          <w:sz w:val="24"/>
          <w:szCs w:val="24"/>
          <w:lang w:eastAsia="ru-RU"/>
        </w:rPr>
        <w:t xml:space="preserve">извещения и документации о закупке в ЕИС и на ЭТП документация находится в открытом доступе, на ЭТП предоставляется согласно правилам данной ЭТП. </w:t>
      </w:r>
    </w:p>
    <w:p w14:paraId="4809580F" w14:textId="77777777"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и (или) положений документации. </w:t>
      </w:r>
    </w:p>
    <w:p w14:paraId="29841077" w14:textId="399D0538"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62" w:name="_Ref57116451"/>
      <w:r w:rsidRPr="00F12AD0">
        <w:rPr>
          <w:rFonts w:ascii="Times New Roman" w:eastAsia="Times New Roman" w:hAnsi="Times New Roman" w:cs="Times New Roman"/>
          <w:sz w:val="24"/>
          <w:szCs w:val="24"/>
          <w:lang w:eastAsia="ru-RU"/>
        </w:rPr>
        <w:t xml:space="preserve">Форма, порядок, дата начала и дата и время окончания срока предоставления участникам закупки разъяснений положений </w:t>
      </w:r>
      <w:r w:rsidRPr="00F12AD0">
        <w:rPr>
          <w:rFonts w:ascii="Times New Roman" w:eastAsia="Times New Roman" w:hAnsi="Times New Roman" w:cs="Times New Roman"/>
          <w:bCs/>
          <w:sz w:val="24"/>
          <w:szCs w:val="24"/>
          <w:lang w:eastAsia="ru-RU"/>
        </w:rPr>
        <w:t xml:space="preserve">извещения и (или) положений документации указаны в п. </w:t>
      </w:r>
      <w:r w:rsidRPr="00F12AD0">
        <w:rPr>
          <w:rFonts w:ascii="Times New Roman" w:eastAsia="Times New Roman" w:hAnsi="Times New Roman" w:cs="Times New Roman"/>
          <w:bCs/>
          <w:sz w:val="24"/>
          <w:szCs w:val="24"/>
          <w:lang w:eastAsia="ru-RU"/>
        </w:rPr>
        <w:fldChar w:fldCharType="begin"/>
      </w:r>
      <w:r w:rsidRPr="00F12AD0">
        <w:rPr>
          <w:rFonts w:ascii="Times New Roman" w:eastAsia="Times New Roman" w:hAnsi="Times New Roman" w:cs="Times New Roman"/>
          <w:bCs/>
          <w:sz w:val="24"/>
          <w:szCs w:val="24"/>
          <w:lang w:eastAsia="ru-RU"/>
        </w:rPr>
        <w:instrText xml:space="preserve"> REF _Ref55317440 \r \h </w:instrText>
      </w:r>
      <w:r w:rsidRPr="00F12AD0">
        <w:rPr>
          <w:rFonts w:ascii="Times New Roman" w:eastAsia="Times New Roman" w:hAnsi="Times New Roman" w:cs="Times New Roman"/>
          <w:bCs/>
          <w:sz w:val="24"/>
          <w:szCs w:val="24"/>
          <w:lang w:eastAsia="ru-RU"/>
        </w:rPr>
      </w:r>
      <w:r w:rsidRPr="00F12AD0">
        <w:rPr>
          <w:rFonts w:ascii="Times New Roman" w:eastAsia="Times New Roman" w:hAnsi="Times New Roman" w:cs="Times New Roman"/>
          <w:bCs/>
          <w:sz w:val="24"/>
          <w:szCs w:val="24"/>
          <w:lang w:eastAsia="ru-RU"/>
        </w:rPr>
        <w:fldChar w:fldCharType="separate"/>
      </w:r>
      <w:r w:rsidR="00F53F7D">
        <w:rPr>
          <w:rFonts w:ascii="Times New Roman" w:eastAsia="Times New Roman" w:hAnsi="Times New Roman" w:cs="Times New Roman"/>
          <w:bCs/>
          <w:sz w:val="24"/>
          <w:szCs w:val="24"/>
          <w:lang w:eastAsia="ru-RU"/>
        </w:rPr>
        <w:t>15</w:t>
      </w:r>
      <w:r w:rsidRPr="00F12AD0">
        <w:rPr>
          <w:rFonts w:ascii="Times New Roman" w:eastAsia="Times New Roman" w:hAnsi="Times New Roman" w:cs="Times New Roman"/>
          <w:bCs/>
          <w:sz w:val="24"/>
          <w:szCs w:val="24"/>
          <w:lang w:eastAsia="ru-RU"/>
        </w:rPr>
        <w:fldChar w:fldCharType="end"/>
      </w:r>
      <w:r w:rsidRPr="00F12AD0">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12AD0">
          <w:rPr>
            <w:rFonts w:ascii="Times New Roman" w:eastAsia="Times New Roman" w:hAnsi="Times New Roman" w:cs="Times New Roman"/>
            <w:bCs/>
            <w:color w:val="0000FF"/>
            <w:sz w:val="24"/>
            <w:szCs w:val="24"/>
            <w:u w:val="single"/>
            <w:lang w:val="en-US" w:eastAsia="ru-RU"/>
          </w:rPr>
          <w:t>II</w:t>
        </w:r>
        <w:r w:rsidRPr="00F12AD0">
          <w:rPr>
            <w:rFonts w:ascii="Times New Roman" w:eastAsia="Times New Roman" w:hAnsi="Times New Roman" w:cs="Times New Roman"/>
            <w:bCs/>
            <w:color w:val="0000FF"/>
            <w:sz w:val="24"/>
            <w:szCs w:val="24"/>
            <w:u w:val="single"/>
            <w:lang w:eastAsia="ru-RU"/>
          </w:rPr>
          <w:t xml:space="preserve"> «ИНФОРМАЦИОННАЯ КАРТА»</w:t>
        </w:r>
      </w:hyperlink>
      <w:r w:rsidRPr="00F12AD0">
        <w:rPr>
          <w:rFonts w:ascii="Times New Roman" w:eastAsia="Times New Roman" w:hAnsi="Times New Roman" w:cs="Times New Roman"/>
          <w:bCs/>
          <w:sz w:val="24"/>
          <w:szCs w:val="24"/>
          <w:lang w:eastAsia="ru-RU"/>
        </w:rPr>
        <w:t xml:space="preserve"> документации.</w:t>
      </w:r>
      <w:bookmarkEnd w:id="62"/>
    </w:p>
    <w:p w14:paraId="4A7876FA" w14:textId="77777777"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 xml:space="preserve">Запрос о даче разъяснений положений извещения и (или) положений документации направляется по </w:t>
      </w:r>
      <w:hyperlink w:anchor="_Форма_4_РЕКОМЕНДУЕМАЯ" w:history="1">
        <w:r w:rsidRPr="00F12AD0">
          <w:rPr>
            <w:rFonts w:ascii="Times New Roman" w:eastAsia="Times New Roman" w:hAnsi="Times New Roman" w:cs="Times New Roman"/>
            <w:bCs/>
            <w:color w:val="0000FF"/>
            <w:sz w:val="24"/>
            <w:szCs w:val="24"/>
            <w:u w:val="single"/>
            <w:lang w:eastAsia="ru-RU"/>
          </w:rPr>
          <w:t>Форме 4 раздела III «ФОРМЫ ДЛЯ ЗАПОЛНЕНИЯ УЧАСТНИКАМИ ЗАКУПКИ»</w:t>
        </w:r>
      </w:hyperlink>
      <w:r w:rsidRPr="00F12AD0">
        <w:rPr>
          <w:rFonts w:ascii="Times New Roman" w:eastAsia="Times New Roman" w:hAnsi="Times New Roman" w:cs="Times New Roman"/>
          <w:bCs/>
          <w:sz w:val="24"/>
          <w:szCs w:val="24"/>
          <w:lang w:eastAsia="ru-RU"/>
        </w:rPr>
        <w:t xml:space="preserve">. </w:t>
      </w:r>
    </w:p>
    <w:p w14:paraId="0A79352F" w14:textId="77777777"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63" w:name="_Ref55317513"/>
      <w:r w:rsidRPr="00F12AD0">
        <w:rPr>
          <w:rFonts w:ascii="Times New Roman" w:eastAsia="Times New Roman" w:hAnsi="Times New Roman" w:cs="Times New Roman"/>
          <w:bCs/>
          <w:sz w:val="24"/>
          <w:szCs w:val="24"/>
          <w:lang w:eastAsia="ru-RU"/>
        </w:rPr>
        <w:t>В течение 3 рабочих дней с даты поступления запроса о даче разъяснений положений извещения и (или) положений документации Заказчик осуществляет разъяснение положений извещения и (или) положений документации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закупке.</w:t>
      </w:r>
      <w:bookmarkEnd w:id="63"/>
    </w:p>
    <w:p w14:paraId="66F9EFD0" w14:textId="7E552018"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 xml:space="preserve">Заказчик не несет ответственности в случае, если участник не ознакомился с разъяснениями положений извещения и (или) положений документации, которые были размещены в ЕИС и на ЭТП в порядке, установленном в п. </w:t>
      </w:r>
      <w:r w:rsidRPr="00F12AD0">
        <w:rPr>
          <w:rFonts w:ascii="Times New Roman" w:eastAsia="Times New Roman" w:hAnsi="Times New Roman" w:cs="Times New Roman"/>
          <w:bCs/>
          <w:sz w:val="24"/>
          <w:szCs w:val="24"/>
          <w:lang w:eastAsia="ru-RU"/>
        </w:rPr>
        <w:fldChar w:fldCharType="begin"/>
      </w:r>
      <w:r w:rsidRPr="00F12AD0">
        <w:rPr>
          <w:rFonts w:ascii="Times New Roman" w:eastAsia="Times New Roman" w:hAnsi="Times New Roman" w:cs="Times New Roman"/>
          <w:bCs/>
          <w:sz w:val="24"/>
          <w:szCs w:val="24"/>
          <w:lang w:eastAsia="ru-RU"/>
        </w:rPr>
        <w:instrText xml:space="preserve"> REF _Ref55317513 \r \h </w:instrText>
      </w:r>
      <w:r w:rsidRPr="00F12AD0">
        <w:rPr>
          <w:rFonts w:ascii="Times New Roman" w:eastAsia="Times New Roman" w:hAnsi="Times New Roman" w:cs="Times New Roman"/>
          <w:bCs/>
          <w:sz w:val="24"/>
          <w:szCs w:val="24"/>
          <w:lang w:eastAsia="ru-RU"/>
        </w:rPr>
      </w:r>
      <w:r w:rsidRPr="00F12AD0">
        <w:rPr>
          <w:rFonts w:ascii="Times New Roman" w:eastAsia="Times New Roman" w:hAnsi="Times New Roman" w:cs="Times New Roman"/>
          <w:bCs/>
          <w:sz w:val="24"/>
          <w:szCs w:val="24"/>
          <w:lang w:eastAsia="ru-RU"/>
        </w:rPr>
        <w:fldChar w:fldCharType="separate"/>
      </w:r>
      <w:r w:rsidR="00F53F7D">
        <w:rPr>
          <w:rFonts w:ascii="Times New Roman" w:eastAsia="Times New Roman" w:hAnsi="Times New Roman" w:cs="Times New Roman"/>
          <w:bCs/>
          <w:sz w:val="24"/>
          <w:szCs w:val="24"/>
          <w:lang w:eastAsia="ru-RU"/>
        </w:rPr>
        <w:t>4.1.5</w:t>
      </w:r>
      <w:r w:rsidRPr="00F12AD0">
        <w:rPr>
          <w:rFonts w:ascii="Times New Roman" w:eastAsia="Times New Roman" w:hAnsi="Times New Roman" w:cs="Times New Roman"/>
          <w:bCs/>
          <w:sz w:val="24"/>
          <w:szCs w:val="24"/>
          <w:lang w:eastAsia="ru-RU"/>
        </w:rPr>
        <w:fldChar w:fldCharType="end"/>
      </w:r>
      <w:r w:rsidRPr="00F12AD0">
        <w:rPr>
          <w:rFonts w:ascii="Times New Roman" w:eastAsia="Times New Roman" w:hAnsi="Times New Roman" w:cs="Times New Roman"/>
          <w:bCs/>
          <w:sz w:val="24"/>
          <w:szCs w:val="24"/>
          <w:lang w:eastAsia="ru-RU"/>
        </w:rPr>
        <w:t xml:space="preserve"> настоящего раздела документации.</w:t>
      </w:r>
    </w:p>
    <w:p w14:paraId="1D71F10E" w14:textId="77777777"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Разъяснения положений извещения и (или) положений документации не должны изменять предмет закупки и существенные условия проекта договора.</w:t>
      </w:r>
    </w:p>
    <w:p w14:paraId="37396E8B" w14:textId="77777777"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Участник закупки вправе ссылаться только на информацию, полученную от Заказчика в порядке, предусмотренном настоящим разделом документации.</w:t>
      </w:r>
      <w:r w:rsidRPr="00F12AD0">
        <w:rPr>
          <w:rFonts w:ascii="Times New Roman" w:eastAsia="Times New Roman" w:hAnsi="Times New Roman" w:cs="Times New Roman"/>
          <w:sz w:val="24"/>
          <w:szCs w:val="24"/>
          <w:lang w:eastAsia="ru-RU"/>
        </w:rPr>
        <w:t xml:space="preserve"> Участник не вправе ссылаться на устную информацию, полученную от Заказчика.</w:t>
      </w:r>
    </w:p>
    <w:p w14:paraId="315296C6" w14:textId="77777777" w:rsidR="00F12AD0" w:rsidRPr="00F12AD0" w:rsidRDefault="00F12AD0" w:rsidP="00F86A31">
      <w:pPr>
        <w:keepNext/>
        <w:numPr>
          <w:ilvl w:val="1"/>
          <w:numId w:val="4"/>
        </w:numPr>
        <w:tabs>
          <w:tab w:val="clear" w:pos="2771"/>
          <w:tab w:val="num" w:pos="1276"/>
        </w:tabs>
        <w:spacing w:before="120" w:after="120" w:line="240" w:lineRule="auto"/>
        <w:ind w:left="0" w:firstLine="709"/>
        <w:jc w:val="both"/>
        <w:outlineLvl w:val="1"/>
        <w:rPr>
          <w:rFonts w:ascii="Times New Roman" w:eastAsia="Times New Roman" w:hAnsi="Times New Roman" w:cs="Times New Roman"/>
          <w:b/>
          <w:sz w:val="24"/>
          <w:szCs w:val="24"/>
          <w:lang w:eastAsia="ru-RU"/>
        </w:rPr>
      </w:pPr>
      <w:bookmarkStart w:id="64" w:name="_Toc54336099"/>
      <w:bookmarkStart w:id="65" w:name="_Toc58229153"/>
      <w:r w:rsidRPr="00F12AD0">
        <w:rPr>
          <w:rFonts w:ascii="Times New Roman" w:eastAsia="Times New Roman" w:hAnsi="Times New Roman" w:cs="Times New Roman"/>
          <w:b/>
          <w:sz w:val="24"/>
          <w:szCs w:val="24"/>
          <w:lang w:eastAsia="ru-RU"/>
        </w:rPr>
        <w:t>Порядок внесения изменений в извещение и документацию</w:t>
      </w:r>
      <w:bookmarkEnd w:id="64"/>
      <w:bookmarkEnd w:id="65"/>
    </w:p>
    <w:p w14:paraId="486F0052" w14:textId="77777777"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Заказчик вправе принять решение о внесении изменений в извещение и (или) документацию не позднее даты окончания срока подачи заявок на участие в закупке, разместив соответствующие изменения в ЕИС и на ЭТП. Изменения в извещение и (или) документацию размещаются в ЕИС и на ЭТП не позднее чем в течение 3 (трех) дней со дня принятия решения о внесении указанных изменений в извещение и документацию.</w:t>
      </w:r>
    </w:p>
    <w:p w14:paraId="656C342F" w14:textId="7911454E"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66" w:name="_Ref57116338"/>
      <w:r w:rsidRPr="00F12AD0">
        <w:rPr>
          <w:rFonts w:ascii="Times New Roman" w:eastAsia="Times New Roman" w:hAnsi="Times New Roman" w:cs="Times New Roman"/>
          <w:bCs/>
          <w:sz w:val="24"/>
          <w:szCs w:val="24"/>
          <w:lang w:eastAsia="ru-RU"/>
        </w:rPr>
        <w:t xml:space="preserve">В случае внесения изменений в извещение и документацию срок подачи заявок на участие в закупке должен быть продлен таким образом, чтобы с даты размещения в ЕИС и на ЭТП указанных изменений до даты окончания срока подачи заявок на участие в закупке оставалось не менее половины срока подачи заявок на участие в такой закупке, установленного в </w:t>
      </w:r>
      <w:hyperlink r:id="rId24" w:history="1">
        <w:r w:rsidRPr="00F12AD0">
          <w:rPr>
            <w:rFonts w:ascii="Times New Roman" w:eastAsia="Times New Roman" w:hAnsi="Times New Roman" w:cs="Times New Roman"/>
            <w:color w:val="0000FF"/>
            <w:sz w:val="24"/>
            <w:szCs w:val="24"/>
            <w:u w:val="single"/>
            <w:lang w:eastAsia="ru-RU"/>
          </w:rPr>
          <w:t>Положении о закупках</w:t>
        </w:r>
      </w:hyperlink>
      <w:r w:rsidRPr="00F12AD0">
        <w:rPr>
          <w:rFonts w:ascii="Times New Roman" w:eastAsia="Times New Roman" w:hAnsi="Times New Roman" w:cs="Times New Roman"/>
          <w:bCs/>
          <w:sz w:val="24"/>
          <w:szCs w:val="24"/>
          <w:lang w:eastAsia="ru-RU"/>
        </w:rPr>
        <w:t xml:space="preserve"> для данного способа закупки. При этом, изменение предмета закупки не допускается.</w:t>
      </w:r>
      <w:bookmarkEnd w:id="66"/>
    </w:p>
    <w:p w14:paraId="031AEC95" w14:textId="77777777"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Любое изменение, внесенное в извещение и (или) в документацию, является неотъемлемой частью извещения и документации.</w:t>
      </w:r>
    </w:p>
    <w:p w14:paraId="3AF2CD1F" w14:textId="77777777" w:rsidR="00F12AD0" w:rsidRPr="00F12AD0" w:rsidRDefault="00F12AD0" w:rsidP="00F86A31">
      <w:pPr>
        <w:keepNext/>
        <w:numPr>
          <w:ilvl w:val="1"/>
          <w:numId w:val="4"/>
        </w:numPr>
        <w:tabs>
          <w:tab w:val="clear" w:pos="2771"/>
          <w:tab w:val="num" w:pos="1276"/>
        </w:tabs>
        <w:spacing w:before="120" w:after="120" w:line="240" w:lineRule="auto"/>
        <w:ind w:left="0" w:firstLine="709"/>
        <w:jc w:val="both"/>
        <w:outlineLvl w:val="1"/>
        <w:rPr>
          <w:rFonts w:ascii="Times New Roman" w:eastAsia="Times New Roman" w:hAnsi="Times New Roman" w:cs="Times New Roman"/>
          <w:b/>
          <w:sz w:val="24"/>
          <w:szCs w:val="24"/>
          <w:lang w:eastAsia="ru-RU"/>
        </w:rPr>
      </w:pPr>
      <w:bookmarkStart w:id="67" w:name="_Toc37260765"/>
      <w:bookmarkStart w:id="68" w:name="_Toc54336100"/>
      <w:bookmarkStart w:id="69" w:name="_Toc58229154"/>
      <w:r w:rsidRPr="00F12AD0">
        <w:rPr>
          <w:rFonts w:ascii="Times New Roman" w:eastAsia="Times New Roman" w:hAnsi="Times New Roman" w:cs="Times New Roman"/>
          <w:b/>
          <w:sz w:val="24"/>
          <w:szCs w:val="24"/>
          <w:lang w:eastAsia="ru-RU"/>
        </w:rPr>
        <w:t xml:space="preserve">Порядок отмены </w:t>
      </w:r>
      <w:bookmarkEnd w:id="67"/>
      <w:r w:rsidRPr="00F12AD0">
        <w:rPr>
          <w:rFonts w:ascii="Times New Roman" w:eastAsia="Times New Roman" w:hAnsi="Times New Roman" w:cs="Times New Roman"/>
          <w:b/>
          <w:sz w:val="24"/>
          <w:szCs w:val="24"/>
          <w:lang w:eastAsia="ru-RU"/>
        </w:rPr>
        <w:t>закупки</w:t>
      </w:r>
      <w:bookmarkEnd w:id="68"/>
      <w:bookmarkEnd w:id="69"/>
    </w:p>
    <w:p w14:paraId="0FB3F290" w14:textId="77777777"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70" w:name="_Ref55317616"/>
      <w:r w:rsidRPr="00F12AD0">
        <w:rPr>
          <w:rFonts w:ascii="Times New Roman" w:eastAsia="Times New Roman" w:hAnsi="Times New Roman" w:cs="Times New Roman"/>
          <w:bCs/>
          <w:sz w:val="24"/>
          <w:szCs w:val="24"/>
          <w:lang w:eastAsia="ru-RU"/>
        </w:rPr>
        <w:t>Заказчик вправе отменить закупку, в том числе по одному и более предмету закупки (лоту) до наступления даты и времени окончания срока подачи заявок на участие в закупке.</w:t>
      </w:r>
      <w:bookmarkEnd w:id="70"/>
      <w:r w:rsidRPr="00F12AD0">
        <w:rPr>
          <w:rFonts w:ascii="Times New Roman" w:eastAsia="Times New Roman" w:hAnsi="Times New Roman" w:cs="Times New Roman"/>
          <w:bCs/>
          <w:sz w:val="24"/>
          <w:szCs w:val="24"/>
          <w:lang w:eastAsia="ru-RU"/>
        </w:rPr>
        <w:t xml:space="preserve"> </w:t>
      </w:r>
    </w:p>
    <w:p w14:paraId="056D2FB2" w14:textId="77777777"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lastRenderedPageBreak/>
        <w:t>Решение об отмене закупки размещается в ЕИС и на ЭТП в день принятия этого решения.</w:t>
      </w:r>
    </w:p>
    <w:p w14:paraId="48CB67AD" w14:textId="502F2834"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 xml:space="preserve">По истечении срока отмены закупки, определенного в п. </w:t>
      </w:r>
      <w:r w:rsidRPr="00F12AD0">
        <w:rPr>
          <w:rFonts w:ascii="Times New Roman" w:eastAsia="Times New Roman" w:hAnsi="Times New Roman" w:cs="Times New Roman"/>
          <w:bCs/>
          <w:sz w:val="24"/>
          <w:szCs w:val="24"/>
          <w:lang w:eastAsia="ru-RU"/>
        </w:rPr>
        <w:fldChar w:fldCharType="begin"/>
      </w:r>
      <w:r w:rsidRPr="00F12AD0">
        <w:rPr>
          <w:rFonts w:ascii="Times New Roman" w:eastAsia="Times New Roman" w:hAnsi="Times New Roman" w:cs="Times New Roman"/>
          <w:bCs/>
          <w:sz w:val="24"/>
          <w:szCs w:val="24"/>
          <w:lang w:eastAsia="ru-RU"/>
        </w:rPr>
        <w:instrText xml:space="preserve"> REF _Ref55317616 \r \h </w:instrText>
      </w:r>
      <w:r w:rsidRPr="00F12AD0">
        <w:rPr>
          <w:rFonts w:ascii="Times New Roman" w:eastAsia="Times New Roman" w:hAnsi="Times New Roman" w:cs="Times New Roman"/>
          <w:bCs/>
          <w:sz w:val="24"/>
          <w:szCs w:val="24"/>
          <w:lang w:eastAsia="ru-RU"/>
        </w:rPr>
      </w:r>
      <w:r w:rsidRPr="00F12AD0">
        <w:rPr>
          <w:rFonts w:ascii="Times New Roman" w:eastAsia="Times New Roman" w:hAnsi="Times New Roman" w:cs="Times New Roman"/>
          <w:bCs/>
          <w:sz w:val="24"/>
          <w:szCs w:val="24"/>
          <w:lang w:eastAsia="ru-RU"/>
        </w:rPr>
        <w:fldChar w:fldCharType="separate"/>
      </w:r>
      <w:r w:rsidR="00F53F7D">
        <w:rPr>
          <w:rFonts w:ascii="Times New Roman" w:eastAsia="Times New Roman" w:hAnsi="Times New Roman" w:cs="Times New Roman"/>
          <w:bCs/>
          <w:sz w:val="24"/>
          <w:szCs w:val="24"/>
          <w:lang w:eastAsia="ru-RU"/>
        </w:rPr>
        <w:t>4.3.1</w:t>
      </w:r>
      <w:r w:rsidRPr="00F12AD0">
        <w:rPr>
          <w:rFonts w:ascii="Times New Roman" w:eastAsia="Times New Roman" w:hAnsi="Times New Roman" w:cs="Times New Roman"/>
          <w:bCs/>
          <w:sz w:val="24"/>
          <w:szCs w:val="24"/>
          <w:lang w:eastAsia="ru-RU"/>
        </w:rPr>
        <w:fldChar w:fldCharType="end"/>
      </w:r>
      <w:r w:rsidRPr="00F12AD0">
        <w:rPr>
          <w:rFonts w:ascii="Times New Roman" w:eastAsia="Times New Roman" w:hAnsi="Times New Roman" w:cs="Times New Roman"/>
          <w:bCs/>
          <w:sz w:val="24"/>
          <w:szCs w:val="24"/>
          <w:lang w:eastAsia="ru-RU"/>
        </w:rPr>
        <w:t xml:space="preserve"> настоящего раздела документации, и до заключения договора по итогам процедуры закупки Заказчик вправе отменить закупку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3E55318A" w14:textId="77777777" w:rsidR="00F12AD0" w:rsidRPr="00F12AD0" w:rsidRDefault="00F12AD0" w:rsidP="00F86A31">
      <w:pPr>
        <w:keepNext/>
        <w:numPr>
          <w:ilvl w:val="0"/>
          <w:numId w:val="4"/>
        </w:numPr>
        <w:tabs>
          <w:tab w:val="clear" w:pos="360"/>
          <w:tab w:val="left" w:pos="426"/>
          <w:tab w:val="num" w:pos="709"/>
          <w:tab w:val="num" w:pos="1418"/>
        </w:tabs>
        <w:spacing w:before="120" w:after="120" w:line="240" w:lineRule="auto"/>
        <w:ind w:left="0" w:firstLine="709"/>
        <w:jc w:val="center"/>
        <w:outlineLvl w:val="1"/>
        <w:rPr>
          <w:rFonts w:ascii="Times New Roman" w:eastAsia="Times New Roman" w:hAnsi="Times New Roman" w:cs="Times New Roman"/>
          <w:b/>
          <w:sz w:val="28"/>
          <w:szCs w:val="24"/>
          <w:lang w:eastAsia="ru-RU"/>
        </w:rPr>
      </w:pPr>
      <w:bookmarkStart w:id="71" w:name="_Toc8834857"/>
      <w:bookmarkStart w:id="72" w:name="_Toc54336101"/>
      <w:bookmarkStart w:id="73" w:name="_Toc58229155"/>
      <w:r w:rsidRPr="00F12AD0">
        <w:rPr>
          <w:rFonts w:ascii="Times New Roman" w:eastAsia="Times New Roman" w:hAnsi="Times New Roman" w:cs="Times New Roman"/>
          <w:b/>
          <w:sz w:val="28"/>
          <w:szCs w:val="24"/>
          <w:lang w:eastAsia="ru-RU"/>
        </w:rPr>
        <w:t>ТРЕБОВАНИЯ К СОДЕРЖАНИЮ, ФОРМЕ, ОФОРМЛЕНИЮ И</w:t>
      </w:r>
      <w:bookmarkStart w:id="74" w:name="_Toc8834858"/>
      <w:bookmarkEnd w:id="71"/>
      <w:r w:rsidRPr="00F12AD0">
        <w:rPr>
          <w:rFonts w:ascii="Times New Roman" w:eastAsia="Times New Roman" w:hAnsi="Times New Roman" w:cs="Times New Roman"/>
          <w:b/>
          <w:sz w:val="28"/>
          <w:szCs w:val="24"/>
          <w:lang w:eastAsia="ru-RU"/>
        </w:rPr>
        <w:t xml:space="preserve"> СОСТАВУ ЗАЯВКИ НА УЧАСТИЕ В </w:t>
      </w:r>
      <w:bookmarkEnd w:id="74"/>
      <w:r w:rsidRPr="00F12AD0">
        <w:rPr>
          <w:rFonts w:ascii="Times New Roman" w:eastAsia="Times New Roman" w:hAnsi="Times New Roman" w:cs="Times New Roman"/>
          <w:b/>
          <w:sz w:val="28"/>
          <w:szCs w:val="24"/>
          <w:lang w:eastAsia="ru-RU"/>
        </w:rPr>
        <w:t>ЗАКУПКЕ</w:t>
      </w:r>
      <w:bookmarkEnd w:id="72"/>
      <w:bookmarkEnd w:id="73"/>
    </w:p>
    <w:p w14:paraId="655A3EDE" w14:textId="77777777" w:rsidR="00F12AD0" w:rsidRPr="00F12AD0" w:rsidRDefault="00F12AD0" w:rsidP="00F86A31">
      <w:pPr>
        <w:keepNext/>
        <w:numPr>
          <w:ilvl w:val="1"/>
          <w:numId w:val="4"/>
        </w:numPr>
        <w:tabs>
          <w:tab w:val="clear" w:pos="2771"/>
          <w:tab w:val="num" w:pos="1276"/>
        </w:tabs>
        <w:spacing w:before="120" w:after="120" w:line="240" w:lineRule="auto"/>
        <w:ind w:left="0" w:firstLine="709"/>
        <w:jc w:val="both"/>
        <w:outlineLvl w:val="1"/>
        <w:rPr>
          <w:rFonts w:ascii="Times New Roman" w:eastAsia="Times New Roman" w:hAnsi="Times New Roman" w:cs="Times New Roman"/>
          <w:b/>
          <w:sz w:val="24"/>
          <w:szCs w:val="24"/>
          <w:lang w:eastAsia="ru-RU"/>
        </w:rPr>
      </w:pPr>
      <w:bookmarkStart w:id="75" w:name="_Toc305665973"/>
      <w:bookmarkStart w:id="76" w:name="_Toc454464928"/>
      <w:bookmarkStart w:id="77" w:name="_Toc454465148"/>
      <w:bookmarkStart w:id="78" w:name="_Toc54336102"/>
      <w:bookmarkStart w:id="79" w:name="_Toc58229156"/>
      <w:bookmarkStart w:id="80" w:name="_Toc8834859"/>
      <w:bookmarkStart w:id="81" w:name="_Hlk527991194"/>
      <w:bookmarkStart w:id="82" w:name="_Hlk527991206"/>
      <w:r w:rsidRPr="00F12AD0">
        <w:rPr>
          <w:rFonts w:ascii="Times New Roman" w:eastAsia="Times New Roman" w:hAnsi="Times New Roman" w:cs="Times New Roman"/>
          <w:b/>
          <w:sz w:val="24"/>
          <w:szCs w:val="24"/>
          <w:lang w:eastAsia="ru-RU"/>
        </w:rPr>
        <w:t xml:space="preserve">Общие требования к </w:t>
      </w:r>
      <w:bookmarkEnd w:id="75"/>
      <w:r w:rsidRPr="00F12AD0">
        <w:rPr>
          <w:rFonts w:ascii="Times New Roman" w:eastAsia="Times New Roman" w:hAnsi="Times New Roman" w:cs="Times New Roman"/>
          <w:b/>
          <w:sz w:val="24"/>
          <w:szCs w:val="24"/>
          <w:lang w:eastAsia="ru-RU"/>
        </w:rPr>
        <w:t>заявке</w:t>
      </w:r>
      <w:bookmarkEnd w:id="76"/>
      <w:bookmarkEnd w:id="77"/>
      <w:r w:rsidRPr="00F12AD0">
        <w:rPr>
          <w:rFonts w:ascii="Times New Roman" w:eastAsia="Times New Roman" w:hAnsi="Times New Roman" w:cs="Times New Roman"/>
          <w:b/>
          <w:sz w:val="24"/>
          <w:szCs w:val="24"/>
          <w:lang w:eastAsia="ru-RU"/>
        </w:rPr>
        <w:t>, а также к документам, входящим в состав заявки</w:t>
      </w:r>
      <w:bookmarkEnd w:id="78"/>
      <w:bookmarkEnd w:id="79"/>
      <w:r w:rsidRPr="00F12AD0">
        <w:rPr>
          <w:rFonts w:ascii="Times New Roman" w:eastAsia="Times New Roman" w:hAnsi="Times New Roman" w:cs="Times New Roman"/>
          <w:b/>
          <w:sz w:val="24"/>
          <w:szCs w:val="24"/>
          <w:lang w:eastAsia="ru-RU"/>
        </w:rPr>
        <w:t xml:space="preserve"> </w:t>
      </w:r>
      <w:bookmarkEnd w:id="80"/>
      <w:bookmarkEnd w:id="81"/>
    </w:p>
    <w:p w14:paraId="522AAC47" w14:textId="77777777"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83" w:name="_Hlk530405016"/>
      <w:bookmarkEnd w:id="82"/>
      <w:r w:rsidRPr="00F12AD0">
        <w:rPr>
          <w:rFonts w:ascii="Times New Roman" w:eastAsia="Times New Roman" w:hAnsi="Times New Roman" w:cs="Times New Roman"/>
          <w:bCs/>
          <w:sz w:val="24"/>
          <w:szCs w:val="24"/>
          <w:lang w:eastAsia="ru-RU"/>
        </w:rPr>
        <w:t xml:space="preserve">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(PDF, </w:t>
      </w:r>
      <w:proofErr w:type="spellStart"/>
      <w:r w:rsidRPr="00F12AD0">
        <w:rPr>
          <w:rFonts w:ascii="Times New Roman" w:eastAsia="Times New Roman" w:hAnsi="Times New Roman" w:cs="Times New Roman"/>
          <w:bCs/>
          <w:sz w:val="24"/>
          <w:szCs w:val="24"/>
          <w:lang w:eastAsia="ru-RU"/>
        </w:rPr>
        <w:t>Word</w:t>
      </w:r>
      <w:proofErr w:type="spellEnd"/>
      <w:r w:rsidRPr="00F12AD0">
        <w:rPr>
          <w:rFonts w:ascii="Times New Roman" w:eastAsia="Times New Roman" w:hAnsi="Times New Roman" w:cs="Times New Roman"/>
          <w:bCs/>
          <w:sz w:val="24"/>
          <w:szCs w:val="24"/>
          <w:lang w:eastAsia="ru-RU"/>
        </w:rPr>
        <w:t xml:space="preserve">, </w:t>
      </w:r>
      <w:proofErr w:type="spellStart"/>
      <w:r w:rsidRPr="00F12AD0">
        <w:rPr>
          <w:rFonts w:ascii="Times New Roman" w:eastAsia="Times New Roman" w:hAnsi="Times New Roman" w:cs="Times New Roman"/>
          <w:bCs/>
          <w:sz w:val="24"/>
          <w:szCs w:val="24"/>
          <w:lang w:eastAsia="ru-RU"/>
        </w:rPr>
        <w:t>Excel</w:t>
      </w:r>
      <w:proofErr w:type="spellEnd"/>
      <w:r w:rsidRPr="00F12AD0">
        <w:rPr>
          <w:rFonts w:ascii="Times New Roman" w:eastAsia="Times New Roman" w:hAnsi="Times New Roman" w:cs="Times New Roman"/>
          <w:bCs/>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4A2013A2" w14:textId="77777777"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 xml:space="preserve">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w:t>
      </w:r>
      <w:proofErr w:type="spellStart"/>
      <w:r w:rsidRPr="00F12AD0">
        <w:rPr>
          <w:rFonts w:ascii="Times New Roman" w:eastAsia="Times New Roman" w:hAnsi="Times New Roman" w:cs="Times New Roman"/>
          <w:bCs/>
          <w:sz w:val="24"/>
          <w:szCs w:val="24"/>
          <w:lang w:eastAsia="ru-RU"/>
        </w:rPr>
        <w:t>Excel</w:t>
      </w:r>
      <w:proofErr w:type="spellEnd"/>
      <w:r w:rsidRPr="00F12AD0">
        <w:rPr>
          <w:rFonts w:ascii="Times New Roman" w:eastAsia="Times New Roman" w:hAnsi="Times New Roman" w:cs="Times New Roman"/>
          <w:bCs/>
          <w:sz w:val="24"/>
          <w:szCs w:val="24"/>
          <w:lang w:eastAsia="ru-RU"/>
        </w:rPr>
        <w:t>), скрытых столбцов и строк, изменения цвета текста на любой другой, обеспечивающий его читаемость и т.п.).</w:t>
      </w:r>
    </w:p>
    <w:p w14:paraId="4B9E00A6" w14:textId="77777777"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bCs/>
          <w:sz w:val="24"/>
          <w:szCs w:val="24"/>
          <w:lang w:eastAsia="ru-RU"/>
        </w:rPr>
        <w:t>Срок действия заявки на участие в закупке должен составлять не менее 75 (семидесяти пяти) календарных дней со дня окончания срока подачи заявок.</w:t>
      </w:r>
    </w:p>
    <w:p w14:paraId="078BAF22" w14:textId="77777777"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bookmarkStart w:id="84" w:name="_Ref55320657"/>
      <w:r w:rsidRPr="00F12AD0">
        <w:rPr>
          <w:rFonts w:ascii="Times New Roman" w:eastAsia="Times New Roman" w:hAnsi="Times New Roman" w:cs="Times New Roman"/>
          <w:sz w:val="24"/>
          <w:szCs w:val="24"/>
          <w:lang w:eastAsia="ru-RU"/>
        </w:rPr>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84"/>
    </w:p>
    <w:p w14:paraId="14CA6221" w14:textId="77777777" w:rsidR="00F12AD0" w:rsidRPr="00F12AD0" w:rsidRDefault="00F12AD0" w:rsidP="00F86A31">
      <w:pPr>
        <w:keepNext/>
        <w:numPr>
          <w:ilvl w:val="1"/>
          <w:numId w:val="4"/>
        </w:numPr>
        <w:tabs>
          <w:tab w:val="clear" w:pos="2771"/>
          <w:tab w:val="num" w:pos="1276"/>
        </w:tabs>
        <w:spacing w:before="120" w:after="120" w:line="240" w:lineRule="auto"/>
        <w:ind w:left="0" w:firstLine="709"/>
        <w:jc w:val="both"/>
        <w:outlineLvl w:val="1"/>
        <w:rPr>
          <w:rFonts w:ascii="Times New Roman" w:eastAsia="Times New Roman" w:hAnsi="Times New Roman" w:cs="Times New Roman"/>
          <w:b/>
          <w:sz w:val="24"/>
          <w:szCs w:val="24"/>
          <w:lang w:eastAsia="ru-RU"/>
        </w:rPr>
      </w:pPr>
      <w:bookmarkStart w:id="85" w:name="_Toc8834860"/>
      <w:bookmarkStart w:id="86" w:name="_Toc54336103"/>
      <w:bookmarkStart w:id="87" w:name="_Toc58229157"/>
      <w:bookmarkStart w:id="88" w:name="_Hlk527994838"/>
      <w:bookmarkEnd w:id="83"/>
      <w:r w:rsidRPr="00F12AD0">
        <w:rPr>
          <w:rFonts w:ascii="Times New Roman" w:eastAsia="Times New Roman" w:hAnsi="Times New Roman" w:cs="Times New Roman"/>
          <w:b/>
          <w:sz w:val="24"/>
          <w:szCs w:val="24"/>
          <w:lang w:eastAsia="ru-RU"/>
        </w:rPr>
        <w:t xml:space="preserve">Язык документов, входящих в состав заявки на участие в </w:t>
      </w:r>
      <w:bookmarkEnd w:id="85"/>
      <w:r w:rsidRPr="00F12AD0">
        <w:rPr>
          <w:rFonts w:ascii="Times New Roman" w:eastAsia="Times New Roman" w:hAnsi="Times New Roman" w:cs="Times New Roman"/>
          <w:b/>
          <w:sz w:val="24"/>
          <w:szCs w:val="24"/>
          <w:lang w:eastAsia="ru-RU"/>
        </w:rPr>
        <w:t>закупке</w:t>
      </w:r>
      <w:bookmarkEnd w:id="86"/>
      <w:bookmarkEnd w:id="87"/>
    </w:p>
    <w:bookmarkEnd w:id="88"/>
    <w:p w14:paraId="33233700" w14:textId="77777777"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Заявка на участие в закупке, а также все документы, входящие в состав заявки на участие в закупке, должны быть составлена на русском языке.</w:t>
      </w:r>
    </w:p>
    <w:p w14:paraId="6901B884" w14:textId="77777777"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p>
    <w:p w14:paraId="02107EAB" w14:textId="77777777"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 xml:space="preserve">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4DD80A03" w14:textId="77777777"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 xml:space="preserve">Вся переписка, связанная с проведением закупки, ведется на русском языке, если иное не предусмотрено настоящей документацией. </w:t>
      </w:r>
    </w:p>
    <w:p w14:paraId="7404EF27" w14:textId="77777777"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lastRenderedPageBreak/>
        <w:t>В случае если для участия в закупке иностранному лицу потребуется извещение, документация на иностранном языке, перевод на иностранный язык такое лицо осуществляет самостоятельно за свой счет.</w:t>
      </w:r>
    </w:p>
    <w:p w14:paraId="7C57A8BF" w14:textId="77777777"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Наличие противоречий между оригиналом и переводом, которые изменяют смысл оригинала, расценивается Закупочной комиссией как несоответствие заявки требованиям, установленным документацией.</w:t>
      </w:r>
    </w:p>
    <w:p w14:paraId="49F191B6" w14:textId="77777777" w:rsidR="00F12AD0" w:rsidRPr="00F12AD0" w:rsidRDefault="00F12AD0" w:rsidP="00F86A31">
      <w:pPr>
        <w:keepNext/>
        <w:numPr>
          <w:ilvl w:val="1"/>
          <w:numId w:val="4"/>
        </w:numPr>
        <w:tabs>
          <w:tab w:val="clear" w:pos="2771"/>
          <w:tab w:val="num" w:pos="1276"/>
        </w:tabs>
        <w:spacing w:before="120" w:after="120" w:line="240" w:lineRule="auto"/>
        <w:ind w:left="0" w:firstLine="709"/>
        <w:jc w:val="both"/>
        <w:outlineLvl w:val="1"/>
        <w:rPr>
          <w:rFonts w:ascii="Times New Roman" w:eastAsia="Times New Roman" w:hAnsi="Times New Roman" w:cs="Times New Roman"/>
          <w:b/>
          <w:sz w:val="24"/>
          <w:szCs w:val="24"/>
          <w:lang w:eastAsia="ru-RU"/>
        </w:rPr>
      </w:pPr>
      <w:bookmarkStart w:id="89" w:name="_Toc8834861"/>
      <w:bookmarkStart w:id="90" w:name="_Toc54336104"/>
      <w:bookmarkStart w:id="91" w:name="_Ref57115522"/>
      <w:bookmarkStart w:id="92" w:name="_Toc58229158"/>
      <w:r w:rsidRPr="00F12AD0">
        <w:rPr>
          <w:rFonts w:ascii="Times New Roman" w:eastAsia="Times New Roman" w:hAnsi="Times New Roman" w:cs="Times New Roman"/>
          <w:b/>
          <w:sz w:val="24"/>
          <w:szCs w:val="24"/>
          <w:lang w:eastAsia="ru-RU"/>
        </w:rPr>
        <w:t xml:space="preserve">Валюта заявки на участие в </w:t>
      </w:r>
      <w:bookmarkEnd w:id="89"/>
      <w:r w:rsidRPr="00F12AD0">
        <w:rPr>
          <w:rFonts w:ascii="Times New Roman" w:eastAsia="Times New Roman" w:hAnsi="Times New Roman" w:cs="Times New Roman"/>
          <w:b/>
          <w:sz w:val="24"/>
          <w:szCs w:val="24"/>
          <w:lang w:eastAsia="ru-RU"/>
        </w:rPr>
        <w:t>закупке</w:t>
      </w:r>
      <w:bookmarkEnd w:id="90"/>
      <w:bookmarkEnd w:id="91"/>
      <w:bookmarkEnd w:id="92"/>
    </w:p>
    <w:p w14:paraId="536FC35D" w14:textId="3C0157B2"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 xml:space="preserve">Все суммы денежных средств в заявке на участие в закупке должны быть выражены в валюте, установленной в п. </w:t>
      </w:r>
      <w:r w:rsidRPr="00F12AD0">
        <w:rPr>
          <w:rFonts w:ascii="Times New Roman" w:eastAsia="Times New Roman" w:hAnsi="Times New Roman" w:cs="Times New Roman"/>
          <w:bCs/>
          <w:sz w:val="24"/>
          <w:szCs w:val="24"/>
          <w:lang w:eastAsia="ru-RU"/>
        </w:rPr>
        <w:fldChar w:fldCharType="begin"/>
      </w:r>
      <w:r w:rsidRPr="00F12AD0">
        <w:rPr>
          <w:rFonts w:ascii="Times New Roman" w:eastAsia="Times New Roman" w:hAnsi="Times New Roman" w:cs="Times New Roman"/>
          <w:bCs/>
          <w:sz w:val="24"/>
          <w:szCs w:val="24"/>
          <w:lang w:eastAsia="ru-RU"/>
        </w:rPr>
        <w:instrText xml:space="preserve"> REF _Ref55317941 \r \h </w:instrText>
      </w:r>
      <w:r w:rsidRPr="00F12AD0">
        <w:rPr>
          <w:rFonts w:ascii="Times New Roman" w:eastAsia="Times New Roman" w:hAnsi="Times New Roman" w:cs="Times New Roman"/>
          <w:bCs/>
          <w:sz w:val="24"/>
          <w:szCs w:val="24"/>
          <w:lang w:eastAsia="ru-RU"/>
        </w:rPr>
      </w:r>
      <w:r w:rsidRPr="00F12AD0">
        <w:rPr>
          <w:rFonts w:ascii="Times New Roman" w:eastAsia="Times New Roman" w:hAnsi="Times New Roman" w:cs="Times New Roman"/>
          <w:bCs/>
          <w:sz w:val="24"/>
          <w:szCs w:val="24"/>
          <w:lang w:eastAsia="ru-RU"/>
        </w:rPr>
        <w:fldChar w:fldCharType="separate"/>
      </w:r>
      <w:r w:rsidR="00F53F7D">
        <w:rPr>
          <w:rFonts w:ascii="Times New Roman" w:eastAsia="Times New Roman" w:hAnsi="Times New Roman" w:cs="Times New Roman"/>
          <w:bCs/>
          <w:sz w:val="24"/>
          <w:szCs w:val="24"/>
          <w:lang w:eastAsia="ru-RU"/>
        </w:rPr>
        <w:t>9</w:t>
      </w:r>
      <w:r w:rsidRPr="00F12AD0">
        <w:rPr>
          <w:rFonts w:ascii="Times New Roman" w:eastAsia="Times New Roman" w:hAnsi="Times New Roman" w:cs="Times New Roman"/>
          <w:bCs/>
          <w:sz w:val="24"/>
          <w:szCs w:val="24"/>
          <w:lang w:eastAsia="ru-RU"/>
        </w:rPr>
        <w:fldChar w:fldCharType="end"/>
      </w:r>
      <w:r w:rsidRPr="00F12AD0">
        <w:rPr>
          <w:rFonts w:ascii="Times New Roman" w:eastAsia="Times New Roman" w:hAnsi="Times New Roman" w:cs="Times New Roman"/>
          <w:bCs/>
          <w:sz w:val="24"/>
          <w:szCs w:val="24"/>
          <w:lang w:eastAsia="ru-RU"/>
        </w:rPr>
        <w:t xml:space="preserve"> раздела </w:t>
      </w:r>
      <w:r w:rsidRPr="00F12AD0">
        <w:rPr>
          <w:rFonts w:ascii="Times New Roman" w:eastAsia="Times New Roman" w:hAnsi="Times New Roman" w:cs="Times New Roman"/>
          <w:bCs/>
          <w:sz w:val="24"/>
          <w:szCs w:val="24"/>
          <w:lang w:val="en-US" w:eastAsia="ru-RU"/>
        </w:rPr>
        <w:t>II</w:t>
      </w:r>
      <w:r w:rsidRPr="00F12AD0">
        <w:rPr>
          <w:rFonts w:ascii="Times New Roman" w:eastAsia="Times New Roman" w:hAnsi="Times New Roman" w:cs="Times New Roman"/>
          <w:bCs/>
          <w:sz w:val="24"/>
          <w:szCs w:val="24"/>
          <w:lang w:eastAsia="ru-RU"/>
        </w:rPr>
        <w:t xml:space="preserve"> «ИНФОРМАЦИОННАЯ КАРТА» документации. Выражение денежных сумм в иной валюте расценивается Закупочной комиссией как несоответствие заявки требованиям, установленным документацией.</w:t>
      </w:r>
    </w:p>
    <w:p w14:paraId="01A6B53C" w14:textId="77777777"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В случае если валютой закупки является российский рубль, и участник не имеет объективной возможности указания денежных сумм исключительно в российских рублях, в заявке на участие в закупке необходимо указывать денежный эквивалент таких сумм в российских рублях по курсу Банка России на дату подачи заявки на участие в закупке. При этом ценой договора в случае, если участнику, подавшему такую заявку, будет предложено заключить договор, будет цена в рублях, указанная в заявке на участие в закупке.</w:t>
      </w:r>
    </w:p>
    <w:p w14:paraId="7383683B" w14:textId="77777777" w:rsidR="00F12AD0" w:rsidRPr="00F12AD0" w:rsidRDefault="00F12AD0" w:rsidP="00F86A31">
      <w:pPr>
        <w:keepNext/>
        <w:numPr>
          <w:ilvl w:val="1"/>
          <w:numId w:val="4"/>
        </w:numPr>
        <w:tabs>
          <w:tab w:val="clear" w:pos="2771"/>
          <w:tab w:val="num" w:pos="1276"/>
        </w:tabs>
        <w:spacing w:before="120" w:after="120" w:line="240" w:lineRule="auto"/>
        <w:ind w:left="0" w:firstLine="709"/>
        <w:jc w:val="both"/>
        <w:outlineLvl w:val="1"/>
        <w:rPr>
          <w:rFonts w:ascii="Times New Roman" w:eastAsia="Times New Roman" w:hAnsi="Times New Roman" w:cs="Times New Roman"/>
          <w:b/>
          <w:sz w:val="24"/>
          <w:szCs w:val="24"/>
          <w:lang w:eastAsia="ru-RU"/>
        </w:rPr>
      </w:pPr>
      <w:bookmarkStart w:id="93" w:name="_Toc8834862"/>
      <w:bookmarkStart w:id="94" w:name="_Toc54336105"/>
      <w:bookmarkStart w:id="95" w:name="_Toc58229159"/>
      <w:r w:rsidRPr="00F12AD0">
        <w:rPr>
          <w:rFonts w:ascii="Times New Roman" w:eastAsia="Times New Roman" w:hAnsi="Times New Roman" w:cs="Times New Roman"/>
          <w:b/>
          <w:sz w:val="24"/>
          <w:szCs w:val="24"/>
          <w:lang w:eastAsia="ru-RU"/>
        </w:rPr>
        <w:t xml:space="preserve">Требования к содержанию документов, входящих в состав заявки на участие в </w:t>
      </w:r>
      <w:bookmarkEnd w:id="93"/>
      <w:r w:rsidRPr="00F12AD0">
        <w:rPr>
          <w:rFonts w:ascii="Times New Roman" w:eastAsia="Times New Roman" w:hAnsi="Times New Roman" w:cs="Times New Roman"/>
          <w:b/>
          <w:sz w:val="24"/>
          <w:szCs w:val="24"/>
          <w:lang w:eastAsia="ru-RU"/>
        </w:rPr>
        <w:t>закупке</w:t>
      </w:r>
      <w:bookmarkEnd w:id="94"/>
      <w:bookmarkEnd w:id="95"/>
    </w:p>
    <w:p w14:paraId="13428A6F" w14:textId="2AE20D21"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96" w:name="_Ref55317966"/>
      <w:r w:rsidRPr="00F12AD0">
        <w:rPr>
          <w:rFonts w:ascii="Times New Roman" w:eastAsia="Times New Roman" w:hAnsi="Times New Roman" w:cs="Times New Roman"/>
          <w:bCs/>
          <w:sz w:val="24"/>
          <w:szCs w:val="24"/>
          <w:lang w:eastAsia="ru-RU"/>
        </w:rPr>
        <w:t xml:space="preserve">Заявка на участие в закупке должна содержать информацию и документы, предусмотренные п. </w:t>
      </w:r>
      <w:r w:rsidRPr="00F12AD0">
        <w:rPr>
          <w:rFonts w:ascii="Times New Roman" w:eastAsia="Times New Roman" w:hAnsi="Times New Roman" w:cs="Times New Roman"/>
          <w:bCs/>
          <w:sz w:val="24"/>
          <w:szCs w:val="24"/>
          <w:lang w:eastAsia="ru-RU"/>
        </w:rPr>
        <w:fldChar w:fldCharType="begin"/>
      </w:r>
      <w:r w:rsidRPr="00F12AD0">
        <w:rPr>
          <w:rFonts w:ascii="Times New Roman" w:eastAsia="Times New Roman" w:hAnsi="Times New Roman" w:cs="Times New Roman"/>
          <w:bCs/>
          <w:sz w:val="24"/>
          <w:szCs w:val="24"/>
          <w:lang w:eastAsia="ru-RU"/>
        </w:rPr>
        <w:instrText xml:space="preserve"> REF _Ref55317127 \r \h </w:instrText>
      </w:r>
      <w:r w:rsidRPr="00F12AD0">
        <w:rPr>
          <w:rFonts w:ascii="Times New Roman" w:eastAsia="Times New Roman" w:hAnsi="Times New Roman" w:cs="Times New Roman"/>
          <w:bCs/>
          <w:sz w:val="24"/>
          <w:szCs w:val="24"/>
          <w:lang w:eastAsia="ru-RU"/>
        </w:rPr>
      </w:r>
      <w:r w:rsidRPr="00F12AD0">
        <w:rPr>
          <w:rFonts w:ascii="Times New Roman" w:eastAsia="Times New Roman" w:hAnsi="Times New Roman" w:cs="Times New Roman"/>
          <w:bCs/>
          <w:sz w:val="24"/>
          <w:szCs w:val="24"/>
          <w:lang w:eastAsia="ru-RU"/>
        </w:rPr>
        <w:fldChar w:fldCharType="separate"/>
      </w:r>
      <w:r w:rsidR="00F53F7D">
        <w:rPr>
          <w:rFonts w:ascii="Times New Roman" w:eastAsia="Times New Roman" w:hAnsi="Times New Roman" w:cs="Times New Roman"/>
          <w:bCs/>
          <w:sz w:val="24"/>
          <w:szCs w:val="24"/>
          <w:lang w:eastAsia="ru-RU"/>
        </w:rPr>
        <w:t>11</w:t>
      </w:r>
      <w:r w:rsidRPr="00F12AD0">
        <w:rPr>
          <w:rFonts w:ascii="Times New Roman" w:eastAsia="Times New Roman" w:hAnsi="Times New Roman" w:cs="Times New Roman"/>
          <w:bCs/>
          <w:sz w:val="24"/>
          <w:szCs w:val="24"/>
          <w:lang w:eastAsia="ru-RU"/>
        </w:rPr>
        <w:fldChar w:fldCharType="end"/>
      </w:r>
      <w:r w:rsidRPr="00F12AD0">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12AD0">
          <w:rPr>
            <w:rFonts w:ascii="Times New Roman" w:eastAsia="Times New Roman" w:hAnsi="Times New Roman" w:cs="Times New Roman"/>
            <w:bCs/>
            <w:color w:val="0000FF"/>
            <w:sz w:val="24"/>
            <w:szCs w:val="24"/>
            <w:u w:val="single"/>
            <w:lang w:val="en-US" w:eastAsia="ru-RU"/>
          </w:rPr>
          <w:t>II</w:t>
        </w:r>
        <w:r w:rsidRPr="00F12AD0">
          <w:rPr>
            <w:rFonts w:ascii="Times New Roman" w:eastAsia="Times New Roman" w:hAnsi="Times New Roman" w:cs="Times New Roman"/>
            <w:bCs/>
            <w:color w:val="0000FF"/>
            <w:sz w:val="24"/>
            <w:szCs w:val="24"/>
            <w:u w:val="single"/>
            <w:lang w:eastAsia="ru-RU"/>
          </w:rPr>
          <w:t xml:space="preserve"> «ИНФОРМАЦИОННАЯ КАРТА»</w:t>
        </w:r>
      </w:hyperlink>
      <w:r w:rsidRPr="00F12AD0">
        <w:rPr>
          <w:rFonts w:ascii="Times New Roman" w:eastAsia="Times New Roman" w:hAnsi="Times New Roman" w:cs="Times New Roman"/>
          <w:bCs/>
          <w:sz w:val="24"/>
          <w:szCs w:val="24"/>
          <w:lang w:eastAsia="ru-RU"/>
        </w:rPr>
        <w:t xml:space="preserve"> документации.</w:t>
      </w:r>
      <w:bookmarkEnd w:id="96"/>
      <w:r w:rsidRPr="00F12AD0">
        <w:rPr>
          <w:rFonts w:ascii="Times New Roman" w:eastAsia="Times New Roman" w:hAnsi="Times New Roman" w:cs="Times New Roman"/>
          <w:bCs/>
          <w:sz w:val="24"/>
          <w:szCs w:val="24"/>
          <w:lang w:eastAsia="ru-RU"/>
        </w:rPr>
        <w:t xml:space="preserve"> </w:t>
      </w:r>
    </w:p>
    <w:p w14:paraId="7AC59206" w14:textId="56A9ACE3"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 xml:space="preserve">В случае неполного представления документов, указанных в п. </w:t>
      </w:r>
      <w:r w:rsidRPr="00F12AD0">
        <w:rPr>
          <w:rFonts w:ascii="Times New Roman" w:eastAsia="Times New Roman" w:hAnsi="Times New Roman" w:cs="Times New Roman"/>
          <w:bCs/>
          <w:sz w:val="24"/>
          <w:szCs w:val="24"/>
          <w:lang w:eastAsia="ru-RU"/>
        </w:rPr>
        <w:fldChar w:fldCharType="begin"/>
      </w:r>
      <w:r w:rsidRPr="00F12AD0">
        <w:rPr>
          <w:rFonts w:ascii="Times New Roman" w:eastAsia="Times New Roman" w:hAnsi="Times New Roman" w:cs="Times New Roman"/>
          <w:bCs/>
          <w:sz w:val="24"/>
          <w:szCs w:val="24"/>
          <w:lang w:eastAsia="ru-RU"/>
        </w:rPr>
        <w:instrText xml:space="preserve"> REF _Ref55317966 \r \h </w:instrText>
      </w:r>
      <w:r w:rsidRPr="00F12AD0">
        <w:rPr>
          <w:rFonts w:ascii="Times New Roman" w:eastAsia="Times New Roman" w:hAnsi="Times New Roman" w:cs="Times New Roman"/>
          <w:bCs/>
          <w:sz w:val="24"/>
          <w:szCs w:val="24"/>
          <w:lang w:eastAsia="ru-RU"/>
        </w:rPr>
      </w:r>
      <w:r w:rsidRPr="00F12AD0">
        <w:rPr>
          <w:rFonts w:ascii="Times New Roman" w:eastAsia="Times New Roman" w:hAnsi="Times New Roman" w:cs="Times New Roman"/>
          <w:bCs/>
          <w:sz w:val="24"/>
          <w:szCs w:val="24"/>
          <w:lang w:eastAsia="ru-RU"/>
        </w:rPr>
        <w:fldChar w:fldCharType="separate"/>
      </w:r>
      <w:r w:rsidR="00F53F7D">
        <w:rPr>
          <w:rFonts w:ascii="Times New Roman" w:eastAsia="Times New Roman" w:hAnsi="Times New Roman" w:cs="Times New Roman"/>
          <w:bCs/>
          <w:sz w:val="24"/>
          <w:szCs w:val="24"/>
          <w:lang w:eastAsia="ru-RU"/>
        </w:rPr>
        <w:t>5.4.1</w:t>
      </w:r>
      <w:r w:rsidRPr="00F12AD0">
        <w:rPr>
          <w:rFonts w:ascii="Times New Roman" w:eastAsia="Times New Roman" w:hAnsi="Times New Roman" w:cs="Times New Roman"/>
          <w:bCs/>
          <w:sz w:val="24"/>
          <w:szCs w:val="24"/>
          <w:lang w:eastAsia="ru-RU"/>
        </w:rPr>
        <w:fldChar w:fldCharType="end"/>
      </w:r>
      <w:r w:rsidRPr="00F12AD0">
        <w:rPr>
          <w:rFonts w:ascii="Times New Roman" w:eastAsia="Times New Roman" w:hAnsi="Times New Roman" w:cs="Times New Roman"/>
          <w:bCs/>
          <w:sz w:val="24"/>
          <w:szCs w:val="24"/>
          <w:lang w:eastAsia="ru-RU"/>
        </w:rPr>
        <w:t xml:space="preserve"> настоящего раздела документации, участник не допускается Закупочной комиссией к участию в закупке.</w:t>
      </w:r>
    </w:p>
    <w:p w14:paraId="087FD7E2" w14:textId="77777777"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Представление заявки на участие в закупке с отклонением от формы, установленной настоящей документацией,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документацией.</w:t>
      </w:r>
    </w:p>
    <w:p w14:paraId="2B89BB91" w14:textId="77777777" w:rsidR="00F12AD0" w:rsidRPr="00F12AD0" w:rsidRDefault="00F12AD0" w:rsidP="00F86A31">
      <w:pPr>
        <w:keepNext/>
        <w:numPr>
          <w:ilvl w:val="1"/>
          <w:numId w:val="4"/>
        </w:numPr>
        <w:tabs>
          <w:tab w:val="clear" w:pos="2771"/>
          <w:tab w:val="num" w:pos="1276"/>
        </w:tabs>
        <w:spacing w:before="120" w:after="120" w:line="240" w:lineRule="auto"/>
        <w:ind w:left="0" w:firstLine="709"/>
        <w:jc w:val="both"/>
        <w:outlineLvl w:val="1"/>
        <w:rPr>
          <w:rFonts w:ascii="Times New Roman" w:eastAsia="Times New Roman" w:hAnsi="Times New Roman" w:cs="Times New Roman"/>
          <w:b/>
          <w:color w:val="000000"/>
          <w:sz w:val="24"/>
          <w:szCs w:val="24"/>
          <w:lang w:eastAsia="ru-RU"/>
        </w:rPr>
      </w:pPr>
      <w:bookmarkStart w:id="97" w:name="_Toc8834863"/>
      <w:bookmarkStart w:id="98" w:name="_Toc54336106"/>
      <w:bookmarkStart w:id="99" w:name="_Ref57113976"/>
      <w:bookmarkStart w:id="100" w:name="_Ref57115312"/>
      <w:bookmarkStart w:id="101" w:name="_Toc58229160"/>
      <w:bookmarkStart w:id="102" w:name="_Hlk528068221"/>
      <w:r w:rsidRPr="00F12AD0">
        <w:rPr>
          <w:rFonts w:ascii="Times New Roman" w:eastAsia="Times New Roman" w:hAnsi="Times New Roman" w:cs="Times New Roman"/>
          <w:b/>
          <w:sz w:val="24"/>
          <w:szCs w:val="24"/>
          <w:lang w:eastAsia="ru-RU"/>
        </w:rPr>
        <w:t>Требования к ценовому предложению</w:t>
      </w:r>
      <w:bookmarkEnd w:id="97"/>
      <w:bookmarkEnd w:id="98"/>
      <w:bookmarkEnd w:id="99"/>
      <w:bookmarkEnd w:id="100"/>
      <w:bookmarkEnd w:id="101"/>
    </w:p>
    <w:bookmarkEnd w:id="102"/>
    <w:p w14:paraId="5DED6192" w14:textId="1236204C"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 xml:space="preserve">Цена договора, предлагаемая участником, не может превышать НМЦ договора, указанную в п. </w:t>
      </w:r>
      <w:r w:rsidRPr="00F12AD0">
        <w:rPr>
          <w:rFonts w:ascii="Times New Roman" w:eastAsia="Times New Roman" w:hAnsi="Times New Roman" w:cs="Times New Roman"/>
          <w:bCs/>
          <w:sz w:val="24"/>
          <w:szCs w:val="24"/>
          <w:lang w:eastAsia="ru-RU"/>
        </w:rPr>
        <w:fldChar w:fldCharType="begin"/>
      </w:r>
      <w:r w:rsidRPr="00F12AD0">
        <w:rPr>
          <w:rFonts w:ascii="Times New Roman" w:eastAsia="Times New Roman" w:hAnsi="Times New Roman" w:cs="Times New Roman"/>
          <w:bCs/>
          <w:sz w:val="24"/>
          <w:szCs w:val="24"/>
          <w:lang w:eastAsia="ru-RU"/>
        </w:rPr>
        <w:instrText xml:space="preserve"> REF _Ref55316445 \r \h </w:instrText>
      </w:r>
      <w:r w:rsidRPr="00F12AD0">
        <w:rPr>
          <w:rFonts w:ascii="Times New Roman" w:eastAsia="Times New Roman" w:hAnsi="Times New Roman" w:cs="Times New Roman"/>
          <w:bCs/>
          <w:sz w:val="24"/>
          <w:szCs w:val="24"/>
          <w:lang w:eastAsia="ru-RU"/>
        </w:rPr>
      </w:r>
      <w:r w:rsidRPr="00F12AD0">
        <w:rPr>
          <w:rFonts w:ascii="Times New Roman" w:eastAsia="Times New Roman" w:hAnsi="Times New Roman" w:cs="Times New Roman"/>
          <w:bCs/>
          <w:sz w:val="24"/>
          <w:szCs w:val="24"/>
          <w:lang w:eastAsia="ru-RU"/>
        </w:rPr>
        <w:fldChar w:fldCharType="separate"/>
      </w:r>
      <w:r w:rsidR="00F53F7D">
        <w:rPr>
          <w:rFonts w:ascii="Times New Roman" w:eastAsia="Times New Roman" w:hAnsi="Times New Roman" w:cs="Times New Roman"/>
          <w:bCs/>
          <w:sz w:val="24"/>
          <w:szCs w:val="24"/>
          <w:lang w:eastAsia="ru-RU"/>
        </w:rPr>
        <w:t>6</w:t>
      </w:r>
      <w:r w:rsidRPr="00F12AD0">
        <w:rPr>
          <w:rFonts w:ascii="Times New Roman" w:eastAsia="Times New Roman" w:hAnsi="Times New Roman" w:cs="Times New Roman"/>
          <w:bCs/>
          <w:sz w:val="24"/>
          <w:szCs w:val="24"/>
          <w:lang w:eastAsia="ru-RU"/>
        </w:rPr>
        <w:fldChar w:fldCharType="end"/>
      </w:r>
      <w:r w:rsidRPr="00F12AD0">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12AD0">
          <w:rPr>
            <w:rFonts w:ascii="Times New Roman" w:eastAsia="Times New Roman" w:hAnsi="Times New Roman" w:cs="Times New Roman"/>
            <w:bCs/>
            <w:color w:val="0000FF"/>
            <w:sz w:val="24"/>
            <w:szCs w:val="24"/>
            <w:u w:val="single"/>
            <w:lang w:val="en-US" w:eastAsia="ru-RU"/>
          </w:rPr>
          <w:t>II</w:t>
        </w:r>
        <w:r w:rsidRPr="00F12AD0">
          <w:rPr>
            <w:rFonts w:ascii="Times New Roman" w:eastAsia="Times New Roman" w:hAnsi="Times New Roman" w:cs="Times New Roman"/>
            <w:bCs/>
            <w:color w:val="0000FF"/>
            <w:sz w:val="24"/>
            <w:szCs w:val="24"/>
            <w:u w:val="single"/>
            <w:lang w:eastAsia="ru-RU"/>
          </w:rPr>
          <w:t xml:space="preserve"> «ИНФОРМАЦИОННАЯ КАРТА»</w:t>
        </w:r>
      </w:hyperlink>
      <w:r w:rsidRPr="00F12AD0">
        <w:rPr>
          <w:rFonts w:ascii="Times New Roman" w:eastAsia="Times New Roman" w:hAnsi="Times New Roman" w:cs="Times New Roman"/>
          <w:bCs/>
          <w:sz w:val="24"/>
          <w:szCs w:val="24"/>
          <w:lang w:eastAsia="ru-RU"/>
        </w:rPr>
        <w:t xml:space="preserve"> документации. </w:t>
      </w:r>
    </w:p>
    <w:p w14:paraId="76C50B35" w14:textId="29762BDD"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 xml:space="preserve">Цена единицы товара, работы, услуги, предлагаемая участником, не может превышать НМЦ единицы товара, работы, услуги, указанную в п. </w:t>
      </w:r>
      <w:r w:rsidRPr="00F12AD0">
        <w:rPr>
          <w:rFonts w:ascii="Times New Roman" w:eastAsia="Times New Roman" w:hAnsi="Times New Roman" w:cs="Times New Roman"/>
          <w:bCs/>
          <w:sz w:val="24"/>
          <w:szCs w:val="24"/>
          <w:lang w:eastAsia="ru-RU"/>
        </w:rPr>
        <w:fldChar w:fldCharType="begin"/>
      </w:r>
      <w:r w:rsidRPr="00F12AD0">
        <w:rPr>
          <w:rFonts w:ascii="Times New Roman" w:eastAsia="Times New Roman" w:hAnsi="Times New Roman" w:cs="Times New Roman"/>
          <w:bCs/>
          <w:sz w:val="24"/>
          <w:szCs w:val="24"/>
          <w:lang w:eastAsia="ru-RU"/>
        </w:rPr>
        <w:instrText xml:space="preserve"> REF _Ref55316445 \r \h </w:instrText>
      </w:r>
      <w:r w:rsidRPr="00F12AD0">
        <w:rPr>
          <w:rFonts w:ascii="Times New Roman" w:eastAsia="Times New Roman" w:hAnsi="Times New Roman" w:cs="Times New Roman"/>
          <w:bCs/>
          <w:sz w:val="24"/>
          <w:szCs w:val="24"/>
          <w:lang w:eastAsia="ru-RU"/>
        </w:rPr>
      </w:r>
      <w:r w:rsidRPr="00F12AD0">
        <w:rPr>
          <w:rFonts w:ascii="Times New Roman" w:eastAsia="Times New Roman" w:hAnsi="Times New Roman" w:cs="Times New Roman"/>
          <w:bCs/>
          <w:sz w:val="24"/>
          <w:szCs w:val="24"/>
          <w:lang w:eastAsia="ru-RU"/>
        </w:rPr>
        <w:fldChar w:fldCharType="separate"/>
      </w:r>
      <w:r w:rsidR="00F53F7D">
        <w:rPr>
          <w:rFonts w:ascii="Times New Roman" w:eastAsia="Times New Roman" w:hAnsi="Times New Roman" w:cs="Times New Roman"/>
          <w:bCs/>
          <w:sz w:val="24"/>
          <w:szCs w:val="24"/>
          <w:lang w:eastAsia="ru-RU"/>
        </w:rPr>
        <w:t>6</w:t>
      </w:r>
      <w:r w:rsidRPr="00F12AD0">
        <w:rPr>
          <w:rFonts w:ascii="Times New Roman" w:eastAsia="Times New Roman" w:hAnsi="Times New Roman" w:cs="Times New Roman"/>
          <w:bCs/>
          <w:sz w:val="24"/>
          <w:szCs w:val="24"/>
          <w:lang w:eastAsia="ru-RU"/>
        </w:rPr>
        <w:fldChar w:fldCharType="end"/>
      </w:r>
      <w:r w:rsidRPr="00F12AD0">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12AD0">
          <w:rPr>
            <w:rFonts w:ascii="Times New Roman" w:eastAsia="Times New Roman" w:hAnsi="Times New Roman" w:cs="Times New Roman"/>
            <w:bCs/>
            <w:color w:val="0000FF"/>
            <w:sz w:val="24"/>
            <w:szCs w:val="24"/>
            <w:u w:val="single"/>
            <w:lang w:val="en-US" w:eastAsia="ru-RU"/>
          </w:rPr>
          <w:t>II</w:t>
        </w:r>
        <w:r w:rsidRPr="00F12AD0">
          <w:rPr>
            <w:rFonts w:ascii="Times New Roman" w:eastAsia="Times New Roman" w:hAnsi="Times New Roman" w:cs="Times New Roman"/>
            <w:bCs/>
            <w:color w:val="0000FF"/>
            <w:sz w:val="24"/>
            <w:szCs w:val="24"/>
            <w:u w:val="single"/>
            <w:lang w:eastAsia="ru-RU"/>
          </w:rPr>
          <w:t xml:space="preserve"> «ИНФОРМАЦИОННАЯ КАРТА»</w:t>
        </w:r>
      </w:hyperlink>
      <w:r w:rsidRPr="00F12AD0">
        <w:rPr>
          <w:rFonts w:ascii="Times New Roman" w:eastAsia="Times New Roman" w:hAnsi="Times New Roman" w:cs="Times New Roman"/>
          <w:bCs/>
          <w:sz w:val="24"/>
          <w:szCs w:val="24"/>
          <w:lang w:eastAsia="ru-RU"/>
        </w:rPr>
        <w:t xml:space="preserve"> документации. </w:t>
      </w:r>
    </w:p>
    <w:p w14:paraId="004BE30C" w14:textId="77777777"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 xml:space="preserve">В случае если цена договора/цена единицы товара, работы, услуги, указанная в заявке и предлагаемая участником, превышает НМЦ договора/ </w:t>
      </w:r>
      <w:proofErr w:type="spellStart"/>
      <w:r w:rsidRPr="00F12AD0">
        <w:rPr>
          <w:rFonts w:ascii="Times New Roman" w:eastAsia="Times New Roman" w:hAnsi="Times New Roman" w:cs="Times New Roman"/>
          <w:bCs/>
          <w:sz w:val="24"/>
          <w:szCs w:val="24"/>
          <w:lang w:eastAsia="ru-RU"/>
        </w:rPr>
        <w:t>НМЦед</w:t>
      </w:r>
      <w:proofErr w:type="spellEnd"/>
      <w:r w:rsidRPr="00F12AD0">
        <w:rPr>
          <w:rFonts w:ascii="Times New Roman" w:eastAsia="Times New Roman" w:hAnsi="Times New Roman" w:cs="Times New Roman"/>
          <w:bCs/>
          <w:sz w:val="24"/>
          <w:szCs w:val="24"/>
          <w:lang w:eastAsia="ru-RU"/>
        </w:rPr>
        <w:t>., соответствующий участник не допускается к участию в процедуре закупки на основании несоответствия его заявки требованиям, установленным документацией.</w:t>
      </w:r>
    </w:p>
    <w:p w14:paraId="7A520152" w14:textId="77777777"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3709AF50" w14:textId="77777777"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При указании сведений о цене договора, предложенной участником в заявке, не допускаются разночтения между суммой, указной цифрами и суммой, указанной прописью. Также не допускаются разночтения между ценой, указанной в заявке и ценой, полученной путем суммирования единичных цен товаров, работ, услуг, указанных в заявке, а также их сумм.</w:t>
      </w:r>
    </w:p>
    <w:p w14:paraId="09974FFB" w14:textId="77777777"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Цена, предложенная участником в заявке, и цена, указанная участником на ЭТП (с помощью функционала ЭТП), должны совпадать. В случае наличия разночтений между информацией, указанной в заявке, и информацией, указанной в поле ЭТП (с помощью функционала ЭТП), преимущество имеет информация, указанная на ЭТП.</w:t>
      </w:r>
    </w:p>
    <w:p w14:paraId="0CE40157" w14:textId="77777777" w:rsidR="00F12AD0" w:rsidRPr="00F12AD0" w:rsidRDefault="00F12AD0" w:rsidP="00F86A31">
      <w:pPr>
        <w:keepNext/>
        <w:numPr>
          <w:ilvl w:val="1"/>
          <w:numId w:val="4"/>
        </w:numPr>
        <w:tabs>
          <w:tab w:val="clear" w:pos="2771"/>
          <w:tab w:val="num" w:pos="1276"/>
        </w:tabs>
        <w:spacing w:before="120" w:after="120" w:line="240" w:lineRule="auto"/>
        <w:ind w:left="0" w:firstLine="567"/>
        <w:jc w:val="both"/>
        <w:outlineLvl w:val="1"/>
        <w:rPr>
          <w:rFonts w:ascii="Times New Roman" w:eastAsia="Times New Roman" w:hAnsi="Times New Roman" w:cs="Times New Roman"/>
          <w:b/>
          <w:sz w:val="24"/>
          <w:szCs w:val="24"/>
          <w:lang w:eastAsia="ru-RU"/>
        </w:rPr>
      </w:pPr>
      <w:bookmarkStart w:id="103" w:name="_Toc58229161"/>
      <w:r w:rsidRPr="00F12AD0">
        <w:rPr>
          <w:rFonts w:ascii="Times New Roman" w:eastAsia="Times New Roman" w:hAnsi="Times New Roman" w:cs="Times New Roman"/>
          <w:b/>
          <w:sz w:val="24"/>
          <w:szCs w:val="24"/>
          <w:lang w:eastAsia="ru-RU"/>
        </w:rPr>
        <w:t xml:space="preserve">Требования к описанию участниками такой закупки поставляемого товара, который является предметом закупки, его функциональных характеристик </w:t>
      </w:r>
      <w:r w:rsidRPr="00F12AD0">
        <w:rPr>
          <w:rFonts w:ascii="Times New Roman" w:eastAsia="Times New Roman" w:hAnsi="Times New Roman" w:cs="Times New Roman"/>
          <w:b/>
          <w:sz w:val="24"/>
          <w:szCs w:val="24"/>
          <w:lang w:eastAsia="ru-RU"/>
        </w:rPr>
        <w:lastRenderedPageBreak/>
        <w:t>(потребительских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3"/>
    </w:p>
    <w:p w14:paraId="22142014" w14:textId="77777777" w:rsidR="00F12AD0" w:rsidRPr="00F12AD0" w:rsidRDefault="00F12AD0" w:rsidP="00F86A31">
      <w:pPr>
        <w:numPr>
          <w:ilvl w:val="2"/>
          <w:numId w:val="4"/>
        </w:numPr>
        <w:tabs>
          <w:tab w:val="clear" w:pos="1004"/>
          <w:tab w:val="num" w:pos="0"/>
          <w:tab w:val="num" w:pos="284"/>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3_ТЕХНИКО-КОММЕРЧЕСКОЕ" w:history="1">
        <w:r w:rsidRPr="00F12AD0">
          <w:rPr>
            <w:rFonts w:ascii="Times New Roman" w:eastAsia="Times New Roman" w:hAnsi="Times New Roman" w:cs="Times New Roman"/>
            <w:bCs/>
            <w:color w:val="0000FF"/>
            <w:sz w:val="24"/>
            <w:szCs w:val="24"/>
            <w:u w:val="single"/>
            <w:lang w:eastAsia="ru-RU"/>
          </w:rPr>
          <w:t>Формой 3 раздела III «ФОРМЫ ДЛЯ ЗАПОЛНЕНИЯ УЧАСТНИКАМИ ЗАКУПКИ»</w:t>
        </w:r>
      </w:hyperlink>
      <w:r w:rsidRPr="00F12AD0">
        <w:rPr>
          <w:rFonts w:ascii="Times New Roman" w:eastAsia="Times New Roman" w:hAnsi="Times New Roman" w:cs="Times New Roman"/>
          <w:bCs/>
          <w:sz w:val="24"/>
          <w:szCs w:val="24"/>
          <w:lang w:eastAsia="ru-RU"/>
        </w:rPr>
        <w:t>.</w:t>
      </w:r>
    </w:p>
    <w:p w14:paraId="791F5EF4" w14:textId="77777777" w:rsidR="00F12AD0" w:rsidRPr="00F12AD0" w:rsidRDefault="00F12AD0" w:rsidP="00F86A31">
      <w:pPr>
        <w:numPr>
          <w:ilvl w:val="2"/>
          <w:numId w:val="4"/>
        </w:numPr>
        <w:tabs>
          <w:tab w:val="clear" w:pos="1004"/>
          <w:tab w:val="num" w:pos="0"/>
          <w:tab w:val="num" w:pos="284"/>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При заключении и/или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438A9F9E" w14:textId="77777777" w:rsidR="00F12AD0" w:rsidRPr="00F12AD0" w:rsidRDefault="00F12AD0" w:rsidP="00F12AD0">
      <w:pPr>
        <w:keepNext/>
        <w:numPr>
          <w:ilvl w:val="0"/>
          <w:numId w:val="4"/>
        </w:numPr>
        <w:tabs>
          <w:tab w:val="clear" w:pos="360"/>
          <w:tab w:val="left" w:pos="426"/>
          <w:tab w:val="num" w:pos="709"/>
          <w:tab w:val="num" w:pos="1418"/>
        </w:tabs>
        <w:spacing w:before="120" w:after="120" w:line="240" w:lineRule="auto"/>
        <w:jc w:val="center"/>
        <w:outlineLvl w:val="1"/>
        <w:rPr>
          <w:rFonts w:ascii="Times New Roman" w:eastAsia="Times New Roman" w:hAnsi="Times New Roman" w:cs="Times New Roman"/>
          <w:b/>
          <w:sz w:val="28"/>
          <w:szCs w:val="24"/>
          <w:lang w:eastAsia="ru-RU"/>
        </w:rPr>
      </w:pPr>
      <w:bookmarkStart w:id="104" w:name="_Toc8834865"/>
      <w:bookmarkStart w:id="105" w:name="_Toc54336108"/>
      <w:bookmarkStart w:id="106" w:name="_Toc58229162"/>
      <w:bookmarkEnd w:id="38"/>
      <w:r w:rsidRPr="00F12AD0">
        <w:rPr>
          <w:rFonts w:ascii="Times New Roman" w:eastAsia="Times New Roman" w:hAnsi="Times New Roman" w:cs="Times New Roman"/>
          <w:b/>
          <w:sz w:val="28"/>
          <w:szCs w:val="24"/>
          <w:lang w:eastAsia="ru-RU"/>
        </w:rPr>
        <w:t>ПОРЯДОК ПОДАЧИ ЗАЯВОК</w:t>
      </w:r>
      <w:bookmarkEnd w:id="104"/>
      <w:bookmarkEnd w:id="105"/>
      <w:bookmarkEnd w:id="106"/>
    </w:p>
    <w:p w14:paraId="381A364F" w14:textId="77777777" w:rsidR="00F12AD0" w:rsidRPr="00F12AD0" w:rsidRDefault="00F12AD0" w:rsidP="00F86A31">
      <w:pPr>
        <w:keepNext/>
        <w:numPr>
          <w:ilvl w:val="1"/>
          <w:numId w:val="4"/>
        </w:numPr>
        <w:tabs>
          <w:tab w:val="clear" w:pos="2771"/>
          <w:tab w:val="num" w:pos="567"/>
          <w:tab w:val="num" w:pos="1276"/>
        </w:tabs>
        <w:spacing w:before="120" w:after="120" w:line="240" w:lineRule="auto"/>
        <w:ind w:left="0" w:firstLine="567"/>
        <w:jc w:val="both"/>
        <w:outlineLvl w:val="1"/>
        <w:rPr>
          <w:rFonts w:ascii="Times New Roman" w:eastAsia="Times New Roman" w:hAnsi="Times New Roman" w:cs="Times New Roman"/>
          <w:b/>
          <w:sz w:val="24"/>
          <w:szCs w:val="24"/>
          <w:lang w:eastAsia="ru-RU"/>
        </w:rPr>
      </w:pPr>
      <w:bookmarkStart w:id="107" w:name="_Toc8834866"/>
      <w:bookmarkStart w:id="108" w:name="_Toc54336109"/>
      <w:bookmarkStart w:id="109" w:name="_Ref57116386"/>
      <w:bookmarkStart w:id="110" w:name="_Toc58229163"/>
      <w:bookmarkStart w:id="111" w:name="_Hlk528068338"/>
      <w:r w:rsidRPr="00F12AD0">
        <w:rPr>
          <w:rFonts w:ascii="Times New Roman" w:eastAsia="Times New Roman" w:hAnsi="Times New Roman" w:cs="Times New Roman"/>
          <w:b/>
          <w:sz w:val="24"/>
          <w:szCs w:val="24"/>
          <w:lang w:eastAsia="ru-RU"/>
        </w:rPr>
        <w:t>Порядок подачи заявок</w:t>
      </w:r>
      <w:bookmarkEnd w:id="107"/>
      <w:bookmarkEnd w:id="108"/>
      <w:bookmarkEnd w:id="109"/>
      <w:bookmarkEnd w:id="110"/>
      <w:r w:rsidRPr="00F12AD0">
        <w:rPr>
          <w:rFonts w:ascii="Times New Roman" w:eastAsia="Times New Roman" w:hAnsi="Times New Roman" w:cs="Times New Roman"/>
          <w:b/>
          <w:sz w:val="24"/>
          <w:szCs w:val="24"/>
          <w:lang w:eastAsia="ru-RU"/>
        </w:rPr>
        <w:t xml:space="preserve"> </w:t>
      </w:r>
    </w:p>
    <w:bookmarkEnd w:id="111"/>
    <w:p w14:paraId="60A23A3B" w14:textId="77777777" w:rsidR="00F12AD0" w:rsidRPr="00F12AD0" w:rsidRDefault="00F12AD0" w:rsidP="00F86A31">
      <w:pPr>
        <w:numPr>
          <w:ilvl w:val="2"/>
          <w:numId w:val="4"/>
        </w:numPr>
        <w:tabs>
          <w:tab w:val="num" w:pos="567"/>
          <w:tab w:val="num" w:pos="960"/>
        </w:tabs>
        <w:overflowPunct w:val="0"/>
        <w:autoSpaceDE w:val="0"/>
        <w:autoSpaceDN w:val="0"/>
        <w:adjustRightInd w:val="0"/>
        <w:spacing w:after="0" w:line="240" w:lineRule="auto"/>
        <w:ind w:left="0" w:firstLine="567"/>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4AA0D8DA" w14:textId="77777777" w:rsidR="00F12AD0" w:rsidRPr="00F12AD0" w:rsidRDefault="00F12AD0" w:rsidP="00F86A31">
      <w:pPr>
        <w:numPr>
          <w:ilvl w:val="2"/>
          <w:numId w:val="4"/>
        </w:numPr>
        <w:tabs>
          <w:tab w:val="num" w:pos="567"/>
          <w:tab w:val="num" w:pos="960"/>
        </w:tabs>
        <w:overflowPunct w:val="0"/>
        <w:autoSpaceDE w:val="0"/>
        <w:autoSpaceDN w:val="0"/>
        <w:adjustRightInd w:val="0"/>
        <w:spacing w:after="0" w:line="240" w:lineRule="auto"/>
        <w:ind w:left="0" w:firstLine="567"/>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Документы и сведения, размещаемые участником закупки на ЭТП, подписываются ЭП лица, имеющего право действовать от имени участника закупки.</w:t>
      </w:r>
    </w:p>
    <w:p w14:paraId="17AC00DC" w14:textId="77777777" w:rsidR="00F12AD0" w:rsidRPr="00F12AD0" w:rsidRDefault="00F12AD0" w:rsidP="00F86A31">
      <w:pPr>
        <w:numPr>
          <w:ilvl w:val="2"/>
          <w:numId w:val="4"/>
        </w:numPr>
        <w:tabs>
          <w:tab w:val="num" w:pos="567"/>
          <w:tab w:val="num" w:pos="960"/>
        </w:tabs>
        <w:overflowPunct w:val="0"/>
        <w:autoSpaceDE w:val="0"/>
        <w:autoSpaceDN w:val="0"/>
        <w:adjustRightInd w:val="0"/>
        <w:spacing w:after="0" w:line="240" w:lineRule="auto"/>
        <w:ind w:left="0" w:firstLine="567"/>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Подача участником заявки на участие в закупке подтверждает, что участником приняты в полном объёме и безоговорочно все условия извещения и документации.</w:t>
      </w:r>
    </w:p>
    <w:p w14:paraId="3CA9AD59" w14:textId="77777777" w:rsidR="00F12AD0" w:rsidRPr="00F12AD0" w:rsidRDefault="00F12AD0" w:rsidP="00F86A31">
      <w:pPr>
        <w:numPr>
          <w:ilvl w:val="2"/>
          <w:numId w:val="4"/>
        </w:numPr>
        <w:tabs>
          <w:tab w:val="num" w:pos="567"/>
          <w:tab w:val="num" w:pos="960"/>
        </w:tabs>
        <w:overflowPunct w:val="0"/>
        <w:autoSpaceDE w:val="0"/>
        <w:autoSpaceDN w:val="0"/>
        <w:adjustRightInd w:val="0"/>
        <w:spacing w:after="0" w:line="240" w:lineRule="auto"/>
        <w:ind w:left="0" w:firstLine="567"/>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sz w:val="24"/>
          <w:szCs w:val="24"/>
          <w:lang w:eastAsia="ru-RU"/>
        </w:rPr>
        <w:t>Заявка на участие в закупке состоит из двух частей и ценового предложения.</w:t>
      </w:r>
    </w:p>
    <w:p w14:paraId="546BF65D" w14:textId="4B667C1C" w:rsidR="00F12AD0" w:rsidRPr="00F12AD0" w:rsidRDefault="00F12AD0" w:rsidP="00F86A31">
      <w:pPr>
        <w:numPr>
          <w:ilvl w:val="2"/>
          <w:numId w:val="4"/>
        </w:numPr>
        <w:tabs>
          <w:tab w:val="num" w:pos="567"/>
        </w:tabs>
        <w:overflowPunct w:val="0"/>
        <w:autoSpaceDE w:val="0"/>
        <w:autoSpaceDN w:val="0"/>
        <w:adjustRightInd w:val="0"/>
        <w:spacing w:after="0" w:line="240" w:lineRule="auto"/>
        <w:ind w:left="0" w:firstLine="567"/>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sz w:val="24"/>
          <w:szCs w:val="24"/>
          <w:lang w:eastAsia="ru-RU"/>
        </w:rPr>
        <w:t xml:space="preserve">Первая часть заявки на участие в закупке должна содержать описание поставляемого товара, выполняемой работы, оказываемой услуги, которые являются предметом закупки, по </w:t>
      </w:r>
      <w:hyperlink w:anchor="_Форма_3_ТЕХНИКО-КОММЕРЧЕСКОЕ" w:history="1">
        <w:r w:rsidRPr="00F12AD0">
          <w:rPr>
            <w:rFonts w:ascii="Times New Roman" w:eastAsia="Times New Roman" w:hAnsi="Times New Roman" w:cs="Times New Roman"/>
            <w:color w:val="0000FF"/>
            <w:sz w:val="24"/>
            <w:szCs w:val="24"/>
            <w:u w:val="single"/>
            <w:lang w:eastAsia="ru-RU"/>
          </w:rPr>
          <w:t>Форме 3 «ТЕХНИЧЕСКОЕ ПРЕДЛОЖЕНИЕ»</w:t>
        </w:r>
      </w:hyperlink>
      <w:r w:rsidRPr="00F12AD0">
        <w:rPr>
          <w:rFonts w:ascii="Times New Roman" w:eastAsia="Times New Roman" w:hAnsi="Times New Roman" w:cs="Times New Roman"/>
          <w:sz w:val="24"/>
          <w:szCs w:val="24"/>
          <w:lang w:eastAsia="ru-RU"/>
        </w:rPr>
        <w:t xml:space="preserve">. При этом не допускается указание в первой части заявки на участие в закупке сведений об участнике закупки и о его соответствии </w:t>
      </w:r>
      <w:r w:rsidRPr="00F12AD0">
        <w:rPr>
          <w:rFonts w:ascii="Times New Roman" w:eastAsia="Times New Roman" w:hAnsi="Times New Roman" w:cs="Times New Roman"/>
          <w:bCs/>
          <w:sz w:val="24"/>
          <w:szCs w:val="24"/>
          <w:lang w:eastAsia="ru-RU"/>
        </w:rPr>
        <w:t xml:space="preserve">общим, дополнительным (при наличии) и специальным требованиям (при наличии), установленным п. </w:t>
      </w:r>
      <w:r w:rsidRPr="00F12AD0">
        <w:rPr>
          <w:rFonts w:ascii="Times New Roman" w:eastAsia="Times New Roman" w:hAnsi="Times New Roman" w:cs="Times New Roman"/>
          <w:bCs/>
          <w:sz w:val="24"/>
          <w:szCs w:val="24"/>
          <w:lang w:eastAsia="ru-RU"/>
        </w:rPr>
        <w:fldChar w:fldCharType="begin"/>
      </w:r>
      <w:r w:rsidRPr="00F12AD0">
        <w:rPr>
          <w:rFonts w:ascii="Times New Roman" w:eastAsia="Times New Roman" w:hAnsi="Times New Roman" w:cs="Times New Roman"/>
          <w:bCs/>
          <w:sz w:val="24"/>
          <w:szCs w:val="24"/>
          <w:lang w:eastAsia="ru-RU"/>
        </w:rPr>
        <w:instrText xml:space="preserve"> REF _Ref55317066 \r \h </w:instrText>
      </w:r>
      <w:r w:rsidRPr="00F12AD0">
        <w:rPr>
          <w:rFonts w:ascii="Times New Roman" w:eastAsia="Times New Roman" w:hAnsi="Times New Roman" w:cs="Times New Roman"/>
          <w:bCs/>
          <w:sz w:val="24"/>
          <w:szCs w:val="24"/>
          <w:lang w:eastAsia="ru-RU"/>
        </w:rPr>
      </w:r>
      <w:r w:rsidRPr="00F12AD0">
        <w:rPr>
          <w:rFonts w:ascii="Times New Roman" w:eastAsia="Times New Roman" w:hAnsi="Times New Roman" w:cs="Times New Roman"/>
          <w:bCs/>
          <w:sz w:val="24"/>
          <w:szCs w:val="24"/>
          <w:lang w:eastAsia="ru-RU"/>
        </w:rPr>
        <w:fldChar w:fldCharType="separate"/>
      </w:r>
      <w:r w:rsidR="00F53F7D">
        <w:rPr>
          <w:rFonts w:ascii="Times New Roman" w:eastAsia="Times New Roman" w:hAnsi="Times New Roman" w:cs="Times New Roman"/>
          <w:bCs/>
          <w:sz w:val="24"/>
          <w:szCs w:val="24"/>
          <w:lang w:eastAsia="ru-RU"/>
        </w:rPr>
        <w:t>10</w:t>
      </w:r>
      <w:r w:rsidRPr="00F12AD0">
        <w:rPr>
          <w:rFonts w:ascii="Times New Roman" w:eastAsia="Times New Roman" w:hAnsi="Times New Roman" w:cs="Times New Roman"/>
          <w:bCs/>
          <w:sz w:val="24"/>
          <w:szCs w:val="24"/>
          <w:lang w:eastAsia="ru-RU"/>
        </w:rPr>
        <w:fldChar w:fldCharType="end"/>
      </w:r>
      <w:r w:rsidRPr="00F12AD0">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12AD0">
          <w:rPr>
            <w:rFonts w:ascii="Times New Roman" w:eastAsia="Times New Roman" w:hAnsi="Times New Roman" w:cs="Times New Roman"/>
            <w:bCs/>
            <w:color w:val="0000FF"/>
            <w:sz w:val="24"/>
            <w:szCs w:val="24"/>
            <w:u w:val="single"/>
            <w:lang w:val="en-US" w:eastAsia="ru-RU"/>
          </w:rPr>
          <w:t>II</w:t>
        </w:r>
        <w:r w:rsidRPr="00F12AD0">
          <w:rPr>
            <w:rFonts w:ascii="Times New Roman" w:eastAsia="Times New Roman" w:hAnsi="Times New Roman" w:cs="Times New Roman"/>
            <w:bCs/>
            <w:color w:val="0000FF"/>
            <w:sz w:val="24"/>
            <w:szCs w:val="24"/>
            <w:u w:val="single"/>
            <w:lang w:eastAsia="ru-RU"/>
          </w:rPr>
          <w:t xml:space="preserve"> «ИНФОРМАЦИОННАЯ КАРТА»</w:t>
        </w:r>
      </w:hyperlink>
      <w:r w:rsidRPr="00F12AD0">
        <w:rPr>
          <w:rFonts w:ascii="Times New Roman" w:eastAsia="Times New Roman" w:hAnsi="Times New Roman" w:cs="Times New Roman"/>
          <w:sz w:val="24"/>
          <w:szCs w:val="24"/>
          <w:lang w:eastAsia="ru-RU"/>
        </w:rPr>
        <w:t>.</w:t>
      </w:r>
    </w:p>
    <w:p w14:paraId="4CD72F1E" w14:textId="47444502" w:rsidR="00F12AD0" w:rsidRPr="00F12AD0" w:rsidRDefault="00F12AD0" w:rsidP="00F86A31">
      <w:pPr>
        <w:numPr>
          <w:ilvl w:val="2"/>
          <w:numId w:val="4"/>
        </w:numPr>
        <w:tabs>
          <w:tab w:val="num" w:pos="567"/>
        </w:tabs>
        <w:overflowPunct w:val="0"/>
        <w:autoSpaceDE w:val="0"/>
        <w:autoSpaceDN w:val="0"/>
        <w:adjustRightInd w:val="0"/>
        <w:spacing w:after="0" w:line="240" w:lineRule="auto"/>
        <w:ind w:left="0" w:firstLine="567"/>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sz w:val="24"/>
          <w:szCs w:val="24"/>
          <w:lang w:eastAsia="ru-RU"/>
        </w:rPr>
        <w:t xml:space="preserve">Вторая часть заявки на участие в закупке должна содержать сведения об участнике, информацию о его соответствии </w:t>
      </w:r>
      <w:r w:rsidRPr="00F12AD0">
        <w:rPr>
          <w:rFonts w:ascii="Times New Roman" w:eastAsia="Times New Roman" w:hAnsi="Times New Roman" w:cs="Times New Roman"/>
          <w:bCs/>
          <w:sz w:val="24"/>
          <w:szCs w:val="24"/>
          <w:lang w:eastAsia="ru-RU"/>
        </w:rPr>
        <w:t xml:space="preserve">общим, дополнительным (при наличии) и специальным требованиям (при наличии), установленным п. </w:t>
      </w:r>
      <w:r w:rsidRPr="00F12AD0">
        <w:rPr>
          <w:rFonts w:ascii="Times New Roman" w:eastAsia="Times New Roman" w:hAnsi="Times New Roman" w:cs="Times New Roman"/>
          <w:bCs/>
          <w:sz w:val="24"/>
          <w:szCs w:val="24"/>
          <w:lang w:eastAsia="ru-RU"/>
        </w:rPr>
        <w:fldChar w:fldCharType="begin"/>
      </w:r>
      <w:r w:rsidRPr="00F12AD0">
        <w:rPr>
          <w:rFonts w:ascii="Times New Roman" w:eastAsia="Times New Roman" w:hAnsi="Times New Roman" w:cs="Times New Roman"/>
          <w:bCs/>
          <w:sz w:val="24"/>
          <w:szCs w:val="24"/>
          <w:lang w:eastAsia="ru-RU"/>
        </w:rPr>
        <w:instrText xml:space="preserve"> REF _Ref55317066 \r \h </w:instrText>
      </w:r>
      <w:r w:rsidRPr="00F12AD0">
        <w:rPr>
          <w:rFonts w:ascii="Times New Roman" w:eastAsia="Times New Roman" w:hAnsi="Times New Roman" w:cs="Times New Roman"/>
          <w:bCs/>
          <w:sz w:val="24"/>
          <w:szCs w:val="24"/>
          <w:lang w:eastAsia="ru-RU"/>
        </w:rPr>
      </w:r>
      <w:r w:rsidRPr="00F12AD0">
        <w:rPr>
          <w:rFonts w:ascii="Times New Roman" w:eastAsia="Times New Roman" w:hAnsi="Times New Roman" w:cs="Times New Roman"/>
          <w:bCs/>
          <w:sz w:val="24"/>
          <w:szCs w:val="24"/>
          <w:lang w:eastAsia="ru-RU"/>
        </w:rPr>
        <w:fldChar w:fldCharType="separate"/>
      </w:r>
      <w:r w:rsidR="00F53F7D">
        <w:rPr>
          <w:rFonts w:ascii="Times New Roman" w:eastAsia="Times New Roman" w:hAnsi="Times New Roman" w:cs="Times New Roman"/>
          <w:bCs/>
          <w:sz w:val="24"/>
          <w:szCs w:val="24"/>
          <w:lang w:eastAsia="ru-RU"/>
        </w:rPr>
        <w:t>10</w:t>
      </w:r>
      <w:r w:rsidRPr="00F12AD0">
        <w:rPr>
          <w:rFonts w:ascii="Times New Roman" w:eastAsia="Times New Roman" w:hAnsi="Times New Roman" w:cs="Times New Roman"/>
          <w:bCs/>
          <w:sz w:val="24"/>
          <w:szCs w:val="24"/>
          <w:lang w:eastAsia="ru-RU"/>
        </w:rPr>
        <w:fldChar w:fldCharType="end"/>
      </w:r>
      <w:r w:rsidRPr="00F12AD0">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12AD0">
          <w:rPr>
            <w:rFonts w:ascii="Times New Roman" w:eastAsia="Times New Roman" w:hAnsi="Times New Roman" w:cs="Times New Roman"/>
            <w:bCs/>
            <w:color w:val="0000FF"/>
            <w:sz w:val="24"/>
            <w:szCs w:val="24"/>
            <w:u w:val="single"/>
            <w:lang w:val="en-US" w:eastAsia="ru-RU"/>
          </w:rPr>
          <w:t>II</w:t>
        </w:r>
        <w:r w:rsidRPr="00F12AD0">
          <w:rPr>
            <w:rFonts w:ascii="Times New Roman" w:eastAsia="Times New Roman" w:hAnsi="Times New Roman" w:cs="Times New Roman"/>
            <w:bCs/>
            <w:color w:val="0000FF"/>
            <w:sz w:val="24"/>
            <w:szCs w:val="24"/>
            <w:u w:val="single"/>
            <w:lang w:eastAsia="ru-RU"/>
          </w:rPr>
          <w:t xml:space="preserve"> «ИНФОРМАЦИОННАЯ КАРТА»</w:t>
        </w:r>
      </w:hyperlink>
      <w:r w:rsidRPr="00F12AD0">
        <w:rPr>
          <w:rFonts w:ascii="Times New Roman" w:eastAsia="Times New Roman" w:hAnsi="Times New Roman" w:cs="Times New Roman"/>
          <w:sz w:val="24"/>
          <w:szCs w:val="24"/>
          <w:lang w:eastAsia="ru-RU"/>
        </w:rPr>
        <w:t xml:space="preserve">, об окончательном предложении участника о функциональных характеристиках (потребительских свойствах) товара, качестве работы, услуги (если они установлены в документации) и об иных условиях исполнения договора, которые должны быть подтверждены путем предоставления в составе второй части заявки документов, установленных в </w:t>
      </w:r>
      <w:proofErr w:type="spellStart"/>
      <w:r w:rsidRPr="00F12AD0">
        <w:rPr>
          <w:rFonts w:ascii="Times New Roman" w:eastAsia="Times New Roman" w:hAnsi="Times New Roman" w:cs="Times New Roman"/>
          <w:sz w:val="24"/>
          <w:szCs w:val="24"/>
          <w:lang w:eastAsia="ru-RU"/>
        </w:rPr>
        <w:t>пп</w:t>
      </w:r>
      <w:proofErr w:type="spellEnd"/>
      <w:r w:rsidRPr="00F12AD0">
        <w:rPr>
          <w:rFonts w:ascii="Times New Roman" w:eastAsia="Times New Roman" w:hAnsi="Times New Roman" w:cs="Times New Roman"/>
          <w:sz w:val="24"/>
          <w:szCs w:val="24"/>
          <w:lang w:eastAsia="ru-RU"/>
        </w:rPr>
        <w:t xml:space="preserve">. </w:t>
      </w:r>
      <w:r w:rsidRPr="00F12AD0">
        <w:rPr>
          <w:rFonts w:ascii="Times New Roman" w:eastAsia="Times New Roman" w:hAnsi="Times New Roman" w:cs="Times New Roman"/>
          <w:sz w:val="24"/>
          <w:szCs w:val="24"/>
          <w:lang w:val="en-US" w:eastAsia="ru-RU"/>
        </w:rPr>
        <w:fldChar w:fldCharType="begin"/>
      </w:r>
      <w:r w:rsidRPr="00F12AD0">
        <w:rPr>
          <w:rFonts w:ascii="Times New Roman" w:eastAsia="Times New Roman" w:hAnsi="Times New Roman" w:cs="Times New Roman"/>
          <w:sz w:val="24"/>
          <w:szCs w:val="24"/>
          <w:lang w:eastAsia="ru-RU"/>
        </w:rPr>
        <w:instrText xml:space="preserve"> REF _Ref57035318 \r \h  \* </w:instrText>
      </w:r>
      <w:r w:rsidRPr="00F12AD0">
        <w:rPr>
          <w:rFonts w:ascii="Times New Roman" w:eastAsia="Times New Roman" w:hAnsi="Times New Roman" w:cs="Times New Roman"/>
          <w:sz w:val="24"/>
          <w:szCs w:val="24"/>
          <w:lang w:val="en-US" w:eastAsia="ru-RU"/>
        </w:rPr>
        <w:instrText>MERGEFORMAT</w:instrText>
      </w:r>
      <w:r w:rsidRPr="00F12AD0">
        <w:rPr>
          <w:rFonts w:ascii="Times New Roman" w:eastAsia="Times New Roman" w:hAnsi="Times New Roman" w:cs="Times New Roman"/>
          <w:sz w:val="24"/>
          <w:szCs w:val="24"/>
          <w:lang w:eastAsia="ru-RU"/>
        </w:rPr>
        <w:instrText xml:space="preserve"> </w:instrText>
      </w:r>
      <w:r w:rsidRPr="00F12AD0">
        <w:rPr>
          <w:rFonts w:ascii="Times New Roman" w:eastAsia="Times New Roman" w:hAnsi="Times New Roman" w:cs="Times New Roman"/>
          <w:sz w:val="24"/>
          <w:szCs w:val="24"/>
          <w:lang w:val="en-US" w:eastAsia="ru-RU"/>
        </w:rPr>
      </w:r>
      <w:r w:rsidRPr="00F12AD0">
        <w:rPr>
          <w:rFonts w:ascii="Times New Roman" w:eastAsia="Times New Roman" w:hAnsi="Times New Roman" w:cs="Times New Roman"/>
          <w:sz w:val="24"/>
          <w:szCs w:val="24"/>
          <w:lang w:val="en-US" w:eastAsia="ru-RU"/>
        </w:rPr>
        <w:fldChar w:fldCharType="separate"/>
      </w:r>
      <w:r w:rsidR="00F53F7D">
        <w:rPr>
          <w:rFonts w:ascii="Times New Roman" w:eastAsia="Times New Roman" w:hAnsi="Times New Roman" w:cs="Times New Roman"/>
          <w:sz w:val="24"/>
          <w:szCs w:val="24"/>
          <w:lang w:eastAsia="ru-RU"/>
        </w:rPr>
        <w:t>I.II</w:t>
      </w:r>
      <w:r w:rsidRPr="00F12AD0">
        <w:rPr>
          <w:rFonts w:ascii="Times New Roman" w:eastAsia="Times New Roman" w:hAnsi="Times New Roman" w:cs="Times New Roman"/>
          <w:sz w:val="24"/>
          <w:szCs w:val="24"/>
          <w:lang w:val="en-US" w:eastAsia="ru-RU"/>
        </w:rPr>
        <w:fldChar w:fldCharType="end"/>
      </w:r>
      <w:r w:rsidRPr="00F12AD0">
        <w:rPr>
          <w:rFonts w:ascii="Times New Roman" w:eastAsia="Times New Roman" w:hAnsi="Times New Roman" w:cs="Times New Roman"/>
          <w:sz w:val="24"/>
          <w:szCs w:val="24"/>
          <w:lang w:eastAsia="ru-RU"/>
        </w:rPr>
        <w:t xml:space="preserve"> </w:t>
      </w:r>
      <w:r w:rsidRPr="00F12AD0">
        <w:rPr>
          <w:rFonts w:ascii="Times New Roman" w:eastAsia="Times New Roman" w:hAnsi="Times New Roman" w:cs="Times New Roman"/>
          <w:bCs/>
          <w:sz w:val="24"/>
          <w:szCs w:val="24"/>
          <w:lang w:eastAsia="ru-RU"/>
        </w:rPr>
        <w:t xml:space="preserve">п. </w:t>
      </w:r>
      <w:r w:rsidRPr="00F12AD0">
        <w:rPr>
          <w:rFonts w:ascii="Times New Roman" w:eastAsia="Times New Roman" w:hAnsi="Times New Roman" w:cs="Times New Roman"/>
          <w:bCs/>
          <w:sz w:val="24"/>
          <w:szCs w:val="24"/>
          <w:lang w:eastAsia="ru-RU"/>
        </w:rPr>
        <w:fldChar w:fldCharType="begin"/>
      </w:r>
      <w:r w:rsidRPr="00F12AD0">
        <w:rPr>
          <w:rFonts w:ascii="Times New Roman" w:eastAsia="Times New Roman" w:hAnsi="Times New Roman" w:cs="Times New Roman"/>
          <w:bCs/>
          <w:sz w:val="24"/>
          <w:szCs w:val="24"/>
          <w:lang w:eastAsia="ru-RU"/>
        </w:rPr>
        <w:instrText xml:space="preserve"> REF _Ref55317127 \r \h  \* MERGEFORMAT </w:instrText>
      </w:r>
      <w:r w:rsidRPr="00F12AD0">
        <w:rPr>
          <w:rFonts w:ascii="Times New Roman" w:eastAsia="Times New Roman" w:hAnsi="Times New Roman" w:cs="Times New Roman"/>
          <w:bCs/>
          <w:sz w:val="24"/>
          <w:szCs w:val="24"/>
          <w:lang w:eastAsia="ru-RU"/>
        </w:rPr>
      </w:r>
      <w:r w:rsidRPr="00F12AD0">
        <w:rPr>
          <w:rFonts w:ascii="Times New Roman" w:eastAsia="Times New Roman" w:hAnsi="Times New Roman" w:cs="Times New Roman"/>
          <w:bCs/>
          <w:sz w:val="24"/>
          <w:szCs w:val="24"/>
          <w:lang w:eastAsia="ru-RU"/>
        </w:rPr>
        <w:fldChar w:fldCharType="separate"/>
      </w:r>
      <w:r w:rsidR="00F53F7D">
        <w:rPr>
          <w:rFonts w:ascii="Times New Roman" w:eastAsia="Times New Roman" w:hAnsi="Times New Roman" w:cs="Times New Roman"/>
          <w:bCs/>
          <w:sz w:val="24"/>
          <w:szCs w:val="24"/>
          <w:lang w:eastAsia="ru-RU"/>
        </w:rPr>
        <w:t>11</w:t>
      </w:r>
      <w:r w:rsidRPr="00F12AD0">
        <w:rPr>
          <w:rFonts w:ascii="Times New Roman" w:eastAsia="Times New Roman" w:hAnsi="Times New Roman" w:cs="Times New Roman"/>
          <w:bCs/>
          <w:sz w:val="24"/>
          <w:szCs w:val="24"/>
          <w:lang w:eastAsia="ru-RU"/>
        </w:rPr>
        <w:fldChar w:fldCharType="end"/>
      </w:r>
      <w:r w:rsidRPr="00F12AD0">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12AD0">
          <w:rPr>
            <w:rFonts w:ascii="Times New Roman" w:eastAsia="Times New Roman" w:hAnsi="Times New Roman" w:cs="Times New Roman"/>
            <w:bCs/>
            <w:color w:val="0000FF"/>
            <w:sz w:val="24"/>
            <w:szCs w:val="24"/>
            <w:u w:val="single"/>
            <w:lang w:val="en-US" w:eastAsia="ru-RU"/>
          </w:rPr>
          <w:t>II</w:t>
        </w:r>
        <w:r w:rsidRPr="00F12AD0">
          <w:rPr>
            <w:rFonts w:ascii="Times New Roman" w:eastAsia="Times New Roman" w:hAnsi="Times New Roman" w:cs="Times New Roman"/>
            <w:bCs/>
            <w:color w:val="0000FF"/>
            <w:sz w:val="24"/>
            <w:szCs w:val="24"/>
            <w:u w:val="single"/>
            <w:lang w:eastAsia="ru-RU"/>
          </w:rPr>
          <w:t xml:space="preserve"> «ИНФОРМАЦИОННАЯ КАРТА»</w:t>
        </w:r>
      </w:hyperlink>
      <w:r w:rsidRPr="00F12AD0">
        <w:rPr>
          <w:rFonts w:ascii="Times New Roman" w:eastAsia="Times New Roman" w:hAnsi="Times New Roman" w:cs="Times New Roman"/>
          <w:sz w:val="24"/>
          <w:szCs w:val="24"/>
          <w:lang w:eastAsia="ru-RU"/>
        </w:rPr>
        <w:t>.</w:t>
      </w:r>
    </w:p>
    <w:p w14:paraId="763769DC" w14:textId="3A2F5ACE" w:rsidR="00F12AD0" w:rsidRPr="00F12AD0" w:rsidRDefault="00F12AD0" w:rsidP="00F86A31">
      <w:pPr>
        <w:numPr>
          <w:ilvl w:val="2"/>
          <w:numId w:val="4"/>
        </w:numPr>
        <w:tabs>
          <w:tab w:val="num" w:pos="567"/>
        </w:tabs>
        <w:overflowPunct w:val="0"/>
        <w:autoSpaceDE w:val="0"/>
        <w:autoSpaceDN w:val="0"/>
        <w:adjustRightInd w:val="0"/>
        <w:spacing w:after="0" w:line="240" w:lineRule="auto"/>
        <w:ind w:left="0" w:firstLine="567"/>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sz w:val="24"/>
          <w:szCs w:val="24"/>
          <w:lang w:eastAsia="ru-RU"/>
        </w:rPr>
        <w:t xml:space="preserve">Ценовое предложение участника подается в соответствии с требованиями п. </w:t>
      </w:r>
      <w:r w:rsidRPr="00F12AD0">
        <w:rPr>
          <w:rFonts w:ascii="Times New Roman" w:eastAsia="Times New Roman" w:hAnsi="Times New Roman" w:cs="Times New Roman"/>
          <w:sz w:val="24"/>
          <w:szCs w:val="24"/>
          <w:lang w:eastAsia="ru-RU"/>
        </w:rPr>
        <w:fldChar w:fldCharType="begin"/>
      </w:r>
      <w:r w:rsidRPr="00F12AD0">
        <w:rPr>
          <w:rFonts w:ascii="Times New Roman" w:eastAsia="Times New Roman" w:hAnsi="Times New Roman" w:cs="Times New Roman"/>
          <w:sz w:val="24"/>
          <w:szCs w:val="24"/>
          <w:lang w:eastAsia="ru-RU"/>
        </w:rPr>
        <w:instrText xml:space="preserve"> REF _Ref57113976 \r \h  \* MERGEFORMAT </w:instrText>
      </w:r>
      <w:r w:rsidRPr="00F12AD0">
        <w:rPr>
          <w:rFonts w:ascii="Times New Roman" w:eastAsia="Times New Roman" w:hAnsi="Times New Roman" w:cs="Times New Roman"/>
          <w:sz w:val="24"/>
          <w:szCs w:val="24"/>
          <w:lang w:eastAsia="ru-RU"/>
        </w:rPr>
      </w:r>
      <w:r w:rsidRPr="00F12AD0">
        <w:rPr>
          <w:rFonts w:ascii="Times New Roman" w:eastAsia="Times New Roman" w:hAnsi="Times New Roman" w:cs="Times New Roman"/>
          <w:sz w:val="24"/>
          <w:szCs w:val="24"/>
          <w:lang w:eastAsia="ru-RU"/>
        </w:rPr>
        <w:fldChar w:fldCharType="separate"/>
      </w:r>
      <w:r w:rsidR="00F53F7D">
        <w:rPr>
          <w:rFonts w:ascii="Times New Roman" w:eastAsia="Times New Roman" w:hAnsi="Times New Roman" w:cs="Times New Roman"/>
          <w:sz w:val="24"/>
          <w:szCs w:val="24"/>
          <w:lang w:eastAsia="ru-RU"/>
        </w:rPr>
        <w:t>5.5</w:t>
      </w:r>
      <w:r w:rsidRPr="00F12AD0">
        <w:rPr>
          <w:rFonts w:ascii="Times New Roman" w:eastAsia="Times New Roman" w:hAnsi="Times New Roman" w:cs="Times New Roman"/>
          <w:sz w:val="24"/>
          <w:szCs w:val="24"/>
          <w:lang w:eastAsia="ru-RU"/>
        </w:rPr>
        <w:fldChar w:fldCharType="end"/>
      </w:r>
      <w:r w:rsidRPr="00F12AD0">
        <w:rPr>
          <w:rFonts w:ascii="Times New Roman" w:eastAsia="Times New Roman" w:hAnsi="Times New Roman" w:cs="Times New Roman"/>
          <w:sz w:val="24"/>
          <w:szCs w:val="24"/>
          <w:lang w:eastAsia="ru-RU"/>
        </w:rPr>
        <w:t xml:space="preserve"> раздела </w:t>
      </w:r>
      <w:hyperlink w:anchor="_РАЗДЕЛ_I._ОБЩАЯ" w:history="1">
        <w:r w:rsidRPr="00F12AD0">
          <w:rPr>
            <w:rFonts w:ascii="Times New Roman" w:eastAsia="Times New Roman" w:hAnsi="Times New Roman" w:cs="Times New Roman"/>
            <w:color w:val="0000FF"/>
            <w:sz w:val="24"/>
            <w:szCs w:val="24"/>
            <w:u w:val="single"/>
            <w:lang w:eastAsia="ru-RU"/>
          </w:rPr>
          <w:t>I «ОБЩАЯ ЧАСТЬ»</w:t>
        </w:r>
      </w:hyperlink>
      <w:r w:rsidRPr="00F12AD0">
        <w:rPr>
          <w:rFonts w:ascii="Times New Roman" w:eastAsia="Times New Roman" w:hAnsi="Times New Roman" w:cs="Times New Roman"/>
          <w:sz w:val="24"/>
          <w:szCs w:val="24"/>
          <w:lang w:eastAsia="ru-RU"/>
        </w:rPr>
        <w:t xml:space="preserve"> документации по </w:t>
      </w:r>
      <w:hyperlink w:anchor="_Форма_6_ЦЕНОВОЕ" w:history="1">
        <w:r w:rsidRPr="00F12AD0">
          <w:rPr>
            <w:rFonts w:ascii="Times New Roman" w:eastAsia="Times New Roman" w:hAnsi="Times New Roman" w:cs="Times New Roman"/>
            <w:color w:val="0000FF"/>
            <w:sz w:val="24"/>
            <w:szCs w:val="24"/>
            <w:u w:val="single"/>
            <w:lang w:eastAsia="ru-RU"/>
          </w:rPr>
          <w:t>Форме 5 «ЦЕНОВОЕ ПРЕДЛОЖЕНИЕ»</w:t>
        </w:r>
      </w:hyperlink>
      <w:r w:rsidRPr="00F12AD0">
        <w:rPr>
          <w:rFonts w:ascii="Times New Roman" w:eastAsia="Times New Roman" w:hAnsi="Times New Roman" w:cs="Times New Roman"/>
          <w:sz w:val="24"/>
          <w:szCs w:val="24"/>
          <w:lang w:eastAsia="ru-RU"/>
        </w:rPr>
        <w:t xml:space="preserve">. </w:t>
      </w:r>
      <w:r w:rsidRPr="00F12AD0">
        <w:rPr>
          <w:rFonts w:ascii="Times New Roman" w:eastAsia="Times New Roman" w:hAnsi="Times New Roman" w:cs="Times New Roman"/>
          <w:bCs/>
          <w:sz w:val="24"/>
          <w:szCs w:val="24"/>
          <w:lang w:eastAsia="ru-RU"/>
        </w:rPr>
        <w:t>Ценовое предложение не предоставляется участником в составе первой и второй частях заявки.</w:t>
      </w:r>
    </w:p>
    <w:p w14:paraId="46E52691" w14:textId="77777777" w:rsidR="00F12AD0" w:rsidRPr="00F12AD0" w:rsidRDefault="00F12AD0" w:rsidP="00F86A31">
      <w:pPr>
        <w:numPr>
          <w:ilvl w:val="2"/>
          <w:numId w:val="4"/>
        </w:numPr>
        <w:tabs>
          <w:tab w:val="num" w:pos="567"/>
          <w:tab w:val="num" w:pos="960"/>
        </w:tabs>
        <w:overflowPunct w:val="0"/>
        <w:autoSpaceDE w:val="0"/>
        <w:autoSpaceDN w:val="0"/>
        <w:adjustRightInd w:val="0"/>
        <w:spacing w:after="0" w:line="240" w:lineRule="auto"/>
        <w:ind w:left="0" w:firstLine="567"/>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В отношении каждого лота участник закупки вправе подать только одну заявку на участие в закупке.</w:t>
      </w:r>
    </w:p>
    <w:p w14:paraId="60055613" w14:textId="77777777" w:rsidR="00F12AD0" w:rsidRPr="00F12AD0" w:rsidRDefault="00F12AD0" w:rsidP="00F86A31">
      <w:pPr>
        <w:numPr>
          <w:ilvl w:val="2"/>
          <w:numId w:val="4"/>
        </w:numPr>
        <w:tabs>
          <w:tab w:val="num" w:pos="567"/>
          <w:tab w:val="num" w:pos="960"/>
        </w:tabs>
        <w:overflowPunct w:val="0"/>
        <w:autoSpaceDE w:val="0"/>
        <w:autoSpaceDN w:val="0"/>
        <w:adjustRightInd w:val="0"/>
        <w:spacing w:after="0" w:line="240" w:lineRule="auto"/>
        <w:ind w:left="0" w:firstLine="567"/>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47C40918" w14:textId="4DE33C2B" w:rsidR="00F12AD0" w:rsidRPr="00F12AD0" w:rsidRDefault="00F12AD0" w:rsidP="00F86A31">
      <w:pPr>
        <w:numPr>
          <w:ilvl w:val="2"/>
          <w:numId w:val="4"/>
        </w:numPr>
        <w:tabs>
          <w:tab w:val="num" w:pos="567"/>
          <w:tab w:val="num" w:pos="960"/>
        </w:tabs>
        <w:overflowPunct w:val="0"/>
        <w:autoSpaceDE w:val="0"/>
        <w:autoSpaceDN w:val="0"/>
        <w:adjustRightInd w:val="0"/>
        <w:spacing w:after="0" w:line="240" w:lineRule="auto"/>
        <w:ind w:left="0" w:firstLine="567"/>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 xml:space="preserve">Прием заявок на участие в закупке прекращается с наступлением срока окончания подачи заявок на участие в закупке, указанного в п. </w:t>
      </w:r>
      <w:r w:rsidRPr="00F12AD0">
        <w:rPr>
          <w:rFonts w:ascii="Times New Roman" w:eastAsia="Times New Roman" w:hAnsi="Times New Roman" w:cs="Times New Roman"/>
          <w:bCs/>
          <w:sz w:val="24"/>
          <w:szCs w:val="24"/>
          <w:lang w:eastAsia="ru-RU"/>
        </w:rPr>
        <w:fldChar w:fldCharType="begin"/>
      </w:r>
      <w:r w:rsidRPr="00F12AD0">
        <w:rPr>
          <w:rFonts w:ascii="Times New Roman" w:eastAsia="Times New Roman" w:hAnsi="Times New Roman" w:cs="Times New Roman"/>
          <w:bCs/>
          <w:sz w:val="24"/>
          <w:szCs w:val="24"/>
          <w:lang w:eastAsia="ru-RU"/>
        </w:rPr>
        <w:instrText xml:space="preserve"> REF _Ref368304315 \r \h </w:instrText>
      </w:r>
      <w:r w:rsidRPr="00F12AD0">
        <w:rPr>
          <w:rFonts w:ascii="Times New Roman" w:eastAsia="Times New Roman" w:hAnsi="Times New Roman" w:cs="Times New Roman"/>
          <w:bCs/>
          <w:sz w:val="24"/>
          <w:szCs w:val="24"/>
          <w:lang w:eastAsia="ru-RU"/>
        </w:rPr>
      </w:r>
      <w:r w:rsidRPr="00F12AD0">
        <w:rPr>
          <w:rFonts w:ascii="Times New Roman" w:eastAsia="Times New Roman" w:hAnsi="Times New Roman" w:cs="Times New Roman"/>
          <w:bCs/>
          <w:sz w:val="24"/>
          <w:szCs w:val="24"/>
          <w:lang w:eastAsia="ru-RU"/>
        </w:rPr>
        <w:fldChar w:fldCharType="separate"/>
      </w:r>
      <w:r w:rsidR="00F53F7D">
        <w:rPr>
          <w:rFonts w:ascii="Times New Roman" w:eastAsia="Times New Roman" w:hAnsi="Times New Roman" w:cs="Times New Roman"/>
          <w:bCs/>
          <w:sz w:val="24"/>
          <w:szCs w:val="24"/>
          <w:lang w:eastAsia="ru-RU"/>
        </w:rPr>
        <w:t>12</w:t>
      </w:r>
      <w:r w:rsidRPr="00F12AD0">
        <w:rPr>
          <w:rFonts w:ascii="Times New Roman" w:eastAsia="Times New Roman" w:hAnsi="Times New Roman" w:cs="Times New Roman"/>
          <w:bCs/>
          <w:sz w:val="24"/>
          <w:szCs w:val="24"/>
          <w:lang w:eastAsia="ru-RU"/>
        </w:rPr>
        <w:fldChar w:fldCharType="end"/>
      </w:r>
      <w:r w:rsidRPr="00F12AD0">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12AD0">
          <w:rPr>
            <w:rFonts w:ascii="Times New Roman" w:eastAsia="Times New Roman" w:hAnsi="Times New Roman" w:cs="Times New Roman"/>
            <w:bCs/>
            <w:color w:val="0000FF"/>
            <w:sz w:val="24"/>
            <w:szCs w:val="24"/>
            <w:u w:val="single"/>
            <w:lang w:val="en-US" w:eastAsia="ru-RU"/>
          </w:rPr>
          <w:t>II</w:t>
        </w:r>
        <w:r w:rsidRPr="00F12AD0">
          <w:rPr>
            <w:rFonts w:ascii="Times New Roman" w:eastAsia="Times New Roman" w:hAnsi="Times New Roman" w:cs="Times New Roman"/>
            <w:bCs/>
            <w:color w:val="0000FF"/>
            <w:sz w:val="24"/>
            <w:szCs w:val="24"/>
            <w:u w:val="single"/>
            <w:lang w:eastAsia="ru-RU"/>
          </w:rPr>
          <w:t xml:space="preserve"> «ИНФОРМАЦИОННАЯ КАРТА»</w:t>
        </w:r>
      </w:hyperlink>
      <w:r w:rsidRPr="00F12AD0">
        <w:rPr>
          <w:rFonts w:ascii="Times New Roman" w:eastAsia="Times New Roman" w:hAnsi="Times New Roman" w:cs="Times New Roman"/>
          <w:bCs/>
          <w:sz w:val="24"/>
          <w:szCs w:val="24"/>
          <w:lang w:eastAsia="ru-RU"/>
        </w:rPr>
        <w:t xml:space="preserve"> документации. С помощью программных и технических средств ЭТП обеспечивается отсутствие </w:t>
      </w:r>
      <w:r w:rsidRPr="00F12AD0">
        <w:rPr>
          <w:rFonts w:ascii="Times New Roman" w:eastAsia="Times New Roman" w:hAnsi="Times New Roman" w:cs="Times New Roman"/>
          <w:bCs/>
          <w:sz w:val="24"/>
          <w:szCs w:val="24"/>
          <w:lang w:eastAsia="ru-RU"/>
        </w:rPr>
        <w:lastRenderedPageBreak/>
        <w:t>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469DB0AA" w14:textId="77777777" w:rsidR="00F12AD0" w:rsidRPr="00F12AD0" w:rsidRDefault="00F12AD0" w:rsidP="00F86A31">
      <w:pPr>
        <w:numPr>
          <w:ilvl w:val="2"/>
          <w:numId w:val="4"/>
        </w:numPr>
        <w:tabs>
          <w:tab w:val="num" w:pos="567"/>
          <w:tab w:val="num" w:pos="960"/>
        </w:tabs>
        <w:overflowPunct w:val="0"/>
        <w:autoSpaceDE w:val="0"/>
        <w:autoSpaceDN w:val="0"/>
        <w:adjustRightInd w:val="0"/>
        <w:spacing w:after="0" w:line="240" w:lineRule="auto"/>
        <w:ind w:left="0" w:firstLine="567"/>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2A8F4685" w14:textId="77777777" w:rsidR="00F12AD0" w:rsidRPr="00F12AD0" w:rsidRDefault="00F12AD0" w:rsidP="00F86A31">
      <w:pPr>
        <w:keepNext/>
        <w:numPr>
          <w:ilvl w:val="1"/>
          <w:numId w:val="4"/>
        </w:numPr>
        <w:tabs>
          <w:tab w:val="clear" w:pos="2771"/>
          <w:tab w:val="num" w:pos="0"/>
        </w:tabs>
        <w:spacing w:before="120" w:after="120" w:line="240" w:lineRule="auto"/>
        <w:ind w:left="709" w:hanging="567"/>
        <w:jc w:val="both"/>
        <w:outlineLvl w:val="1"/>
        <w:rPr>
          <w:rFonts w:ascii="Times New Roman" w:eastAsia="Times New Roman" w:hAnsi="Times New Roman" w:cs="Times New Roman"/>
          <w:b/>
          <w:sz w:val="24"/>
          <w:szCs w:val="24"/>
          <w:lang w:eastAsia="ru-RU"/>
        </w:rPr>
      </w:pPr>
      <w:bookmarkStart w:id="112" w:name="_Toc8834867"/>
      <w:bookmarkStart w:id="113" w:name="_Toc54336110"/>
      <w:bookmarkStart w:id="114" w:name="_Ref57115358"/>
      <w:bookmarkStart w:id="115" w:name="_Toc58229164"/>
      <w:r w:rsidRPr="00F12AD0">
        <w:rPr>
          <w:rFonts w:ascii="Times New Roman" w:eastAsia="Times New Roman" w:hAnsi="Times New Roman" w:cs="Times New Roman"/>
          <w:b/>
          <w:sz w:val="24"/>
          <w:szCs w:val="24"/>
          <w:lang w:eastAsia="ru-RU"/>
        </w:rPr>
        <w:t xml:space="preserve">Обеспечение </w:t>
      </w:r>
      <w:bookmarkEnd w:id="112"/>
      <w:r w:rsidRPr="00F12AD0">
        <w:rPr>
          <w:rFonts w:ascii="Times New Roman" w:eastAsia="Times New Roman" w:hAnsi="Times New Roman" w:cs="Times New Roman"/>
          <w:b/>
          <w:sz w:val="24"/>
          <w:szCs w:val="24"/>
          <w:lang w:eastAsia="ru-RU"/>
        </w:rPr>
        <w:t>заявки на участие в закупке</w:t>
      </w:r>
      <w:bookmarkEnd w:id="113"/>
      <w:bookmarkEnd w:id="114"/>
      <w:bookmarkEnd w:id="115"/>
    </w:p>
    <w:p w14:paraId="55913136"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116" w:name="_Toc8834868"/>
      <w:bookmarkStart w:id="117" w:name="_Toc54336111"/>
      <w:r w:rsidRPr="00F12AD0">
        <w:rPr>
          <w:rFonts w:ascii="Times New Roman" w:eastAsia="Times New Roman" w:hAnsi="Times New Roman" w:cs="Times New Roman"/>
          <w:bCs/>
          <w:sz w:val="24"/>
          <w:szCs w:val="24"/>
          <w:lang w:eastAsia="ru-RU"/>
        </w:rPr>
        <w:t>В случае, если начальная (максимальная) цена договора превышает 5 миллионов рублей, Заказчик вправе установить в документации требование к обеспечению заявок на участие в закупке. Размер обеспечения заявок не может превышать 2 (два) процента начальной (максимальной) цены договора (цены лота).</w:t>
      </w:r>
    </w:p>
    <w:p w14:paraId="3E19B6BD" w14:textId="29679E16"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 xml:space="preserve">В случае, если п. </w:t>
      </w:r>
      <w:r w:rsidRPr="00F12AD0">
        <w:rPr>
          <w:rFonts w:ascii="Times New Roman" w:eastAsia="Times New Roman" w:hAnsi="Times New Roman" w:cs="Times New Roman"/>
          <w:bCs/>
          <w:sz w:val="24"/>
          <w:szCs w:val="24"/>
          <w:lang w:eastAsia="ru-RU"/>
        </w:rPr>
        <w:fldChar w:fldCharType="begin"/>
      </w:r>
      <w:r w:rsidRPr="00F12AD0">
        <w:rPr>
          <w:rFonts w:ascii="Times New Roman" w:eastAsia="Times New Roman" w:hAnsi="Times New Roman" w:cs="Times New Roman"/>
          <w:bCs/>
          <w:sz w:val="24"/>
          <w:szCs w:val="24"/>
          <w:lang w:eastAsia="ru-RU"/>
        </w:rPr>
        <w:instrText xml:space="preserve"> REF _Ref55319739 \r \h </w:instrText>
      </w:r>
      <w:r w:rsidRPr="00F12AD0">
        <w:rPr>
          <w:rFonts w:ascii="Times New Roman" w:eastAsia="Times New Roman" w:hAnsi="Times New Roman" w:cs="Times New Roman"/>
          <w:bCs/>
          <w:sz w:val="24"/>
          <w:szCs w:val="24"/>
          <w:lang w:eastAsia="ru-RU"/>
        </w:rPr>
      </w:r>
      <w:r w:rsidRPr="00F12AD0">
        <w:rPr>
          <w:rFonts w:ascii="Times New Roman" w:eastAsia="Times New Roman" w:hAnsi="Times New Roman" w:cs="Times New Roman"/>
          <w:bCs/>
          <w:sz w:val="24"/>
          <w:szCs w:val="24"/>
          <w:lang w:eastAsia="ru-RU"/>
        </w:rPr>
        <w:fldChar w:fldCharType="separate"/>
      </w:r>
      <w:r w:rsidR="00F53F7D">
        <w:rPr>
          <w:rFonts w:ascii="Times New Roman" w:eastAsia="Times New Roman" w:hAnsi="Times New Roman" w:cs="Times New Roman"/>
          <w:bCs/>
          <w:sz w:val="24"/>
          <w:szCs w:val="24"/>
          <w:lang w:eastAsia="ru-RU"/>
        </w:rPr>
        <w:t>7</w:t>
      </w:r>
      <w:r w:rsidRPr="00F12AD0">
        <w:rPr>
          <w:rFonts w:ascii="Times New Roman" w:eastAsia="Times New Roman" w:hAnsi="Times New Roman" w:cs="Times New Roman"/>
          <w:bCs/>
          <w:sz w:val="24"/>
          <w:szCs w:val="24"/>
          <w:lang w:eastAsia="ru-RU"/>
        </w:rPr>
        <w:fldChar w:fldCharType="end"/>
      </w:r>
      <w:r w:rsidRPr="00F12AD0">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12AD0">
          <w:rPr>
            <w:rFonts w:ascii="Times New Roman" w:eastAsia="Times New Roman" w:hAnsi="Times New Roman" w:cs="Times New Roman"/>
            <w:bCs/>
            <w:color w:val="0000FF"/>
            <w:sz w:val="24"/>
            <w:szCs w:val="24"/>
            <w:u w:val="single"/>
            <w:lang w:val="en-US" w:eastAsia="ru-RU"/>
          </w:rPr>
          <w:t>II</w:t>
        </w:r>
        <w:r w:rsidRPr="00F12AD0">
          <w:rPr>
            <w:rFonts w:ascii="Times New Roman" w:eastAsia="Times New Roman" w:hAnsi="Times New Roman" w:cs="Times New Roman"/>
            <w:bCs/>
            <w:color w:val="0000FF"/>
            <w:sz w:val="24"/>
            <w:szCs w:val="24"/>
            <w:u w:val="single"/>
            <w:lang w:eastAsia="ru-RU"/>
          </w:rPr>
          <w:t xml:space="preserve"> «ИНФОРМАЦИОННАЯ КАРТА»</w:t>
        </w:r>
      </w:hyperlink>
      <w:r w:rsidRPr="00F12AD0">
        <w:rPr>
          <w:rFonts w:ascii="Times New Roman" w:eastAsia="Times New Roman" w:hAnsi="Times New Roman" w:cs="Times New Roman"/>
          <w:bCs/>
          <w:sz w:val="24"/>
          <w:szCs w:val="24"/>
          <w:lang w:eastAsia="ru-RU"/>
        </w:rPr>
        <w:t xml:space="preserve"> документации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F12AD0">
        <w:rPr>
          <w:rFonts w:ascii="Times New Roman" w:eastAsia="Times New Roman" w:hAnsi="Times New Roman" w:cs="Times New Roman"/>
          <w:bCs/>
          <w:sz w:val="24"/>
          <w:szCs w:val="24"/>
          <w:lang w:eastAsia="ru-RU"/>
        </w:rPr>
        <w:fldChar w:fldCharType="begin"/>
      </w:r>
      <w:r w:rsidRPr="00F12AD0">
        <w:rPr>
          <w:rFonts w:ascii="Times New Roman" w:eastAsia="Times New Roman" w:hAnsi="Times New Roman" w:cs="Times New Roman"/>
          <w:bCs/>
          <w:sz w:val="24"/>
          <w:szCs w:val="24"/>
          <w:lang w:eastAsia="ru-RU"/>
        </w:rPr>
        <w:instrText xml:space="preserve"> REF _Ref55319739 \r \h </w:instrText>
      </w:r>
      <w:r w:rsidRPr="00F12AD0">
        <w:rPr>
          <w:rFonts w:ascii="Times New Roman" w:eastAsia="Times New Roman" w:hAnsi="Times New Roman" w:cs="Times New Roman"/>
          <w:bCs/>
          <w:sz w:val="24"/>
          <w:szCs w:val="24"/>
          <w:lang w:eastAsia="ru-RU"/>
        </w:rPr>
      </w:r>
      <w:r w:rsidRPr="00F12AD0">
        <w:rPr>
          <w:rFonts w:ascii="Times New Roman" w:eastAsia="Times New Roman" w:hAnsi="Times New Roman" w:cs="Times New Roman"/>
          <w:bCs/>
          <w:sz w:val="24"/>
          <w:szCs w:val="24"/>
          <w:lang w:eastAsia="ru-RU"/>
        </w:rPr>
        <w:fldChar w:fldCharType="separate"/>
      </w:r>
      <w:r w:rsidR="00F53F7D">
        <w:rPr>
          <w:rFonts w:ascii="Times New Roman" w:eastAsia="Times New Roman" w:hAnsi="Times New Roman" w:cs="Times New Roman"/>
          <w:bCs/>
          <w:sz w:val="24"/>
          <w:szCs w:val="24"/>
          <w:lang w:eastAsia="ru-RU"/>
        </w:rPr>
        <w:t>7</w:t>
      </w:r>
      <w:r w:rsidRPr="00F12AD0">
        <w:rPr>
          <w:rFonts w:ascii="Times New Roman" w:eastAsia="Times New Roman" w:hAnsi="Times New Roman" w:cs="Times New Roman"/>
          <w:bCs/>
          <w:sz w:val="24"/>
          <w:szCs w:val="24"/>
          <w:lang w:eastAsia="ru-RU"/>
        </w:rPr>
        <w:fldChar w:fldCharType="end"/>
      </w:r>
      <w:r w:rsidRPr="00F12AD0">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12AD0">
          <w:rPr>
            <w:rFonts w:ascii="Times New Roman" w:eastAsia="Times New Roman" w:hAnsi="Times New Roman" w:cs="Times New Roman"/>
            <w:bCs/>
            <w:color w:val="0000FF"/>
            <w:sz w:val="24"/>
            <w:szCs w:val="24"/>
            <w:u w:val="single"/>
            <w:lang w:val="en-US" w:eastAsia="ru-RU"/>
          </w:rPr>
          <w:t>II</w:t>
        </w:r>
        <w:r w:rsidRPr="00F12AD0">
          <w:rPr>
            <w:rFonts w:ascii="Times New Roman" w:eastAsia="Times New Roman" w:hAnsi="Times New Roman" w:cs="Times New Roman"/>
            <w:bCs/>
            <w:color w:val="0000FF"/>
            <w:sz w:val="24"/>
            <w:szCs w:val="24"/>
            <w:u w:val="single"/>
            <w:lang w:eastAsia="ru-RU"/>
          </w:rPr>
          <w:t xml:space="preserve"> «ИНФОРМАЦИОННАЯ КАРТА»</w:t>
        </w:r>
      </w:hyperlink>
      <w:r w:rsidRPr="00F12AD0">
        <w:rPr>
          <w:rFonts w:ascii="Times New Roman" w:eastAsia="Times New Roman" w:hAnsi="Times New Roman" w:cs="Times New Roman"/>
          <w:bCs/>
          <w:sz w:val="24"/>
          <w:szCs w:val="24"/>
          <w:lang w:eastAsia="ru-RU"/>
        </w:rPr>
        <w:t xml:space="preserve"> документации.</w:t>
      </w:r>
    </w:p>
    <w:p w14:paraId="7B844D7E"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sz w:val="24"/>
          <w:szCs w:val="24"/>
          <w:lang w:eastAsia="ru-RU"/>
        </w:rPr>
        <w:t xml:space="preserve">Обеспечение заявки должно быть предоставлено участником не позднее даты и времени окончания срока подачи заявок на участие в закупке путем внесения денежных средств или путем предоставления банковской гарантии. Выбор способа обеспечения заявки осуществляется участником. </w:t>
      </w:r>
    </w:p>
    <w:p w14:paraId="1D9DDD00"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sz w:val="24"/>
          <w:szCs w:val="24"/>
          <w:lang w:eastAsia="ru-RU"/>
        </w:rPr>
        <w:t>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(далее – специальный банковский счет).</w:t>
      </w:r>
    </w:p>
    <w:p w14:paraId="4C341726"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118" w:name="_Ref56774969"/>
      <w:r w:rsidRPr="00F12AD0">
        <w:rPr>
          <w:rFonts w:ascii="Times New Roman" w:eastAsia="Times New Roman" w:hAnsi="Times New Roman" w:cs="Times New Roman"/>
          <w:sz w:val="24"/>
          <w:szCs w:val="24"/>
          <w:lang w:eastAsia="ru-RU"/>
        </w:rPr>
        <w:t>В течение одного часа с момента окончания срока подачи заявок на участие в процедуре закупки оператор ЭТП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оператора ЭТП.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оператор ЭТП информируется в течение одного часа. В случае, если блокирование денежных средств не может быть осуществлено по основаниям, предусмотренным действующим законодательством РФ, оператор ЭТП обязан вернуть указанную заявку подавшему ее участнику в течение одного часа с момента окончания срока подачи заявок, указанного в настоящей документации.</w:t>
      </w:r>
      <w:bookmarkEnd w:id="118"/>
    </w:p>
    <w:p w14:paraId="0568F7F5" w14:textId="34D7B21C"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sz w:val="24"/>
          <w:szCs w:val="24"/>
          <w:lang w:eastAsia="ru-RU"/>
        </w:rPr>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rsidRPr="00F12AD0">
        <w:rPr>
          <w:rFonts w:ascii="Times New Roman" w:eastAsia="Times New Roman" w:hAnsi="Times New Roman" w:cs="Times New Roman"/>
          <w:sz w:val="24"/>
          <w:szCs w:val="24"/>
          <w:lang w:eastAsia="ru-RU"/>
        </w:rPr>
        <w:fldChar w:fldCharType="begin"/>
      </w:r>
      <w:r w:rsidRPr="00F12AD0">
        <w:rPr>
          <w:rFonts w:ascii="Times New Roman" w:eastAsia="Times New Roman" w:hAnsi="Times New Roman" w:cs="Times New Roman"/>
          <w:sz w:val="24"/>
          <w:szCs w:val="24"/>
          <w:lang w:eastAsia="ru-RU"/>
        </w:rPr>
        <w:instrText xml:space="preserve"> REF _Ref56774969 \r \h </w:instrText>
      </w:r>
      <w:r w:rsidRPr="00F12AD0">
        <w:rPr>
          <w:rFonts w:ascii="Times New Roman" w:eastAsia="Times New Roman" w:hAnsi="Times New Roman" w:cs="Times New Roman"/>
          <w:sz w:val="24"/>
          <w:szCs w:val="24"/>
          <w:lang w:eastAsia="ru-RU"/>
        </w:rPr>
      </w:r>
      <w:r w:rsidRPr="00F12AD0">
        <w:rPr>
          <w:rFonts w:ascii="Times New Roman" w:eastAsia="Times New Roman" w:hAnsi="Times New Roman" w:cs="Times New Roman"/>
          <w:sz w:val="24"/>
          <w:szCs w:val="24"/>
          <w:lang w:eastAsia="ru-RU"/>
        </w:rPr>
        <w:fldChar w:fldCharType="separate"/>
      </w:r>
      <w:r w:rsidR="00F53F7D">
        <w:rPr>
          <w:rFonts w:ascii="Times New Roman" w:eastAsia="Times New Roman" w:hAnsi="Times New Roman" w:cs="Times New Roman"/>
          <w:sz w:val="24"/>
          <w:szCs w:val="24"/>
          <w:lang w:eastAsia="ru-RU"/>
        </w:rPr>
        <w:t>6.2.5</w:t>
      </w:r>
      <w:r w:rsidRPr="00F12AD0">
        <w:rPr>
          <w:rFonts w:ascii="Times New Roman" w:eastAsia="Times New Roman" w:hAnsi="Times New Roman" w:cs="Times New Roman"/>
          <w:sz w:val="24"/>
          <w:szCs w:val="24"/>
          <w:lang w:eastAsia="ru-RU"/>
        </w:rPr>
        <w:fldChar w:fldCharType="end"/>
      </w:r>
      <w:r w:rsidRPr="00F12AD0">
        <w:rPr>
          <w:rFonts w:ascii="Times New Roman" w:eastAsia="Times New Roman" w:hAnsi="Times New Roman" w:cs="Times New Roman"/>
          <w:sz w:val="24"/>
          <w:szCs w:val="24"/>
          <w:lang w:eastAsia="ru-RU"/>
        </w:rPr>
        <w:t xml:space="preserve"> настоящего раздела документации.</w:t>
      </w:r>
    </w:p>
    <w:p w14:paraId="26FD1BBE" w14:textId="77777777" w:rsidR="00844A85" w:rsidRPr="00844A85"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Style w:val="a4"/>
          <w:rFonts w:ascii="Times New Roman" w:eastAsia="Times New Roman" w:hAnsi="Times New Roman" w:cs="Times New Roman"/>
          <w:color w:val="auto"/>
          <w:sz w:val="28"/>
          <w:szCs w:val="24"/>
          <w:u w:val="none"/>
          <w:lang w:eastAsia="ru-RU"/>
        </w:rPr>
      </w:pPr>
      <w:r w:rsidRPr="00844A85">
        <w:rPr>
          <w:rFonts w:ascii="Times New Roman" w:eastAsia="Times New Roman" w:hAnsi="Times New Roman" w:cs="Times New Roman"/>
          <w:sz w:val="24"/>
          <w:szCs w:val="24"/>
          <w:lang w:eastAsia="ru-RU"/>
        </w:rPr>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банковскую деятельность на территории РФ на основании лицензии Банка России. </w:t>
      </w:r>
      <w:bookmarkStart w:id="119" w:name="_Hlk61440535"/>
      <w:r w:rsidR="00844A85" w:rsidRPr="00844A85">
        <w:rPr>
          <w:rFonts w:ascii="Times New Roman" w:hAnsi="Times New Roman" w:cs="Times New Roman"/>
          <w:sz w:val="24"/>
        </w:rPr>
        <w:t xml:space="preserve">Актуальный список рекомендуемых банков указывается в </w:t>
      </w:r>
      <w:hyperlink w:anchor="п7РАЗДЕЛАII" w:history="1">
        <w:r w:rsidR="00844A85" w:rsidRPr="00844A85">
          <w:rPr>
            <w:rStyle w:val="a4"/>
            <w:rFonts w:ascii="Times New Roman" w:hAnsi="Times New Roman" w:cs="Times New Roman"/>
            <w:sz w:val="24"/>
          </w:rPr>
          <w:t xml:space="preserve">п. 7 </w:t>
        </w:r>
        <w:bookmarkEnd w:id="119"/>
        <w:r w:rsidR="00844A85" w:rsidRPr="00844A85">
          <w:rPr>
            <w:rStyle w:val="a4"/>
            <w:rFonts w:ascii="Times New Roman" w:hAnsi="Times New Roman" w:cs="Times New Roman"/>
            <w:bCs/>
            <w:sz w:val="24"/>
          </w:rPr>
          <w:t>раздела </w:t>
        </w:r>
        <w:r w:rsidR="00844A85" w:rsidRPr="00844A85">
          <w:rPr>
            <w:rStyle w:val="a4"/>
            <w:rFonts w:ascii="Times New Roman" w:hAnsi="Times New Roman" w:cs="Times New Roman"/>
            <w:bCs/>
            <w:sz w:val="24"/>
            <w:lang w:val="en-US"/>
          </w:rPr>
          <w:t>II</w:t>
        </w:r>
        <w:r w:rsidR="00844A85" w:rsidRPr="00844A85">
          <w:rPr>
            <w:rStyle w:val="a4"/>
            <w:rFonts w:ascii="Times New Roman" w:hAnsi="Times New Roman" w:cs="Times New Roman"/>
            <w:bCs/>
            <w:sz w:val="24"/>
          </w:rPr>
          <w:t xml:space="preserve"> «ИНФОРМАЦИОННАЯ КАРТА»</w:t>
        </w:r>
      </w:hyperlink>
      <w:r w:rsidR="00844A85">
        <w:rPr>
          <w:rStyle w:val="a4"/>
          <w:rFonts w:ascii="Times New Roman" w:hAnsi="Times New Roman" w:cs="Times New Roman"/>
          <w:bCs/>
          <w:sz w:val="24"/>
        </w:rPr>
        <w:t>.</w:t>
      </w:r>
    </w:p>
    <w:p w14:paraId="571E022B" w14:textId="77777777" w:rsidR="00F12AD0" w:rsidRPr="00844A85"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844A85">
        <w:rPr>
          <w:rFonts w:ascii="Times New Roman" w:eastAsia="Times New Roman" w:hAnsi="Times New Roman" w:cs="Times New Roman"/>
          <w:sz w:val="24"/>
          <w:szCs w:val="24"/>
          <w:lang w:eastAsia="ru-RU"/>
        </w:rPr>
        <w:t>Для целей определения терминов в настоящем пункте документации под следующими терминами понимается:</w:t>
      </w:r>
    </w:p>
    <w:p w14:paraId="354603AA" w14:textId="77777777" w:rsidR="00F12AD0" w:rsidRPr="00F12AD0" w:rsidRDefault="00F12AD0" w:rsidP="00F86A31">
      <w:pPr>
        <w:tabs>
          <w:tab w:val="num" w:pos="709"/>
        </w:tabs>
        <w:spacing w:after="0" w:line="23" w:lineRule="atLeast"/>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Гарант – банк, иное кредитное учреждение или страховая организация, выдающее банковскую гарантию;</w:t>
      </w:r>
    </w:p>
    <w:p w14:paraId="5A0754A4" w14:textId="77777777" w:rsidR="00F12AD0" w:rsidRPr="00F12AD0" w:rsidRDefault="00F12AD0" w:rsidP="00F86A31">
      <w:pPr>
        <w:tabs>
          <w:tab w:val="num" w:pos="709"/>
        </w:tabs>
        <w:spacing w:after="0" w:line="23" w:lineRule="atLeast"/>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Принципал –участник;</w:t>
      </w:r>
    </w:p>
    <w:p w14:paraId="66470725" w14:textId="77777777" w:rsidR="00F12AD0" w:rsidRPr="00F12AD0" w:rsidRDefault="00F12AD0" w:rsidP="00F86A31">
      <w:pPr>
        <w:tabs>
          <w:tab w:val="num" w:pos="709"/>
        </w:tabs>
        <w:spacing w:after="0" w:line="23" w:lineRule="atLeast"/>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Бенефициар – Заказчик.</w:t>
      </w:r>
    </w:p>
    <w:p w14:paraId="4DEA020A" w14:textId="77777777" w:rsidR="00F12AD0" w:rsidRPr="00F12AD0" w:rsidRDefault="00F12AD0" w:rsidP="00F86A31">
      <w:pPr>
        <w:tabs>
          <w:tab w:val="num" w:pos="709"/>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255D0D2E" w14:textId="77777777" w:rsidR="00F12AD0" w:rsidRPr="00F12AD0" w:rsidRDefault="00F12AD0" w:rsidP="00F86A31">
      <w:pPr>
        <w:tabs>
          <w:tab w:val="num" w:pos="709"/>
        </w:tabs>
        <w:spacing w:after="0" w:line="23" w:lineRule="atLeast"/>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1) Указание наименования Принципала и Бенефициара по такой банковской гарантии;</w:t>
      </w:r>
    </w:p>
    <w:p w14:paraId="7DCF657D" w14:textId="77777777" w:rsidR="00F12AD0" w:rsidRPr="00F12AD0" w:rsidRDefault="00F12AD0" w:rsidP="00F86A31">
      <w:pPr>
        <w:tabs>
          <w:tab w:val="num" w:pos="709"/>
        </w:tabs>
        <w:spacing w:after="0" w:line="23" w:lineRule="atLeast"/>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2) Сумма банковской гарантии, соответствующую размеру обеспечения заявки, указанному в документации и подлежащую уплате Гарантом Бенефициару;</w:t>
      </w:r>
    </w:p>
    <w:p w14:paraId="18756D11" w14:textId="77777777" w:rsidR="00F12AD0" w:rsidRPr="00F12AD0" w:rsidRDefault="00F12AD0" w:rsidP="00F86A31">
      <w:pPr>
        <w:tabs>
          <w:tab w:val="num" w:pos="709"/>
        </w:tabs>
        <w:spacing w:after="0" w:line="23" w:lineRule="atLeast"/>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lastRenderedPageBreak/>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документацией установлены требования обеспечения исполнения договора и срок его предоставления до заключения договора);</w:t>
      </w:r>
    </w:p>
    <w:p w14:paraId="6BE5D401" w14:textId="77777777" w:rsidR="00F12AD0" w:rsidRPr="00F12AD0" w:rsidRDefault="00F12AD0" w:rsidP="00F86A31">
      <w:pPr>
        <w:tabs>
          <w:tab w:val="num" w:pos="709"/>
        </w:tabs>
        <w:spacing w:after="0" w:line="23" w:lineRule="atLeast"/>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4) Банковская гарантия должна быть безотзывной;</w:t>
      </w:r>
    </w:p>
    <w:p w14:paraId="6B03185B" w14:textId="77777777" w:rsidR="00F12AD0" w:rsidRPr="00F12AD0" w:rsidRDefault="00F12AD0" w:rsidP="00F86A31">
      <w:pPr>
        <w:tabs>
          <w:tab w:val="num" w:pos="709"/>
        </w:tabs>
        <w:spacing w:after="0" w:line="23" w:lineRule="atLeast"/>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70CA4DC5" w14:textId="77777777" w:rsidR="00F12AD0" w:rsidRPr="00F12AD0" w:rsidRDefault="00F12AD0" w:rsidP="00F86A31">
      <w:pPr>
        <w:tabs>
          <w:tab w:val="num" w:pos="709"/>
        </w:tabs>
        <w:spacing w:after="0" w:line="23" w:lineRule="atLeast"/>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1C16825E" w14:textId="77777777" w:rsidR="00F12AD0" w:rsidRPr="00F12AD0" w:rsidRDefault="00F12AD0" w:rsidP="00F86A31">
      <w:pPr>
        <w:tabs>
          <w:tab w:val="num" w:pos="709"/>
        </w:tabs>
        <w:spacing w:after="0" w:line="23" w:lineRule="atLeast"/>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документации;</w:t>
      </w:r>
    </w:p>
    <w:p w14:paraId="2694171B" w14:textId="77777777" w:rsidR="00F12AD0" w:rsidRPr="00F12AD0" w:rsidRDefault="00F12AD0" w:rsidP="00F86A31">
      <w:pPr>
        <w:tabs>
          <w:tab w:val="num" w:pos="709"/>
        </w:tabs>
        <w:spacing w:after="0" w:line="23" w:lineRule="atLeast"/>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1A47412D"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Предоставляемая Банковская гарантия оформляется в соответствии с </w:t>
      </w:r>
      <w:hyperlink w:anchor="_Приложение_№_1" w:history="1">
        <w:r w:rsidRPr="00F12AD0">
          <w:rPr>
            <w:rFonts w:ascii="Times New Roman" w:eastAsia="Times New Roman" w:hAnsi="Times New Roman" w:cs="Times New Roman"/>
            <w:bCs/>
            <w:color w:val="0000FF"/>
            <w:sz w:val="24"/>
            <w:szCs w:val="24"/>
            <w:u w:val="single"/>
            <w:lang w:eastAsia="ru-RU"/>
          </w:rPr>
          <w:t>Приложением № 1</w:t>
        </w:r>
      </w:hyperlink>
      <w:r w:rsidRPr="00F12AD0">
        <w:rPr>
          <w:rFonts w:ascii="Times New Roman" w:eastAsia="Times New Roman" w:hAnsi="Times New Roman" w:cs="Times New Roman"/>
          <w:sz w:val="24"/>
          <w:szCs w:val="24"/>
          <w:lang w:eastAsia="ru-RU"/>
        </w:rPr>
        <w:t xml:space="preserve"> к документации.</w:t>
      </w:r>
    </w:p>
    <w:p w14:paraId="3A9C1112"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1047C273" w14:textId="77777777" w:rsidR="00F12AD0" w:rsidRPr="00F12AD0" w:rsidRDefault="00F12AD0" w:rsidP="00F86A31">
      <w:pPr>
        <w:numPr>
          <w:ilvl w:val="2"/>
          <w:numId w:val="4"/>
        </w:numPr>
        <w:tabs>
          <w:tab w:val="clear" w:pos="1004"/>
          <w:tab w:val="num" w:pos="709"/>
          <w:tab w:val="num" w:pos="1134"/>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w:t>
      </w:r>
      <w:proofErr w:type="gramStart"/>
      <w:r w:rsidRPr="00F12AD0">
        <w:rPr>
          <w:rFonts w:ascii="Times New Roman" w:eastAsia="Times New Roman" w:hAnsi="Times New Roman" w:cs="Times New Roman"/>
          <w:sz w:val="24"/>
          <w:szCs w:val="24"/>
          <w:lang w:eastAsia="ru-RU"/>
        </w:rPr>
        <w:t>в настоящей документацией</w:t>
      </w:r>
      <w:proofErr w:type="gramEnd"/>
      <w:r w:rsidRPr="00F12AD0">
        <w:rPr>
          <w:rFonts w:ascii="Times New Roman" w:eastAsia="Times New Roman" w:hAnsi="Times New Roman" w:cs="Times New Roman"/>
          <w:sz w:val="24"/>
          <w:szCs w:val="24"/>
          <w:lang w:eastAsia="ru-RU"/>
        </w:rPr>
        <w:t>, является основанием для отклонения заявки участника.</w:t>
      </w:r>
    </w:p>
    <w:p w14:paraId="2BFB6043" w14:textId="2D62964E"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bookmarkStart w:id="120" w:name="_Ref56776554"/>
      <w:r w:rsidRPr="00F12AD0">
        <w:rPr>
          <w:rFonts w:ascii="Times New Roman" w:eastAsia="Times New Roman" w:hAnsi="Times New Roman" w:cs="Times New Roman"/>
          <w:sz w:val="24"/>
          <w:szCs w:val="24"/>
          <w:lang w:eastAsia="ru-RU"/>
        </w:rPr>
        <w:t xml:space="preserve">Денежные средства, внесенные на специальный банковский счет в качестве обеспечения заявок на участие в закупке, перечисляются ЭТП на счет Заказчика, указанный в </w:t>
      </w:r>
      <w:r w:rsidRPr="00F12AD0">
        <w:rPr>
          <w:rFonts w:ascii="Times New Roman" w:eastAsia="Times New Roman" w:hAnsi="Times New Roman" w:cs="Times New Roman"/>
          <w:bCs/>
          <w:sz w:val="24"/>
          <w:szCs w:val="24"/>
          <w:lang w:eastAsia="ru-RU"/>
        </w:rPr>
        <w:t xml:space="preserve">п. </w:t>
      </w:r>
      <w:r w:rsidRPr="00F12AD0">
        <w:rPr>
          <w:rFonts w:ascii="Times New Roman" w:eastAsia="Times New Roman" w:hAnsi="Times New Roman" w:cs="Times New Roman"/>
          <w:bCs/>
          <w:sz w:val="24"/>
          <w:szCs w:val="24"/>
          <w:lang w:eastAsia="ru-RU"/>
        </w:rPr>
        <w:fldChar w:fldCharType="begin"/>
      </w:r>
      <w:r w:rsidRPr="00F12AD0">
        <w:rPr>
          <w:rFonts w:ascii="Times New Roman" w:eastAsia="Times New Roman" w:hAnsi="Times New Roman" w:cs="Times New Roman"/>
          <w:bCs/>
          <w:sz w:val="24"/>
          <w:szCs w:val="24"/>
          <w:lang w:eastAsia="ru-RU"/>
        </w:rPr>
        <w:instrText xml:space="preserve"> REF _Ref55319739 \r \h </w:instrText>
      </w:r>
      <w:r w:rsidRPr="00F12AD0">
        <w:rPr>
          <w:rFonts w:ascii="Times New Roman" w:eastAsia="Times New Roman" w:hAnsi="Times New Roman" w:cs="Times New Roman"/>
          <w:bCs/>
          <w:sz w:val="24"/>
          <w:szCs w:val="24"/>
          <w:lang w:eastAsia="ru-RU"/>
        </w:rPr>
      </w:r>
      <w:r w:rsidRPr="00F12AD0">
        <w:rPr>
          <w:rFonts w:ascii="Times New Roman" w:eastAsia="Times New Roman" w:hAnsi="Times New Roman" w:cs="Times New Roman"/>
          <w:bCs/>
          <w:sz w:val="24"/>
          <w:szCs w:val="24"/>
          <w:lang w:eastAsia="ru-RU"/>
        </w:rPr>
        <w:fldChar w:fldCharType="separate"/>
      </w:r>
      <w:r w:rsidR="00F53F7D">
        <w:rPr>
          <w:rFonts w:ascii="Times New Roman" w:eastAsia="Times New Roman" w:hAnsi="Times New Roman" w:cs="Times New Roman"/>
          <w:bCs/>
          <w:sz w:val="24"/>
          <w:szCs w:val="24"/>
          <w:lang w:eastAsia="ru-RU"/>
        </w:rPr>
        <w:t>7</w:t>
      </w:r>
      <w:r w:rsidRPr="00F12AD0">
        <w:rPr>
          <w:rFonts w:ascii="Times New Roman" w:eastAsia="Times New Roman" w:hAnsi="Times New Roman" w:cs="Times New Roman"/>
          <w:bCs/>
          <w:sz w:val="24"/>
          <w:szCs w:val="24"/>
          <w:lang w:eastAsia="ru-RU"/>
        </w:rPr>
        <w:fldChar w:fldCharType="end"/>
      </w:r>
      <w:r w:rsidRPr="00F12AD0">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12AD0">
          <w:rPr>
            <w:rFonts w:ascii="Times New Roman" w:eastAsia="Times New Roman" w:hAnsi="Times New Roman" w:cs="Times New Roman"/>
            <w:bCs/>
            <w:color w:val="0000FF"/>
            <w:sz w:val="24"/>
            <w:szCs w:val="24"/>
            <w:u w:val="single"/>
            <w:lang w:val="en-US" w:eastAsia="ru-RU"/>
          </w:rPr>
          <w:t>II</w:t>
        </w:r>
        <w:r w:rsidRPr="00F12AD0">
          <w:rPr>
            <w:rFonts w:ascii="Times New Roman" w:eastAsia="Times New Roman" w:hAnsi="Times New Roman" w:cs="Times New Roman"/>
            <w:bCs/>
            <w:color w:val="0000FF"/>
            <w:sz w:val="24"/>
            <w:szCs w:val="24"/>
            <w:u w:val="single"/>
            <w:lang w:eastAsia="ru-RU"/>
          </w:rPr>
          <w:t xml:space="preserve"> «ИНФОРМАЦИОННАЯ КАРТА»</w:t>
        </w:r>
      </w:hyperlink>
      <w:r w:rsidRPr="00F12AD0">
        <w:rPr>
          <w:rFonts w:ascii="Times New Roman" w:eastAsia="Times New Roman" w:hAnsi="Times New Roman" w:cs="Times New Roman"/>
          <w:sz w:val="24"/>
          <w:szCs w:val="24"/>
          <w:lang w:eastAsia="ru-RU"/>
        </w:rPr>
        <w:t xml:space="preserve"> документации, а с Гаранта, предоставившего банковскую гарантию, осуществляется взыскание по такой банковской гарантии, в случае уклонения участника от заключения договора согласно п. </w:t>
      </w:r>
      <w:r w:rsidRPr="00F12AD0">
        <w:rPr>
          <w:rFonts w:ascii="Times New Roman" w:eastAsia="Times New Roman" w:hAnsi="Times New Roman" w:cs="Times New Roman"/>
          <w:sz w:val="24"/>
          <w:szCs w:val="24"/>
          <w:lang w:eastAsia="ru-RU"/>
        </w:rPr>
        <w:fldChar w:fldCharType="begin"/>
      </w:r>
      <w:r w:rsidRPr="00F12AD0">
        <w:rPr>
          <w:rFonts w:ascii="Times New Roman" w:eastAsia="Times New Roman" w:hAnsi="Times New Roman" w:cs="Times New Roman"/>
          <w:sz w:val="24"/>
          <w:szCs w:val="24"/>
          <w:lang w:eastAsia="ru-RU"/>
        </w:rPr>
        <w:instrText xml:space="preserve"> REF _Ref57118637 \r \h  \* MERGEFORMAT </w:instrText>
      </w:r>
      <w:r w:rsidRPr="00F12AD0">
        <w:rPr>
          <w:rFonts w:ascii="Times New Roman" w:eastAsia="Times New Roman" w:hAnsi="Times New Roman" w:cs="Times New Roman"/>
          <w:sz w:val="24"/>
          <w:szCs w:val="24"/>
          <w:lang w:eastAsia="ru-RU"/>
        </w:rPr>
      </w:r>
      <w:r w:rsidRPr="00F12AD0">
        <w:rPr>
          <w:rFonts w:ascii="Times New Roman" w:eastAsia="Times New Roman" w:hAnsi="Times New Roman" w:cs="Times New Roman"/>
          <w:sz w:val="24"/>
          <w:szCs w:val="24"/>
          <w:lang w:eastAsia="ru-RU"/>
        </w:rPr>
        <w:fldChar w:fldCharType="separate"/>
      </w:r>
      <w:r w:rsidR="00F53F7D">
        <w:rPr>
          <w:rFonts w:ascii="Times New Roman" w:eastAsia="Times New Roman" w:hAnsi="Times New Roman" w:cs="Times New Roman"/>
          <w:sz w:val="24"/>
          <w:szCs w:val="24"/>
          <w:lang w:eastAsia="ru-RU"/>
        </w:rPr>
        <w:t>8.5.1</w:t>
      </w:r>
      <w:r w:rsidRPr="00F12AD0">
        <w:rPr>
          <w:rFonts w:ascii="Times New Roman" w:eastAsia="Times New Roman" w:hAnsi="Times New Roman" w:cs="Times New Roman"/>
          <w:sz w:val="24"/>
          <w:szCs w:val="24"/>
          <w:lang w:eastAsia="ru-RU"/>
        </w:rPr>
        <w:fldChar w:fldCharType="end"/>
      </w:r>
      <w:r w:rsidRPr="00F12AD0">
        <w:rPr>
          <w:rFonts w:ascii="Times New Roman" w:eastAsia="Times New Roman" w:hAnsi="Times New Roman" w:cs="Times New Roman"/>
          <w:sz w:val="24"/>
          <w:szCs w:val="24"/>
          <w:lang w:eastAsia="ru-RU"/>
        </w:rPr>
        <w:t xml:space="preserve"> раздела </w:t>
      </w:r>
      <w:hyperlink w:anchor="_РАЗДЕЛ_I._ОБЩАЯ" w:history="1">
        <w:r w:rsidRPr="00F12AD0">
          <w:rPr>
            <w:rFonts w:ascii="Times New Roman" w:eastAsia="Times New Roman" w:hAnsi="Times New Roman" w:cs="Times New Roman"/>
            <w:color w:val="0000FF"/>
            <w:sz w:val="24"/>
            <w:szCs w:val="24"/>
            <w:u w:val="single"/>
            <w:lang w:eastAsia="ru-RU"/>
          </w:rPr>
          <w:t>I «ОБЩАЯ ЧАСТЬ»</w:t>
        </w:r>
      </w:hyperlink>
      <w:r w:rsidRPr="00F12AD0">
        <w:rPr>
          <w:rFonts w:ascii="Times New Roman" w:eastAsia="Times New Roman" w:hAnsi="Times New Roman" w:cs="Times New Roman"/>
          <w:sz w:val="24"/>
          <w:szCs w:val="24"/>
          <w:lang w:eastAsia="ru-RU"/>
        </w:rPr>
        <w:t xml:space="preserve"> документации, в том числе непредоставления или предоставления с нарушением условий, установленных документацией, до заключения договора Заказчику обеспечения исполнения договора (если в документации о закупке установлено требование об обеспечении исполнения договора), или отказа участника такой закупки заключить договор.</w:t>
      </w:r>
      <w:bookmarkEnd w:id="120"/>
    </w:p>
    <w:p w14:paraId="65A8C3CD"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bookmarkStart w:id="121" w:name="_Ref57114543"/>
      <w:r w:rsidRPr="00F12AD0">
        <w:rPr>
          <w:rFonts w:ascii="Times New Roman" w:eastAsia="Times New Roman" w:hAnsi="Times New Roman" w:cs="Times New Roman"/>
          <w:sz w:val="24"/>
          <w:szCs w:val="24"/>
          <w:lang w:eastAsia="ru-RU"/>
        </w:rPr>
        <w:t>Денежные средства, внесенные участником в качестве обеспечения заявки на участие в закупке на специальный банковский счет, возвращаются:</w:t>
      </w:r>
      <w:bookmarkEnd w:id="121"/>
      <w:r w:rsidRPr="00F12AD0">
        <w:rPr>
          <w:rFonts w:ascii="Times New Roman" w:eastAsia="Times New Roman" w:hAnsi="Times New Roman" w:cs="Times New Roman"/>
          <w:sz w:val="24"/>
          <w:szCs w:val="24"/>
          <w:lang w:eastAsia="ru-RU"/>
        </w:rPr>
        <w:t xml:space="preserve"> </w:t>
      </w:r>
    </w:p>
    <w:p w14:paraId="166C8B08" w14:textId="77777777" w:rsidR="00F12AD0" w:rsidRPr="00F12AD0" w:rsidRDefault="00F12AD0" w:rsidP="00A56029">
      <w:pPr>
        <w:numPr>
          <w:ilvl w:val="2"/>
          <w:numId w:val="19"/>
        </w:numPr>
        <w:tabs>
          <w:tab w:val="clear" w:pos="1004"/>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5D1E7989" w14:textId="69E35C08" w:rsidR="00F12AD0" w:rsidRPr="00F12AD0" w:rsidRDefault="00F12AD0" w:rsidP="00A56029">
      <w:pPr>
        <w:numPr>
          <w:ilvl w:val="2"/>
          <w:numId w:val="19"/>
        </w:numPr>
        <w:tabs>
          <w:tab w:val="clear" w:pos="1004"/>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25" w:history="1">
        <w:r w:rsidRPr="00F12AD0">
          <w:rPr>
            <w:rFonts w:ascii="Times New Roman" w:eastAsia="Times New Roman" w:hAnsi="Times New Roman" w:cs="Times New Roman"/>
            <w:color w:val="0000FF"/>
            <w:sz w:val="24"/>
            <w:szCs w:val="24"/>
            <w:u w:val="single"/>
            <w:lang w:eastAsia="ru-RU"/>
          </w:rPr>
          <w:t>Положением о закупках</w:t>
        </w:r>
      </w:hyperlink>
      <w:r w:rsidRPr="00F12AD0">
        <w:rPr>
          <w:rFonts w:ascii="Times New Roman" w:eastAsia="Times New Roman" w:hAnsi="Times New Roman" w:cs="Times New Roman"/>
          <w:sz w:val="24"/>
          <w:szCs w:val="24"/>
          <w:lang w:eastAsia="ru-RU"/>
        </w:rPr>
        <w:t>, решения о том, что договор по результатам закупки не заключается.</w:t>
      </w:r>
    </w:p>
    <w:p w14:paraId="75296F7B" w14:textId="6D09D33B"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Возврат Заказчиком банковской гарантии в случаях, указанных в п. </w:t>
      </w:r>
      <w:r w:rsidRPr="00F12AD0">
        <w:rPr>
          <w:rFonts w:ascii="Times New Roman" w:eastAsia="Times New Roman" w:hAnsi="Times New Roman" w:cs="Times New Roman"/>
          <w:sz w:val="24"/>
          <w:szCs w:val="24"/>
          <w:lang w:eastAsia="ru-RU"/>
        </w:rPr>
        <w:fldChar w:fldCharType="begin"/>
      </w:r>
      <w:r w:rsidRPr="00F12AD0">
        <w:rPr>
          <w:rFonts w:ascii="Times New Roman" w:eastAsia="Times New Roman" w:hAnsi="Times New Roman" w:cs="Times New Roman"/>
          <w:sz w:val="24"/>
          <w:szCs w:val="24"/>
          <w:lang w:eastAsia="ru-RU"/>
        </w:rPr>
        <w:instrText xml:space="preserve"> REF _Ref57114543 \r \h </w:instrText>
      </w:r>
      <w:r w:rsidRPr="00F12AD0">
        <w:rPr>
          <w:rFonts w:ascii="Times New Roman" w:eastAsia="Times New Roman" w:hAnsi="Times New Roman" w:cs="Times New Roman"/>
          <w:sz w:val="24"/>
          <w:szCs w:val="24"/>
          <w:lang w:eastAsia="ru-RU"/>
        </w:rPr>
      </w:r>
      <w:r w:rsidRPr="00F12AD0">
        <w:rPr>
          <w:rFonts w:ascii="Times New Roman" w:eastAsia="Times New Roman" w:hAnsi="Times New Roman" w:cs="Times New Roman"/>
          <w:sz w:val="24"/>
          <w:szCs w:val="24"/>
          <w:lang w:eastAsia="ru-RU"/>
        </w:rPr>
        <w:fldChar w:fldCharType="separate"/>
      </w:r>
      <w:r w:rsidR="00F53F7D">
        <w:rPr>
          <w:rFonts w:ascii="Times New Roman" w:eastAsia="Times New Roman" w:hAnsi="Times New Roman" w:cs="Times New Roman"/>
          <w:sz w:val="24"/>
          <w:szCs w:val="24"/>
          <w:lang w:eastAsia="ru-RU"/>
        </w:rPr>
        <w:t>6.2.13</w:t>
      </w:r>
      <w:r w:rsidRPr="00F12AD0">
        <w:rPr>
          <w:rFonts w:ascii="Times New Roman" w:eastAsia="Times New Roman" w:hAnsi="Times New Roman" w:cs="Times New Roman"/>
          <w:sz w:val="24"/>
          <w:szCs w:val="24"/>
          <w:lang w:eastAsia="ru-RU"/>
        </w:rPr>
        <w:fldChar w:fldCharType="end"/>
      </w:r>
      <w:r w:rsidRPr="00F12AD0">
        <w:rPr>
          <w:rFonts w:ascii="Times New Roman" w:eastAsia="Times New Roman" w:hAnsi="Times New Roman" w:cs="Times New Roman"/>
          <w:sz w:val="24"/>
          <w:szCs w:val="24"/>
          <w:lang w:eastAsia="ru-RU"/>
        </w:rPr>
        <w:t xml:space="preserve"> настоящего раздела документации, лицу или Гаранту, предоставившим банковскую гарантию, не осуществляется, взыскание по ней не производится.</w:t>
      </w:r>
    </w:p>
    <w:p w14:paraId="51A6C568" w14:textId="77777777" w:rsidR="00F12AD0" w:rsidRPr="00F12AD0" w:rsidRDefault="00F12AD0" w:rsidP="00F86A31">
      <w:pPr>
        <w:keepNext/>
        <w:numPr>
          <w:ilvl w:val="1"/>
          <w:numId w:val="4"/>
        </w:numPr>
        <w:tabs>
          <w:tab w:val="num" w:pos="709"/>
          <w:tab w:val="num" w:pos="1276"/>
        </w:tabs>
        <w:spacing w:before="120" w:after="120" w:line="240" w:lineRule="auto"/>
        <w:ind w:left="0" w:firstLine="709"/>
        <w:jc w:val="both"/>
        <w:outlineLvl w:val="1"/>
        <w:rPr>
          <w:rFonts w:ascii="Times New Roman" w:eastAsia="Times New Roman" w:hAnsi="Times New Roman" w:cs="Times New Roman"/>
          <w:b/>
          <w:sz w:val="24"/>
          <w:szCs w:val="24"/>
          <w:lang w:eastAsia="ru-RU"/>
        </w:rPr>
      </w:pPr>
      <w:bookmarkStart w:id="122" w:name="_Toc58229165"/>
      <w:r w:rsidRPr="00F12AD0">
        <w:rPr>
          <w:rFonts w:ascii="Times New Roman" w:eastAsia="Times New Roman" w:hAnsi="Times New Roman" w:cs="Times New Roman"/>
          <w:b/>
          <w:sz w:val="24"/>
          <w:szCs w:val="24"/>
          <w:lang w:eastAsia="ru-RU"/>
        </w:rPr>
        <w:lastRenderedPageBreak/>
        <w:t>Порядок внесения изменений или порядок отзыва заявок</w:t>
      </w:r>
      <w:bookmarkEnd w:id="116"/>
      <w:bookmarkEnd w:id="117"/>
      <w:bookmarkEnd w:id="122"/>
      <w:r w:rsidRPr="00F12AD0">
        <w:rPr>
          <w:rFonts w:ascii="Times New Roman" w:eastAsia="Times New Roman" w:hAnsi="Times New Roman" w:cs="Times New Roman"/>
          <w:b/>
          <w:sz w:val="24"/>
          <w:szCs w:val="24"/>
          <w:lang w:eastAsia="ru-RU"/>
        </w:rPr>
        <w:t xml:space="preserve"> </w:t>
      </w:r>
    </w:p>
    <w:p w14:paraId="05F00D36"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65378FB4"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1F90EA59"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157B18C6" w14:textId="77777777" w:rsidR="00F12AD0" w:rsidRPr="00F12AD0" w:rsidRDefault="00F12AD0" w:rsidP="00F86A31">
      <w:pPr>
        <w:keepNext/>
        <w:numPr>
          <w:ilvl w:val="0"/>
          <w:numId w:val="4"/>
        </w:numPr>
        <w:tabs>
          <w:tab w:val="clear" w:pos="360"/>
          <w:tab w:val="left" w:pos="426"/>
          <w:tab w:val="num" w:pos="709"/>
          <w:tab w:val="num" w:pos="1418"/>
        </w:tabs>
        <w:spacing w:before="120" w:after="120" w:line="240" w:lineRule="auto"/>
        <w:ind w:left="0" w:firstLine="709"/>
        <w:jc w:val="center"/>
        <w:outlineLvl w:val="1"/>
        <w:rPr>
          <w:rFonts w:ascii="Times New Roman" w:eastAsia="Times New Roman" w:hAnsi="Times New Roman" w:cs="Times New Roman"/>
          <w:b/>
          <w:sz w:val="28"/>
          <w:szCs w:val="24"/>
          <w:lang w:eastAsia="ru-RU"/>
        </w:rPr>
      </w:pPr>
      <w:bookmarkStart w:id="123" w:name="_Toc37260778"/>
      <w:bookmarkStart w:id="124" w:name="_Toc54336112"/>
      <w:bookmarkStart w:id="125" w:name="_Toc58229166"/>
      <w:bookmarkStart w:id="126" w:name="_Hlk533421633"/>
      <w:bookmarkStart w:id="127" w:name="_Hlk528068349"/>
      <w:bookmarkStart w:id="128" w:name="_Hlk528751296"/>
      <w:r w:rsidRPr="00F12AD0">
        <w:rPr>
          <w:rFonts w:ascii="Times New Roman" w:eastAsia="Times New Roman" w:hAnsi="Times New Roman" w:cs="Times New Roman"/>
          <w:b/>
          <w:sz w:val="28"/>
          <w:szCs w:val="24"/>
          <w:lang w:eastAsia="ru-RU"/>
        </w:rPr>
        <w:t>ПОРЯДОК РАССМОТРЕНИЯ</w:t>
      </w:r>
      <w:bookmarkEnd w:id="123"/>
      <w:r w:rsidRPr="00F12AD0">
        <w:rPr>
          <w:rFonts w:ascii="Times New Roman" w:eastAsia="Times New Roman" w:hAnsi="Times New Roman" w:cs="Times New Roman"/>
          <w:b/>
          <w:sz w:val="28"/>
          <w:szCs w:val="24"/>
          <w:lang w:eastAsia="ru-RU"/>
        </w:rPr>
        <w:t>, ОЦЕНКИ И СОПОСТАВЛЕНИЯ ЗАЯВОК, ПОДВЕДЕНИЕ ИТОГОВ ЗАКУПКИ</w:t>
      </w:r>
      <w:bookmarkEnd w:id="124"/>
      <w:bookmarkEnd w:id="125"/>
    </w:p>
    <w:p w14:paraId="2E721F80" w14:textId="77777777" w:rsidR="00F12AD0" w:rsidRPr="00F12AD0" w:rsidRDefault="00F12AD0" w:rsidP="00F86A31">
      <w:pPr>
        <w:keepNext/>
        <w:numPr>
          <w:ilvl w:val="1"/>
          <w:numId w:val="4"/>
        </w:numPr>
        <w:tabs>
          <w:tab w:val="num" w:pos="709"/>
          <w:tab w:val="num" w:pos="1276"/>
        </w:tabs>
        <w:spacing w:before="120" w:after="120" w:line="240" w:lineRule="auto"/>
        <w:ind w:left="0" w:firstLine="709"/>
        <w:jc w:val="both"/>
        <w:outlineLvl w:val="1"/>
        <w:rPr>
          <w:rFonts w:ascii="Times New Roman" w:eastAsia="Times New Roman" w:hAnsi="Times New Roman" w:cs="Times New Roman"/>
          <w:b/>
          <w:sz w:val="24"/>
          <w:szCs w:val="24"/>
          <w:lang w:eastAsia="ru-RU"/>
        </w:rPr>
      </w:pPr>
      <w:bookmarkStart w:id="129" w:name="_Toc8834870"/>
      <w:bookmarkStart w:id="130" w:name="_Toc54336113"/>
      <w:bookmarkStart w:id="131" w:name="_Toc58229167"/>
      <w:bookmarkStart w:id="132" w:name="_Toc523244469"/>
      <w:bookmarkEnd w:id="126"/>
      <w:r w:rsidRPr="00F12AD0">
        <w:rPr>
          <w:rFonts w:ascii="Times New Roman" w:eastAsia="Times New Roman" w:hAnsi="Times New Roman" w:cs="Times New Roman"/>
          <w:b/>
          <w:sz w:val="24"/>
          <w:szCs w:val="24"/>
          <w:lang w:eastAsia="ru-RU"/>
        </w:rPr>
        <w:t xml:space="preserve">Порядок рассмотрения заявок на участие в </w:t>
      </w:r>
      <w:bookmarkEnd w:id="129"/>
      <w:r w:rsidRPr="00F12AD0">
        <w:rPr>
          <w:rFonts w:ascii="Times New Roman" w:eastAsia="Times New Roman" w:hAnsi="Times New Roman" w:cs="Times New Roman"/>
          <w:b/>
          <w:sz w:val="24"/>
          <w:szCs w:val="24"/>
          <w:lang w:eastAsia="ru-RU"/>
        </w:rPr>
        <w:t>закупке</w:t>
      </w:r>
      <w:bookmarkEnd w:id="130"/>
      <w:bookmarkEnd w:id="131"/>
    </w:p>
    <w:p w14:paraId="6B2F347C" w14:textId="7A902421"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bookmarkStart w:id="133" w:name="_Ref57029836"/>
      <w:bookmarkStart w:id="134" w:name="_Toc8832210"/>
      <w:bookmarkStart w:id="135" w:name="_Toc8834871"/>
      <w:r w:rsidRPr="00F12AD0">
        <w:rPr>
          <w:rFonts w:ascii="Times New Roman" w:eastAsia="Times New Roman" w:hAnsi="Times New Roman" w:cs="Times New Roman"/>
          <w:sz w:val="24"/>
          <w:szCs w:val="24"/>
          <w:lang w:eastAsia="ru-RU"/>
        </w:rPr>
        <w:t xml:space="preserve">Закупочная комиссия в срок, указанный в </w:t>
      </w:r>
      <w:r w:rsidRPr="00F12AD0">
        <w:rPr>
          <w:rFonts w:ascii="Times New Roman" w:eastAsia="Times New Roman" w:hAnsi="Times New Roman" w:cs="Times New Roman"/>
          <w:bCs/>
          <w:sz w:val="24"/>
          <w:szCs w:val="24"/>
          <w:lang w:eastAsia="ru-RU"/>
        </w:rPr>
        <w:t xml:space="preserve">п. </w:t>
      </w:r>
      <w:r w:rsidRPr="00F12AD0">
        <w:rPr>
          <w:rFonts w:ascii="Times New Roman" w:eastAsia="Times New Roman" w:hAnsi="Times New Roman" w:cs="Times New Roman"/>
          <w:bCs/>
          <w:sz w:val="24"/>
          <w:szCs w:val="24"/>
          <w:lang w:eastAsia="ru-RU"/>
        </w:rPr>
        <w:fldChar w:fldCharType="begin"/>
      </w:r>
      <w:r w:rsidRPr="00F12AD0">
        <w:rPr>
          <w:rFonts w:ascii="Times New Roman" w:eastAsia="Times New Roman" w:hAnsi="Times New Roman" w:cs="Times New Roman"/>
          <w:bCs/>
          <w:sz w:val="24"/>
          <w:szCs w:val="24"/>
          <w:lang w:eastAsia="ru-RU"/>
        </w:rPr>
        <w:instrText xml:space="preserve"> REF _Ref378107245 \r \h </w:instrText>
      </w:r>
      <w:r w:rsidRPr="00F12AD0">
        <w:rPr>
          <w:rFonts w:ascii="Times New Roman" w:eastAsia="Times New Roman" w:hAnsi="Times New Roman" w:cs="Times New Roman"/>
          <w:bCs/>
          <w:sz w:val="24"/>
          <w:szCs w:val="24"/>
          <w:lang w:eastAsia="ru-RU"/>
        </w:rPr>
      </w:r>
      <w:r w:rsidRPr="00F12AD0">
        <w:rPr>
          <w:rFonts w:ascii="Times New Roman" w:eastAsia="Times New Roman" w:hAnsi="Times New Roman" w:cs="Times New Roman"/>
          <w:bCs/>
          <w:sz w:val="24"/>
          <w:szCs w:val="24"/>
          <w:lang w:eastAsia="ru-RU"/>
        </w:rPr>
        <w:fldChar w:fldCharType="separate"/>
      </w:r>
      <w:r w:rsidR="00F53F7D">
        <w:rPr>
          <w:rFonts w:ascii="Times New Roman" w:eastAsia="Times New Roman" w:hAnsi="Times New Roman" w:cs="Times New Roman"/>
          <w:bCs/>
          <w:sz w:val="24"/>
          <w:szCs w:val="24"/>
          <w:lang w:eastAsia="ru-RU"/>
        </w:rPr>
        <w:t>14</w:t>
      </w:r>
      <w:r w:rsidRPr="00F12AD0">
        <w:rPr>
          <w:rFonts w:ascii="Times New Roman" w:eastAsia="Times New Roman" w:hAnsi="Times New Roman" w:cs="Times New Roman"/>
          <w:bCs/>
          <w:sz w:val="24"/>
          <w:szCs w:val="24"/>
          <w:lang w:eastAsia="ru-RU"/>
        </w:rPr>
        <w:fldChar w:fldCharType="end"/>
      </w:r>
      <w:r w:rsidRPr="00F12AD0">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12AD0">
          <w:rPr>
            <w:rFonts w:ascii="Times New Roman" w:eastAsia="Times New Roman" w:hAnsi="Times New Roman" w:cs="Times New Roman"/>
            <w:bCs/>
            <w:color w:val="0000FF"/>
            <w:sz w:val="24"/>
            <w:szCs w:val="24"/>
            <w:u w:val="single"/>
            <w:lang w:val="en-US" w:eastAsia="ru-RU"/>
          </w:rPr>
          <w:t>II</w:t>
        </w:r>
        <w:r w:rsidRPr="00F12AD0">
          <w:rPr>
            <w:rFonts w:ascii="Times New Roman" w:eastAsia="Times New Roman" w:hAnsi="Times New Roman" w:cs="Times New Roman"/>
            <w:bCs/>
            <w:color w:val="0000FF"/>
            <w:sz w:val="24"/>
            <w:szCs w:val="24"/>
            <w:u w:val="single"/>
            <w:lang w:eastAsia="ru-RU"/>
          </w:rPr>
          <w:t xml:space="preserve"> «ИНФОРМАЦИОННАЯ КАРТА»</w:t>
        </w:r>
      </w:hyperlink>
      <w:r w:rsidRPr="00F12AD0">
        <w:rPr>
          <w:rFonts w:ascii="Times New Roman" w:eastAsia="Times New Roman" w:hAnsi="Times New Roman" w:cs="Times New Roman"/>
          <w:bCs/>
          <w:sz w:val="24"/>
          <w:szCs w:val="24"/>
          <w:lang w:eastAsia="ru-RU"/>
        </w:rPr>
        <w:t xml:space="preserve"> документации</w:t>
      </w:r>
      <w:r w:rsidRPr="00F12AD0">
        <w:rPr>
          <w:rFonts w:ascii="Times New Roman" w:eastAsia="Times New Roman" w:hAnsi="Times New Roman" w:cs="Times New Roman"/>
          <w:sz w:val="24"/>
          <w:szCs w:val="24"/>
          <w:lang w:eastAsia="ru-RU"/>
        </w:rPr>
        <w:t>, осуществляет рассмотрение первых, вторых частей заявок и ценовых предложений, поданных участниками, на соответствие требованиям настоящей документации, в том числе:</w:t>
      </w:r>
      <w:bookmarkEnd w:id="133"/>
    </w:p>
    <w:p w14:paraId="0CFD61BA" w14:textId="77777777" w:rsidR="00F12AD0" w:rsidRPr="00F12AD0" w:rsidRDefault="00F12AD0" w:rsidP="00F86A31">
      <w:pPr>
        <w:tabs>
          <w:tab w:val="num" w:pos="709"/>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1) соответствие заявки требованиям </w:t>
      </w:r>
      <w:r w:rsidR="004A1EEA" w:rsidRPr="00F12AD0">
        <w:rPr>
          <w:rFonts w:ascii="Times New Roman" w:eastAsia="Times New Roman" w:hAnsi="Times New Roman" w:cs="Times New Roman"/>
          <w:sz w:val="24"/>
          <w:szCs w:val="24"/>
          <w:lang w:eastAsia="ru-RU"/>
        </w:rPr>
        <w:t>документации, по существу,</w:t>
      </w:r>
      <w:r w:rsidRPr="00F12AD0">
        <w:rPr>
          <w:rFonts w:ascii="Times New Roman" w:eastAsia="Times New Roman" w:hAnsi="Times New Roman" w:cs="Times New Roman"/>
          <w:sz w:val="24"/>
          <w:szCs w:val="24"/>
          <w:lang w:eastAsia="ru-RU"/>
        </w:rPr>
        <w:t xml:space="preserve"> по своему составу, содержанию и оформлению;</w:t>
      </w:r>
    </w:p>
    <w:p w14:paraId="6F9AC69A" w14:textId="77777777" w:rsidR="00F12AD0" w:rsidRPr="00F12AD0" w:rsidRDefault="00F12AD0" w:rsidP="00F86A31">
      <w:pPr>
        <w:tabs>
          <w:tab w:val="num" w:pos="709"/>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1FC1FE54" w14:textId="77777777" w:rsidR="00F12AD0" w:rsidRPr="00F12AD0" w:rsidRDefault="00F12AD0" w:rsidP="00F86A31">
      <w:pPr>
        <w:tabs>
          <w:tab w:val="num" w:pos="709"/>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3) соответствие предлагаемой участником закупки Продукции установленным требованиям;</w:t>
      </w:r>
    </w:p>
    <w:p w14:paraId="7046A412" w14:textId="77777777" w:rsidR="00F12AD0" w:rsidRPr="00F12AD0" w:rsidRDefault="00F12AD0" w:rsidP="00F86A31">
      <w:pPr>
        <w:tabs>
          <w:tab w:val="num" w:pos="709"/>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4) соответствие предлагаемых участником закупки договорных условий (в том числе, </w:t>
      </w:r>
      <w:proofErr w:type="spellStart"/>
      <w:r w:rsidRPr="00F12AD0">
        <w:rPr>
          <w:rFonts w:ascii="Times New Roman" w:eastAsia="Times New Roman" w:hAnsi="Times New Roman" w:cs="Times New Roman"/>
          <w:sz w:val="24"/>
          <w:szCs w:val="24"/>
          <w:lang w:eastAsia="ru-RU"/>
        </w:rPr>
        <w:t>непревышение</w:t>
      </w:r>
      <w:proofErr w:type="spellEnd"/>
      <w:r w:rsidRPr="00F12AD0">
        <w:rPr>
          <w:rFonts w:ascii="Times New Roman" w:eastAsia="Times New Roman" w:hAnsi="Times New Roman" w:cs="Times New Roman"/>
          <w:sz w:val="24"/>
          <w:szCs w:val="24"/>
          <w:lang w:eastAsia="ru-RU"/>
        </w:rPr>
        <w:t xml:space="preserve"> цены заявки объявленной НМЦ, </w:t>
      </w:r>
      <w:proofErr w:type="spellStart"/>
      <w:r w:rsidRPr="00F12AD0">
        <w:rPr>
          <w:rFonts w:ascii="Times New Roman" w:eastAsia="Times New Roman" w:hAnsi="Times New Roman" w:cs="Times New Roman"/>
          <w:sz w:val="24"/>
          <w:szCs w:val="24"/>
          <w:lang w:eastAsia="ru-RU"/>
        </w:rPr>
        <w:t>НМЦед</w:t>
      </w:r>
      <w:proofErr w:type="spellEnd"/>
      <w:r w:rsidRPr="00F12AD0">
        <w:rPr>
          <w:rFonts w:ascii="Times New Roman" w:eastAsia="Times New Roman" w:hAnsi="Times New Roman" w:cs="Times New Roman"/>
          <w:sz w:val="24"/>
          <w:szCs w:val="24"/>
          <w:lang w:eastAsia="ru-RU"/>
        </w:rPr>
        <w:t>) установленным требованиям;</w:t>
      </w:r>
    </w:p>
    <w:p w14:paraId="61113249" w14:textId="77777777" w:rsidR="00F12AD0" w:rsidRPr="00F12AD0" w:rsidRDefault="00F12AD0" w:rsidP="00F86A31">
      <w:pPr>
        <w:tabs>
          <w:tab w:val="num" w:pos="709"/>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5) предоставление участником закупки требуемого обеспечения заявки (если требовалось).</w:t>
      </w:r>
    </w:p>
    <w:p w14:paraId="6BC2FC26"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6" w:name="_Ref401221504"/>
    </w:p>
    <w:p w14:paraId="325031A5"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bCs/>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p>
    <w:p w14:paraId="498D59E3" w14:textId="77777777" w:rsidR="00F12AD0" w:rsidRPr="00F12AD0" w:rsidRDefault="00F12AD0" w:rsidP="00F86A31">
      <w:pPr>
        <w:numPr>
          <w:ilvl w:val="3"/>
          <w:numId w:val="4"/>
        </w:numPr>
        <w:tabs>
          <w:tab w:val="clear" w:pos="720"/>
          <w:tab w:val="num" w:pos="709"/>
        </w:tabs>
        <w:overflowPunct w:val="0"/>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bookmarkStart w:id="137" w:name="_Ref55320837"/>
      <w:r w:rsidRPr="00F12AD0">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w:t>
      </w:r>
      <w:bookmarkEnd w:id="136"/>
      <w:bookmarkEnd w:id="137"/>
    </w:p>
    <w:p w14:paraId="4EBE363A" w14:textId="77777777" w:rsidR="00F12AD0" w:rsidRPr="00F12AD0" w:rsidRDefault="00F12AD0" w:rsidP="00A56029">
      <w:pPr>
        <w:numPr>
          <w:ilvl w:val="0"/>
          <w:numId w:val="6"/>
        </w:numPr>
        <w:tabs>
          <w:tab w:val="num" w:pos="709"/>
          <w:tab w:val="left" w:pos="1134"/>
          <w:tab w:val="left" w:pos="1416"/>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документы, подтверждающие полномочия лица на подписание заявки от имени участника закупки,</w:t>
      </w:r>
    </w:p>
    <w:p w14:paraId="723323F6" w14:textId="77777777" w:rsidR="00F12AD0" w:rsidRPr="00F12AD0" w:rsidRDefault="00F12AD0" w:rsidP="00A56029">
      <w:pPr>
        <w:numPr>
          <w:ilvl w:val="0"/>
          <w:numId w:val="6"/>
        </w:numPr>
        <w:tabs>
          <w:tab w:val="num" w:pos="709"/>
          <w:tab w:val="left" w:pos="1134"/>
          <w:tab w:val="left" w:pos="1416"/>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учредительные документы,</w:t>
      </w:r>
    </w:p>
    <w:p w14:paraId="2EF78CDA" w14:textId="77777777" w:rsidR="00F12AD0" w:rsidRPr="00F12AD0" w:rsidRDefault="00F12AD0" w:rsidP="00A56029">
      <w:pPr>
        <w:numPr>
          <w:ilvl w:val="0"/>
          <w:numId w:val="6"/>
        </w:numPr>
        <w:tabs>
          <w:tab w:val="num" w:pos="709"/>
          <w:tab w:val="left" w:pos="1134"/>
          <w:tab w:val="left" w:pos="1416"/>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 xml:space="preserve">разрешающие документы (лицензии, допуски, членство в саморегулируемых организациях и т.д.), </w:t>
      </w:r>
    </w:p>
    <w:p w14:paraId="69E36407" w14:textId="77777777" w:rsidR="00F12AD0" w:rsidRPr="00F12AD0" w:rsidRDefault="00F12AD0" w:rsidP="00A56029">
      <w:pPr>
        <w:numPr>
          <w:ilvl w:val="0"/>
          <w:numId w:val="6"/>
        </w:numPr>
        <w:tabs>
          <w:tab w:val="num" w:pos="709"/>
          <w:tab w:val="left" w:pos="1134"/>
          <w:tab w:val="left" w:pos="1416"/>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 xml:space="preserve">документы, подтверждающие обладание участником закупки необходимыми для исполнения договора финансовыми ресурсами, </w:t>
      </w:r>
    </w:p>
    <w:p w14:paraId="538162C4" w14:textId="77777777" w:rsidR="00F12AD0" w:rsidRPr="00F12AD0" w:rsidRDefault="00F12AD0" w:rsidP="00A56029">
      <w:pPr>
        <w:numPr>
          <w:ilvl w:val="0"/>
          <w:numId w:val="6"/>
        </w:numPr>
        <w:tabs>
          <w:tab w:val="num" w:pos="709"/>
          <w:tab w:val="left" w:pos="1134"/>
          <w:tab w:val="left" w:pos="1416"/>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документы от изготовителя товара, подтверждающие согласие изготовителя на предложение в рамках закупки его товара участником,</w:t>
      </w:r>
    </w:p>
    <w:p w14:paraId="25B6ED92" w14:textId="77777777" w:rsidR="00F12AD0" w:rsidRPr="00F12AD0" w:rsidRDefault="00F12AD0" w:rsidP="00A56029">
      <w:pPr>
        <w:numPr>
          <w:ilvl w:val="0"/>
          <w:numId w:val="6"/>
        </w:numPr>
        <w:tabs>
          <w:tab w:val="num" w:pos="709"/>
          <w:tab w:val="left" w:pos="1134"/>
          <w:tab w:val="left" w:pos="1416"/>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75C4B0E2" w14:textId="77777777" w:rsidR="00F12AD0" w:rsidRPr="00F12AD0" w:rsidRDefault="00F12AD0" w:rsidP="00A56029">
      <w:pPr>
        <w:numPr>
          <w:ilvl w:val="0"/>
          <w:numId w:val="6"/>
        </w:numPr>
        <w:tabs>
          <w:tab w:val="num" w:pos="709"/>
          <w:tab w:val="left" w:pos="1134"/>
          <w:tab w:val="left" w:pos="1416"/>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сведения, подтверждаемые участником Закупки декларативно по форме в соответствии с требованиями документации.</w:t>
      </w:r>
    </w:p>
    <w:p w14:paraId="15C2CCCF" w14:textId="77777777" w:rsidR="00F12AD0" w:rsidRPr="00F12AD0" w:rsidRDefault="00F12AD0" w:rsidP="00F86A31">
      <w:pPr>
        <w:numPr>
          <w:ilvl w:val="3"/>
          <w:numId w:val="4"/>
        </w:numPr>
        <w:tabs>
          <w:tab w:val="clear" w:pos="720"/>
          <w:tab w:val="num" w:pos="709"/>
        </w:tabs>
        <w:overflowPunct w:val="0"/>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6D37DAAB" w14:textId="77777777" w:rsidR="00F12AD0" w:rsidRPr="00F12AD0" w:rsidRDefault="00F12AD0" w:rsidP="00F86A31">
      <w:pPr>
        <w:numPr>
          <w:ilvl w:val="0"/>
          <w:numId w:val="3"/>
        </w:numPr>
        <w:tabs>
          <w:tab w:val="num" w:pos="709"/>
          <w:tab w:val="left" w:pos="1134"/>
          <w:tab w:val="left" w:pos="1416"/>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lastRenderedPageBreak/>
        <w:t xml:space="preserve">при наличии разночтений между суммой, указанной словами, и суммой, указанной цифрами, преимущество имеет сумма, указанная словами; </w:t>
      </w:r>
    </w:p>
    <w:p w14:paraId="12CCB82D" w14:textId="77777777" w:rsidR="00F12AD0" w:rsidRPr="00F12AD0" w:rsidRDefault="00F12AD0" w:rsidP="00F86A31">
      <w:pPr>
        <w:numPr>
          <w:ilvl w:val="0"/>
          <w:numId w:val="3"/>
        </w:numPr>
        <w:tabs>
          <w:tab w:val="num" w:pos="709"/>
          <w:tab w:val="left" w:pos="1134"/>
          <w:tab w:val="left" w:pos="1416"/>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52C2591C" w14:textId="77777777" w:rsidR="00F12AD0" w:rsidRPr="00F12AD0" w:rsidRDefault="00F12AD0" w:rsidP="00F86A31">
      <w:pPr>
        <w:numPr>
          <w:ilvl w:val="0"/>
          <w:numId w:val="3"/>
        </w:numPr>
        <w:tabs>
          <w:tab w:val="num" w:pos="709"/>
          <w:tab w:val="left" w:pos="1134"/>
          <w:tab w:val="left" w:pos="1416"/>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04E15AF2" w14:textId="77777777" w:rsidR="00F12AD0" w:rsidRPr="00F12AD0" w:rsidRDefault="00F12AD0" w:rsidP="00F86A31">
      <w:pPr>
        <w:tabs>
          <w:tab w:val="num"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Исправление иных ошибок не допускается.</w:t>
      </w:r>
    </w:p>
    <w:p w14:paraId="546AAC3C" w14:textId="77777777" w:rsidR="00F12AD0" w:rsidRPr="00F12AD0" w:rsidRDefault="00F12AD0" w:rsidP="00F86A31">
      <w:pPr>
        <w:numPr>
          <w:ilvl w:val="3"/>
          <w:numId w:val="4"/>
        </w:numPr>
        <w:tabs>
          <w:tab w:val="clear" w:pos="720"/>
          <w:tab w:val="num" w:pos="709"/>
        </w:tabs>
        <w:overflowPunct w:val="0"/>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bookmarkStart w:id="138" w:name="_Ref442966299"/>
      <w:r w:rsidRPr="00F12AD0">
        <w:rPr>
          <w:rFonts w:ascii="Times New Roman" w:eastAsia="Times New Roman" w:hAnsi="Times New Roman" w:cs="Times New Roman"/>
          <w:sz w:val="24"/>
          <w:szCs w:val="24"/>
          <w:lang w:eastAsia="ru-RU"/>
        </w:rPr>
        <w:t>В случаях, влияющих на допуск участника к закупке или оценку его заявки на участие в закупке:</w:t>
      </w:r>
      <w:bookmarkEnd w:id="138"/>
    </w:p>
    <w:p w14:paraId="1B5E6E17" w14:textId="77777777" w:rsidR="00F12AD0" w:rsidRPr="00F12AD0" w:rsidRDefault="00F12AD0" w:rsidP="00A56029">
      <w:pPr>
        <w:numPr>
          <w:ilvl w:val="0"/>
          <w:numId w:val="7"/>
        </w:numPr>
        <w:tabs>
          <w:tab w:val="num" w:pos="709"/>
          <w:tab w:val="left" w:pos="1134"/>
          <w:tab w:val="left" w:pos="1416"/>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10B2183D" w14:textId="77777777" w:rsidR="00F12AD0" w:rsidRPr="00F12AD0" w:rsidRDefault="00F12AD0" w:rsidP="00F86A31">
      <w:pPr>
        <w:numPr>
          <w:ilvl w:val="0"/>
          <w:numId w:val="3"/>
        </w:numPr>
        <w:tabs>
          <w:tab w:val="num" w:pos="709"/>
          <w:tab w:val="left" w:pos="1134"/>
          <w:tab w:val="left" w:pos="1416"/>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1B589243" w14:textId="77777777" w:rsidR="00F12AD0" w:rsidRPr="00F12AD0" w:rsidRDefault="00F12AD0" w:rsidP="00F86A31">
      <w:pPr>
        <w:numPr>
          <w:ilvl w:val="0"/>
          <w:numId w:val="3"/>
        </w:numPr>
        <w:tabs>
          <w:tab w:val="num" w:pos="709"/>
          <w:tab w:val="left" w:pos="1134"/>
          <w:tab w:val="left" w:pos="1416"/>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2FEFCD5D" w14:textId="77777777" w:rsidR="00F12AD0" w:rsidRPr="00F12AD0" w:rsidRDefault="00F12AD0" w:rsidP="00F86A31">
      <w:pPr>
        <w:numPr>
          <w:ilvl w:val="0"/>
          <w:numId w:val="3"/>
        </w:numPr>
        <w:tabs>
          <w:tab w:val="num" w:pos="709"/>
          <w:tab w:val="left" w:pos="1134"/>
          <w:tab w:val="left" w:pos="1416"/>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заявки на участие в закупке требованиям документации в отношении характеристик предлагаемых товаров, работ, услуг и договорных условий, расчета цены договора;</w:t>
      </w:r>
    </w:p>
    <w:p w14:paraId="1DA62508" w14:textId="77777777" w:rsidR="00F12AD0" w:rsidRPr="00F12AD0" w:rsidRDefault="00F12AD0" w:rsidP="00A56029">
      <w:pPr>
        <w:numPr>
          <w:ilvl w:val="0"/>
          <w:numId w:val="7"/>
        </w:numPr>
        <w:tabs>
          <w:tab w:val="num" w:pos="709"/>
          <w:tab w:val="left" w:pos="1134"/>
          <w:tab w:val="left" w:pos="1416"/>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139" w:name="_Ref55320740"/>
      <w:r w:rsidRPr="00F12AD0">
        <w:rPr>
          <w:rFonts w:ascii="Times New Roman" w:eastAsia="Times New Roman" w:hAnsi="Times New Roman" w:cs="Times New Roman"/>
          <w:bCs/>
          <w:sz w:val="24"/>
          <w:szCs w:val="24"/>
          <w:lang w:eastAsia="ru-RU"/>
        </w:rPr>
        <w:t>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или осуществить оценку и сопоставление заявок допущенных участников закупки;</w:t>
      </w:r>
      <w:bookmarkEnd w:id="139"/>
    </w:p>
    <w:p w14:paraId="09E758E2" w14:textId="77777777" w:rsidR="00F12AD0" w:rsidRPr="00F12AD0" w:rsidRDefault="00F12AD0" w:rsidP="00A56029">
      <w:pPr>
        <w:numPr>
          <w:ilvl w:val="0"/>
          <w:numId w:val="7"/>
        </w:numPr>
        <w:tabs>
          <w:tab w:val="num" w:pos="709"/>
          <w:tab w:val="left" w:pos="1134"/>
          <w:tab w:val="left" w:pos="1416"/>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F12AD0">
        <w:rPr>
          <w:rFonts w:ascii="Times New Roman" w:eastAsia="Times New Roman" w:hAnsi="Times New Roman" w:cs="Times New Roman"/>
          <w:bCs/>
          <w:sz w:val="24"/>
          <w:szCs w:val="24"/>
          <w:lang w:eastAsia="ru-RU"/>
        </w:rPr>
        <w:t>ненахождении</w:t>
      </w:r>
      <w:proofErr w:type="spellEnd"/>
      <w:r w:rsidRPr="00F12AD0">
        <w:rPr>
          <w:rFonts w:ascii="Times New Roman" w:eastAsia="Times New Roman" w:hAnsi="Times New Roman" w:cs="Times New Roman"/>
          <w:bCs/>
          <w:sz w:val="24"/>
          <w:szCs w:val="24"/>
          <w:lang w:eastAsia="ru-RU"/>
        </w:rPr>
        <w:t xml:space="preserve"> субподрядчика (соисполнителя) в реестре недобросовестных поставщиков было установлено в документации, то отказ участника от замены такого субподрядчика (соисполнителя) является основанием для отказа в допуске к участию в закупке. </w:t>
      </w:r>
    </w:p>
    <w:p w14:paraId="0B4999B1" w14:textId="748B80BC" w:rsidR="00F12AD0" w:rsidRPr="00F12AD0" w:rsidRDefault="00F12AD0" w:rsidP="00F86A31">
      <w:pPr>
        <w:numPr>
          <w:ilvl w:val="3"/>
          <w:numId w:val="4"/>
        </w:numPr>
        <w:tabs>
          <w:tab w:val="clear" w:pos="720"/>
          <w:tab w:val="num" w:pos="709"/>
        </w:tabs>
        <w:overflowPunct w:val="0"/>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В случае выявления в заявке разночтений согласно п. </w:t>
      </w:r>
      <w:r w:rsidRPr="00F12AD0">
        <w:rPr>
          <w:rFonts w:ascii="Times New Roman" w:eastAsia="Times New Roman" w:hAnsi="Times New Roman" w:cs="Times New Roman"/>
          <w:sz w:val="24"/>
          <w:szCs w:val="24"/>
          <w:lang w:eastAsia="ru-RU"/>
        </w:rPr>
        <w:fldChar w:fldCharType="begin"/>
      </w:r>
      <w:r w:rsidRPr="00F12AD0">
        <w:rPr>
          <w:rFonts w:ascii="Times New Roman" w:eastAsia="Times New Roman" w:hAnsi="Times New Roman" w:cs="Times New Roman"/>
          <w:sz w:val="24"/>
          <w:szCs w:val="24"/>
          <w:lang w:eastAsia="ru-RU"/>
        </w:rPr>
        <w:instrText xml:space="preserve"> REF _Ref55320657 \r \h </w:instrText>
      </w:r>
      <w:r w:rsidRPr="00F12AD0">
        <w:rPr>
          <w:rFonts w:ascii="Times New Roman" w:eastAsia="Times New Roman" w:hAnsi="Times New Roman" w:cs="Times New Roman"/>
          <w:sz w:val="24"/>
          <w:szCs w:val="24"/>
          <w:lang w:eastAsia="ru-RU"/>
        </w:rPr>
      </w:r>
      <w:r w:rsidRPr="00F12AD0">
        <w:rPr>
          <w:rFonts w:ascii="Times New Roman" w:eastAsia="Times New Roman" w:hAnsi="Times New Roman" w:cs="Times New Roman"/>
          <w:sz w:val="24"/>
          <w:szCs w:val="24"/>
          <w:lang w:eastAsia="ru-RU"/>
        </w:rPr>
        <w:fldChar w:fldCharType="separate"/>
      </w:r>
      <w:r w:rsidR="00F53F7D">
        <w:rPr>
          <w:rFonts w:ascii="Times New Roman" w:eastAsia="Times New Roman" w:hAnsi="Times New Roman" w:cs="Times New Roman"/>
          <w:sz w:val="24"/>
          <w:szCs w:val="24"/>
          <w:lang w:eastAsia="ru-RU"/>
        </w:rPr>
        <w:t>5.1.4</w:t>
      </w:r>
      <w:r w:rsidRPr="00F12AD0">
        <w:rPr>
          <w:rFonts w:ascii="Times New Roman" w:eastAsia="Times New Roman" w:hAnsi="Times New Roman" w:cs="Times New Roman"/>
          <w:sz w:val="24"/>
          <w:szCs w:val="24"/>
          <w:lang w:eastAsia="ru-RU"/>
        </w:rPr>
        <w:fldChar w:fldCharType="end"/>
      </w:r>
      <w:r w:rsidRPr="00F12AD0">
        <w:rPr>
          <w:rFonts w:ascii="Times New Roman" w:eastAsia="Times New Roman" w:hAnsi="Times New Roman" w:cs="Times New Roman"/>
          <w:sz w:val="24"/>
          <w:szCs w:val="24"/>
          <w:lang w:eastAsia="ru-RU"/>
        </w:rPr>
        <w:t xml:space="preserve"> </w:t>
      </w:r>
      <w:r w:rsidRPr="00F12AD0">
        <w:rPr>
          <w:rFonts w:ascii="Times New Roman" w:eastAsia="Times New Roman" w:hAnsi="Times New Roman" w:cs="Times New Roman"/>
          <w:lang w:eastAsia="ru-RU"/>
        </w:rPr>
        <w:t xml:space="preserve">раздела </w:t>
      </w:r>
      <w:hyperlink w:anchor="_РАЗДЕЛ_I._ОБЩАЯ" w:history="1">
        <w:r w:rsidRPr="00F12AD0">
          <w:rPr>
            <w:rFonts w:ascii="Times New Roman" w:eastAsia="Times New Roman" w:hAnsi="Times New Roman" w:cs="Times New Roman"/>
            <w:color w:val="0000FF"/>
            <w:u w:val="single"/>
            <w:lang w:eastAsia="ru-RU"/>
          </w:rPr>
          <w:t>I «ОБЩАЯ ЧАСТЬ»</w:t>
        </w:r>
      </w:hyperlink>
      <w:r w:rsidRPr="00F12AD0">
        <w:rPr>
          <w:rFonts w:ascii="Times New Roman" w:eastAsia="Times New Roman" w:hAnsi="Times New Roman" w:cs="Times New Roman"/>
          <w:sz w:val="24"/>
          <w:szCs w:val="24"/>
          <w:lang w:eastAsia="ru-RU"/>
        </w:rPr>
        <w:t xml:space="preserve"> документации участнику закупки направляется запрос о приведении сведений и документов в соответствие с п. </w:t>
      </w:r>
      <w:r w:rsidRPr="00F12AD0">
        <w:rPr>
          <w:rFonts w:ascii="Times New Roman" w:eastAsia="Times New Roman" w:hAnsi="Times New Roman" w:cs="Times New Roman"/>
          <w:sz w:val="24"/>
          <w:szCs w:val="24"/>
          <w:lang w:eastAsia="ru-RU"/>
        </w:rPr>
        <w:fldChar w:fldCharType="begin"/>
      </w:r>
      <w:r w:rsidRPr="00F12AD0">
        <w:rPr>
          <w:rFonts w:ascii="Times New Roman" w:eastAsia="Times New Roman" w:hAnsi="Times New Roman" w:cs="Times New Roman"/>
          <w:sz w:val="24"/>
          <w:szCs w:val="24"/>
          <w:lang w:eastAsia="ru-RU"/>
        </w:rPr>
        <w:instrText xml:space="preserve"> REF _Ref55320657 \r \h </w:instrText>
      </w:r>
      <w:r w:rsidRPr="00F12AD0">
        <w:rPr>
          <w:rFonts w:ascii="Times New Roman" w:eastAsia="Times New Roman" w:hAnsi="Times New Roman" w:cs="Times New Roman"/>
          <w:sz w:val="24"/>
          <w:szCs w:val="24"/>
          <w:lang w:eastAsia="ru-RU"/>
        </w:rPr>
      </w:r>
      <w:r w:rsidRPr="00F12AD0">
        <w:rPr>
          <w:rFonts w:ascii="Times New Roman" w:eastAsia="Times New Roman" w:hAnsi="Times New Roman" w:cs="Times New Roman"/>
          <w:sz w:val="24"/>
          <w:szCs w:val="24"/>
          <w:lang w:eastAsia="ru-RU"/>
        </w:rPr>
        <w:fldChar w:fldCharType="separate"/>
      </w:r>
      <w:r w:rsidR="00F53F7D">
        <w:rPr>
          <w:rFonts w:ascii="Times New Roman" w:eastAsia="Times New Roman" w:hAnsi="Times New Roman" w:cs="Times New Roman"/>
          <w:sz w:val="24"/>
          <w:szCs w:val="24"/>
          <w:lang w:eastAsia="ru-RU"/>
        </w:rPr>
        <w:t>5.1.4</w:t>
      </w:r>
      <w:r w:rsidRPr="00F12AD0">
        <w:rPr>
          <w:rFonts w:ascii="Times New Roman" w:eastAsia="Times New Roman" w:hAnsi="Times New Roman" w:cs="Times New Roman"/>
          <w:sz w:val="24"/>
          <w:szCs w:val="24"/>
          <w:lang w:eastAsia="ru-RU"/>
        </w:rPr>
        <w:fldChar w:fldCharType="end"/>
      </w:r>
      <w:r w:rsidRPr="00F12AD0">
        <w:rPr>
          <w:rFonts w:ascii="Times New Roman" w:eastAsia="Times New Roman" w:hAnsi="Times New Roman" w:cs="Times New Roman"/>
          <w:sz w:val="24"/>
          <w:szCs w:val="24"/>
          <w:lang w:eastAsia="ru-RU"/>
        </w:rPr>
        <w:t xml:space="preserve"> </w:t>
      </w:r>
      <w:r w:rsidRPr="00F12AD0">
        <w:rPr>
          <w:rFonts w:ascii="Times New Roman" w:eastAsia="Times New Roman" w:hAnsi="Times New Roman" w:cs="Times New Roman"/>
          <w:lang w:eastAsia="ru-RU"/>
        </w:rPr>
        <w:t xml:space="preserve">раздела </w:t>
      </w:r>
      <w:hyperlink w:anchor="_РАЗДЕЛ_I._ОБЩАЯ" w:history="1">
        <w:r w:rsidRPr="00F12AD0">
          <w:rPr>
            <w:rFonts w:ascii="Times New Roman" w:eastAsia="Times New Roman" w:hAnsi="Times New Roman" w:cs="Times New Roman"/>
            <w:color w:val="0000FF"/>
            <w:u w:val="single"/>
            <w:lang w:eastAsia="ru-RU"/>
          </w:rPr>
          <w:t>I «ОБЩАЯ ЧАСТЬ»</w:t>
        </w:r>
      </w:hyperlink>
      <w:r w:rsidRPr="00F12AD0">
        <w:rPr>
          <w:rFonts w:ascii="Times New Roman" w:eastAsia="Times New Roman" w:hAnsi="Times New Roman" w:cs="Times New Roman"/>
          <w:sz w:val="24"/>
          <w:szCs w:val="24"/>
          <w:lang w:eastAsia="ru-RU"/>
        </w:rPr>
        <w:t xml:space="preserve"> документации по основанию, предусмотренному </w:t>
      </w:r>
      <w:proofErr w:type="spellStart"/>
      <w:r w:rsidRPr="00F12AD0">
        <w:rPr>
          <w:rFonts w:ascii="Times New Roman" w:eastAsia="Times New Roman" w:hAnsi="Times New Roman" w:cs="Times New Roman"/>
          <w:sz w:val="24"/>
          <w:szCs w:val="24"/>
          <w:lang w:eastAsia="ru-RU"/>
        </w:rPr>
        <w:t>пп</w:t>
      </w:r>
      <w:proofErr w:type="spellEnd"/>
      <w:r w:rsidRPr="00F12AD0">
        <w:rPr>
          <w:rFonts w:ascii="Times New Roman" w:eastAsia="Times New Roman" w:hAnsi="Times New Roman" w:cs="Times New Roman"/>
          <w:sz w:val="24"/>
          <w:szCs w:val="24"/>
          <w:lang w:eastAsia="ru-RU"/>
        </w:rPr>
        <w:t>. </w:t>
      </w:r>
      <w:r w:rsidRPr="00F12AD0">
        <w:rPr>
          <w:rFonts w:ascii="Times New Roman" w:eastAsia="Times New Roman" w:hAnsi="Times New Roman" w:cs="Times New Roman"/>
          <w:sz w:val="24"/>
          <w:szCs w:val="24"/>
          <w:lang w:eastAsia="ru-RU"/>
        </w:rPr>
        <w:fldChar w:fldCharType="begin"/>
      </w:r>
      <w:r w:rsidRPr="00F12AD0">
        <w:rPr>
          <w:rFonts w:ascii="Times New Roman" w:eastAsia="Times New Roman" w:hAnsi="Times New Roman" w:cs="Times New Roman"/>
          <w:sz w:val="24"/>
          <w:szCs w:val="24"/>
          <w:lang w:eastAsia="ru-RU"/>
        </w:rPr>
        <w:instrText xml:space="preserve"> REF _Ref55320740 \r \h </w:instrText>
      </w:r>
      <w:r w:rsidRPr="00F12AD0">
        <w:rPr>
          <w:rFonts w:ascii="Times New Roman" w:eastAsia="Times New Roman" w:hAnsi="Times New Roman" w:cs="Times New Roman"/>
          <w:sz w:val="24"/>
          <w:szCs w:val="24"/>
          <w:lang w:eastAsia="ru-RU"/>
        </w:rPr>
      </w:r>
      <w:r w:rsidRPr="00F12AD0">
        <w:rPr>
          <w:rFonts w:ascii="Times New Roman" w:eastAsia="Times New Roman" w:hAnsi="Times New Roman" w:cs="Times New Roman"/>
          <w:sz w:val="24"/>
          <w:szCs w:val="24"/>
          <w:lang w:eastAsia="ru-RU"/>
        </w:rPr>
        <w:fldChar w:fldCharType="separate"/>
      </w:r>
      <w:r w:rsidR="00F53F7D">
        <w:rPr>
          <w:rFonts w:ascii="Times New Roman" w:eastAsia="Times New Roman" w:hAnsi="Times New Roman" w:cs="Times New Roman"/>
          <w:sz w:val="24"/>
          <w:szCs w:val="24"/>
          <w:lang w:eastAsia="ru-RU"/>
        </w:rPr>
        <w:t>б)</w:t>
      </w:r>
      <w:r w:rsidRPr="00F12AD0">
        <w:rPr>
          <w:rFonts w:ascii="Times New Roman" w:eastAsia="Times New Roman" w:hAnsi="Times New Roman" w:cs="Times New Roman"/>
          <w:sz w:val="24"/>
          <w:szCs w:val="24"/>
          <w:lang w:eastAsia="ru-RU"/>
        </w:rPr>
        <w:fldChar w:fldCharType="end"/>
      </w:r>
      <w:r w:rsidRPr="00F12AD0">
        <w:rPr>
          <w:rFonts w:ascii="Times New Roman" w:eastAsia="Times New Roman" w:hAnsi="Times New Roman" w:cs="Times New Roman"/>
          <w:sz w:val="24"/>
          <w:szCs w:val="24"/>
          <w:lang w:eastAsia="ru-RU"/>
        </w:rPr>
        <w:t xml:space="preserve"> п. </w:t>
      </w:r>
      <w:r w:rsidRPr="00F12AD0">
        <w:rPr>
          <w:rFonts w:ascii="Times New Roman" w:eastAsia="Times New Roman" w:hAnsi="Times New Roman" w:cs="Times New Roman"/>
          <w:sz w:val="24"/>
          <w:szCs w:val="24"/>
          <w:lang w:eastAsia="ru-RU"/>
        </w:rPr>
        <w:fldChar w:fldCharType="begin"/>
      </w:r>
      <w:r w:rsidRPr="00F12AD0">
        <w:rPr>
          <w:rFonts w:ascii="Times New Roman" w:eastAsia="Times New Roman" w:hAnsi="Times New Roman" w:cs="Times New Roman"/>
          <w:sz w:val="24"/>
          <w:szCs w:val="24"/>
          <w:lang w:eastAsia="ru-RU"/>
        </w:rPr>
        <w:instrText xml:space="preserve"> REF _Ref442966299 \r \h </w:instrText>
      </w:r>
      <w:r w:rsidRPr="00F12AD0">
        <w:rPr>
          <w:rFonts w:ascii="Times New Roman" w:eastAsia="Times New Roman" w:hAnsi="Times New Roman" w:cs="Times New Roman"/>
          <w:sz w:val="24"/>
          <w:szCs w:val="24"/>
          <w:lang w:eastAsia="ru-RU"/>
        </w:rPr>
      </w:r>
      <w:r w:rsidRPr="00F12AD0">
        <w:rPr>
          <w:rFonts w:ascii="Times New Roman" w:eastAsia="Times New Roman" w:hAnsi="Times New Roman" w:cs="Times New Roman"/>
          <w:sz w:val="24"/>
          <w:szCs w:val="24"/>
          <w:lang w:eastAsia="ru-RU"/>
        </w:rPr>
        <w:fldChar w:fldCharType="separate"/>
      </w:r>
      <w:r w:rsidR="00F53F7D">
        <w:rPr>
          <w:rFonts w:ascii="Times New Roman" w:eastAsia="Times New Roman" w:hAnsi="Times New Roman" w:cs="Times New Roman"/>
          <w:sz w:val="24"/>
          <w:szCs w:val="24"/>
          <w:lang w:eastAsia="ru-RU"/>
        </w:rPr>
        <w:t>7.1.3.3</w:t>
      </w:r>
      <w:r w:rsidRPr="00F12AD0">
        <w:rPr>
          <w:rFonts w:ascii="Times New Roman" w:eastAsia="Times New Roman" w:hAnsi="Times New Roman" w:cs="Times New Roman"/>
          <w:sz w:val="24"/>
          <w:szCs w:val="24"/>
          <w:lang w:eastAsia="ru-RU"/>
        </w:rPr>
        <w:fldChar w:fldCharType="end"/>
      </w:r>
      <w:r w:rsidRPr="00F12AD0">
        <w:rPr>
          <w:rFonts w:ascii="Times New Roman" w:eastAsia="Times New Roman" w:hAnsi="Times New Roman" w:cs="Times New Roman"/>
          <w:sz w:val="24"/>
          <w:szCs w:val="24"/>
          <w:lang w:eastAsia="ru-RU"/>
        </w:rPr>
        <w:t xml:space="preserve"> настоящего раздела. Отказ участника закупки в приведении сведений и документов в соответствие с п. </w:t>
      </w:r>
      <w:r w:rsidRPr="00F12AD0">
        <w:rPr>
          <w:rFonts w:ascii="Times New Roman" w:eastAsia="Times New Roman" w:hAnsi="Times New Roman" w:cs="Times New Roman"/>
          <w:sz w:val="24"/>
          <w:szCs w:val="24"/>
          <w:lang w:eastAsia="ru-RU"/>
        </w:rPr>
        <w:fldChar w:fldCharType="begin"/>
      </w:r>
      <w:r w:rsidRPr="00F12AD0">
        <w:rPr>
          <w:rFonts w:ascii="Times New Roman" w:eastAsia="Times New Roman" w:hAnsi="Times New Roman" w:cs="Times New Roman"/>
          <w:sz w:val="24"/>
          <w:szCs w:val="24"/>
          <w:lang w:eastAsia="ru-RU"/>
        </w:rPr>
        <w:instrText xml:space="preserve"> REF _Ref55320657 \r \h </w:instrText>
      </w:r>
      <w:r w:rsidRPr="00F12AD0">
        <w:rPr>
          <w:rFonts w:ascii="Times New Roman" w:eastAsia="Times New Roman" w:hAnsi="Times New Roman" w:cs="Times New Roman"/>
          <w:sz w:val="24"/>
          <w:szCs w:val="24"/>
          <w:lang w:eastAsia="ru-RU"/>
        </w:rPr>
      </w:r>
      <w:r w:rsidRPr="00F12AD0">
        <w:rPr>
          <w:rFonts w:ascii="Times New Roman" w:eastAsia="Times New Roman" w:hAnsi="Times New Roman" w:cs="Times New Roman"/>
          <w:sz w:val="24"/>
          <w:szCs w:val="24"/>
          <w:lang w:eastAsia="ru-RU"/>
        </w:rPr>
        <w:fldChar w:fldCharType="separate"/>
      </w:r>
      <w:r w:rsidR="00F53F7D">
        <w:rPr>
          <w:rFonts w:ascii="Times New Roman" w:eastAsia="Times New Roman" w:hAnsi="Times New Roman" w:cs="Times New Roman"/>
          <w:sz w:val="24"/>
          <w:szCs w:val="24"/>
          <w:lang w:eastAsia="ru-RU"/>
        </w:rPr>
        <w:t>5.1.4</w:t>
      </w:r>
      <w:r w:rsidRPr="00F12AD0">
        <w:rPr>
          <w:rFonts w:ascii="Times New Roman" w:eastAsia="Times New Roman" w:hAnsi="Times New Roman" w:cs="Times New Roman"/>
          <w:sz w:val="24"/>
          <w:szCs w:val="24"/>
          <w:lang w:eastAsia="ru-RU"/>
        </w:rPr>
        <w:fldChar w:fldCharType="end"/>
      </w:r>
      <w:r w:rsidRPr="00F12AD0">
        <w:rPr>
          <w:rFonts w:ascii="Times New Roman" w:eastAsia="Times New Roman" w:hAnsi="Times New Roman" w:cs="Times New Roman"/>
          <w:sz w:val="24"/>
          <w:szCs w:val="24"/>
          <w:lang w:eastAsia="ru-RU"/>
        </w:rPr>
        <w:t xml:space="preserve"> </w:t>
      </w:r>
      <w:r w:rsidRPr="00F12AD0">
        <w:rPr>
          <w:rFonts w:ascii="Times New Roman" w:eastAsia="Times New Roman" w:hAnsi="Times New Roman" w:cs="Times New Roman"/>
          <w:lang w:eastAsia="ru-RU"/>
        </w:rPr>
        <w:t xml:space="preserve">раздела </w:t>
      </w:r>
      <w:hyperlink w:anchor="_РАЗДЕЛ_I._ОБЩАЯ" w:history="1">
        <w:r w:rsidRPr="00F12AD0">
          <w:rPr>
            <w:rFonts w:ascii="Times New Roman" w:eastAsia="Times New Roman" w:hAnsi="Times New Roman" w:cs="Times New Roman"/>
            <w:color w:val="0000FF"/>
            <w:u w:val="single"/>
            <w:lang w:eastAsia="ru-RU"/>
          </w:rPr>
          <w:t>I «ОБЩАЯ ЧАСТЬ»</w:t>
        </w:r>
      </w:hyperlink>
      <w:r w:rsidRPr="00F12AD0">
        <w:rPr>
          <w:rFonts w:ascii="Times New Roman" w:eastAsia="Times New Roman" w:hAnsi="Times New Roman" w:cs="Times New Roman"/>
          <w:sz w:val="24"/>
          <w:szCs w:val="24"/>
          <w:lang w:eastAsia="ru-RU"/>
        </w:rPr>
        <w:t xml:space="preserve"> документации, служит основанием для отклонения заявки. </w:t>
      </w:r>
    </w:p>
    <w:p w14:paraId="2199C8A2" w14:textId="77777777" w:rsidR="00F12AD0" w:rsidRPr="00F12AD0" w:rsidRDefault="00F12AD0" w:rsidP="00F86A31">
      <w:pPr>
        <w:numPr>
          <w:ilvl w:val="3"/>
          <w:numId w:val="4"/>
        </w:numPr>
        <w:tabs>
          <w:tab w:val="clear" w:pos="720"/>
          <w:tab w:val="num" w:pos="709"/>
        </w:tabs>
        <w:overflowPunct w:val="0"/>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proofErr w:type="gramStart"/>
      <w:r w:rsidRPr="00F12AD0">
        <w:rPr>
          <w:rFonts w:ascii="Times New Roman" w:eastAsia="Times New Roman" w:hAnsi="Times New Roman" w:cs="Times New Roman"/>
          <w:sz w:val="24"/>
          <w:szCs w:val="24"/>
          <w:lang w:eastAsia="ru-RU"/>
        </w:rPr>
        <w:t>номенклатуры</w:t>
      </w:r>
      <w:proofErr w:type="gramEnd"/>
      <w:r w:rsidRPr="00F12AD0">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23B2C492" w14:textId="145C9F8F" w:rsidR="00F12AD0" w:rsidRPr="00F12AD0" w:rsidRDefault="00F12AD0" w:rsidP="00F86A31">
      <w:pPr>
        <w:numPr>
          <w:ilvl w:val="3"/>
          <w:numId w:val="4"/>
        </w:numPr>
        <w:tabs>
          <w:tab w:val="clear" w:pos="720"/>
          <w:tab w:val="num" w:pos="709"/>
        </w:tabs>
        <w:overflowPunct w:val="0"/>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bookmarkStart w:id="140" w:name="_Ref55320854"/>
      <w:r w:rsidRPr="00F12AD0">
        <w:rPr>
          <w:rFonts w:ascii="Times New Roman" w:eastAsia="Times New Roman" w:hAnsi="Times New Roman" w:cs="Times New Roman"/>
          <w:bCs/>
          <w:sz w:val="24"/>
          <w:szCs w:val="24"/>
          <w:lang w:eastAsia="ru-RU"/>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F12AD0">
        <w:rPr>
          <w:rFonts w:ascii="Times New Roman" w:eastAsia="Times New Roman" w:hAnsi="Times New Roman" w:cs="Times New Roman"/>
          <w:bCs/>
          <w:sz w:val="24"/>
          <w:szCs w:val="24"/>
          <w:lang w:eastAsia="ru-RU"/>
        </w:rPr>
        <w:fldChar w:fldCharType="begin"/>
      </w:r>
      <w:r w:rsidRPr="00F12AD0">
        <w:rPr>
          <w:rFonts w:ascii="Times New Roman" w:eastAsia="Times New Roman" w:hAnsi="Times New Roman" w:cs="Times New Roman"/>
          <w:bCs/>
          <w:sz w:val="24"/>
          <w:szCs w:val="24"/>
          <w:lang w:eastAsia="ru-RU"/>
        </w:rPr>
        <w:instrText xml:space="preserve"> REF _Ref55320837 \r \h </w:instrText>
      </w:r>
      <w:r w:rsidRPr="00F12AD0">
        <w:rPr>
          <w:rFonts w:ascii="Times New Roman" w:eastAsia="Times New Roman" w:hAnsi="Times New Roman" w:cs="Times New Roman"/>
          <w:bCs/>
          <w:sz w:val="24"/>
          <w:szCs w:val="24"/>
          <w:lang w:eastAsia="ru-RU"/>
        </w:rPr>
      </w:r>
      <w:r w:rsidRPr="00F12AD0">
        <w:rPr>
          <w:rFonts w:ascii="Times New Roman" w:eastAsia="Times New Roman" w:hAnsi="Times New Roman" w:cs="Times New Roman"/>
          <w:bCs/>
          <w:sz w:val="24"/>
          <w:szCs w:val="24"/>
          <w:lang w:eastAsia="ru-RU"/>
        </w:rPr>
        <w:fldChar w:fldCharType="separate"/>
      </w:r>
      <w:r w:rsidR="00F53F7D">
        <w:rPr>
          <w:rFonts w:ascii="Times New Roman" w:eastAsia="Times New Roman" w:hAnsi="Times New Roman" w:cs="Times New Roman"/>
          <w:bCs/>
          <w:sz w:val="24"/>
          <w:szCs w:val="24"/>
          <w:lang w:eastAsia="ru-RU"/>
        </w:rPr>
        <w:t>7.1.3.1</w:t>
      </w:r>
      <w:r w:rsidRPr="00F12AD0">
        <w:rPr>
          <w:rFonts w:ascii="Times New Roman" w:eastAsia="Times New Roman" w:hAnsi="Times New Roman" w:cs="Times New Roman"/>
          <w:bCs/>
          <w:sz w:val="24"/>
          <w:szCs w:val="24"/>
          <w:lang w:eastAsia="ru-RU"/>
        </w:rPr>
        <w:fldChar w:fldCharType="end"/>
      </w:r>
      <w:r w:rsidRPr="00F12AD0">
        <w:rPr>
          <w:rFonts w:ascii="Times New Roman" w:eastAsia="Times New Roman" w:hAnsi="Times New Roman" w:cs="Times New Roman"/>
          <w:bCs/>
          <w:sz w:val="24"/>
          <w:szCs w:val="24"/>
          <w:lang w:eastAsia="ru-RU"/>
        </w:rPr>
        <w:t xml:space="preserve"> настоящего раздела документы могут быть запрошены только единожды (в отношении каждого из документов).</w:t>
      </w:r>
      <w:bookmarkEnd w:id="140"/>
    </w:p>
    <w:p w14:paraId="1C2BE717" w14:textId="330CCD95"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 xml:space="preserve">Не направляются участнику закупки запросы согласно п. </w:t>
      </w:r>
      <w:r w:rsidRPr="00F12AD0">
        <w:rPr>
          <w:rFonts w:ascii="Times New Roman" w:eastAsia="Times New Roman" w:hAnsi="Times New Roman" w:cs="Times New Roman"/>
          <w:bCs/>
          <w:sz w:val="24"/>
          <w:szCs w:val="24"/>
          <w:lang w:eastAsia="ru-RU"/>
        </w:rPr>
        <w:fldChar w:fldCharType="begin"/>
      </w:r>
      <w:r w:rsidRPr="00F12AD0">
        <w:rPr>
          <w:rFonts w:ascii="Times New Roman" w:eastAsia="Times New Roman" w:hAnsi="Times New Roman" w:cs="Times New Roman"/>
          <w:bCs/>
          <w:sz w:val="24"/>
          <w:szCs w:val="24"/>
          <w:lang w:eastAsia="ru-RU"/>
        </w:rPr>
        <w:instrText xml:space="preserve"> REF _Ref55320854 \r \h </w:instrText>
      </w:r>
      <w:r w:rsidRPr="00F12AD0">
        <w:rPr>
          <w:rFonts w:ascii="Times New Roman" w:eastAsia="Times New Roman" w:hAnsi="Times New Roman" w:cs="Times New Roman"/>
          <w:bCs/>
          <w:sz w:val="24"/>
          <w:szCs w:val="24"/>
          <w:lang w:eastAsia="ru-RU"/>
        </w:rPr>
      </w:r>
      <w:r w:rsidRPr="00F12AD0">
        <w:rPr>
          <w:rFonts w:ascii="Times New Roman" w:eastAsia="Times New Roman" w:hAnsi="Times New Roman" w:cs="Times New Roman"/>
          <w:bCs/>
          <w:sz w:val="24"/>
          <w:szCs w:val="24"/>
          <w:lang w:eastAsia="ru-RU"/>
        </w:rPr>
        <w:fldChar w:fldCharType="separate"/>
      </w:r>
      <w:r w:rsidR="00F53F7D">
        <w:rPr>
          <w:rFonts w:ascii="Times New Roman" w:eastAsia="Times New Roman" w:hAnsi="Times New Roman" w:cs="Times New Roman"/>
          <w:bCs/>
          <w:sz w:val="24"/>
          <w:szCs w:val="24"/>
          <w:lang w:eastAsia="ru-RU"/>
        </w:rPr>
        <w:t>7.1.3.6</w:t>
      </w:r>
      <w:r w:rsidRPr="00F12AD0">
        <w:rPr>
          <w:rFonts w:ascii="Times New Roman" w:eastAsia="Times New Roman" w:hAnsi="Times New Roman" w:cs="Times New Roman"/>
          <w:bCs/>
          <w:sz w:val="24"/>
          <w:szCs w:val="24"/>
          <w:lang w:eastAsia="ru-RU"/>
        </w:rPr>
        <w:fldChar w:fldCharType="end"/>
      </w:r>
      <w:r w:rsidRPr="00F12AD0">
        <w:rPr>
          <w:rFonts w:ascii="Times New Roman" w:eastAsia="Times New Roman" w:hAnsi="Times New Roman" w:cs="Times New Roman"/>
          <w:bCs/>
          <w:sz w:val="24"/>
          <w:szCs w:val="24"/>
          <w:lang w:eastAsia="ru-RU"/>
        </w:rPr>
        <w:t xml:space="preserve"> настоящего раздела, если в соответствии с п. </w:t>
      </w:r>
      <w:r w:rsidRPr="00F12AD0">
        <w:rPr>
          <w:rFonts w:ascii="Times New Roman" w:eastAsia="Times New Roman" w:hAnsi="Times New Roman" w:cs="Times New Roman"/>
          <w:bCs/>
          <w:sz w:val="24"/>
          <w:szCs w:val="24"/>
          <w:lang w:eastAsia="ru-RU"/>
        </w:rPr>
        <w:fldChar w:fldCharType="begin"/>
      </w:r>
      <w:r w:rsidRPr="00F12AD0">
        <w:rPr>
          <w:rFonts w:ascii="Times New Roman" w:eastAsia="Times New Roman" w:hAnsi="Times New Roman" w:cs="Times New Roman"/>
          <w:bCs/>
          <w:sz w:val="24"/>
          <w:szCs w:val="24"/>
          <w:lang w:eastAsia="ru-RU"/>
        </w:rPr>
        <w:instrText xml:space="preserve"> REF _Ref55320877 \r \h </w:instrText>
      </w:r>
      <w:r w:rsidRPr="00F12AD0">
        <w:rPr>
          <w:rFonts w:ascii="Times New Roman" w:eastAsia="Times New Roman" w:hAnsi="Times New Roman" w:cs="Times New Roman"/>
          <w:bCs/>
          <w:sz w:val="24"/>
          <w:szCs w:val="24"/>
          <w:lang w:eastAsia="ru-RU"/>
        </w:rPr>
      </w:r>
      <w:r w:rsidRPr="00F12AD0">
        <w:rPr>
          <w:rFonts w:ascii="Times New Roman" w:eastAsia="Times New Roman" w:hAnsi="Times New Roman" w:cs="Times New Roman"/>
          <w:bCs/>
          <w:sz w:val="24"/>
          <w:szCs w:val="24"/>
          <w:lang w:eastAsia="ru-RU"/>
        </w:rPr>
        <w:fldChar w:fldCharType="separate"/>
      </w:r>
      <w:r w:rsidR="00F53F7D">
        <w:rPr>
          <w:rFonts w:ascii="Times New Roman" w:eastAsia="Times New Roman" w:hAnsi="Times New Roman" w:cs="Times New Roman"/>
          <w:bCs/>
          <w:sz w:val="24"/>
          <w:szCs w:val="24"/>
          <w:lang w:eastAsia="ru-RU"/>
        </w:rPr>
        <w:t>7.1.9</w:t>
      </w:r>
      <w:r w:rsidRPr="00F12AD0">
        <w:rPr>
          <w:rFonts w:ascii="Times New Roman" w:eastAsia="Times New Roman" w:hAnsi="Times New Roman" w:cs="Times New Roman"/>
          <w:bCs/>
          <w:sz w:val="24"/>
          <w:szCs w:val="24"/>
          <w:lang w:eastAsia="ru-RU"/>
        </w:rPr>
        <w:fldChar w:fldCharType="end"/>
      </w:r>
      <w:r w:rsidRPr="00F12AD0">
        <w:rPr>
          <w:rFonts w:ascii="Times New Roman" w:eastAsia="Times New Roman" w:hAnsi="Times New Roman" w:cs="Times New Roman"/>
          <w:bCs/>
          <w:sz w:val="24"/>
          <w:szCs w:val="24"/>
          <w:lang w:eastAsia="ru-RU"/>
        </w:rPr>
        <w:t xml:space="preserve"> документации имеются также иные основания для отказа в допуске к участию в закупке такого участника.</w:t>
      </w:r>
    </w:p>
    <w:p w14:paraId="5B4D0CDC"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141" w:name="_Ref401221584"/>
      <w:r w:rsidRPr="00F12AD0">
        <w:rPr>
          <w:rFonts w:ascii="Times New Roman" w:eastAsia="Times New Roman" w:hAnsi="Times New Roman" w:cs="Times New Roman"/>
          <w:bCs/>
          <w:sz w:val="24"/>
          <w:szCs w:val="24"/>
          <w:lang w:eastAsia="ru-RU"/>
        </w:rPr>
        <w:t>Решение комиссии об уточнении заявок на участие в закупке и результаты ответов участников на запросы отражается в протоколе заседания Закупочной комиссии</w:t>
      </w:r>
      <w:bookmarkEnd w:id="141"/>
      <w:r w:rsidRPr="00F12AD0">
        <w:rPr>
          <w:rFonts w:ascii="Times New Roman" w:eastAsia="Times New Roman" w:hAnsi="Times New Roman" w:cs="Times New Roman"/>
          <w:bCs/>
          <w:sz w:val="24"/>
          <w:szCs w:val="24"/>
          <w:lang w:eastAsia="ru-RU"/>
        </w:rPr>
        <w:t>.</w:t>
      </w:r>
    </w:p>
    <w:p w14:paraId="35F333E8"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4E1B18E8"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142" w:name="_Ref442085386"/>
      <w:r w:rsidRPr="00F12AD0">
        <w:rPr>
          <w:rFonts w:ascii="Times New Roman" w:eastAsia="Times New Roman" w:hAnsi="Times New Roman" w:cs="Times New Roman"/>
          <w:bCs/>
          <w:sz w:val="24"/>
          <w:szCs w:val="24"/>
          <w:lang w:eastAsia="ru-RU"/>
        </w:rPr>
        <w:t xml:space="preserve">Срок уточнения участниками своих заявок на участие в закупке устанавливается одинаковый для всех участников и составляет не менее 2 (двух) дней. Непредставление или представление не в полном объеме запрашиваемых документов и (или) разъяснений до окончания </w:t>
      </w:r>
      <w:r w:rsidRPr="00F12AD0">
        <w:rPr>
          <w:rFonts w:ascii="Times New Roman" w:eastAsia="Times New Roman" w:hAnsi="Times New Roman" w:cs="Times New Roman"/>
          <w:bCs/>
          <w:sz w:val="24"/>
          <w:szCs w:val="24"/>
          <w:lang w:eastAsia="ru-RU"/>
        </w:rPr>
        <w:lastRenderedPageBreak/>
        <w:t xml:space="preserve">срока уточнения участниками своих заявок на участие в закупке служит основанием для отказа в допуске к участию в закупке. </w:t>
      </w:r>
      <w:bookmarkEnd w:id="142"/>
    </w:p>
    <w:p w14:paraId="00975D05"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sz w:val="24"/>
          <w:szCs w:val="24"/>
          <w:lang w:eastAsia="ru-RU"/>
        </w:rP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49D82909"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143" w:name="_Ref55320877"/>
      <w:r w:rsidRPr="00F12AD0">
        <w:rPr>
          <w:rFonts w:ascii="Times New Roman" w:eastAsia="Times New Roman" w:hAnsi="Times New Roman" w:cs="Times New Roman"/>
          <w:sz w:val="24"/>
          <w:szCs w:val="24"/>
          <w:lang w:eastAsia="ru-RU"/>
        </w:rPr>
        <w:t>Основаниями для отказа в допуске являются:</w:t>
      </w:r>
      <w:bookmarkEnd w:id="143"/>
    </w:p>
    <w:p w14:paraId="04AB1C29" w14:textId="77777777" w:rsidR="00F12AD0" w:rsidRPr="00F12AD0" w:rsidRDefault="00F12AD0" w:rsidP="00A56029">
      <w:pPr>
        <w:numPr>
          <w:ilvl w:val="2"/>
          <w:numId w:val="8"/>
        </w:numPr>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документацией), содержанию и оформлению, в том числе представленного технического предложения;</w:t>
      </w:r>
    </w:p>
    <w:p w14:paraId="33640053" w14:textId="77777777" w:rsidR="00F12AD0" w:rsidRPr="00F12AD0" w:rsidRDefault="00F12AD0" w:rsidP="00A56029">
      <w:pPr>
        <w:numPr>
          <w:ilvl w:val="2"/>
          <w:numId w:val="8"/>
        </w:numPr>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несоответствие участника закупки требованиям документации;</w:t>
      </w:r>
    </w:p>
    <w:p w14:paraId="1E6D492B" w14:textId="77777777" w:rsidR="00F12AD0" w:rsidRPr="00F12AD0" w:rsidRDefault="00F12AD0" w:rsidP="00A56029">
      <w:pPr>
        <w:numPr>
          <w:ilvl w:val="2"/>
          <w:numId w:val="8"/>
        </w:numPr>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несоответствие субподрядчиков (соисполнителей), изготовителей (если требования к ним были установлены) требованиям документации;</w:t>
      </w:r>
    </w:p>
    <w:p w14:paraId="619CC85E" w14:textId="77777777" w:rsidR="00F12AD0" w:rsidRPr="00F12AD0" w:rsidRDefault="00F12AD0" w:rsidP="00A56029">
      <w:pPr>
        <w:numPr>
          <w:ilvl w:val="2"/>
          <w:numId w:val="8"/>
        </w:numPr>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несоответствие продукции, указанной в заявке на участие в закупке, требованиям документации;</w:t>
      </w:r>
    </w:p>
    <w:p w14:paraId="56BF9E81" w14:textId="77777777" w:rsidR="00F12AD0" w:rsidRPr="00F12AD0" w:rsidRDefault="00F12AD0" w:rsidP="00A56029">
      <w:pPr>
        <w:numPr>
          <w:ilvl w:val="2"/>
          <w:numId w:val="8"/>
        </w:numPr>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несоответствие договорных условий, указанных в заявке на участие в закупке, требованиям документации, в том числе:</w:t>
      </w:r>
    </w:p>
    <w:p w14:paraId="1030AB55" w14:textId="77777777" w:rsidR="00F12AD0" w:rsidRPr="00F12AD0" w:rsidRDefault="00F12AD0" w:rsidP="00A56029">
      <w:pPr>
        <w:numPr>
          <w:ilvl w:val="2"/>
          <w:numId w:val="9"/>
        </w:numPr>
        <w:tabs>
          <w:tab w:val="num" w:pos="1134"/>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наличие в такой заявке предложения о цене договора, превышающей НМЦ договора, единицы продукции, превышающей </w:t>
      </w:r>
      <w:proofErr w:type="spellStart"/>
      <w:r w:rsidRPr="00F12AD0">
        <w:rPr>
          <w:rFonts w:ascii="Times New Roman" w:eastAsia="Times New Roman" w:hAnsi="Times New Roman" w:cs="Times New Roman"/>
          <w:sz w:val="24"/>
          <w:szCs w:val="24"/>
          <w:lang w:eastAsia="ru-RU"/>
        </w:rPr>
        <w:t>НМЦед</w:t>
      </w:r>
      <w:proofErr w:type="spellEnd"/>
      <w:r w:rsidRPr="00F12AD0">
        <w:rPr>
          <w:rFonts w:ascii="Times New Roman" w:eastAsia="Times New Roman" w:hAnsi="Times New Roman" w:cs="Times New Roman"/>
          <w:sz w:val="24"/>
          <w:szCs w:val="24"/>
          <w:lang w:eastAsia="ru-RU"/>
        </w:rPr>
        <w:t xml:space="preserve">.; </w:t>
      </w:r>
    </w:p>
    <w:p w14:paraId="3629A802" w14:textId="77777777" w:rsidR="00F12AD0" w:rsidRPr="00F12AD0" w:rsidRDefault="00F12AD0" w:rsidP="00A56029">
      <w:pPr>
        <w:numPr>
          <w:ilvl w:val="2"/>
          <w:numId w:val="9"/>
        </w:numPr>
        <w:tabs>
          <w:tab w:val="num" w:pos="1134"/>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наличие предложения, ухудшающего условия по срокам поставки товара, выполнения работ или оказания услуг;</w:t>
      </w:r>
    </w:p>
    <w:p w14:paraId="771F1D2E" w14:textId="77777777" w:rsidR="00F12AD0" w:rsidRPr="00F12AD0" w:rsidRDefault="00F12AD0" w:rsidP="00A56029">
      <w:pPr>
        <w:numPr>
          <w:ilvl w:val="2"/>
          <w:numId w:val="8"/>
        </w:numPr>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несоответствие размера, формы, условий или порядка предоставления обеспечения заявки (если требовалось);</w:t>
      </w:r>
    </w:p>
    <w:p w14:paraId="7FAF6059" w14:textId="77777777" w:rsidR="00F12AD0" w:rsidRPr="00F12AD0" w:rsidRDefault="00F12AD0" w:rsidP="00A56029">
      <w:pPr>
        <w:numPr>
          <w:ilvl w:val="2"/>
          <w:numId w:val="8"/>
        </w:numPr>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14:paraId="0610333E"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368A7D35"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144" w:name="_Toc54336114"/>
      <w:r w:rsidRPr="00F12AD0">
        <w:rPr>
          <w:rFonts w:ascii="Times New Roman" w:eastAsia="Times New Roman" w:hAnsi="Times New Roman" w:cs="Times New Roman"/>
          <w:sz w:val="24"/>
          <w:szCs w:val="24"/>
          <w:lang w:eastAsia="ru-RU"/>
        </w:rPr>
        <w:t>Решения Закупочной комиссии о допуске к дальнейшему участию в закупке, либо об отказе в допуске отражается в протоколе заседания Закупочной комиссии.</w:t>
      </w:r>
    </w:p>
    <w:p w14:paraId="79F2301E"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sz w:val="24"/>
          <w:szCs w:val="24"/>
          <w:lang w:eastAsia="ru-RU"/>
        </w:rPr>
        <w:t xml:space="preserve">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5B2CF53E" w14:textId="77777777" w:rsidR="00F12AD0" w:rsidRPr="00F12AD0" w:rsidRDefault="00F12AD0" w:rsidP="00F86A31">
      <w:pPr>
        <w:keepNext/>
        <w:numPr>
          <w:ilvl w:val="1"/>
          <w:numId w:val="4"/>
        </w:numPr>
        <w:tabs>
          <w:tab w:val="num" w:pos="709"/>
          <w:tab w:val="num" w:pos="1276"/>
        </w:tabs>
        <w:spacing w:before="120" w:after="120" w:line="240" w:lineRule="auto"/>
        <w:ind w:left="0" w:firstLine="709"/>
        <w:jc w:val="both"/>
        <w:outlineLvl w:val="1"/>
        <w:rPr>
          <w:rFonts w:ascii="Times New Roman" w:eastAsia="Times New Roman" w:hAnsi="Times New Roman" w:cs="Times New Roman"/>
          <w:b/>
          <w:sz w:val="24"/>
          <w:szCs w:val="24"/>
          <w:lang w:eastAsia="ru-RU"/>
        </w:rPr>
      </w:pPr>
      <w:bookmarkStart w:id="145" w:name="_Toc58229168"/>
      <w:r w:rsidRPr="00F12AD0">
        <w:rPr>
          <w:rFonts w:ascii="Times New Roman" w:eastAsia="Times New Roman" w:hAnsi="Times New Roman" w:cs="Times New Roman"/>
          <w:b/>
          <w:sz w:val="24"/>
          <w:szCs w:val="24"/>
          <w:lang w:eastAsia="ru-RU"/>
        </w:rPr>
        <w:t>Порядок оценки и сопоставления заявок на участие в закупке</w:t>
      </w:r>
      <w:bookmarkEnd w:id="144"/>
      <w:bookmarkEnd w:id="145"/>
    </w:p>
    <w:p w14:paraId="66C93F96"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Участники, признанные соответствующими требованиям документации, подавшие заявки, соответствующие требованиям документации,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51994531"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Оценка и сопоставление заявок осуществляется в соответствии с критериями и порядком оценки заявок, предусмотренными в </w:t>
      </w:r>
      <w:r w:rsidRPr="00F12AD0">
        <w:rPr>
          <w:rFonts w:ascii="Times New Roman" w:eastAsia="Times New Roman" w:hAnsi="Times New Roman" w:cs="Times New Roman"/>
          <w:bCs/>
          <w:sz w:val="24"/>
          <w:szCs w:val="24"/>
          <w:lang w:eastAsia="ru-RU"/>
        </w:rPr>
        <w:t>разделе </w:t>
      </w:r>
      <w:hyperlink w:anchor="_РАЗДЕЛ_VI._КРИТЕРИИ" w:history="1">
        <w:r w:rsidRPr="00F12AD0">
          <w:rPr>
            <w:rFonts w:ascii="Times New Roman" w:eastAsia="Times New Roman" w:hAnsi="Times New Roman" w:cs="Times New Roman"/>
            <w:bCs/>
            <w:color w:val="0000FF"/>
            <w:sz w:val="24"/>
            <w:szCs w:val="24"/>
            <w:u w:val="single"/>
            <w:lang w:val="en-US" w:eastAsia="ru-RU"/>
          </w:rPr>
          <w:t>VI</w:t>
        </w:r>
        <w:r w:rsidRPr="00F12AD0">
          <w:rPr>
            <w:rFonts w:ascii="Times New Roman" w:eastAsia="Times New Roman" w:hAnsi="Times New Roman" w:cs="Times New Roman"/>
            <w:bCs/>
            <w:color w:val="0000FF"/>
            <w:sz w:val="24"/>
            <w:szCs w:val="24"/>
            <w:u w:val="single"/>
            <w:lang w:eastAsia="ru-RU"/>
          </w:rPr>
          <w:t xml:space="preserve"> «КРИТЕРИИ И ПОРЯДОК ОЦЕНКИ ЗАЯВОК»</w:t>
        </w:r>
      </w:hyperlink>
      <w:r w:rsidRPr="00F12AD0">
        <w:rPr>
          <w:rFonts w:ascii="Times New Roman" w:eastAsia="Times New Roman" w:hAnsi="Times New Roman" w:cs="Times New Roman"/>
          <w:bCs/>
          <w:sz w:val="24"/>
          <w:szCs w:val="24"/>
          <w:lang w:eastAsia="ru-RU"/>
        </w:rPr>
        <w:t xml:space="preserve"> документации</w:t>
      </w:r>
      <w:r w:rsidRPr="00F12AD0">
        <w:rPr>
          <w:rFonts w:ascii="Times New Roman" w:eastAsia="Times New Roman" w:hAnsi="Times New Roman" w:cs="Times New Roman"/>
          <w:sz w:val="24"/>
          <w:szCs w:val="24"/>
          <w:lang w:eastAsia="ru-RU"/>
        </w:rPr>
        <w:t xml:space="preserve">. </w:t>
      </w:r>
    </w:p>
    <w:p w14:paraId="000051A1" w14:textId="77777777" w:rsidR="00F12AD0" w:rsidRPr="00F12AD0" w:rsidRDefault="00F12AD0" w:rsidP="00F86A31">
      <w:pPr>
        <w:keepNext/>
        <w:numPr>
          <w:ilvl w:val="1"/>
          <w:numId w:val="4"/>
        </w:numPr>
        <w:tabs>
          <w:tab w:val="num" w:pos="709"/>
          <w:tab w:val="num" w:pos="1276"/>
        </w:tabs>
        <w:spacing w:before="120" w:after="120" w:line="240" w:lineRule="auto"/>
        <w:ind w:left="0" w:firstLine="709"/>
        <w:jc w:val="both"/>
        <w:outlineLvl w:val="1"/>
        <w:rPr>
          <w:rFonts w:ascii="Times New Roman" w:eastAsia="Times New Roman" w:hAnsi="Times New Roman" w:cs="Times New Roman"/>
          <w:b/>
          <w:sz w:val="24"/>
          <w:szCs w:val="24"/>
          <w:lang w:eastAsia="ru-RU"/>
        </w:rPr>
      </w:pPr>
      <w:bookmarkStart w:id="146" w:name="_Toc54336116"/>
      <w:bookmarkStart w:id="147" w:name="_Toc58229169"/>
      <w:r w:rsidRPr="00F12AD0">
        <w:rPr>
          <w:rFonts w:ascii="Times New Roman" w:eastAsia="Times New Roman" w:hAnsi="Times New Roman" w:cs="Times New Roman"/>
          <w:b/>
          <w:sz w:val="24"/>
          <w:szCs w:val="24"/>
          <w:lang w:eastAsia="ru-RU"/>
        </w:rPr>
        <w:t>Порядок определения победителя закупки, подведения итогов закупки</w:t>
      </w:r>
      <w:bookmarkEnd w:id="146"/>
      <w:bookmarkEnd w:id="147"/>
    </w:p>
    <w:p w14:paraId="27484563"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После проведения оценки и сопоставления заявок на участие в закупке Закупочная комиссия определяет победителя закупки. Закупочная комиссия присваивает место каждой заявке на участие в закупке, начиная с первого, относительно других по мере уменьшения степени предпочтительности содержащихся в них условий заявки, исходя из подсчитанных баллов. При равенстве баллов, первое место получает допущенный участник закупки, который раньше подал заявку на участие в закупке. </w:t>
      </w:r>
    </w:p>
    <w:p w14:paraId="1A9AADC7"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Победителем закупки признается участник, заявка на участие в закупке которого соответствует требованиям, установленным настоящей документацией, и заявка которого по </w:t>
      </w:r>
      <w:r w:rsidRPr="00F12AD0">
        <w:rPr>
          <w:rFonts w:ascii="Times New Roman" w:eastAsia="Times New Roman" w:hAnsi="Times New Roman" w:cs="Times New Roman"/>
          <w:sz w:val="24"/>
          <w:szCs w:val="24"/>
          <w:lang w:eastAsia="ru-RU"/>
        </w:rPr>
        <w:lastRenderedPageBreak/>
        <w:t>результатам сопоставления заявок на основании указанных в документации критериев оценки содержит лучшие условия поставки товаров, выполнения работ, оказания услуг.</w:t>
      </w:r>
    </w:p>
    <w:p w14:paraId="3B095F25"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Закупочная комиссия вправе привлекать к рассмотрению, оценке и сопоставлению заявок экспертов и любых других лиц, которых сочтет необходимыми. </w:t>
      </w:r>
    </w:p>
    <w:p w14:paraId="7193DC97"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Результаты оценки и сопоставления заявок, подведения итогов закупки оформляются итоговым протоколом. </w:t>
      </w:r>
    </w:p>
    <w:p w14:paraId="50827801"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Заказчик обеспечивает размещение протоколов в ЕИС и на ЭТП не позднее, чем через 3 (три) дня после подписания таких протоколов.</w:t>
      </w:r>
    </w:p>
    <w:p w14:paraId="38428E9D" w14:textId="77777777" w:rsidR="00F12AD0" w:rsidRPr="00F12AD0" w:rsidRDefault="00F12AD0" w:rsidP="00F86A31">
      <w:pPr>
        <w:keepNext/>
        <w:numPr>
          <w:ilvl w:val="1"/>
          <w:numId w:val="4"/>
        </w:numPr>
        <w:tabs>
          <w:tab w:val="num" w:pos="709"/>
          <w:tab w:val="num" w:pos="1276"/>
        </w:tabs>
        <w:spacing w:before="120" w:after="120" w:line="240" w:lineRule="auto"/>
        <w:ind w:left="0" w:firstLine="709"/>
        <w:jc w:val="both"/>
        <w:outlineLvl w:val="1"/>
        <w:rPr>
          <w:rFonts w:ascii="Times New Roman" w:eastAsia="Times New Roman" w:hAnsi="Times New Roman" w:cs="Times New Roman"/>
          <w:b/>
          <w:sz w:val="24"/>
          <w:szCs w:val="24"/>
          <w:lang w:eastAsia="ru-RU"/>
        </w:rPr>
      </w:pPr>
      <w:bookmarkStart w:id="148" w:name="_Toc54336117"/>
      <w:bookmarkStart w:id="149" w:name="_Toc58229170"/>
      <w:bookmarkEnd w:id="134"/>
      <w:bookmarkEnd w:id="135"/>
      <w:r w:rsidRPr="00F12AD0">
        <w:rPr>
          <w:rFonts w:ascii="Times New Roman" w:eastAsia="Times New Roman" w:hAnsi="Times New Roman" w:cs="Times New Roman"/>
          <w:b/>
          <w:sz w:val="24"/>
          <w:szCs w:val="24"/>
          <w:lang w:eastAsia="ru-RU"/>
        </w:rPr>
        <w:t>Преддоговорные переговоры</w:t>
      </w:r>
      <w:bookmarkEnd w:id="148"/>
      <w:bookmarkEnd w:id="149"/>
    </w:p>
    <w:p w14:paraId="6C65E51D"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1C137FB3"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bookmarkStart w:id="150" w:name="_Ref55321214"/>
      <w:r w:rsidRPr="00F12AD0">
        <w:rPr>
          <w:rFonts w:ascii="Times New Roman" w:eastAsia="Times New Roman" w:hAnsi="Times New Roman" w:cs="Times New Roman"/>
          <w:sz w:val="24"/>
          <w:szCs w:val="24"/>
          <w:lang w:eastAsia="ru-RU"/>
        </w:rPr>
        <w:t>Преддоговорные переговоры могут проводиться:</w:t>
      </w:r>
      <w:bookmarkEnd w:id="150"/>
    </w:p>
    <w:p w14:paraId="3316BABD" w14:textId="77777777" w:rsidR="00F12AD0" w:rsidRPr="00F12AD0" w:rsidRDefault="00F12AD0" w:rsidP="00A56029">
      <w:pPr>
        <w:numPr>
          <w:ilvl w:val="0"/>
          <w:numId w:val="10"/>
        </w:numPr>
        <w:tabs>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по снижению цены договора (и/или единиц продукции) без изменения остальных условий договора;</w:t>
      </w:r>
    </w:p>
    <w:p w14:paraId="0A06ADCB" w14:textId="77777777" w:rsidR="00F12AD0" w:rsidRPr="00F12AD0" w:rsidRDefault="00F12AD0" w:rsidP="00A56029">
      <w:pPr>
        <w:numPr>
          <w:ilvl w:val="0"/>
          <w:numId w:val="10"/>
        </w:numPr>
        <w:tabs>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документацией о закупке);</w:t>
      </w:r>
    </w:p>
    <w:p w14:paraId="3D460303" w14:textId="77777777" w:rsidR="00F12AD0" w:rsidRPr="00F12AD0" w:rsidRDefault="00F12AD0" w:rsidP="00A56029">
      <w:pPr>
        <w:numPr>
          <w:ilvl w:val="0"/>
          <w:numId w:val="10"/>
        </w:numPr>
        <w:tabs>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41EE61C2" w14:textId="77777777" w:rsidR="00F12AD0" w:rsidRPr="00F12AD0" w:rsidRDefault="00F12AD0" w:rsidP="00A56029">
      <w:pPr>
        <w:numPr>
          <w:ilvl w:val="0"/>
          <w:numId w:val="10"/>
        </w:numPr>
        <w:tabs>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712916E1" w14:textId="77777777" w:rsidR="00F12AD0" w:rsidRPr="00F12AD0" w:rsidRDefault="00F12AD0" w:rsidP="00A56029">
      <w:pPr>
        <w:numPr>
          <w:ilvl w:val="0"/>
          <w:numId w:val="10"/>
        </w:numPr>
        <w:tabs>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505FB9E9" w14:textId="77777777" w:rsidR="00F12AD0" w:rsidRPr="00F12AD0" w:rsidRDefault="00F12AD0" w:rsidP="00A56029">
      <w:pPr>
        <w:numPr>
          <w:ilvl w:val="0"/>
          <w:numId w:val="10"/>
        </w:numPr>
        <w:tabs>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обусловленные изменениями законодательства или предписаниями органов государственной власти.</w:t>
      </w:r>
    </w:p>
    <w:p w14:paraId="036C095F" w14:textId="2A697124"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 </w:t>
      </w:r>
      <w:bookmarkStart w:id="151" w:name="_Toc428265384"/>
      <w:bookmarkStart w:id="152" w:name="_Toc437524361"/>
      <w:r w:rsidRPr="00F12AD0">
        <w:rPr>
          <w:rFonts w:ascii="Times New Roman" w:eastAsia="Times New Roman" w:hAnsi="Times New Roman" w:cs="Times New Roman"/>
          <w:sz w:val="24"/>
          <w:szCs w:val="24"/>
          <w:lang w:eastAsia="ru-RU"/>
        </w:rPr>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F12AD0">
        <w:rPr>
          <w:rFonts w:ascii="Times New Roman" w:eastAsia="Times New Roman" w:hAnsi="Times New Roman" w:cs="Times New Roman"/>
          <w:sz w:val="24"/>
          <w:szCs w:val="24"/>
          <w:lang w:eastAsia="ru-RU"/>
        </w:rPr>
        <w:fldChar w:fldCharType="begin"/>
      </w:r>
      <w:r w:rsidRPr="00F12AD0">
        <w:rPr>
          <w:rFonts w:ascii="Times New Roman" w:eastAsia="Times New Roman" w:hAnsi="Times New Roman" w:cs="Times New Roman"/>
          <w:sz w:val="24"/>
          <w:szCs w:val="24"/>
          <w:lang w:eastAsia="ru-RU"/>
        </w:rPr>
        <w:instrText xml:space="preserve"> REF _Ref55321214 \r \h </w:instrText>
      </w:r>
      <w:r w:rsidRPr="00F12AD0">
        <w:rPr>
          <w:rFonts w:ascii="Times New Roman" w:eastAsia="Times New Roman" w:hAnsi="Times New Roman" w:cs="Times New Roman"/>
          <w:sz w:val="24"/>
          <w:szCs w:val="24"/>
          <w:lang w:eastAsia="ru-RU"/>
        </w:rPr>
      </w:r>
      <w:r w:rsidRPr="00F12AD0">
        <w:rPr>
          <w:rFonts w:ascii="Times New Roman" w:eastAsia="Times New Roman" w:hAnsi="Times New Roman" w:cs="Times New Roman"/>
          <w:sz w:val="24"/>
          <w:szCs w:val="24"/>
          <w:lang w:eastAsia="ru-RU"/>
        </w:rPr>
        <w:fldChar w:fldCharType="separate"/>
      </w:r>
      <w:r w:rsidR="00F53F7D">
        <w:rPr>
          <w:rFonts w:ascii="Times New Roman" w:eastAsia="Times New Roman" w:hAnsi="Times New Roman" w:cs="Times New Roman"/>
          <w:sz w:val="24"/>
          <w:szCs w:val="24"/>
          <w:lang w:eastAsia="ru-RU"/>
        </w:rPr>
        <w:t>7.4.2</w:t>
      </w:r>
      <w:r w:rsidRPr="00F12AD0">
        <w:rPr>
          <w:rFonts w:ascii="Times New Roman" w:eastAsia="Times New Roman" w:hAnsi="Times New Roman" w:cs="Times New Roman"/>
          <w:sz w:val="24"/>
          <w:szCs w:val="24"/>
          <w:lang w:eastAsia="ru-RU"/>
        </w:rPr>
        <w:fldChar w:fldCharType="end"/>
      </w:r>
      <w:r w:rsidRPr="00F12AD0">
        <w:rPr>
          <w:rFonts w:ascii="Times New Roman" w:eastAsia="Times New Roman" w:hAnsi="Times New Roman" w:cs="Times New Roman"/>
          <w:sz w:val="24"/>
          <w:szCs w:val="24"/>
          <w:lang w:eastAsia="ru-RU"/>
        </w:rPr>
        <w:t xml:space="preserve"> настоящего раздела, в пользу лица, с которым заключается договор.</w:t>
      </w:r>
      <w:bookmarkStart w:id="153" w:name="_Toc428265385"/>
      <w:bookmarkStart w:id="154" w:name="_Toc437524362"/>
      <w:bookmarkEnd w:id="151"/>
      <w:bookmarkEnd w:id="152"/>
    </w:p>
    <w:p w14:paraId="62B0404D"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3"/>
      <w:bookmarkEnd w:id="154"/>
      <w:r w:rsidRPr="00F12AD0">
        <w:rPr>
          <w:rFonts w:ascii="Times New Roman" w:eastAsia="Times New Roman" w:hAnsi="Times New Roman" w:cs="Times New Roman"/>
          <w:sz w:val="24"/>
          <w:szCs w:val="24"/>
          <w:lang w:eastAsia="ru-RU"/>
        </w:rPr>
        <w:t>. Протоколы преддоговорных переговоров не подлежат обязательному размещению в ЕИС и на сайте Заказчика.</w:t>
      </w:r>
    </w:p>
    <w:p w14:paraId="1E9FAC0E" w14:textId="77777777" w:rsidR="00F12AD0" w:rsidRPr="00F12AD0" w:rsidRDefault="00F12AD0" w:rsidP="00F86A31">
      <w:pPr>
        <w:keepNext/>
        <w:numPr>
          <w:ilvl w:val="0"/>
          <w:numId w:val="4"/>
        </w:numPr>
        <w:tabs>
          <w:tab w:val="clear" w:pos="360"/>
          <w:tab w:val="left" w:pos="426"/>
          <w:tab w:val="num" w:pos="709"/>
          <w:tab w:val="num" w:pos="1418"/>
        </w:tabs>
        <w:spacing w:before="120" w:after="120" w:line="240" w:lineRule="auto"/>
        <w:ind w:left="0" w:firstLine="709"/>
        <w:jc w:val="center"/>
        <w:outlineLvl w:val="1"/>
        <w:rPr>
          <w:rFonts w:ascii="Times New Roman" w:eastAsia="Times New Roman" w:hAnsi="Times New Roman" w:cs="Times New Roman"/>
          <w:b/>
          <w:sz w:val="28"/>
          <w:szCs w:val="24"/>
          <w:lang w:eastAsia="ru-RU"/>
        </w:rPr>
      </w:pPr>
      <w:bookmarkStart w:id="155" w:name="_Toc54336118"/>
      <w:bookmarkStart w:id="156" w:name="_Toc58229171"/>
      <w:bookmarkEnd w:id="132"/>
      <w:r w:rsidRPr="00F12AD0">
        <w:rPr>
          <w:rFonts w:ascii="Times New Roman" w:eastAsia="Times New Roman" w:hAnsi="Times New Roman" w:cs="Times New Roman"/>
          <w:b/>
          <w:sz w:val="28"/>
          <w:szCs w:val="24"/>
          <w:lang w:eastAsia="ru-RU"/>
        </w:rPr>
        <w:t>ЗАКЛЮЧЕНИЕ ДОГОВОРА</w:t>
      </w:r>
      <w:bookmarkEnd w:id="155"/>
      <w:bookmarkEnd w:id="156"/>
    </w:p>
    <w:p w14:paraId="6E986602" w14:textId="77777777" w:rsidR="00F12AD0" w:rsidRPr="00F12AD0" w:rsidRDefault="00F12AD0" w:rsidP="00F86A31">
      <w:pPr>
        <w:keepNext/>
        <w:numPr>
          <w:ilvl w:val="1"/>
          <w:numId w:val="4"/>
        </w:numPr>
        <w:tabs>
          <w:tab w:val="num" w:pos="709"/>
          <w:tab w:val="num" w:pos="1276"/>
        </w:tabs>
        <w:spacing w:before="120" w:after="120" w:line="240" w:lineRule="auto"/>
        <w:ind w:left="0" w:firstLine="709"/>
        <w:jc w:val="both"/>
        <w:outlineLvl w:val="1"/>
        <w:rPr>
          <w:rFonts w:ascii="Times New Roman" w:eastAsia="Times New Roman" w:hAnsi="Times New Roman" w:cs="Times New Roman"/>
          <w:b/>
          <w:sz w:val="24"/>
          <w:szCs w:val="24"/>
          <w:lang w:eastAsia="ru-RU"/>
        </w:rPr>
      </w:pPr>
      <w:bookmarkStart w:id="157" w:name="_Toc54336119"/>
      <w:bookmarkStart w:id="158" w:name="_Toc58229172"/>
      <w:r w:rsidRPr="00F12AD0">
        <w:rPr>
          <w:rFonts w:ascii="Times New Roman" w:eastAsia="Times New Roman" w:hAnsi="Times New Roman" w:cs="Times New Roman"/>
          <w:b/>
          <w:sz w:val="24"/>
          <w:szCs w:val="24"/>
          <w:lang w:eastAsia="ru-RU"/>
        </w:rPr>
        <w:t>Порядок заключения договора</w:t>
      </w:r>
      <w:bookmarkEnd w:id="157"/>
      <w:bookmarkEnd w:id="158"/>
    </w:p>
    <w:p w14:paraId="678E3B28" w14:textId="77777777" w:rsidR="00F12AD0" w:rsidRPr="00F12AD0" w:rsidRDefault="00F12AD0" w:rsidP="00F86A31">
      <w:pPr>
        <w:numPr>
          <w:ilvl w:val="2"/>
          <w:numId w:val="4"/>
        </w:numPr>
        <w:tabs>
          <w:tab w:val="clear" w:pos="1004"/>
          <w:tab w:val="num" w:pos="709"/>
          <w:tab w:val="num" w:pos="1134"/>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bookmarkStart w:id="159" w:name="_Toc428265376"/>
      <w:bookmarkStart w:id="160" w:name="_Toc437524353"/>
      <w:r w:rsidRPr="00F12AD0">
        <w:rPr>
          <w:rFonts w:ascii="Times New Roman" w:eastAsia="Times New Roman" w:hAnsi="Times New Roman" w:cs="Times New Roman"/>
          <w:sz w:val="24"/>
          <w:szCs w:val="24"/>
          <w:lang w:eastAsia="ru-RU"/>
        </w:rPr>
        <w:t>Условия заключаемого договора определяются</w:t>
      </w:r>
      <w:bookmarkEnd w:id="159"/>
      <w:bookmarkEnd w:id="160"/>
      <w:r w:rsidRPr="00F12AD0">
        <w:rPr>
          <w:rFonts w:ascii="Times New Roman" w:eastAsia="Times New Roman" w:hAnsi="Times New Roman" w:cs="Times New Roman"/>
          <w:sz w:val="24"/>
          <w:szCs w:val="24"/>
          <w:lang w:eastAsia="ru-RU"/>
        </w:rPr>
        <w:t xml:space="preserve"> </w:t>
      </w:r>
      <w:r w:rsidRPr="00F12AD0">
        <w:rPr>
          <w:rFonts w:ascii="Times New Roman" w:eastAsia="Times New Roman" w:hAnsi="Times New Roman" w:cs="Times New Roman"/>
          <w:sz w:val="24"/>
          <w:szCs w:val="26"/>
          <w:lang w:eastAsia="ru-RU"/>
        </w:rPr>
        <w:t xml:space="preserve">путем включения в проект договора, приведенный в </w:t>
      </w:r>
      <w:r w:rsidRPr="00F12AD0">
        <w:rPr>
          <w:rFonts w:ascii="Times New Roman" w:eastAsia="Times New Roman" w:hAnsi="Times New Roman" w:cs="Times New Roman"/>
          <w:bCs/>
          <w:sz w:val="24"/>
          <w:szCs w:val="24"/>
          <w:lang w:eastAsia="ru-RU"/>
        </w:rPr>
        <w:t>разделе </w:t>
      </w:r>
      <w:hyperlink w:anchor="_РАЗДЕЛ_V._ПРОЕКТ" w:history="1">
        <w:r w:rsidRPr="00F12AD0">
          <w:rPr>
            <w:rFonts w:ascii="Times New Roman" w:eastAsia="Times New Roman" w:hAnsi="Times New Roman" w:cs="Times New Roman"/>
            <w:bCs/>
            <w:color w:val="0000FF"/>
            <w:sz w:val="24"/>
            <w:szCs w:val="24"/>
            <w:u w:val="single"/>
            <w:lang w:val="en-US" w:eastAsia="ru-RU"/>
          </w:rPr>
          <w:t>V</w:t>
        </w:r>
        <w:r w:rsidRPr="00F12AD0">
          <w:rPr>
            <w:rFonts w:ascii="Times New Roman" w:eastAsia="Times New Roman" w:hAnsi="Times New Roman" w:cs="Times New Roman"/>
            <w:bCs/>
            <w:color w:val="0000FF"/>
            <w:sz w:val="24"/>
            <w:szCs w:val="24"/>
            <w:u w:val="single"/>
            <w:lang w:eastAsia="ru-RU"/>
          </w:rPr>
          <w:t xml:space="preserve"> «ПРОЕКТ ДОГОВОРА»</w:t>
        </w:r>
      </w:hyperlink>
      <w:r w:rsidRPr="00F12AD0">
        <w:rPr>
          <w:rFonts w:ascii="Times New Roman" w:eastAsia="Times New Roman" w:hAnsi="Times New Roman" w:cs="Times New Roman"/>
          <w:bCs/>
          <w:sz w:val="24"/>
          <w:szCs w:val="24"/>
          <w:lang w:eastAsia="ru-RU"/>
        </w:rPr>
        <w:t xml:space="preserve"> документации</w:t>
      </w:r>
      <w:r w:rsidRPr="00F12AD0">
        <w:rPr>
          <w:rFonts w:ascii="Times New Roman" w:eastAsia="Times New Roman" w:hAnsi="Times New Roman" w:cs="Times New Roman"/>
          <w:sz w:val="24"/>
          <w:szCs w:val="26"/>
          <w:lang w:eastAsia="ru-RU"/>
        </w:rPr>
        <w:t>,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w:t>
      </w:r>
    </w:p>
    <w:p w14:paraId="5680650A" w14:textId="77777777" w:rsidR="00F12AD0" w:rsidRPr="00F12AD0" w:rsidRDefault="00F12AD0" w:rsidP="00F86A31">
      <w:pPr>
        <w:numPr>
          <w:ilvl w:val="2"/>
          <w:numId w:val="4"/>
        </w:numPr>
        <w:tabs>
          <w:tab w:val="clear" w:pos="1004"/>
          <w:tab w:val="num" w:pos="709"/>
          <w:tab w:val="num" w:pos="1134"/>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bookmarkStart w:id="161" w:name="_Ref55322328"/>
      <w:r w:rsidRPr="00F12AD0">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16B125F9" w14:textId="77777777" w:rsidR="00F12AD0" w:rsidRPr="00F12AD0" w:rsidRDefault="00F12AD0" w:rsidP="00F86A31">
      <w:pPr>
        <w:numPr>
          <w:ilvl w:val="2"/>
          <w:numId w:val="4"/>
        </w:numPr>
        <w:tabs>
          <w:tab w:val="clear" w:pos="1004"/>
          <w:tab w:val="num" w:pos="709"/>
          <w:tab w:val="num" w:pos="1134"/>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bookmarkStart w:id="162" w:name="_Ref57117768"/>
      <w:r w:rsidRPr="00F12AD0">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ЕИС итогового протокола.</w:t>
      </w:r>
      <w:bookmarkEnd w:id="162"/>
    </w:p>
    <w:p w14:paraId="250A862B" w14:textId="151F62E4" w:rsidR="00F12AD0" w:rsidRPr="00F12AD0" w:rsidRDefault="00F12AD0" w:rsidP="00F86A31">
      <w:pPr>
        <w:numPr>
          <w:ilvl w:val="2"/>
          <w:numId w:val="4"/>
        </w:numPr>
        <w:tabs>
          <w:tab w:val="clear" w:pos="1004"/>
          <w:tab w:val="num" w:pos="709"/>
          <w:tab w:val="num" w:pos="1134"/>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bookmarkStart w:id="163" w:name="_Ref55321316"/>
      <w:r w:rsidRPr="00F12AD0">
        <w:rPr>
          <w:rFonts w:ascii="Times New Roman" w:eastAsia="Times New Roman" w:hAnsi="Times New Roman" w:cs="Times New Roman"/>
          <w:sz w:val="24"/>
          <w:szCs w:val="24"/>
          <w:lang w:eastAsia="ru-RU"/>
        </w:rPr>
        <w:t xml:space="preserve">Сроки, указанные в п. </w:t>
      </w:r>
      <w:r w:rsidRPr="00F12AD0">
        <w:rPr>
          <w:rFonts w:ascii="Times New Roman" w:eastAsia="Times New Roman" w:hAnsi="Times New Roman" w:cs="Times New Roman"/>
          <w:sz w:val="24"/>
          <w:szCs w:val="24"/>
          <w:lang w:eastAsia="ru-RU"/>
        </w:rPr>
        <w:fldChar w:fldCharType="begin"/>
      </w:r>
      <w:r w:rsidRPr="00F12AD0">
        <w:rPr>
          <w:rFonts w:ascii="Times New Roman" w:eastAsia="Times New Roman" w:hAnsi="Times New Roman" w:cs="Times New Roman"/>
          <w:sz w:val="24"/>
          <w:szCs w:val="24"/>
          <w:lang w:eastAsia="ru-RU"/>
        </w:rPr>
        <w:instrText xml:space="preserve"> REF _Ref57117768 \r \h </w:instrText>
      </w:r>
      <w:r w:rsidRPr="00F12AD0">
        <w:rPr>
          <w:rFonts w:ascii="Times New Roman" w:eastAsia="Times New Roman" w:hAnsi="Times New Roman" w:cs="Times New Roman"/>
          <w:sz w:val="24"/>
          <w:szCs w:val="24"/>
          <w:lang w:eastAsia="ru-RU"/>
        </w:rPr>
      </w:r>
      <w:r w:rsidRPr="00F12AD0">
        <w:rPr>
          <w:rFonts w:ascii="Times New Roman" w:eastAsia="Times New Roman" w:hAnsi="Times New Roman" w:cs="Times New Roman"/>
          <w:sz w:val="24"/>
          <w:szCs w:val="24"/>
          <w:lang w:eastAsia="ru-RU"/>
        </w:rPr>
        <w:fldChar w:fldCharType="separate"/>
      </w:r>
      <w:r w:rsidR="00F53F7D">
        <w:rPr>
          <w:rFonts w:ascii="Times New Roman" w:eastAsia="Times New Roman" w:hAnsi="Times New Roman" w:cs="Times New Roman"/>
          <w:sz w:val="24"/>
          <w:szCs w:val="24"/>
          <w:lang w:eastAsia="ru-RU"/>
        </w:rPr>
        <w:t>8.1.3</w:t>
      </w:r>
      <w:r w:rsidRPr="00F12AD0">
        <w:rPr>
          <w:rFonts w:ascii="Times New Roman" w:eastAsia="Times New Roman" w:hAnsi="Times New Roman" w:cs="Times New Roman"/>
          <w:sz w:val="24"/>
          <w:szCs w:val="24"/>
          <w:lang w:eastAsia="ru-RU"/>
        </w:rPr>
        <w:fldChar w:fldCharType="end"/>
      </w:r>
      <w:r w:rsidRPr="00F12AD0">
        <w:rPr>
          <w:rFonts w:ascii="Times New Roman" w:eastAsia="Times New Roman" w:hAnsi="Times New Roman" w:cs="Times New Roman"/>
          <w:sz w:val="24"/>
          <w:szCs w:val="24"/>
          <w:lang w:eastAsia="ru-RU"/>
        </w:rPr>
        <w:t xml:space="preserve"> настоящего раздела, могут быть увеличены в следующих случаях:</w:t>
      </w:r>
      <w:bookmarkEnd w:id="163"/>
    </w:p>
    <w:p w14:paraId="1FC9E8C1" w14:textId="77777777" w:rsidR="00F12AD0" w:rsidRPr="00F12AD0" w:rsidRDefault="00F12AD0" w:rsidP="00A56029">
      <w:pPr>
        <w:numPr>
          <w:ilvl w:val="2"/>
          <w:numId w:val="11"/>
        </w:numPr>
        <w:tabs>
          <w:tab w:val="num" w:pos="1134"/>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если в соответствии с законодательством РФ для заключения договора необходимо его одобрение органом управления Заказчика; </w:t>
      </w:r>
    </w:p>
    <w:p w14:paraId="1FF2F262" w14:textId="77777777" w:rsidR="00F12AD0" w:rsidRPr="00F12AD0" w:rsidRDefault="00F12AD0" w:rsidP="00A56029">
      <w:pPr>
        <w:numPr>
          <w:ilvl w:val="2"/>
          <w:numId w:val="11"/>
        </w:numPr>
        <w:tabs>
          <w:tab w:val="num" w:pos="1134"/>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lastRenderedPageBreak/>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46494AE8" w14:textId="4E4AC2EE" w:rsidR="00F12AD0" w:rsidRPr="00F12AD0" w:rsidRDefault="00F12AD0" w:rsidP="00F86A31">
      <w:pPr>
        <w:numPr>
          <w:ilvl w:val="2"/>
          <w:numId w:val="4"/>
        </w:numPr>
        <w:tabs>
          <w:tab w:val="clear" w:pos="1004"/>
          <w:tab w:val="num" w:pos="709"/>
          <w:tab w:val="num" w:pos="1134"/>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В случае продления срока заключения договора в соответствии с п. </w:t>
      </w:r>
      <w:r w:rsidRPr="00F12AD0">
        <w:rPr>
          <w:rFonts w:ascii="Times New Roman" w:eastAsia="Times New Roman" w:hAnsi="Times New Roman" w:cs="Times New Roman"/>
          <w:sz w:val="24"/>
          <w:szCs w:val="24"/>
          <w:lang w:eastAsia="ru-RU"/>
        </w:rPr>
        <w:fldChar w:fldCharType="begin"/>
      </w:r>
      <w:r w:rsidRPr="00F12AD0">
        <w:rPr>
          <w:rFonts w:ascii="Times New Roman" w:eastAsia="Times New Roman" w:hAnsi="Times New Roman" w:cs="Times New Roman"/>
          <w:sz w:val="24"/>
          <w:szCs w:val="24"/>
          <w:lang w:eastAsia="ru-RU"/>
        </w:rPr>
        <w:instrText xml:space="preserve"> REF _Ref55321316 \r \h </w:instrText>
      </w:r>
      <w:r w:rsidRPr="00F12AD0">
        <w:rPr>
          <w:rFonts w:ascii="Times New Roman" w:eastAsia="Times New Roman" w:hAnsi="Times New Roman" w:cs="Times New Roman"/>
          <w:sz w:val="24"/>
          <w:szCs w:val="24"/>
          <w:lang w:eastAsia="ru-RU"/>
        </w:rPr>
      </w:r>
      <w:r w:rsidRPr="00F12AD0">
        <w:rPr>
          <w:rFonts w:ascii="Times New Roman" w:eastAsia="Times New Roman" w:hAnsi="Times New Roman" w:cs="Times New Roman"/>
          <w:sz w:val="24"/>
          <w:szCs w:val="24"/>
          <w:lang w:eastAsia="ru-RU"/>
        </w:rPr>
        <w:fldChar w:fldCharType="separate"/>
      </w:r>
      <w:r w:rsidR="00F53F7D">
        <w:rPr>
          <w:rFonts w:ascii="Times New Roman" w:eastAsia="Times New Roman" w:hAnsi="Times New Roman" w:cs="Times New Roman"/>
          <w:sz w:val="24"/>
          <w:szCs w:val="24"/>
          <w:lang w:eastAsia="ru-RU"/>
        </w:rPr>
        <w:t>8.1.4</w:t>
      </w:r>
      <w:r w:rsidRPr="00F12AD0">
        <w:rPr>
          <w:rFonts w:ascii="Times New Roman" w:eastAsia="Times New Roman" w:hAnsi="Times New Roman" w:cs="Times New Roman"/>
          <w:sz w:val="24"/>
          <w:szCs w:val="24"/>
          <w:lang w:eastAsia="ru-RU"/>
        </w:rPr>
        <w:fldChar w:fldCharType="end"/>
      </w:r>
      <w:r w:rsidRPr="00F12AD0">
        <w:rPr>
          <w:rFonts w:ascii="Times New Roman" w:eastAsia="Times New Roman" w:hAnsi="Times New Roman" w:cs="Times New Roman"/>
          <w:sz w:val="24"/>
          <w:szCs w:val="24"/>
          <w:lang w:eastAsia="ru-RU"/>
        </w:rP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04CB6DB1" w14:textId="77777777" w:rsidR="00F12AD0" w:rsidRPr="00F12AD0" w:rsidRDefault="00F12AD0" w:rsidP="00F86A31">
      <w:pPr>
        <w:numPr>
          <w:ilvl w:val="2"/>
          <w:numId w:val="4"/>
        </w:numPr>
        <w:tabs>
          <w:tab w:val="clear" w:pos="1004"/>
          <w:tab w:val="num" w:pos="709"/>
          <w:tab w:val="num" w:pos="1134"/>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pacing w:val="-6"/>
          <w:sz w:val="24"/>
          <w:szCs w:val="24"/>
          <w:lang w:eastAsia="ru-RU"/>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p>
    <w:p w14:paraId="0B3BD6C0" w14:textId="77777777" w:rsidR="00F12AD0" w:rsidRPr="00F12AD0" w:rsidRDefault="00F12AD0" w:rsidP="00F86A31">
      <w:pPr>
        <w:numPr>
          <w:ilvl w:val="2"/>
          <w:numId w:val="4"/>
        </w:numPr>
        <w:tabs>
          <w:tab w:val="clear" w:pos="1004"/>
          <w:tab w:val="num" w:pos="709"/>
          <w:tab w:val="num" w:pos="1134"/>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bookmarkStart w:id="164" w:name="_Ref55322314"/>
      <w:r w:rsidRPr="00F12AD0">
        <w:rPr>
          <w:rFonts w:ascii="Times New Roman" w:eastAsia="Times New Roman" w:hAnsi="Times New Roman" w:cs="Times New Roman"/>
          <w:sz w:val="24"/>
          <w:szCs w:val="24"/>
          <w:lang w:eastAsia="ru-RU"/>
        </w:rPr>
        <w:t>По результатам проведенной процедуры закупки Заказчик размещает на ЭТП проект договора, не подписанный со стороны Заказчика.</w:t>
      </w:r>
      <w:bookmarkEnd w:id="164"/>
      <w:r w:rsidRPr="00F12AD0">
        <w:rPr>
          <w:rFonts w:ascii="Times New Roman" w:eastAsia="Times New Roman" w:hAnsi="Times New Roman" w:cs="Times New Roman"/>
          <w:sz w:val="24"/>
          <w:szCs w:val="24"/>
          <w:lang w:eastAsia="ru-RU"/>
        </w:rPr>
        <w:t xml:space="preserve"> </w:t>
      </w:r>
    </w:p>
    <w:p w14:paraId="11AA471D"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  </w:t>
      </w:r>
    </w:p>
    <w:p w14:paraId="4C76E253"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bookmarkStart w:id="165" w:name="_Ref55290554"/>
      <w:r w:rsidRPr="00F12AD0">
        <w:rPr>
          <w:rFonts w:ascii="Times New Roman" w:eastAsia="Times New Roman" w:hAnsi="Times New Roman" w:cs="Times New Roman"/>
          <w:sz w:val="24"/>
          <w:szCs w:val="24"/>
          <w:lang w:eastAsia="ru-RU"/>
        </w:rPr>
        <w:t>Участник, с которым заключается договор, обязано разместить на ЭТП вместе договором следующие документы:</w:t>
      </w:r>
      <w:bookmarkEnd w:id="165"/>
    </w:p>
    <w:p w14:paraId="07D56C3D" w14:textId="77777777" w:rsidR="00F12AD0" w:rsidRPr="00F12AD0" w:rsidRDefault="00F12AD0" w:rsidP="00A56029">
      <w:pPr>
        <w:numPr>
          <w:ilvl w:val="0"/>
          <w:numId w:val="14"/>
        </w:numPr>
        <w:tabs>
          <w:tab w:val="num" w:pos="709"/>
        </w:tabs>
        <w:spacing w:after="0" w:line="240" w:lineRule="auto"/>
        <w:ind w:left="0" w:firstLine="709"/>
        <w:contextualSpacing/>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форма1" w:history="1">
        <w:r w:rsidRPr="00F12AD0">
          <w:rPr>
            <w:rFonts w:ascii="Times New Roman" w:eastAsia="Times New Roman" w:hAnsi="Times New Roman" w:cs="Times New Roman"/>
            <w:color w:val="0000FF"/>
            <w:sz w:val="24"/>
            <w:szCs w:val="24"/>
            <w:u w:val="single"/>
            <w:lang w:eastAsia="ru-RU"/>
          </w:rPr>
          <w:t>Форме 1 «Заявка на участие в закупке»</w:t>
        </w:r>
      </w:hyperlink>
      <w:r w:rsidRPr="00F12AD0">
        <w:rPr>
          <w:rFonts w:ascii="Times New Roman" w:eastAsia="Times New Roman" w:hAnsi="Times New Roman" w:cs="Times New Roman"/>
          <w:color w:val="000000"/>
          <w:sz w:val="24"/>
          <w:szCs w:val="24"/>
          <w:lang w:eastAsia="ru-RU"/>
        </w:rPr>
        <w:t xml:space="preserve"> </w:t>
      </w:r>
      <w:r w:rsidRPr="00F12AD0">
        <w:rPr>
          <w:rFonts w:ascii="Times New Roman" w:eastAsia="Times New Roman" w:hAnsi="Times New Roman" w:cs="Times New Roman"/>
          <w:sz w:val="24"/>
          <w:szCs w:val="24"/>
          <w:lang w:eastAsia="ru-RU"/>
        </w:rPr>
        <w:t xml:space="preserve">должно быть указано, что такое одобрение не требуется. </w:t>
      </w:r>
      <w:bookmarkStart w:id="166" w:name="_Ref55291404"/>
    </w:p>
    <w:p w14:paraId="21A60AB9" w14:textId="06A36AEA" w:rsidR="00F12AD0" w:rsidRPr="00F12AD0" w:rsidRDefault="00F12AD0" w:rsidP="00A56029">
      <w:pPr>
        <w:numPr>
          <w:ilvl w:val="0"/>
          <w:numId w:val="14"/>
        </w:numPr>
        <w:tabs>
          <w:tab w:val="num" w:pos="709"/>
        </w:tabs>
        <w:spacing w:after="0" w:line="240" w:lineRule="auto"/>
        <w:ind w:left="0" w:firstLine="709"/>
        <w:contextualSpacing/>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Обеспечение исполнения договора в размере и по форме, предусмотренными п. </w:t>
      </w:r>
      <w:r w:rsidRPr="00F12AD0">
        <w:rPr>
          <w:rFonts w:ascii="Times New Roman" w:eastAsia="Times New Roman" w:hAnsi="Times New Roman" w:cs="Times New Roman"/>
          <w:sz w:val="24"/>
          <w:szCs w:val="24"/>
          <w:lang w:eastAsia="ru-RU"/>
        </w:rPr>
        <w:fldChar w:fldCharType="begin"/>
      </w:r>
      <w:r w:rsidRPr="00F12AD0">
        <w:rPr>
          <w:rFonts w:ascii="Times New Roman" w:eastAsia="Times New Roman" w:hAnsi="Times New Roman" w:cs="Times New Roman"/>
          <w:sz w:val="24"/>
          <w:szCs w:val="24"/>
          <w:lang w:eastAsia="ru-RU"/>
        </w:rPr>
        <w:instrText xml:space="preserve"> REF _Ref55321385 \r \h </w:instrText>
      </w:r>
      <w:r w:rsidRPr="00F12AD0">
        <w:rPr>
          <w:rFonts w:ascii="Times New Roman" w:eastAsia="Times New Roman" w:hAnsi="Times New Roman" w:cs="Times New Roman"/>
          <w:sz w:val="24"/>
          <w:szCs w:val="24"/>
          <w:lang w:eastAsia="ru-RU"/>
        </w:rPr>
      </w:r>
      <w:r w:rsidRPr="00F12AD0">
        <w:rPr>
          <w:rFonts w:ascii="Times New Roman" w:eastAsia="Times New Roman" w:hAnsi="Times New Roman" w:cs="Times New Roman"/>
          <w:sz w:val="24"/>
          <w:szCs w:val="24"/>
          <w:lang w:eastAsia="ru-RU"/>
        </w:rPr>
        <w:fldChar w:fldCharType="separate"/>
      </w:r>
      <w:r w:rsidR="00F53F7D">
        <w:rPr>
          <w:rFonts w:ascii="Times New Roman" w:eastAsia="Times New Roman" w:hAnsi="Times New Roman" w:cs="Times New Roman"/>
          <w:sz w:val="24"/>
          <w:szCs w:val="24"/>
          <w:lang w:eastAsia="ru-RU"/>
        </w:rPr>
        <w:t>8</w:t>
      </w:r>
      <w:r w:rsidRPr="00F12AD0">
        <w:rPr>
          <w:rFonts w:ascii="Times New Roman" w:eastAsia="Times New Roman" w:hAnsi="Times New Roman" w:cs="Times New Roman"/>
          <w:sz w:val="24"/>
          <w:szCs w:val="24"/>
          <w:lang w:eastAsia="ru-RU"/>
        </w:rPr>
        <w:fldChar w:fldCharType="end"/>
      </w:r>
      <w:r w:rsidRPr="00F12AD0">
        <w:rPr>
          <w:rFonts w:ascii="Times New Roman" w:eastAsia="Times New Roman" w:hAnsi="Times New Roman" w:cs="Times New Roman"/>
          <w:sz w:val="24"/>
          <w:szCs w:val="24"/>
          <w:lang w:eastAsia="ru-RU"/>
        </w:rPr>
        <w:t xml:space="preserve"> раздела </w:t>
      </w:r>
      <w:hyperlink w:anchor="_РАЗДЕЛ_II._ИНФОРМАЦИОННАЯ_1" w:history="1">
        <w:r w:rsidRPr="00F12AD0">
          <w:rPr>
            <w:rFonts w:ascii="Times New Roman" w:eastAsia="Times New Roman" w:hAnsi="Times New Roman" w:cs="Times New Roman"/>
            <w:color w:val="0000FF"/>
            <w:sz w:val="24"/>
            <w:szCs w:val="24"/>
            <w:u w:val="single"/>
            <w:lang w:eastAsia="ru-RU"/>
          </w:rPr>
          <w:t>II «ИНФОРМАЦИОННАЯ КАРТА»</w:t>
        </w:r>
      </w:hyperlink>
      <w:r w:rsidRPr="00F12AD0">
        <w:rPr>
          <w:rFonts w:ascii="Times New Roman" w:eastAsia="Times New Roman" w:hAnsi="Times New Roman" w:cs="Times New Roman"/>
          <w:sz w:val="24"/>
          <w:szCs w:val="24"/>
          <w:lang w:eastAsia="ru-RU"/>
        </w:rPr>
        <w:t xml:space="preserve"> документации, в случае если п. </w:t>
      </w:r>
      <w:r w:rsidRPr="00F12AD0">
        <w:rPr>
          <w:rFonts w:ascii="Times New Roman" w:eastAsia="Times New Roman" w:hAnsi="Times New Roman" w:cs="Times New Roman"/>
          <w:sz w:val="24"/>
          <w:szCs w:val="24"/>
          <w:lang w:eastAsia="ru-RU"/>
        </w:rPr>
        <w:fldChar w:fldCharType="begin"/>
      </w:r>
      <w:r w:rsidRPr="00F12AD0">
        <w:rPr>
          <w:rFonts w:ascii="Times New Roman" w:eastAsia="Times New Roman" w:hAnsi="Times New Roman" w:cs="Times New Roman"/>
          <w:sz w:val="24"/>
          <w:szCs w:val="24"/>
          <w:lang w:eastAsia="ru-RU"/>
        </w:rPr>
        <w:instrText xml:space="preserve"> REF _Ref55321385 \r \h </w:instrText>
      </w:r>
      <w:r w:rsidRPr="00F12AD0">
        <w:rPr>
          <w:rFonts w:ascii="Times New Roman" w:eastAsia="Times New Roman" w:hAnsi="Times New Roman" w:cs="Times New Roman"/>
          <w:sz w:val="24"/>
          <w:szCs w:val="24"/>
          <w:lang w:eastAsia="ru-RU"/>
        </w:rPr>
      </w:r>
      <w:r w:rsidRPr="00F12AD0">
        <w:rPr>
          <w:rFonts w:ascii="Times New Roman" w:eastAsia="Times New Roman" w:hAnsi="Times New Roman" w:cs="Times New Roman"/>
          <w:sz w:val="24"/>
          <w:szCs w:val="24"/>
          <w:lang w:eastAsia="ru-RU"/>
        </w:rPr>
        <w:fldChar w:fldCharType="separate"/>
      </w:r>
      <w:r w:rsidR="00F53F7D">
        <w:rPr>
          <w:rFonts w:ascii="Times New Roman" w:eastAsia="Times New Roman" w:hAnsi="Times New Roman" w:cs="Times New Roman"/>
          <w:sz w:val="24"/>
          <w:szCs w:val="24"/>
          <w:lang w:eastAsia="ru-RU"/>
        </w:rPr>
        <w:t>8</w:t>
      </w:r>
      <w:r w:rsidRPr="00F12AD0">
        <w:rPr>
          <w:rFonts w:ascii="Times New Roman" w:eastAsia="Times New Roman" w:hAnsi="Times New Roman" w:cs="Times New Roman"/>
          <w:sz w:val="24"/>
          <w:szCs w:val="24"/>
          <w:lang w:eastAsia="ru-RU"/>
        </w:rPr>
        <w:fldChar w:fldCharType="end"/>
      </w:r>
      <w:r w:rsidRPr="00F12AD0">
        <w:rPr>
          <w:rFonts w:ascii="Times New Roman" w:eastAsia="Times New Roman" w:hAnsi="Times New Roman" w:cs="Times New Roman"/>
          <w:sz w:val="24"/>
          <w:szCs w:val="24"/>
          <w:lang w:eastAsia="ru-RU"/>
        </w:rPr>
        <w:t xml:space="preserve"> раздела </w:t>
      </w:r>
      <w:hyperlink w:anchor="_РАЗДЕЛ_II._ИНФОРМАЦИОННАЯ_1" w:history="1">
        <w:r w:rsidRPr="00F12AD0">
          <w:rPr>
            <w:rFonts w:ascii="Times New Roman" w:eastAsia="Times New Roman" w:hAnsi="Times New Roman" w:cs="Times New Roman"/>
            <w:color w:val="0000FF"/>
            <w:sz w:val="24"/>
            <w:szCs w:val="24"/>
            <w:u w:val="single"/>
            <w:lang w:eastAsia="ru-RU"/>
          </w:rPr>
          <w:t>II «ИНФОРМАЦИОННАЯ КАРТА»</w:t>
        </w:r>
      </w:hyperlink>
      <w:r w:rsidRPr="00F12AD0">
        <w:rPr>
          <w:rFonts w:ascii="Times New Roman" w:eastAsia="Times New Roman" w:hAnsi="Times New Roman" w:cs="Times New Roman"/>
          <w:sz w:val="24"/>
          <w:szCs w:val="24"/>
          <w:lang w:eastAsia="ru-RU"/>
        </w:rPr>
        <w:t xml:space="preserve"> документации установлено требование о предоставлении обеспечения исполнения договора. В случае если п. </w:t>
      </w:r>
      <w:r w:rsidRPr="00F12AD0">
        <w:rPr>
          <w:rFonts w:ascii="Times New Roman" w:eastAsia="Times New Roman" w:hAnsi="Times New Roman" w:cs="Times New Roman"/>
          <w:sz w:val="24"/>
          <w:szCs w:val="24"/>
          <w:lang w:eastAsia="ru-RU"/>
        </w:rPr>
        <w:fldChar w:fldCharType="begin"/>
      </w:r>
      <w:r w:rsidRPr="00F12AD0">
        <w:rPr>
          <w:rFonts w:ascii="Times New Roman" w:eastAsia="Times New Roman" w:hAnsi="Times New Roman" w:cs="Times New Roman"/>
          <w:sz w:val="24"/>
          <w:szCs w:val="24"/>
          <w:lang w:eastAsia="ru-RU"/>
        </w:rPr>
        <w:instrText xml:space="preserve"> REF _Ref55321385 \r \h </w:instrText>
      </w:r>
      <w:r w:rsidRPr="00F12AD0">
        <w:rPr>
          <w:rFonts w:ascii="Times New Roman" w:eastAsia="Times New Roman" w:hAnsi="Times New Roman" w:cs="Times New Roman"/>
          <w:sz w:val="24"/>
          <w:szCs w:val="24"/>
          <w:lang w:eastAsia="ru-RU"/>
        </w:rPr>
      </w:r>
      <w:r w:rsidRPr="00F12AD0">
        <w:rPr>
          <w:rFonts w:ascii="Times New Roman" w:eastAsia="Times New Roman" w:hAnsi="Times New Roman" w:cs="Times New Roman"/>
          <w:sz w:val="24"/>
          <w:szCs w:val="24"/>
          <w:lang w:eastAsia="ru-RU"/>
        </w:rPr>
        <w:fldChar w:fldCharType="separate"/>
      </w:r>
      <w:r w:rsidR="00F53F7D">
        <w:rPr>
          <w:rFonts w:ascii="Times New Roman" w:eastAsia="Times New Roman" w:hAnsi="Times New Roman" w:cs="Times New Roman"/>
          <w:sz w:val="24"/>
          <w:szCs w:val="24"/>
          <w:lang w:eastAsia="ru-RU"/>
        </w:rPr>
        <w:t>8</w:t>
      </w:r>
      <w:r w:rsidRPr="00F12AD0">
        <w:rPr>
          <w:rFonts w:ascii="Times New Roman" w:eastAsia="Times New Roman" w:hAnsi="Times New Roman" w:cs="Times New Roman"/>
          <w:sz w:val="24"/>
          <w:szCs w:val="24"/>
          <w:lang w:eastAsia="ru-RU"/>
        </w:rPr>
        <w:fldChar w:fldCharType="end"/>
      </w:r>
      <w:r w:rsidRPr="00F12AD0">
        <w:rPr>
          <w:rFonts w:ascii="Times New Roman" w:eastAsia="Times New Roman" w:hAnsi="Times New Roman" w:cs="Times New Roman"/>
          <w:sz w:val="24"/>
          <w:szCs w:val="24"/>
          <w:lang w:eastAsia="ru-RU"/>
        </w:rPr>
        <w:t xml:space="preserve"> раздела </w:t>
      </w:r>
      <w:hyperlink w:anchor="_РАЗДЕЛ_II._ИНФОРМАЦИОННАЯ_1" w:history="1">
        <w:r w:rsidRPr="00F12AD0">
          <w:rPr>
            <w:rFonts w:ascii="Times New Roman" w:eastAsia="Times New Roman" w:hAnsi="Times New Roman" w:cs="Times New Roman"/>
            <w:color w:val="0000FF"/>
            <w:sz w:val="24"/>
            <w:szCs w:val="24"/>
            <w:u w:val="single"/>
            <w:lang w:eastAsia="ru-RU"/>
          </w:rPr>
          <w:t>II «ИНФОРМАЦИОННАЯ КАРТА»</w:t>
        </w:r>
      </w:hyperlink>
      <w:r w:rsidRPr="00F12AD0">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6"/>
    </w:p>
    <w:p w14:paraId="79F61546"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w:t>
      </w:r>
      <w:proofErr w:type="spellStart"/>
      <w:r w:rsidRPr="00F12AD0">
        <w:rPr>
          <w:rFonts w:ascii="Times New Roman" w:eastAsia="Times New Roman" w:hAnsi="Times New Roman" w:cs="Times New Roman"/>
          <w:sz w:val="24"/>
          <w:szCs w:val="24"/>
          <w:lang w:eastAsia="ru-RU"/>
        </w:rPr>
        <w:t>Microsoft</w:t>
      </w:r>
      <w:proofErr w:type="spellEnd"/>
      <w:r w:rsidRPr="00F12AD0">
        <w:rPr>
          <w:rFonts w:ascii="Times New Roman" w:eastAsia="Times New Roman" w:hAnsi="Times New Roman" w:cs="Times New Roman"/>
          <w:sz w:val="24"/>
          <w:szCs w:val="24"/>
          <w:lang w:eastAsia="ru-RU"/>
        </w:rPr>
        <w:t xml:space="preserve"> </w:t>
      </w:r>
      <w:proofErr w:type="spellStart"/>
      <w:r w:rsidRPr="00F12AD0">
        <w:rPr>
          <w:rFonts w:ascii="Times New Roman" w:eastAsia="Times New Roman" w:hAnsi="Times New Roman" w:cs="Times New Roman"/>
          <w:sz w:val="24"/>
          <w:szCs w:val="24"/>
          <w:lang w:eastAsia="ru-RU"/>
        </w:rPr>
        <w:t>Word</w:t>
      </w:r>
      <w:proofErr w:type="spellEnd"/>
      <w:r w:rsidRPr="00F12AD0">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709B15DD" w14:textId="77777777" w:rsidR="00F12AD0" w:rsidRPr="00F12AD0" w:rsidRDefault="00F12AD0" w:rsidP="00F86A31">
      <w:pPr>
        <w:numPr>
          <w:ilvl w:val="2"/>
          <w:numId w:val="4"/>
        </w:numPr>
        <w:tabs>
          <w:tab w:val="clear" w:pos="1004"/>
          <w:tab w:val="num" w:pos="709"/>
          <w:tab w:val="num" w:pos="851"/>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08A2ADCF" w14:textId="068BD8EB" w:rsidR="00F12AD0" w:rsidRPr="00F12AD0" w:rsidRDefault="00F12AD0" w:rsidP="00F86A31">
      <w:pPr>
        <w:numPr>
          <w:ilvl w:val="2"/>
          <w:numId w:val="4"/>
        </w:numPr>
        <w:tabs>
          <w:tab w:val="clear" w:pos="1004"/>
          <w:tab w:val="num" w:pos="709"/>
          <w:tab w:val="num" w:pos="851"/>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rsidRPr="00F12AD0">
        <w:rPr>
          <w:rFonts w:ascii="Times New Roman" w:eastAsia="Times New Roman" w:hAnsi="Times New Roman" w:cs="Times New Roman"/>
          <w:sz w:val="24"/>
          <w:szCs w:val="24"/>
          <w:lang w:eastAsia="ru-RU"/>
        </w:rPr>
        <w:fldChar w:fldCharType="begin"/>
      </w:r>
      <w:r w:rsidRPr="00F12AD0">
        <w:rPr>
          <w:rFonts w:ascii="Times New Roman" w:eastAsia="Times New Roman" w:hAnsi="Times New Roman" w:cs="Times New Roman"/>
          <w:sz w:val="24"/>
          <w:szCs w:val="24"/>
          <w:lang w:eastAsia="ru-RU"/>
        </w:rPr>
        <w:instrText xml:space="preserve"> REF _Ref55290554 \r \h </w:instrText>
      </w:r>
      <w:r w:rsidRPr="00F12AD0">
        <w:rPr>
          <w:rFonts w:ascii="Times New Roman" w:eastAsia="Times New Roman" w:hAnsi="Times New Roman" w:cs="Times New Roman"/>
          <w:sz w:val="24"/>
          <w:szCs w:val="24"/>
          <w:lang w:eastAsia="ru-RU"/>
        </w:rPr>
      </w:r>
      <w:r w:rsidRPr="00F12AD0">
        <w:rPr>
          <w:rFonts w:ascii="Times New Roman" w:eastAsia="Times New Roman" w:hAnsi="Times New Roman" w:cs="Times New Roman"/>
          <w:sz w:val="24"/>
          <w:szCs w:val="24"/>
          <w:lang w:eastAsia="ru-RU"/>
        </w:rPr>
        <w:fldChar w:fldCharType="separate"/>
      </w:r>
      <w:r w:rsidR="00F53F7D">
        <w:rPr>
          <w:rFonts w:ascii="Times New Roman" w:eastAsia="Times New Roman" w:hAnsi="Times New Roman" w:cs="Times New Roman"/>
          <w:sz w:val="24"/>
          <w:szCs w:val="24"/>
          <w:lang w:eastAsia="ru-RU"/>
        </w:rPr>
        <w:t>8.1.9</w:t>
      </w:r>
      <w:r w:rsidRPr="00F12AD0">
        <w:rPr>
          <w:rFonts w:ascii="Times New Roman" w:eastAsia="Times New Roman" w:hAnsi="Times New Roman" w:cs="Times New Roman"/>
          <w:sz w:val="24"/>
          <w:szCs w:val="24"/>
          <w:lang w:eastAsia="ru-RU"/>
        </w:rPr>
        <w:fldChar w:fldCharType="end"/>
      </w:r>
      <w:r w:rsidRPr="00F12AD0">
        <w:rPr>
          <w:rFonts w:ascii="Times New Roman" w:eastAsia="Times New Roman" w:hAnsi="Times New Roman" w:cs="Times New Roman"/>
          <w:sz w:val="24"/>
          <w:szCs w:val="24"/>
          <w:lang w:eastAsia="ru-RU"/>
        </w:rPr>
        <w:t xml:space="preserve"> настоящего раздела.</w:t>
      </w:r>
    </w:p>
    <w:p w14:paraId="63F28EAD" w14:textId="21F7D79E" w:rsidR="00F12AD0" w:rsidRPr="00F12AD0" w:rsidRDefault="00F12AD0" w:rsidP="00F86A31">
      <w:pPr>
        <w:numPr>
          <w:ilvl w:val="2"/>
          <w:numId w:val="4"/>
        </w:numPr>
        <w:tabs>
          <w:tab w:val="clear" w:pos="1004"/>
          <w:tab w:val="num" w:pos="709"/>
          <w:tab w:val="num" w:pos="851"/>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bookmarkStart w:id="167" w:name="_Ref57118085"/>
      <w:r w:rsidRPr="00F12AD0">
        <w:rPr>
          <w:rFonts w:ascii="Times New Roman" w:eastAsia="Times New Roman" w:hAnsi="Times New Roman" w:cs="Times New Roman"/>
          <w:sz w:val="24"/>
          <w:szCs w:val="24"/>
          <w:lang w:eastAsia="ru-RU"/>
        </w:rPr>
        <w:t xml:space="preserve">В течение 3 (трех) рабочих дней с даты размещения на ЭТП участником подписанного проекта договора и документов, предусмотренных п. </w:t>
      </w:r>
      <w:r w:rsidRPr="00F12AD0">
        <w:rPr>
          <w:rFonts w:ascii="Times New Roman" w:eastAsia="Times New Roman" w:hAnsi="Times New Roman" w:cs="Times New Roman"/>
          <w:sz w:val="24"/>
          <w:szCs w:val="24"/>
          <w:lang w:eastAsia="ru-RU"/>
        </w:rPr>
        <w:fldChar w:fldCharType="begin"/>
      </w:r>
      <w:r w:rsidRPr="00F12AD0">
        <w:rPr>
          <w:rFonts w:ascii="Times New Roman" w:eastAsia="Times New Roman" w:hAnsi="Times New Roman" w:cs="Times New Roman"/>
          <w:sz w:val="24"/>
          <w:szCs w:val="24"/>
          <w:lang w:eastAsia="ru-RU"/>
        </w:rPr>
        <w:instrText xml:space="preserve"> REF _Ref55290554 \r \h </w:instrText>
      </w:r>
      <w:r w:rsidRPr="00F12AD0">
        <w:rPr>
          <w:rFonts w:ascii="Times New Roman" w:eastAsia="Times New Roman" w:hAnsi="Times New Roman" w:cs="Times New Roman"/>
          <w:sz w:val="24"/>
          <w:szCs w:val="24"/>
          <w:lang w:eastAsia="ru-RU"/>
        </w:rPr>
      </w:r>
      <w:r w:rsidRPr="00F12AD0">
        <w:rPr>
          <w:rFonts w:ascii="Times New Roman" w:eastAsia="Times New Roman" w:hAnsi="Times New Roman" w:cs="Times New Roman"/>
          <w:sz w:val="24"/>
          <w:szCs w:val="24"/>
          <w:lang w:eastAsia="ru-RU"/>
        </w:rPr>
        <w:fldChar w:fldCharType="separate"/>
      </w:r>
      <w:r w:rsidR="00F53F7D">
        <w:rPr>
          <w:rFonts w:ascii="Times New Roman" w:eastAsia="Times New Roman" w:hAnsi="Times New Roman" w:cs="Times New Roman"/>
          <w:sz w:val="24"/>
          <w:szCs w:val="24"/>
          <w:lang w:eastAsia="ru-RU"/>
        </w:rPr>
        <w:t>8.1.9</w:t>
      </w:r>
      <w:r w:rsidRPr="00F12AD0">
        <w:rPr>
          <w:rFonts w:ascii="Times New Roman" w:eastAsia="Times New Roman" w:hAnsi="Times New Roman" w:cs="Times New Roman"/>
          <w:sz w:val="24"/>
          <w:szCs w:val="24"/>
          <w:lang w:eastAsia="ru-RU"/>
        </w:rPr>
        <w:fldChar w:fldCharType="end"/>
      </w:r>
      <w:r w:rsidRPr="00F12AD0">
        <w:rPr>
          <w:rFonts w:ascii="Times New Roman" w:eastAsia="Times New Roman" w:hAnsi="Times New Roman" w:cs="Times New Roman"/>
          <w:sz w:val="24"/>
          <w:szCs w:val="24"/>
          <w:lang w:eastAsia="ru-RU"/>
        </w:rPr>
        <w:t xml:space="preserve"> настоящего раздела, Заказчик на ЭТП </w:t>
      </w:r>
      <w:r w:rsidRPr="00F12AD0">
        <w:rPr>
          <w:rFonts w:ascii="Times New Roman" w:eastAsia="Times New Roman" w:hAnsi="Times New Roman" w:cs="Times New Roman"/>
          <w:sz w:val="24"/>
          <w:szCs w:val="24"/>
          <w:lang w:eastAsia="ru-RU"/>
        </w:rPr>
        <w:lastRenderedPageBreak/>
        <w:t>подписывает договор ЭП уполномоченного лица Заказчика. С этого момента договор считается заключенным.</w:t>
      </w:r>
      <w:bookmarkEnd w:id="167"/>
      <w:r w:rsidRPr="00F12AD0">
        <w:rPr>
          <w:rFonts w:ascii="Times New Roman" w:eastAsia="Times New Roman" w:hAnsi="Times New Roman" w:cs="Times New Roman"/>
          <w:sz w:val="24"/>
          <w:szCs w:val="24"/>
          <w:lang w:eastAsia="ru-RU"/>
        </w:rPr>
        <w:t xml:space="preserve">  </w:t>
      </w:r>
      <w:bookmarkEnd w:id="161"/>
      <w:r w:rsidRPr="00F12AD0">
        <w:rPr>
          <w:rFonts w:ascii="Times New Roman" w:eastAsia="Times New Roman" w:hAnsi="Times New Roman" w:cs="Times New Roman"/>
          <w:sz w:val="24"/>
          <w:szCs w:val="24"/>
          <w:lang w:eastAsia="ru-RU"/>
        </w:rPr>
        <w:t xml:space="preserve"> </w:t>
      </w:r>
    </w:p>
    <w:p w14:paraId="6B5870B1" w14:textId="77777777" w:rsidR="00F12AD0" w:rsidRPr="00F12AD0" w:rsidRDefault="00F12AD0" w:rsidP="00F86A31">
      <w:pPr>
        <w:keepNext/>
        <w:numPr>
          <w:ilvl w:val="1"/>
          <w:numId w:val="4"/>
        </w:numPr>
        <w:tabs>
          <w:tab w:val="num" w:pos="709"/>
          <w:tab w:val="num" w:pos="1276"/>
        </w:tabs>
        <w:spacing w:before="120" w:after="120" w:line="240" w:lineRule="auto"/>
        <w:ind w:left="0" w:firstLine="709"/>
        <w:jc w:val="both"/>
        <w:outlineLvl w:val="1"/>
        <w:rPr>
          <w:rFonts w:ascii="Times New Roman" w:eastAsia="Times New Roman" w:hAnsi="Times New Roman" w:cs="Times New Roman"/>
          <w:b/>
          <w:sz w:val="24"/>
          <w:szCs w:val="24"/>
          <w:lang w:eastAsia="ru-RU"/>
        </w:rPr>
      </w:pPr>
      <w:bookmarkStart w:id="168" w:name="_Toc54336121"/>
      <w:bookmarkStart w:id="169" w:name="_Toc58229173"/>
      <w:r w:rsidRPr="00F12AD0">
        <w:rPr>
          <w:rFonts w:ascii="Times New Roman" w:eastAsia="Times New Roman" w:hAnsi="Times New Roman" w:cs="Times New Roman"/>
          <w:b/>
          <w:sz w:val="24"/>
          <w:szCs w:val="24"/>
          <w:lang w:eastAsia="ru-RU"/>
        </w:rPr>
        <w:t>Порядок заключения договора с участником, занявшим следующее место, если победитель закупки признан уклонившимся от заключения договора</w:t>
      </w:r>
      <w:bookmarkEnd w:id="168"/>
      <w:bookmarkEnd w:id="169"/>
    </w:p>
    <w:p w14:paraId="3AE81B14" w14:textId="77777777" w:rsidR="00F12AD0" w:rsidRPr="00F12AD0" w:rsidRDefault="00F12AD0" w:rsidP="00F86A31">
      <w:pPr>
        <w:numPr>
          <w:ilvl w:val="2"/>
          <w:numId w:val="4"/>
        </w:numPr>
        <w:tabs>
          <w:tab w:val="clear" w:pos="1004"/>
          <w:tab w:val="num" w:pos="709"/>
          <w:tab w:val="num" w:pos="851"/>
        </w:tabs>
        <w:overflowPunct w:val="0"/>
        <w:autoSpaceDE w:val="0"/>
        <w:autoSpaceDN w:val="0"/>
        <w:adjustRightInd w:val="0"/>
        <w:spacing w:after="0" w:line="240" w:lineRule="auto"/>
        <w:ind w:left="0" w:firstLine="709"/>
        <w:jc w:val="both"/>
        <w:rPr>
          <w:rFonts w:ascii="Times New Roman" w:eastAsia="Times New Roman" w:hAnsi="Times New Roman" w:cs="Times New Roman"/>
          <w:spacing w:val="-6"/>
          <w:sz w:val="24"/>
          <w:szCs w:val="24"/>
          <w:lang w:eastAsia="ru-RU"/>
        </w:rPr>
      </w:pPr>
      <w:r w:rsidRPr="00F12AD0">
        <w:rPr>
          <w:rFonts w:ascii="Times New Roman" w:eastAsia="Times New Roman" w:hAnsi="Times New Roman" w:cs="Times New Roman"/>
          <w:spacing w:val="-6"/>
          <w:sz w:val="24"/>
          <w:szCs w:val="24"/>
          <w:lang w:eastAsia="ru-RU"/>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F12AD0">
        <w:rPr>
          <w:rFonts w:ascii="Times New Roman" w:eastAsia="Times New Roman" w:hAnsi="Times New Roman" w:cs="Times New Roman"/>
          <w:sz w:val="24"/>
          <w:szCs w:val="24"/>
          <w:lang w:eastAsia="ru-RU"/>
        </w:rPr>
        <w:t xml:space="preserve">словия заключаемого договора определяются </w:t>
      </w:r>
      <w:r w:rsidRPr="00F12AD0">
        <w:rPr>
          <w:rFonts w:ascii="Times New Roman" w:eastAsia="Times New Roman" w:hAnsi="Times New Roman" w:cs="Times New Roman"/>
          <w:sz w:val="24"/>
          <w:szCs w:val="26"/>
          <w:lang w:eastAsia="ru-RU"/>
        </w:rPr>
        <w:t xml:space="preserve">путем включения в проект договора, приведенный в </w:t>
      </w:r>
      <w:r w:rsidRPr="00F12AD0">
        <w:rPr>
          <w:rFonts w:ascii="Times New Roman" w:eastAsia="Times New Roman" w:hAnsi="Times New Roman" w:cs="Times New Roman"/>
          <w:bCs/>
          <w:sz w:val="24"/>
          <w:szCs w:val="24"/>
          <w:lang w:eastAsia="ru-RU"/>
        </w:rPr>
        <w:t>разделе </w:t>
      </w:r>
      <w:hyperlink w:anchor="_РАЗДЕЛ_V._ПРОЕКТ" w:history="1">
        <w:r w:rsidRPr="00F12AD0">
          <w:rPr>
            <w:rFonts w:ascii="Times New Roman" w:eastAsia="Times New Roman" w:hAnsi="Times New Roman" w:cs="Times New Roman"/>
            <w:bCs/>
            <w:color w:val="0000FF"/>
            <w:sz w:val="24"/>
            <w:szCs w:val="24"/>
            <w:u w:val="single"/>
            <w:lang w:val="en-US" w:eastAsia="ru-RU"/>
          </w:rPr>
          <w:t>V</w:t>
        </w:r>
        <w:r w:rsidRPr="00F12AD0">
          <w:rPr>
            <w:rFonts w:ascii="Times New Roman" w:eastAsia="Times New Roman" w:hAnsi="Times New Roman" w:cs="Times New Roman"/>
            <w:bCs/>
            <w:color w:val="0000FF"/>
            <w:sz w:val="24"/>
            <w:szCs w:val="24"/>
            <w:u w:val="single"/>
            <w:lang w:eastAsia="ru-RU"/>
          </w:rPr>
          <w:t xml:space="preserve"> «ПРОЕКТ ДОГОВОРА»</w:t>
        </w:r>
      </w:hyperlink>
      <w:r w:rsidRPr="00F12AD0">
        <w:rPr>
          <w:rFonts w:ascii="Times New Roman" w:eastAsia="Times New Roman" w:hAnsi="Times New Roman" w:cs="Times New Roman"/>
          <w:bCs/>
          <w:sz w:val="24"/>
          <w:szCs w:val="24"/>
          <w:lang w:eastAsia="ru-RU"/>
        </w:rPr>
        <w:t xml:space="preserve"> документации</w:t>
      </w:r>
      <w:r w:rsidRPr="00F12AD0">
        <w:rPr>
          <w:rFonts w:ascii="Times New Roman" w:eastAsia="Times New Roman" w:hAnsi="Times New Roman" w:cs="Times New Roman"/>
          <w:sz w:val="24"/>
          <w:szCs w:val="26"/>
          <w:lang w:eastAsia="ru-RU"/>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7563B3F1" w14:textId="5EDD740B" w:rsidR="00F12AD0" w:rsidRPr="00F12AD0" w:rsidRDefault="00F12AD0" w:rsidP="00F86A31">
      <w:pPr>
        <w:numPr>
          <w:ilvl w:val="2"/>
          <w:numId w:val="4"/>
        </w:numPr>
        <w:tabs>
          <w:tab w:val="clear" w:pos="1004"/>
          <w:tab w:val="num" w:pos="709"/>
          <w:tab w:val="num" w:pos="851"/>
        </w:tabs>
        <w:overflowPunct w:val="0"/>
        <w:autoSpaceDE w:val="0"/>
        <w:autoSpaceDN w:val="0"/>
        <w:adjustRightInd w:val="0"/>
        <w:spacing w:after="0" w:line="240" w:lineRule="auto"/>
        <w:ind w:left="0" w:firstLine="709"/>
        <w:jc w:val="both"/>
        <w:rPr>
          <w:rFonts w:ascii="Times New Roman" w:eastAsia="Times New Roman" w:hAnsi="Times New Roman" w:cs="Times New Roman"/>
          <w:spacing w:val="-6"/>
          <w:sz w:val="24"/>
          <w:szCs w:val="24"/>
          <w:lang w:eastAsia="ru-RU"/>
        </w:rPr>
      </w:pPr>
      <w:r w:rsidRPr="00F12AD0">
        <w:rPr>
          <w:rFonts w:ascii="Times New Roman" w:eastAsia="Times New Roman" w:hAnsi="Times New Roman" w:cs="Times New Roman"/>
          <w:spacing w:val="-6"/>
          <w:sz w:val="24"/>
          <w:szCs w:val="24"/>
          <w:lang w:eastAsia="ru-RU"/>
        </w:rPr>
        <w:t xml:space="preserve">Дальнейший порядок заключения договора аналогичен порядку, предусмотренному п. </w:t>
      </w:r>
      <w:r w:rsidRPr="00F12AD0">
        <w:rPr>
          <w:rFonts w:ascii="Times New Roman" w:eastAsia="Times New Roman" w:hAnsi="Times New Roman" w:cs="Times New Roman"/>
          <w:spacing w:val="-6"/>
          <w:sz w:val="24"/>
          <w:szCs w:val="24"/>
          <w:lang w:eastAsia="ru-RU"/>
        </w:rPr>
        <w:fldChar w:fldCharType="begin"/>
      </w:r>
      <w:r w:rsidRPr="00F12AD0">
        <w:rPr>
          <w:rFonts w:ascii="Times New Roman" w:eastAsia="Times New Roman" w:hAnsi="Times New Roman" w:cs="Times New Roman"/>
          <w:spacing w:val="-6"/>
          <w:sz w:val="24"/>
          <w:szCs w:val="24"/>
          <w:lang w:eastAsia="ru-RU"/>
        </w:rPr>
        <w:instrText xml:space="preserve"> REF _Ref55322314 \r \h </w:instrText>
      </w:r>
      <w:r w:rsidRPr="00F12AD0">
        <w:rPr>
          <w:rFonts w:ascii="Times New Roman" w:eastAsia="Times New Roman" w:hAnsi="Times New Roman" w:cs="Times New Roman"/>
          <w:spacing w:val="-6"/>
          <w:sz w:val="24"/>
          <w:szCs w:val="24"/>
          <w:lang w:eastAsia="ru-RU"/>
        </w:rPr>
      </w:r>
      <w:r w:rsidRPr="00F12AD0">
        <w:rPr>
          <w:rFonts w:ascii="Times New Roman" w:eastAsia="Times New Roman" w:hAnsi="Times New Roman" w:cs="Times New Roman"/>
          <w:spacing w:val="-6"/>
          <w:sz w:val="24"/>
          <w:szCs w:val="24"/>
          <w:lang w:eastAsia="ru-RU"/>
        </w:rPr>
        <w:fldChar w:fldCharType="separate"/>
      </w:r>
      <w:r w:rsidR="00F53F7D">
        <w:rPr>
          <w:rFonts w:ascii="Times New Roman" w:eastAsia="Times New Roman" w:hAnsi="Times New Roman" w:cs="Times New Roman"/>
          <w:spacing w:val="-6"/>
          <w:sz w:val="24"/>
          <w:szCs w:val="24"/>
          <w:lang w:eastAsia="ru-RU"/>
        </w:rPr>
        <w:t>8.1.7</w:t>
      </w:r>
      <w:r w:rsidRPr="00F12AD0">
        <w:rPr>
          <w:rFonts w:ascii="Times New Roman" w:eastAsia="Times New Roman" w:hAnsi="Times New Roman" w:cs="Times New Roman"/>
          <w:spacing w:val="-6"/>
          <w:sz w:val="24"/>
          <w:szCs w:val="24"/>
          <w:lang w:eastAsia="ru-RU"/>
        </w:rPr>
        <w:fldChar w:fldCharType="end"/>
      </w:r>
      <w:r w:rsidRPr="00F12AD0">
        <w:rPr>
          <w:rFonts w:ascii="Times New Roman" w:eastAsia="Times New Roman" w:hAnsi="Times New Roman" w:cs="Times New Roman"/>
          <w:spacing w:val="-6"/>
          <w:sz w:val="24"/>
          <w:szCs w:val="24"/>
          <w:lang w:eastAsia="ru-RU"/>
        </w:rPr>
        <w:t xml:space="preserve"> – п. </w:t>
      </w:r>
      <w:r w:rsidRPr="00F12AD0">
        <w:rPr>
          <w:rFonts w:ascii="Times New Roman" w:eastAsia="Times New Roman" w:hAnsi="Times New Roman" w:cs="Times New Roman"/>
          <w:spacing w:val="-6"/>
          <w:sz w:val="24"/>
          <w:szCs w:val="24"/>
          <w:lang w:eastAsia="ru-RU"/>
        </w:rPr>
        <w:fldChar w:fldCharType="begin"/>
      </w:r>
      <w:r w:rsidRPr="00F12AD0">
        <w:rPr>
          <w:rFonts w:ascii="Times New Roman" w:eastAsia="Times New Roman" w:hAnsi="Times New Roman" w:cs="Times New Roman"/>
          <w:spacing w:val="-6"/>
          <w:sz w:val="24"/>
          <w:szCs w:val="24"/>
          <w:lang w:eastAsia="ru-RU"/>
        </w:rPr>
        <w:instrText xml:space="preserve"> REF _Ref57118085 \r \h </w:instrText>
      </w:r>
      <w:r w:rsidRPr="00F12AD0">
        <w:rPr>
          <w:rFonts w:ascii="Times New Roman" w:eastAsia="Times New Roman" w:hAnsi="Times New Roman" w:cs="Times New Roman"/>
          <w:spacing w:val="-6"/>
          <w:sz w:val="24"/>
          <w:szCs w:val="24"/>
          <w:lang w:eastAsia="ru-RU"/>
        </w:rPr>
      </w:r>
      <w:r w:rsidRPr="00F12AD0">
        <w:rPr>
          <w:rFonts w:ascii="Times New Roman" w:eastAsia="Times New Roman" w:hAnsi="Times New Roman" w:cs="Times New Roman"/>
          <w:spacing w:val="-6"/>
          <w:sz w:val="24"/>
          <w:szCs w:val="24"/>
          <w:lang w:eastAsia="ru-RU"/>
        </w:rPr>
        <w:fldChar w:fldCharType="separate"/>
      </w:r>
      <w:r w:rsidR="00F53F7D">
        <w:rPr>
          <w:rFonts w:ascii="Times New Roman" w:eastAsia="Times New Roman" w:hAnsi="Times New Roman" w:cs="Times New Roman"/>
          <w:spacing w:val="-6"/>
          <w:sz w:val="24"/>
          <w:szCs w:val="24"/>
          <w:lang w:eastAsia="ru-RU"/>
        </w:rPr>
        <w:t>8.1.13</w:t>
      </w:r>
      <w:r w:rsidRPr="00F12AD0">
        <w:rPr>
          <w:rFonts w:ascii="Times New Roman" w:eastAsia="Times New Roman" w:hAnsi="Times New Roman" w:cs="Times New Roman"/>
          <w:spacing w:val="-6"/>
          <w:sz w:val="24"/>
          <w:szCs w:val="24"/>
          <w:lang w:eastAsia="ru-RU"/>
        </w:rPr>
        <w:fldChar w:fldCharType="end"/>
      </w:r>
      <w:r w:rsidRPr="00F12AD0">
        <w:rPr>
          <w:rFonts w:ascii="Times New Roman" w:eastAsia="Times New Roman" w:hAnsi="Times New Roman" w:cs="Times New Roman"/>
          <w:spacing w:val="-6"/>
          <w:sz w:val="24"/>
          <w:szCs w:val="24"/>
          <w:lang w:eastAsia="ru-RU"/>
        </w:rPr>
        <w:t xml:space="preserve"> настоящей документации.</w:t>
      </w:r>
    </w:p>
    <w:p w14:paraId="0CFB110D" w14:textId="42858FF4" w:rsidR="00F12AD0" w:rsidRPr="00F12AD0" w:rsidRDefault="00F12AD0" w:rsidP="00F86A31">
      <w:pPr>
        <w:numPr>
          <w:ilvl w:val="2"/>
          <w:numId w:val="4"/>
        </w:numPr>
        <w:tabs>
          <w:tab w:val="clear" w:pos="1004"/>
          <w:tab w:val="num" w:pos="709"/>
          <w:tab w:val="num" w:pos="851"/>
        </w:tabs>
        <w:overflowPunct w:val="0"/>
        <w:autoSpaceDE w:val="0"/>
        <w:autoSpaceDN w:val="0"/>
        <w:adjustRightInd w:val="0"/>
        <w:spacing w:after="0" w:line="240" w:lineRule="auto"/>
        <w:ind w:left="0" w:firstLine="709"/>
        <w:jc w:val="both"/>
        <w:rPr>
          <w:rFonts w:ascii="Times New Roman" w:eastAsia="Times New Roman" w:hAnsi="Times New Roman" w:cs="Times New Roman"/>
          <w:spacing w:val="-6"/>
          <w:sz w:val="24"/>
          <w:szCs w:val="24"/>
          <w:lang w:eastAsia="ru-RU"/>
        </w:rPr>
      </w:pPr>
      <w:r w:rsidRPr="00F12AD0">
        <w:rPr>
          <w:rFonts w:ascii="Times New Roman" w:eastAsia="Times New Roman" w:hAnsi="Times New Roman" w:cs="Times New Roman"/>
          <w:spacing w:val="-6"/>
          <w:sz w:val="24"/>
          <w:szCs w:val="24"/>
          <w:lang w:eastAsia="ru-RU"/>
        </w:rPr>
        <w:t xml:space="preserve">Последствия уклонения такого участника от заключения договора приведены в п. </w:t>
      </w:r>
      <w:r w:rsidRPr="00F12AD0">
        <w:rPr>
          <w:rFonts w:ascii="Times New Roman" w:eastAsia="Times New Roman" w:hAnsi="Times New Roman" w:cs="Times New Roman"/>
          <w:spacing w:val="-6"/>
          <w:sz w:val="24"/>
          <w:szCs w:val="24"/>
          <w:lang w:eastAsia="ru-RU"/>
        </w:rPr>
        <w:fldChar w:fldCharType="begin"/>
      </w:r>
      <w:r w:rsidRPr="00F12AD0">
        <w:rPr>
          <w:rFonts w:ascii="Times New Roman" w:eastAsia="Times New Roman" w:hAnsi="Times New Roman" w:cs="Times New Roman"/>
          <w:spacing w:val="-6"/>
          <w:sz w:val="24"/>
          <w:szCs w:val="24"/>
          <w:lang w:eastAsia="ru-RU"/>
        </w:rPr>
        <w:instrText xml:space="preserve"> REF _Ref55322343 \r \h </w:instrText>
      </w:r>
      <w:r w:rsidRPr="00F12AD0">
        <w:rPr>
          <w:rFonts w:ascii="Times New Roman" w:eastAsia="Times New Roman" w:hAnsi="Times New Roman" w:cs="Times New Roman"/>
          <w:spacing w:val="-6"/>
          <w:sz w:val="24"/>
          <w:szCs w:val="24"/>
          <w:lang w:eastAsia="ru-RU"/>
        </w:rPr>
      </w:r>
      <w:r w:rsidRPr="00F12AD0">
        <w:rPr>
          <w:rFonts w:ascii="Times New Roman" w:eastAsia="Times New Roman" w:hAnsi="Times New Roman" w:cs="Times New Roman"/>
          <w:spacing w:val="-6"/>
          <w:sz w:val="24"/>
          <w:szCs w:val="24"/>
          <w:lang w:eastAsia="ru-RU"/>
        </w:rPr>
        <w:fldChar w:fldCharType="separate"/>
      </w:r>
      <w:r w:rsidR="00F53F7D">
        <w:rPr>
          <w:rFonts w:ascii="Times New Roman" w:eastAsia="Times New Roman" w:hAnsi="Times New Roman" w:cs="Times New Roman"/>
          <w:spacing w:val="-6"/>
          <w:sz w:val="24"/>
          <w:szCs w:val="24"/>
          <w:lang w:eastAsia="ru-RU"/>
        </w:rPr>
        <w:t>8.4.1</w:t>
      </w:r>
      <w:r w:rsidRPr="00F12AD0">
        <w:rPr>
          <w:rFonts w:ascii="Times New Roman" w:eastAsia="Times New Roman" w:hAnsi="Times New Roman" w:cs="Times New Roman"/>
          <w:spacing w:val="-6"/>
          <w:sz w:val="24"/>
          <w:szCs w:val="24"/>
          <w:lang w:eastAsia="ru-RU"/>
        </w:rPr>
        <w:fldChar w:fldCharType="end"/>
      </w:r>
      <w:r w:rsidRPr="00F12AD0">
        <w:rPr>
          <w:rFonts w:ascii="Times New Roman" w:eastAsia="Times New Roman" w:hAnsi="Times New Roman" w:cs="Times New Roman"/>
          <w:spacing w:val="-6"/>
          <w:sz w:val="24"/>
          <w:szCs w:val="24"/>
          <w:lang w:eastAsia="ru-RU"/>
        </w:rPr>
        <w:t xml:space="preserve"> настоящей документации. </w:t>
      </w:r>
    </w:p>
    <w:p w14:paraId="16C9D3CD" w14:textId="77777777" w:rsidR="00F12AD0" w:rsidRPr="00F12AD0" w:rsidRDefault="00F12AD0" w:rsidP="00F86A31">
      <w:pPr>
        <w:keepNext/>
        <w:numPr>
          <w:ilvl w:val="1"/>
          <w:numId w:val="4"/>
        </w:numPr>
        <w:tabs>
          <w:tab w:val="num" w:pos="709"/>
          <w:tab w:val="num" w:pos="1276"/>
        </w:tabs>
        <w:spacing w:before="120" w:after="120" w:line="240" w:lineRule="auto"/>
        <w:ind w:left="0" w:firstLine="709"/>
        <w:jc w:val="both"/>
        <w:outlineLvl w:val="1"/>
        <w:rPr>
          <w:rFonts w:ascii="Times New Roman" w:eastAsia="Times New Roman" w:hAnsi="Times New Roman" w:cs="Times New Roman"/>
          <w:b/>
          <w:sz w:val="24"/>
          <w:szCs w:val="24"/>
          <w:lang w:eastAsia="ru-RU"/>
        </w:rPr>
      </w:pPr>
      <w:bookmarkStart w:id="170" w:name="_Toc521347994"/>
      <w:bookmarkStart w:id="171" w:name="_Toc8834934"/>
      <w:bookmarkStart w:id="172" w:name="_Toc54336122"/>
      <w:bookmarkStart w:id="173" w:name="_Toc58229174"/>
      <w:r w:rsidRPr="00F12AD0">
        <w:rPr>
          <w:rFonts w:ascii="Times New Roman" w:eastAsia="Times New Roman" w:hAnsi="Times New Roman" w:cs="Times New Roman"/>
          <w:b/>
          <w:sz w:val="24"/>
          <w:szCs w:val="24"/>
          <w:lang w:eastAsia="ru-RU"/>
        </w:rPr>
        <w:t>Антидемпинговые меры</w:t>
      </w:r>
      <w:bookmarkEnd w:id="170"/>
      <w:bookmarkEnd w:id="171"/>
      <w:bookmarkEnd w:id="172"/>
      <w:bookmarkEnd w:id="173"/>
      <w:r w:rsidRPr="00F12AD0">
        <w:rPr>
          <w:rFonts w:ascii="Times New Roman" w:eastAsia="Times New Roman" w:hAnsi="Times New Roman" w:cs="Times New Roman"/>
          <w:b/>
          <w:sz w:val="24"/>
          <w:szCs w:val="24"/>
          <w:lang w:eastAsia="ru-RU"/>
        </w:rPr>
        <w:t xml:space="preserve"> </w:t>
      </w:r>
    </w:p>
    <w:p w14:paraId="57CF1C2A"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bookmarkStart w:id="174" w:name="_Ref57115457"/>
      <w:r w:rsidRPr="00F12AD0">
        <w:rPr>
          <w:rFonts w:ascii="Times New Roman" w:eastAsia="Times New Roman" w:hAnsi="Times New Roman" w:cs="Times New Roman"/>
          <w:color w:val="000000"/>
          <w:sz w:val="24"/>
          <w:szCs w:val="24"/>
          <w:lang w:eastAsia="ru-RU"/>
        </w:rPr>
        <w:t>В случае если цена договора/цена за единицу продукции, предложенная участником, ниже НМЦ договора/</w:t>
      </w:r>
      <w:proofErr w:type="spellStart"/>
      <w:r w:rsidRPr="00F12AD0">
        <w:rPr>
          <w:rFonts w:ascii="Times New Roman" w:eastAsia="Times New Roman" w:hAnsi="Times New Roman" w:cs="Times New Roman"/>
          <w:color w:val="000000"/>
          <w:sz w:val="24"/>
          <w:szCs w:val="24"/>
          <w:lang w:eastAsia="ru-RU"/>
        </w:rPr>
        <w:t>НМЦед</w:t>
      </w:r>
      <w:proofErr w:type="spellEnd"/>
      <w:r w:rsidRPr="00F12AD0">
        <w:rPr>
          <w:rFonts w:ascii="Times New Roman" w:eastAsia="Times New Roman" w:hAnsi="Times New Roman" w:cs="Times New Roman"/>
          <w:color w:val="000000"/>
          <w:sz w:val="24"/>
          <w:szCs w:val="24"/>
          <w:lang w:eastAsia="ru-RU"/>
        </w:rPr>
        <w:t>. более чем на 25% (далее – демпинговая цена), то участник должен:</w:t>
      </w:r>
      <w:bookmarkEnd w:id="174"/>
    </w:p>
    <w:p w14:paraId="3F78560B" w14:textId="568A1D03" w:rsidR="00F12AD0" w:rsidRPr="00F12AD0" w:rsidRDefault="00F12AD0" w:rsidP="00A56029">
      <w:pPr>
        <w:numPr>
          <w:ilvl w:val="0"/>
          <w:numId w:val="12"/>
        </w:numPr>
        <w:tabs>
          <w:tab w:val="num" w:pos="709"/>
          <w:tab w:val="left" w:pos="1134"/>
        </w:tabs>
        <w:overflowPunct w:val="0"/>
        <w:autoSpaceDE w:val="0"/>
        <w:autoSpaceDN w:val="0"/>
        <w:adjustRightInd w:val="0"/>
        <w:spacing w:after="0" w:line="240" w:lineRule="auto"/>
        <w:ind w:left="0" w:firstLine="709"/>
        <w:contextualSpacing/>
        <w:jc w:val="both"/>
        <w:rPr>
          <w:rFonts w:ascii="Times New Roman" w:eastAsia="Times New Roman" w:hAnsi="Times New Roman" w:cs="Times New Roman"/>
          <w:spacing w:val="-6"/>
          <w:sz w:val="24"/>
          <w:szCs w:val="24"/>
          <w:lang w:eastAsia="ru-RU"/>
        </w:rPr>
      </w:pPr>
      <w:r w:rsidRPr="00F12AD0">
        <w:rPr>
          <w:rFonts w:ascii="Times New Roman" w:eastAsia="Times New Roman" w:hAnsi="Times New Roman" w:cs="Times New Roman"/>
          <w:color w:val="000000"/>
          <w:sz w:val="24"/>
          <w:szCs w:val="24"/>
          <w:lang w:eastAsia="ru-RU"/>
        </w:rPr>
        <w:t xml:space="preserve">предоставить обеспечение исполнения договора (в случае если настоящей документацией установлено требование о предоставлении обеспечения исполнения договора) в размере, превышающем полтора раза размер обеспечения договора, указанный в </w:t>
      </w:r>
      <w:r w:rsidRPr="00F12AD0">
        <w:rPr>
          <w:rFonts w:ascii="Times New Roman" w:eastAsia="Times New Roman" w:hAnsi="Times New Roman" w:cs="Times New Roman"/>
          <w:bCs/>
          <w:sz w:val="24"/>
          <w:szCs w:val="24"/>
          <w:lang w:eastAsia="ru-RU"/>
        </w:rPr>
        <w:t xml:space="preserve">п. </w:t>
      </w:r>
      <w:r w:rsidRPr="00F12AD0">
        <w:rPr>
          <w:rFonts w:ascii="Times New Roman" w:eastAsia="Times New Roman" w:hAnsi="Times New Roman" w:cs="Times New Roman"/>
          <w:bCs/>
          <w:sz w:val="24"/>
          <w:szCs w:val="24"/>
          <w:lang w:eastAsia="ru-RU"/>
        </w:rPr>
        <w:fldChar w:fldCharType="begin"/>
      </w:r>
      <w:r w:rsidRPr="00F12AD0">
        <w:rPr>
          <w:rFonts w:ascii="Times New Roman" w:eastAsia="Times New Roman" w:hAnsi="Times New Roman" w:cs="Times New Roman"/>
          <w:bCs/>
          <w:sz w:val="24"/>
          <w:szCs w:val="24"/>
          <w:lang w:eastAsia="ru-RU"/>
        </w:rPr>
        <w:instrText xml:space="preserve"> REF _Ref55321385 \r \h </w:instrText>
      </w:r>
      <w:r w:rsidRPr="00F12AD0">
        <w:rPr>
          <w:rFonts w:ascii="Times New Roman" w:eastAsia="Times New Roman" w:hAnsi="Times New Roman" w:cs="Times New Roman"/>
          <w:bCs/>
          <w:sz w:val="24"/>
          <w:szCs w:val="24"/>
          <w:lang w:eastAsia="ru-RU"/>
        </w:rPr>
      </w:r>
      <w:r w:rsidRPr="00F12AD0">
        <w:rPr>
          <w:rFonts w:ascii="Times New Roman" w:eastAsia="Times New Roman" w:hAnsi="Times New Roman" w:cs="Times New Roman"/>
          <w:bCs/>
          <w:sz w:val="24"/>
          <w:szCs w:val="24"/>
          <w:lang w:eastAsia="ru-RU"/>
        </w:rPr>
        <w:fldChar w:fldCharType="separate"/>
      </w:r>
      <w:r w:rsidR="00F53F7D">
        <w:rPr>
          <w:rFonts w:ascii="Times New Roman" w:eastAsia="Times New Roman" w:hAnsi="Times New Roman" w:cs="Times New Roman"/>
          <w:bCs/>
          <w:sz w:val="24"/>
          <w:szCs w:val="24"/>
          <w:lang w:eastAsia="ru-RU"/>
        </w:rPr>
        <w:t>8</w:t>
      </w:r>
      <w:r w:rsidRPr="00F12AD0">
        <w:rPr>
          <w:rFonts w:ascii="Times New Roman" w:eastAsia="Times New Roman" w:hAnsi="Times New Roman" w:cs="Times New Roman"/>
          <w:bCs/>
          <w:sz w:val="24"/>
          <w:szCs w:val="24"/>
          <w:lang w:eastAsia="ru-RU"/>
        </w:rPr>
        <w:fldChar w:fldCharType="end"/>
      </w:r>
      <w:r w:rsidRPr="00F12AD0">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12AD0">
          <w:rPr>
            <w:rFonts w:ascii="Times New Roman" w:eastAsia="Times New Roman" w:hAnsi="Times New Roman" w:cs="Times New Roman"/>
            <w:bCs/>
            <w:color w:val="0000FF"/>
            <w:sz w:val="24"/>
            <w:szCs w:val="24"/>
            <w:u w:val="single"/>
            <w:lang w:val="en-US" w:eastAsia="ru-RU"/>
          </w:rPr>
          <w:t>II</w:t>
        </w:r>
        <w:r w:rsidRPr="00F12AD0">
          <w:rPr>
            <w:rFonts w:ascii="Times New Roman" w:eastAsia="Times New Roman" w:hAnsi="Times New Roman" w:cs="Times New Roman"/>
            <w:bCs/>
            <w:color w:val="0000FF"/>
            <w:sz w:val="24"/>
            <w:szCs w:val="24"/>
            <w:u w:val="single"/>
            <w:lang w:eastAsia="ru-RU"/>
          </w:rPr>
          <w:t xml:space="preserve"> «ИНФОРМАЦИОННАЯ КАРТА»</w:t>
        </w:r>
      </w:hyperlink>
      <w:r w:rsidRPr="00F12AD0">
        <w:rPr>
          <w:rFonts w:ascii="Times New Roman" w:eastAsia="Times New Roman" w:hAnsi="Times New Roman" w:cs="Times New Roman"/>
          <w:bCs/>
          <w:sz w:val="24"/>
          <w:szCs w:val="24"/>
          <w:lang w:eastAsia="ru-RU"/>
        </w:rPr>
        <w:t xml:space="preserve"> документации</w:t>
      </w:r>
      <w:r w:rsidRPr="00F12AD0">
        <w:rPr>
          <w:rFonts w:ascii="Times New Roman" w:eastAsia="Times New Roman" w:hAnsi="Times New Roman" w:cs="Times New Roman"/>
          <w:color w:val="000000"/>
          <w:sz w:val="24"/>
          <w:szCs w:val="24"/>
          <w:lang w:eastAsia="ru-RU"/>
        </w:rPr>
        <w:t xml:space="preserve">. </w:t>
      </w:r>
      <w:r w:rsidRPr="00F12AD0">
        <w:rPr>
          <w:rFonts w:ascii="Times New Roman" w:eastAsia="Times New Roman" w:hAnsi="Times New Roman" w:cs="Times New Roman"/>
          <w:sz w:val="24"/>
          <w:szCs w:val="24"/>
          <w:lang w:eastAsia="ru-RU"/>
        </w:rPr>
        <w:t xml:space="preserve">Участник </w:t>
      </w:r>
      <w:r w:rsidRPr="00F12AD0">
        <w:rPr>
          <w:rFonts w:ascii="Times New Roman" w:eastAsia="Times New Roman" w:hAnsi="Times New Roman" w:cs="Times New Roman"/>
          <w:spacing w:val="-6"/>
          <w:sz w:val="24"/>
          <w:szCs w:val="24"/>
          <w:lang w:eastAsia="ru-RU"/>
        </w:rPr>
        <w:t xml:space="preserve">закупки, не выполнивший данного требования, признается уклонившимся от заключения договора. </w:t>
      </w:r>
    </w:p>
    <w:p w14:paraId="0689B539" w14:textId="77777777" w:rsidR="00F12AD0" w:rsidRPr="00F12AD0" w:rsidRDefault="00F12AD0" w:rsidP="00A56029">
      <w:pPr>
        <w:numPr>
          <w:ilvl w:val="0"/>
          <w:numId w:val="12"/>
        </w:numPr>
        <w:tabs>
          <w:tab w:val="num" w:pos="709"/>
          <w:tab w:val="left" w:pos="1134"/>
        </w:tabs>
        <w:overflowPunct w:val="0"/>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pacing w:val="-6"/>
          <w:sz w:val="24"/>
          <w:szCs w:val="24"/>
          <w:lang w:eastAsia="ru-RU"/>
        </w:rPr>
        <w:t>предоставить в составе заявки на участие в закупке</w:t>
      </w:r>
      <w:r w:rsidRPr="00F12AD0">
        <w:rPr>
          <w:rFonts w:ascii="Times New Roman" w:eastAsia="Times New Roman" w:hAnsi="Times New Roman" w:cs="Times New Roman"/>
          <w:sz w:val="24"/>
          <w:szCs w:val="24"/>
          <w:lang w:eastAsia="ru-RU"/>
        </w:rPr>
        <w:t xml:space="preserve"> </w:t>
      </w:r>
      <w:r w:rsidRPr="00F12AD0">
        <w:rPr>
          <w:rFonts w:ascii="Times New Roman" w:eastAsia="Times New Roman" w:hAnsi="Times New Roman" w:cs="Times New Roman"/>
          <w:spacing w:val="-6"/>
          <w:sz w:val="24"/>
          <w:szCs w:val="24"/>
          <w:lang w:eastAsia="ru-RU"/>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продукции по предлагаемой цене. В случае невыполнения таким участником данного требования или признания Закупочной комиссией предложенной цены договора/цены единицы продукции необоснованной, заявка на участие в закупке такого участника отклоняется. </w:t>
      </w:r>
    </w:p>
    <w:p w14:paraId="6BF9FB49" w14:textId="77777777" w:rsidR="00F12AD0" w:rsidRPr="00F12AD0" w:rsidRDefault="00F12AD0" w:rsidP="00F86A31">
      <w:pPr>
        <w:keepNext/>
        <w:numPr>
          <w:ilvl w:val="1"/>
          <w:numId w:val="4"/>
        </w:numPr>
        <w:tabs>
          <w:tab w:val="num" w:pos="709"/>
          <w:tab w:val="num" w:pos="1276"/>
        </w:tabs>
        <w:spacing w:before="120" w:after="120" w:line="240" w:lineRule="auto"/>
        <w:ind w:left="0" w:firstLine="709"/>
        <w:jc w:val="both"/>
        <w:outlineLvl w:val="1"/>
        <w:rPr>
          <w:rFonts w:ascii="Times New Roman" w:eastAsia="Times New Roman" w:hAnsi="Times New Roman" w:cs="Times New Roman"/>
          <w:b/>
          <w:sz w:val="24"/>
          <w:szCs w:val="24"/>
          <w:lang w:eastAsia="ru-RU"/>
        </w:rPr>
      </w:pPr>
      <w:bookmarkStart w:id="175" w:name="_Toc54336123"/>
      <w:bookmarkStart w:id="176" w:name="_Ref57115468"/>
      <w:bookmarkStart w:id="177" w:name="_Toc58229175"/>
      <w:r w:rsidRPr="00F12AD0">
        <w:rPr>
          <w:rFonts w:ascii="Times New Roman" w:eastAsia="Times New Roman" w:hAnsi="Times New Roman" w:cs="Times New Roman"/>
          <w:b/>
          <w:sz w:val="24"/>
          <w:szCs w:val="24"/>
          <w:lang w:eastAsia="ru-RU"/>
        </w:rPr>
        <w:t>Обеспечение исполнения договора</w:t>
      </w:r>
      <w:bookmarkEnd w:id="175"/>
      <w:bookmarkEnd w:id="176"/>
      <w:bookmarkEnd w:id="177"/>
    </w:p>
    <w:p w14:paraId="702A0678" w14:textId="6C35625B" w:rsidR="00F12AD0" w:rsidRPr="00F12AD0" w:rsidRDefault="00F12AD0" w:rsidP="00F86A31">
      <w:pPr>
        <w:numPr>
          <w:ilvl w:val="2"/>
          <w:numId w:val="4"/>
        </w:numPr>
        <w:tabs>
          <w:tab w:val="clear" w:pos="1004"/>
          <w:tab w:val="num" w:pos="28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178" w:name="_Toc54336120"/>
      <w:bookmarkStart w:id="179" w:name="_Ref55322343"/>
      <w:r w:rsidRPr="00F12AD0">
        <w:rPr>
          <w:rFonts w:ascii="Times New Roman" w:eastAsia="Times New Roman" w:hAnsi="Times New Roman" w:cs="Times New Roman"/>
          <w:bCs/>
          <w:sz w:val="24"/>
          <w:szCs w:val="24"/>
          <w:lang w:eastAsia="ru-RU"/>
        </w:rPr>
        <w:t xml:space="preserve">В случае, если п. </w:t>
      </w:r>
      <w:r w:rsidRPr="00F12AD0">
        <w:rPr>
          <w:rFonts w:ascii="Times New Roman" w:eastAsia="Times New Roman" w:hAnsi="Times New Roman" w:cs="Times New Roman"/>
          <w:bCs/>
          <w:sz w:val="24"/>
          <w:szCs w:val="24"/>
          <w:lang w:eastAsia="ru-RU"/>
        </w:rPr>
        <w:fldChar w:fldCharType="begin"/>
      </w:r>
      <w:r w:rsidRPr="00F12AD0">
        <w:rPr>
          <w:rFonts w:ascii="Times New Roman" w:eastAsia="Times New Roman" w:hAnsi="Times New Roman" w:cs="Times New Roman"/>
          <w:bCs/>
          <w:sz w:val="24"/>
          <w:szCs w:val="24"/>
          <w:lang w:eastAsia="ru-RU"/>
        </w:rPr>
        <w:instrText xml:space="preserve"> REF _Ref55321385 \r \h </w:instrText>
      </w:r>
      <w:r w:rsidRPr="00F12AD0">
        <w:rPr>
          <w:rFonts w:ascii="Times New Roman" w:eastAsia="Times New Roman" w:hAnsi="Times New Roman" w:cs="Times New Roman"/>
          <w:bCs/>
          <w:sz w:val="24"/>
          <w:szCs w:val="24"/>
          <w:lang w:eastAsia="ru-RU"/>
        </w:rPr>
      </w:r>
      <w:r w:rsidRPr="00F12AD0">
        <w:rPr>
          <w:rFonts w:ascii="Times New Roman" w:eastAsia="Times New Roman" w:hAnsi="Times New Roman" w:cs="Times New Roman"/>
          <w:bCs/>
          <w:sz w:val="24"/>
          <w:szCs w:val="24"/>
          <w:lang w:eastAsia="ru-RU"/>
        </w:rPr>
        <w:fldChar w:fldCharType="separate"/>
      </w:r>
      <w:r w:rsidR="00F53F7D">
        <w:rPr>
          <w:rFonts w:ascii="Times New Roman" w:eastAsia="Times New Roman" w:hAnsi="Times New Roman" w:cs="Times New Roman"/>
          <w:bCs/>
          <w:sz w:val="24"/>
          <w:szCs w:val="24"/>
          <w:lang w:eastAsia="ru-RU"/>
        </w:rPr>
        <w:t>8</w:t>
      </w:r>
      <w:r w:rsidRPr="00F12AD0">
        <w:rPr>
          <w:rFonts w:ascii="Times New Roman" w:eastAsia="Times New Roman" w:hAnsi="Times New Roman" w:cs="Times New Roman"/>
          <w:bCs/>
          <w:sz w:val="24"/>
          <w:szCs w:val="24"/>
          <w:lang w:eastAsia="ru-RU"/>
        </w:rPr>
        <w:fldChar w:fldCharType="end"/>
      </w:r>
      <w:r w:rsidRPr="00F12AD0">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12AD0">
          <w:rPr>
            <w:rFonts w:ascii="Times New Roman" w:eastAsia="Times New Roman" w:hAnsi="Times New Roman" w:cs="Times New Roman"/>
            <w:bCs/>
            <w:color w:val="0000FF"/>
            <w:sz w:val="24"/>
            <w:szCs w:val="24"/>
            <w:u w:val="single"/>
            <w:lang w:val="en-US" w:eastAsia="ru-RU"/>
          </w:rPr>
          <w:t>II</w:t>
        </w:r>
        <w:r w:rsidRPr="00F12AD0">
          <w:rPr>
            <w:rFonts w:ascii="Times New Roman" w:eastAsia="Times New Roman" w:hAnsi="Times New Roman" w:cs="Times New Roman"/>
            <w:bCs/>
            <w:color w:val="0000FF"/>
            <w:sz w:val="24"/>
            <w:szCs w:val="24"/>
            <w:u w:val="single"/>
            <w:lang w:eastAsia="ru-RU"/>
          </w:rPr>
          <w:t xml:space="preserve"> «ИНФОРМАЦИОННАЯ КАРТА»</w:t>
        </w:r>
      </w:hyperlink>
      <w:r w:rsidRPr="00F12AD0">
        <w:rPr>
          <w:rFonts w:ascii="Times New Roman" w:eastAsia="Times New Roman" w:hAnsi="Times New Roman" w:cs="Times New Roman"/>
          <w:bCs/>
          <w:sz w:val="24"/>
          <w:szCs w:val="24"/>
          <w:lang w:eastAsia="ru-RU"/>
        </w:rPr>
        <w:t xml:space="preserve"> документации</w:t>
      </w:r>
      <w:r w:rsidRPr="00F12AD0">
        <w:rPr>
          <w:rFonts w:ascii="Times New Roman" w:eastAsia="Times New Roman" w:hAnsi="Times New Roman" w:cs="Times New Roman"/>
          <w:sz w:val="24"/>
          <w:szCs w:val="24"/>
          <w:lang w:eastAsia="ru-RU"/>
        </w:rPr>
        <w:t xml:space="preserve"> </w:t>
      </w:r>
      <w:r w:rsidRPr="00F12AD0">
        <w:rPr>
          <w:rFonts w:ascii="Times New Roman" w:eastAsia="Times New Roman" w:hAnsi="Times New Roman" w:cs="Times New Roman"/>
          <w:bCs/>
          <w:sz w:val="24"/>
          <w:szCs w:val="24"/>
          <w:lang w:eastAsia="ru-RU"/>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F12AD0">
        <w:rPr>
          <w:rFonts w:ascii="Times New Roman" w:eastAsia="Times New Roman" w:hAnsi="Times New Roman" w:cs="Times New Roman"/>
          <w:bCs/>
          <w:sz w:val="24"/>
          <w:szCs w:val="24"/>
          <w:lang w:eastAsia="ru-RU"/>
        </w:rPr>
        <w:fldChar w:fldCharType="begin"/>
      </w:r>
      <w:r w:rsidRPr="00F12AD0">
        <w:rPr>
          <w:rFonts w:ascii="Times New Roman" w:eastAsia="Times New Roman" w:hAnsi="Times New Roman" w:cs="Times New Roman"/>
          <w:bCs/>
          <w:sz w:val="24"/>
          <w:szCs w:val="24"/>
          <w:lang w:eastAsia="ru-RU"/>
        </w:rPr>
        <w:instrText xml:space="preserve"> REF _Ref55321385 \r \h </w:instrText>
      </w:r>
      <w:r w:rsidRPr="00F12AD0">
        <w:rPr>
          <w:rFonts w:ascii="Times New Roman" w:eastAsia="Times New Roman" w:hAnsi="Times New Roman" w:cs="Times New Roman"/>
          <w:bCs/>
          <w:sz w:val="24"/>
          <w:szCs w:val="24"/>
          <w:lang w:eastAsia="ru-RU"/>
        </w:rPr>
      </w:r>
      <w:r w:rsidRPr="00F12AD0">
        <w:rPr>
          <w:rFonts w:ascii="Times New Roman" w:eastAsia="Times New Roman" w:hAnsi="Times New Roman" w:cs="Times New Roman"/>
          <w:bCs/>
          <w:sz w:val="24"/>
          <w:szCs w:val="24"/>
          <w:lang w:eastAsia="ru-RU"/>
        </w:rPr>
        <w:fldChar w:fldCharType="separate"/>
      </w:r>
      <w:r w:rsidR="00F53F7D">
        <w:rPr>
          <w:rFonts w:ascii="Times New Roman" w:eastAsia="Times New Roman" w:hAnsi="Times New Roman" w:cs="Times New Roman"/>
          <w:bCs/>
          <w:sz w:val="24"/>
          <w:szCs w:val="24"/>
          <w:lang w:eastAsia="ru-RU"/>
        </w:rPr>
        <w:t>8</w:t>
      </w:r>
      <w:r w:rsidRPr="00F12AD0">
        <w:rPr>
          <w:rFonts w:ascii="Times New Roman" w:eastAsia="Times New Roman" w:hAnsi="Times New Roman" w:cs="Times New Roman"/>
          <w:bCs/>
          <w:sz w:val="24"/>
          <w:szCs w:val="24"/>
          <w:lang w:eastAsia="ru-RU"/>
        </w:rPr>
        <w:fldChar w:fldCharType="end"/>
      </w:r>
      <w:r w:rsidRPr="00F12AD0">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12AD0">
          <w:rPr>
            <w:rFonts w:ascii="Times New Roman" w:eastAsia="Times New Roman" w:hAnsi="Times New Roman" w:cs="Times New Roman"/>
            <w:bCs/>
            <w:color w:val="0000FF"/>
            <w:sz w:val="24"/>
            <w:szCs w:val="24"/>
            <w:u w:val="single"/>
            <w:lang w:val="en-US" w:eastAsia="ru-RU"/>
          </w:rPr>
          <w:t>II</w:t>
        </w:r>
        <w:r w:rsidRPr="00F12AD0">
          <w:rPr>
            <w:rFonts w:ascii="Times New Roman" w:eastAsia="Times New Roman" w:hAnsi="Times New Roman" w:cs="Times New Roman"/>
            <w:bCs/>
            <w:color w:val="0000FF"/>
            <w:sz w:val="24"/>
            <w:szCs w:val="24"/>
            <w:u w:val="single"/>
            <w:lang w:eastAsia="ru-RU"/>
          </w:rPr>
          <w:t xml:space="preserve"> «ИНФОРМАЦИОННАЯ КАРТА»</w:t>
        </w:r>
      </w:hyperlink>
      <w:r w:rsidRPr="00F12AD0">
        <w:rPr>
          <w:rFonts w:ascii="Times New Roman" w:eastAsia="Times New Roman" w:hAnsi="Times New Roman" w:cs="Times New Roman"/>
          <w:bCs/>
          <w:sz w:val="24"/>
          <w:szCs w:val="24"/>
          <w:lang w:eastAsia="ru-RU"/>
        </w:rPr>
        <w:t xml:space="preserve"> документации. Размер обеспечения исполнения договора не может превышать 5 (пять) процентов от цены договора,</w:t>
      </w:r>
      <w:r w:rsidRPr="00F12AD0">
        <w:rPr>
          <w:rFonts w:ascii="Times New Roman" w:eastAsia="Times New Roman" w:hAnsi="Times New Roman" w:cs="Times New Roman"/>
          <w:sz w:val="24"/>
          <w:szCs w:val="24"/>
          <w:lang w:eastAsia="ru-RU"/>
        </w:rPr>
        <w:t xml:space="preserve"> </w:t>
      </w:r>
      <w:r w:rsidRPr="00F12AD0">
        <w:rPr>
          <w:rFonts w:ascii="Times New Roman" w:eastAsia="Times New Roman" w:hAnsi="Times New Roman" w:cs="Times New Roman"/>
          <w:bCs/>
          <w:sz w:val="24"/>
          <w:szCs w:val="24"/>
          <w:lang w:eastAsia="ru-RU"/>
        </w:rPr>
        <w:t>если договором не предусмотрена выплата аванса; в размере аванса, если договором предусмотрена выплата аванса.</w:t>
      </w:r>
    </w:p>
    <w:p w14:paraId="1747199D" w14:textId="6026BF8A" w:rsidR="00F12AD0" w:rsidRPr="00F12AD0" w:rsidRDefault="00F12AD0" w:rsidP="00F86A31">
      <w:pPr>
        <w:numPr>
          <w:ilvl w:val="2"/>
          <w:numId w:val="4"/>
        </w:numPr>
        <w:tabs>
          <w:tab w:val="clear" w:pos="1004"/>
          <w:tab w:val="num" w:pos="28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180" w:name="_Ref55322692"/>
      <w:r w:rsidRPr="00F12AD0">
        <w:rPr>
          <w:rFonts w:ascii="Times New Roman" w:eastAsia="Times New Roman" w:hAnsi="Times New Roman" w:cs="Times New Roman"/>
          <w:sz w:val="24"/>
          <w:szCs w:val="24"/>
          <w:lang w:eastAsia="ru-RU"/>
        </w:rPr>
        <w:t xml:space="preserve">Обеспечение исполнения договора должно быть предоставлено участником до подписания договора в соответствии с п. </w:t>
      </w:r>
      <w:r w:rsidRPr="00F12AD0">
        <w:rPr>
          <w:rFonts w:ascii="Times New Roman" w:eastAsia="Times New Roman" w:hAnsi="Times New Roman" w:cs="Times New Roman"/>
          <w:sz w:val="24"/>
          <w:szCs w:val="24"/>
          <w:lang w:eastAsia="ru-RU"/>
        </w:rPr>
        <w:fldChar w:fldCharType="begin"/>
      </w:r>
      <w:r w:rsidRPr="00F12AD0">
        <w:rPr>
          <w:rFonts w:ascii="Times New Roman" w:eastAsia="Times New Roman" w:hAnsi="Times New Roman" w:cs="Times New Roman"/>
          <w:sz w:val="24"/>
          <w:szCs w:val="24"/>
          <w:lang w:eastAsia="ru-RU"/>
        </w:rPr>
        <w:instrText xml:space="preserve"> REF _Ref55290554 \r \h </w:instrText>
      </w:r>
      <w:r w:rsidRPr="00F12AD0">
        <w:rPr>
          <w:rFonts w:ascii="Times New Roman" w:eastAsia="Times New Roman" w:hAnsi="Times New Roman" w:cs="Times New Roman"/>
          <w:sz w:val="24"/>
          <w:szCs w:val="24"/>
          <w:lang w:eastAsia="ru-RU"/>
        </w:rPr>
      </w:r>
      <w:r w:rsidRPr="00F12AD0">
        <w:rPr>
          <w:rFonts w:ascii="Times New Roman" w:eastAsia="Times New Roman" w:hAnsi="Times New Roman" w:cs="Times New Roman"/>
          <w:sz w:val="24"/>
          <w:szCs w:val="24"/>
          <w:lang w:eastAsia="ru-RU"/>
        </w:rPr>
        <w:fldChar w:fldCharType="separate"/>
      </w:r>
      <w:r w:rsidR="00F53F7D">
        <w:rPr>
          <w:rFonts w:ascii="Times New Roman" w:eastAsia="Times New Roman" w:hAnsi="Times New Roman" w:cs="Times New Roman"/>
          <w:sz w:val="24"/>
          <w:szCs w:val="24"/>
          <w:lang w:eastAsia="ru-RU"/>
        </w:rPr>
        <w:t>8.1.9</w:t>
      </w:r>
      <w:r w:rsidRPr="00F12AD0">
        <w:rPr>
          <w:rFonts w:ascii="Times New Roman" w:eastAsia="Times New Roman" w:hAnsi="Times New Roman" w:cs="Times New Roman"/>
          <w:sz w:val="24"/>
          <w:szCs w:val="24"/>
          <w:lang w:eastAsia="ru-RU"/>
        </w:rPr>
        <w:fldChar w:fldCharType="end"/>
      </w:r>
      <w:r w:rsidRPr="00F12AD0">
        <w:rPr>
          <w:rFonts w:ascii="Times New Roman" w:eastAsia="Times New Roman" w:hAnsi="Times New Roman" w:cs="Times New Roman"/>
          <w:sz w:val="24"/>
          <w:szCs w:val="24"/>
          <w:lang w:eastAsia="ru-RU"/>
        </w:rPr>
        <w:t xml:space="preserve"> раздела </w:t>
      </w:r>
      <w:hyperlink w:anchor="_РАЗДЕЛ_I._ОБЩАЯ" w:history="1">
        <w:r w:rsidRPr="00F12AD0">
          <w:rPr>
            <w:rFonts w:ascii="Times New Roman" w:eastAsia="Times New Roman" w:hAnsi="Times New Roman" w:cs="Times New Roman"/>
            <w:color w:val="0000FF"/>
            <w:sz w:val="24"/>
            <w:szCs w:val="24"/>
            <w:u w:val="single"/>
            <w:lang w:eastAsia="ru-RU"/>
          </w:rPr>
          <w:t>I «ОБЩАЯ ЧАСТЬ»</w:t>
        </w:r>
      </w:hyperlink>
      <w:r w:rsidRPr="00F12AD0">
        <w:rPr>
          <w:rFonts w:ascii="Times New Roman" w:eastAsia="Times New Roman" w:hAnsi="Times New Roman" w:cs="Times New Roman"/>
          <w:sz w:val="24"/>
          <w:szCs w:val="24"/>
          <w:lang w:eastAsia="ru-RU"/>
        </w:rPr>
        <w:t xml:space="preserve"> документации путем внесения денежных средств или путем предоставления банковской гарантии. Выбор способа обеспечения заявки осуществляется участником.</w:t>
      </w:r>
      <w:bookmarkEnd w:id="180"/>
      <w:r w:rsidRPr="00F12AD0">
        <w:rPr>
          <w:rFonts w:ascii="Times New Roman" w:eastAsia="Times New Roman" w:hAnsi="Times New Roman" w:cs="Times New Roman"/>
          <w:sz w:val="24"/>
          <w:szCs w:val="24"/>
          <w:lang w:eastAsia="ru-RU"/>
        </w:rPr>
        <w:t xml:space="preserve"> </w:t>
      </w:r>
    </w:p>
    <w:p w14:paraId="1DAE64CB" w14:textId="0F039427" w:rsidR="00F12AD0" w:rsidRPr="00F12AD0" w:rsidRDefault="00F12AD0" w:rsidP="00F86A31">
      <w:pPr>
        <w:numPr>
          <w:ilvl w:val="2"/>
          <w:numId w:val="4"/>
        </w:numPr>
        <w:tabs>
          <w:tab w:val="clear" w:pos="1004"/>
          <w:tab w:val="num" w:pos="28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181" w:name="_Ref55322706"/>
      <w:r w:rsidRPr="00F12AD0">
        <w:rPr>
          <w:rFonts w:ascii="Times New Roman" w:eastAsia="Times New Roman" w:hAnsi="Times New Roman" w:cs="Times New Roman"/>
          <w:spacing w:val="-6"/>
          <w:sz w:val="24"/>
          <w:szCs w:val="24"/>
          <w:lang w:eastAsia="ru-RU"/>
        </w:rPr>
        <w:t>В случае если</w:t>
      </w:r>
      <w:r w:rsidRPr="00F12AD0">
        <w:rPr>
          <w:rFonts w:ascii="Times New Roman" w:eastAsia="Times New Roman" w:hAnsi="Times New Roman" w:cs="Times New Roman"/>
          <w:bCs/>
          <w:sz w:val="24"/>
          <w:szCs w:val="24"/>
          <w:lang w:eastAsia="ru-RU"/>
        </w:rPr>
        <w:t xml:space="preserve"> п. </w:t>
      </w:r>
      <w:r w:rsidRPr="00F12AD0">
        <w:rPr>
          <w:rFonts w:ascii="Times New Roman" w:eastAsia="Times New Roman" w:hAnsi="Times New Roman" w:cs="Times New Roman"/>
          <w:bCs/>
          <w:sz w:val="24"/>
          <w:szCs w:val="24"/>
          <w:lang w:eastAsia="ru-RU"/>
        </w:rPr>
        <w:fldChar w:fldCharType="begin"/>
      </w:r>
      <w:r w:rsidRPr="00F12AD0">
        <w:rPr>
          <w:rFonts w:ascii="Times New Roman" w:eastAsia="Times New Roman" w:hAnsi="Times New Roman" w:cs="Times New Roman"/>
          <w:bCs/>
          <w:sz w:val="24"/>
          <w:szCs w:val="24"/>
          <w:lang w:eastAsia="ru-RU"/>
        </w:rPr>
        <w:instrText xml:space="preserve"> REF _Ref55321385 \r \h </w:instrText>
      </w:r>
      <w:r w:rsidRPr="00F12AD0">
        <w:rPr>
          <w:rFonts w:ascii="Times New Roman" w:eastAsia="Times New Roman" w:hAnsi="Times New Roman" w:cs="Times New Roman"/>
          <w:bCs/>
          <w:sz w:val="24"/>
          <w:szCs w:val="24"/>
          <w:lang w:eastAsia="ru-RU"/>
        </w:rPr>
      </w:r>
      <w:r w:rsidRPr="00F12AD0">
        <w:rPr>
          <w:rFonts w:ascii="Times New Roman" w:eastAsia="Times New Roman" w:hAnsi="Times New Roman" w:cs="Times New Roman"/>
          <w:bCs/>
          <w:sz w:val="24"/>
          <w:szCs w:val="24"/>
          <w:lang w:eastAsia="ru-RU"/>
        </w:rPr>
        <w:fldChar w:fldCharType="separate"/>
      </w:r>
      <w:r w:rsidR="00F53F7D">
        <w:rPr>
          <w:rFonts w:ascii="Times New Roman" w:eastAsia="Times New Roman" w:hAnsi="Times New Roman" w:cs="Times New Roman"/>
          <w:bCs/>
          <w:sz w:val="24"/>
          <w:szCs w:val="24"/>
          <w:lang w:eastAsia="ru-RU"/>
        </w:rPr>
        <w:t>8</w:t>
      </w:r>
      <w:r w:rsidRPr="00F12AD0">
        <w:rPr>
          <w:rFonts w:ascii="Times New Roman" w:eastAsia="Times New Roman" w:hAnsi="Times New Roman" w:cs="Times New Roman"/>
          <w:bCs/>
          <w:sz w:val="24"/>
          <w:szCs w:val="24"/>
          <w:lang w:eastAsia="ru-RU"/>
        </w:rPr>
        <w:fldChar w:fldCharType="end"/>
      </w:r>
      <w:r w:rsidRPr="00F12AD0">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12AD0">
          <w:rPr>
            <w:rFonts w:ascii="Times New Roman" w:eastAsia="Times New Roman" w:hAnsi="Times New Roman" w:cs="Times New Roman"/>
            <w:bCs/>
            <w:color w:val="0000FF"/>
            <w:sz w:val="24"/>
            <w:szCs w:val="24"/>
            <w:u w:val="single"/>
            <w:lang w:val="en-US" w:eastAsia="ru-RU"/>
          </w:rPr>
          <w:t>II</w:t>
        </w:r>
        <w:r w:rsidRPr="00F12AD0">
          <w:rPr>
            <w:rFonts w:ascii="Times New Roman" w:eastAsia="Times New Roman" w:hAnsi="Times New Roman" w:cs="Times New Roman"/>
            <w:bCs/>
            <w:color w:val="0000FF"/>
            <w:sz w:val="24"/>
            <w:szCs w:val="24"/>
            <w:u w:val="single"/>
            <w:lang w:eastAsia="ru-RU"/>
          </w:rPr>
          <w:t xml:space="preserve"> «ИНФОРМАЦИОННАЯ КАРТА»</w:t>
        </w:r>
      </w:hyperlink>
      <w:r w:rsidRPr="00F12AD0">
        <w:rPr>
          <w:rFonts w:ascii="Times New Roman" w:eastAsia="Times New Roman" w:hAnsi="Times New Roman" w:cs="Times New Roman"/>
          <w:bCs/>
          <w:sz w:val="24"/>
          <w:szCs w:val="24"/>
          <w:lang w:eastAsia="ru-RU"/>
        </w:rPr>
        <w:t xml:space="preserve"> документации</w:t>
      </w:r>
      <w:r w:rsidRPr="00F12AD0">
        <w:rPr>
          <w:rFonts w:ascii="Times New Roman" w:eastAsia="Times New Roman" w:hAnsi="Times New Roman" w:cs="Times New Roman"/>
          <w:sz w:val="24"/>
          <w:szCs w:val="24"/>
          <w:lang w:eastAsia="ru-RU"/>
        </w:rPr>
        <w:t xml:space="preserve"> </w:t>
      </w:r>
      <w:r w:rsidRPr="00F12AD0">
        <w:rPr>
          <w:rFonts w:ascii="Times New Roman" w:eastAsia="Times New Roman" w:hAnsi="Times New Roman" w:cs="Times New Roman"/>
          <w:spacing w:val="-6"/>
          <w:sz w:val="24"/>
          <w:szCs w:val="24"/>
          <w:lang w:eastAsia="ru-RU"/>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1"/>
    </w:p>
    <w:p w14:paraId="465D8188" w14:textId="0C5D95B1"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sz w:val="24"/>
          <w:szCs w:val="24"/>
          <w:lang w:eastAsia="ru-RU"/>
        </w:rP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F12AD0">
        <w:rPr>
          <w:rFonts w:ascii="Times New Roman" w:eastAsia="Times New Roman" w:hAnsi="Times New Roman" w:cs="Times New Roman"/>
          <w:bCs/>
          <w:sz w:val="24"/>
          <w:szCs w:val="24"/>
          <w:lang w:eastAsia="ru-RU"/>
        </w:rPr>
        <w:t xml:space="preserve">в п. </w:t>
      </w:r>
      <w:r w:rsidRPr="00F12AD0">
        <w:rPr>
          <w:rFonts w:ascii="Times New Roman" w:eastAsia="Times New Roman" w:hAnsi="Times New Roman" w:cs="Times New Roman"/>
          <w:bCs/>
          <w:sz w:val="24"/>
          <w:szCs w:val="24"/>
          <w:lang w:eastAsia="ru-RU"/>
        </w:rPr>
        <w:fldChar w:fldCharType="begin"/>
      </w:r>
      <w:r w:rsidRPr="00F12AD0">
        <w:rPr>
          <w:rFonts w:ascii="Times New Roman" w:eastAsia="Times New Roman" w:hAnsi="Times New Roman" w:cs="Times New Roman"/>
          <w:bCs/>
          <w:sz w:val="24"/>
          <w:szCs w:val="24"/>
          <w:lang w:eastAsia="ru-RU"/>
        </w:rPr>
        <w:instrText xml:space="preserve"> REF _Ref55321385 \r \h </w:instrText>
      </w:r>
      <w:r w:rsidRPr="00F12AD0">
        <w:rPr>
          <w:rFonts w:ascii="Times New Roman" w:eastAsia="Times New Roman" w:hAnsi="Times New Roman" w:cs="Times New Roman"/>
          <w:bCs/>
          <w:sz w:val="24"/>
          <w:szCs w:val="24"/>
          <w:lang w:eastAsia="ru-RU"/>
        </w:rPr>
      </w:r>
      <w:r w:rsidRPr="00F12AD0">
        <w:rPr>
          <w:rFonts w:ascii="Times New Roman" w:eastAsia="Times New Roman" w:hAnsi="Times New Roman" w:cs="Times New Roman"/>
          <w:bCs/>
          <w:sz w:val="24"/>
          <w:szCs w:val="24"/>
          <w:lang w:eastAsia="ru-RU"/>
        </w:rPr>
        <w:fldChar w:fldCharType="separate"/>
      </w:r>
      <w:r w:rsidR="00F53F7D">
        <w:rPr>
          <w:rFonts w:ascii="Times New Roman" w:eastAsia="Times New Roman" w:hAnsi="Times New Roman" w:cs="Times New Roman"/>
          <w:bCs/>
          <w:sz w:val="24"/>
          <w:szCs w:val="24"/>
          <w:lang w:eastAsia="ru-RU"/>
        </w:rPr>
        <w:t>8</w:t>
      </w:r>
      <w:r w:rsidRPr="00F12AD0">
        <w:rPr>
          <w:rFonts w:ascii="Times New Roman" w:eastAsia="Times New Roman" w:hAnsi="Times New Roman" w:cs="Times New Roman"/>
          <w:bCs/>
          <w:sz w:val="24"/>
          <w:szCs w:val="24"/>
          <w:lang w:eastAsia="ru-RU"/>
        </w:rPr>
        <w:fldChar w:fldCharType="end"/>
      </w:r>
      <w:r w:rsidRPr="00F12AD0">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12AD0">
          <w:rPr>
            <w:rFonts w:ascii="Times New Roman" w:eastAsia="Times New Roman" w:hAnsi="Times New Roman" w:cs="Times New Roman"/>
            <w:bCs/>
            <w:color w:val="0000FF"/>
            <w:sz w:val="24"/>
            <w:szCs w:val="24"/>
            <w:u w:val="single"/>
            <w:lang w:val="en-US" w:eastAsia="ru-RU"/>
          </w:rPr>
          <w:t>II</w:t>
        </w:r>
        <w:r w:rsidRPr="00F12AD0">
          <w:rPr>
            <w:rFonts w:ascii="Times New Roman" w:eastAsia="Times New Roman" w:hAnsi="Times New Roman" w:cs="Times New Roman"/>
            <w:bCs/>
            <w:color w:val="0000FF"/>
            <w:sz w:val="24"/>
            <w:szCs w:val="24"/>
            <w:u w:val="single"/>
            <w:lang w:eastAsia="ru-RU"/>
          </w:rPr>
          <w:t xml:space="preserve"> «ИНФОРМАЦИОННАЯ КАРТА»</w:t>
        </w:r>
      </w:hyperlink>
      <w:r w:rsidRPr="00F12AD0">
        <w:rPr>
          <w:rFonts w:ascii="Times New Roman" w:eastAsia="Times New Roman" w:hAnsi="Times New Roman" w:cs="Times New Roman"/>
          <w:bCs/>
          <w:sz w:val="24"/>
          <w:szCs w:val="24"/>
          <w:lang w:eastAsia="ru-RU"/>
        </w:rPr>
        <w:t xml:space="preserve"> документации</w:t>
      </w:r>
      <w:r w:rsidRPr="00F12AD0">
        <w:rPr>
          <w:rFonts w:ascii="Times New Roman" w:eastAsia="Times New Roman" w:hAnsi="Times New Roman" w:cs="Times New Roman"/>
          <w:sz w:val="24"/>
          <w:szCs w:val="24"/>
          <w:lang w:eastAsia="ru-RU"/>
        </w:rPr>
        <w:t xml:space="preserve">. Факт внесения денежных средств должен быть подтвержден платежным поручением, подтверждающим перечисление денежных </w:t>
      </w:r>
      <w:r w:rsidRPr="00F12AD0">
        <w:rPr>
          <w:rFonts w:ascii="Times New Roman" w:eastAsia="Times New Roman" w:hAnsi="Times New Roman" w:cs="Times New Roman"/>
          <w:sz w:val="24"/>
          <w:szCs w:val="24"/>
          <w:lang w:eastAsia="ru-RU"/>
        </w:rPr>
        <w:lastRenderedPageBreak/>
        <w:t>средств в качестве обеспечения исполнения договора, или копией такого поручения, которое должно быть приложено к договору.</w:t>
      </w:r>
    </w:p>
    <w:p w14:paraId="0C3F2AAE" w14:textId="33B38CD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sz w:val="24"/>
          <w:szCs w:val="24"/>
          <w:lang w:eastAsia="ru-RU"/>
        </w:rP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F12AD0">
        <w:rPr>
          <w:rFonts w:ascii="Times New Roman" w:eastAsia="Times New Roman" w:hAnsi="Times New Roman" w:cs="Times New Roman"/>
          <w:sz w:val="24"/>
          <w:szCs w:val="24"/>
          <w:lang w:eastAsia="ru-RU"/>
        </w:rPr>
        <w:fldChar w:fldCharType="begin"/>
      </w:r>
      <w:r w:rsidRPr="00F12AD0">
        <w:rPr>
          <w:rFonts w:ascii="Times New Roman" w:eastAsia="Times New Roman" w:hAnsi="Times New Roman" w:cs="Times New Roman"/>
          <w:sz w:val="24"/>
          <w:szCs w:val="24"/>
          <w:lang w:eastAsia="ru-RU"/>
        </w:rPr>
        <w:instrText xml:space="preserve"> REF _Ref55322692 \r \h </w:instrText>
      </w:r>
      <w:r w:rsidRPr="00F12AD0">
        <w:rPr>
          <w:rFonts w:ascii="Times New Roman" w:eastAsia="Times New Roman" w:hAnsi="Times New Roman" w:cs="Times New Roman"/>
          <w:sz w:val="24"/>
          <w:szCs w:val="24"/>
          <w:lang w:eastAsia="ru-RU"/>
        </w:rPr>
      </w:r>
      <w:r w:rsidRPr="00F12AD0">
        <w:rPr>
          <w:rFonts w:ascii="Times New Roman" w:eastAsia="Times New Roman" w:hAnsi="Times New Roman" w:cs="Times New Roman"/>
          <w:sz w:val="24"/>
          <w:szCs w:val="24"/>
          <w:lang w:eastAsia="ru-RU"/>
        </w:rPr>
        <w:fldChar w:fldCharType="separate"/>
      </w:r>
      <w:r w:rsidR="00F53F7D">
        <w:rPr>
          <w:rFonts w:ascii="Times New Roman" w:eastAsia="Times New Roman" w:hAnsi="Times New Roman" w:cs="Times New Roman"/>
          <w:sz w:val="24"/>
          <w:szCs w:val="24"/>
          <w:lang w:eastAsia="ru-RU"/>
        </w:rPr>
        <w:t>8.4.2</w:t>
      </w:r>
      <w:r w:rsidRPr="00F12AD0">
        <w:rPr>
          <w:rFonts w:ascii="Times New Roman" w:eastAsia="Times New Roman" w:hAnsi="Times New Roman" w:cs="Times New Roman"/>
          <w:sz w:val="24"/>
          <w:szCs w:val="24"/>
          <w:lang w:eastAsia="ru-RU"/>
        </w:rPr>
        <w:fldChar w:fldCharType="end"/>
      </w:r>
      <w:r w:rsidRPr="00F12AD0">
        <w:rPr>
          <w:rFonts w:ascii="Times New Roman" w:eastAsia="Times New Roman" w:hAnsi="Times New Roman" w:cs="Times New Roman"/>
          <w:sz w:val="24"/>
          <w:szCs w:val="24"/>
          <w:lang w:eastAsia="ru-RU"/>
        </w:rPr>
        <w:t xml:space="preserve"> – п. </w:t>
      </w:r>
      <w:r w:rsidRPr="00F12AD0">
        <w:rPr>
          <w:rFonts w:ascii="Times New Roman" w:eastAsia="Times New Roman" w:hAnsi="Times New Roman" w:cs="Times New Roman"/>
          <w:sz w:val="24"/>
          <w:szCs w:val="24"/>
          <w:lang w:eastAsia="ru-RU"/>
        </w:rPr>
        <w:fldChar w:fldCharType="begin"/>
      </w:r>
      <w:r w:rsidRPr="00F12AD0">
        <w:rPr>
          <w:rFonts w:ascii="Times New Roman" w:eastAsia="Times New Roman" w:hAnsi="Times New Roman" w:cs="Times New Roman"/>
          <w:sz w:val="24"/>
          <w:szCs w:val="24"/>
          <w:lang w:eastAsia="ru-RU"/>
        </w:rPr>
        <w:instrText xml:space="preserve"> REF _Ref55322706 \r \h </w:instrText>
      </w:r>
      <w:r w:rsidRPr="00F12AD0">
        <w:rPr>
          <w:rFonts w:ascii="Times New Roman" w:eastAsia="Times New Roman" w:hAnsi="Times New Roman" w:cs="Times New Roman"/>
          <w:sz w:val="24"/>
          <w:szCs w:val="24"/>
          <w:lang w:eastAsia="ru-RU"/>
        </w:rPr>
      </w:r>
      <w:r w:rsidRPr="00F12AD0">
        <w:rPr>
          <w:rFonts w:ascii="Times New Roman" w:eastAsia="Times New Roman" w:hAnsi="Times New Roman" w:cs="Times New Roman"/>
          <w:sz w:val="24"/>
          <w:szCs w:val="24"/>
          <w:lang w:eastAsia="ru-RU"/>
        </w:rPr>
        <w:fldChar w:fldCharType="separate"/>
      </w:r>
      <w:r w:rsidR="00F53F7D">
        <w:rPr>
          <w:rFonts w:ascii="Times New Roman" w:eastAsia="Times New Roman" w:hAnsi="Times New Roman" w:cs="Times New Roman"/>
          <w:sz w:val="24"/>
          <w:szCs w:val="24"/>
          <w:lang w:eastAsia="ru-RU"/>
        </w:rPr>
        <w:t>8.4.3</w:t>
      </w:r>
      <w:r w:rsidRPr="00F12AD0">
        <w:rPr>
          <w:rFonts w:ascii="Times New Roman" w:eastAsia="Times New Roman" w:hAnsi="Times New Roman" w:cs="Times New Roman"/>
          <w:sz w:val="24"/>
          <w:szCs w:val="24"/>
          <w:lang w:eastAsia="ru-RU"/>
        </w:rPr>
        <w:fldChar w:fldCharType="end"/>
      </w:r>
      <w:r w:rsidRPr="00F12AD0">
        <w:rPr>
          <w:rFonts w:ascii="Times New Roman" w:eastAsia="Times New Roman" w:hAnsi="Times New Roman" w:cs="Times New Roman"/>
          <w:sz w:val="24"/>
          <w:szCs w:val="24"/>
          <w:lang w:eastAsia="ru-RU"/>
        </w:rPr>
        <w:t xml:space="preserve"> настоящего раздела документации, денежные средства не поступили на счет, который указан в</w:t>
      </w:r>
      <w:r w:rsidRPr="00F12AD0">
        <w:rPr>
          <w:rFonts w:ascii="Times New Roman" w:eastAsia="Times New Roman" w:hAnsi="Times New Roman" w:cs="Times New Roman"/>
          <w:bCs/>
          <w:sz w:val="24"/>
          <w:szCs w:val="24"/>
          <w:lang w:eastAsia="ru-RU"/>
        </w:rPr>
        <w:t xml:space="preserve"> п. </w:t>
      </w:r>
      <w:r w:rsidRPr="00F12AD0">
        <w:rPr>
          <w:rFonts w:ascii="Times New Roman" w:eastAsia="Times New Roman" w:hAnsi="Times New Roman" w:cs="Times New Roman"/>
          <w:bCs/>
          <w:sz w:val="24"/>
          <w:szCs w:val="24"/>
          <w:lang w:eastAsia="ru-RU"/>
        </w:rPr>
        <w:fldChar w:fldCharType="begin"/>
      </w:r>
      <w:r w:rsidRPr="00F12AD0">
        <w:rPr>
          <w:rFonts w:ascii="Times New Roman" w:eastAsia="Times New Roman" w:hAnsi="Times New Roman" w:cs="Times New Roman"/>
          <w:bCs/>
          <w:sz w:val="24"/>
          <w:szCs w:val="24"/>
          <w:lang w:eastAsia="ru-RU"/>
        </w:rPr>
        <w:instrText xml:space="preserve"> REF _Ref55321385 \r \h </w:instrText>
      </w:r>
      <w:r w:rsidRPr="00F12AD0">
        <w:rPr>
          <w:rFonts w:ascii="Times New Roman" w:eastAsia="Times New Roman" w:hAnsi="Times New Roman" w:cs="Times New Roman"/>
          <w:bCs/>
          <w:sz w:val="24"/>
          <w:szCs w:val="24"/>
          <w:lang w:eastAsia="ru-RU"/>
        </w:rPr>
      </w:r>
      <w:r w:rsidRPr="00F12AD0">
        <w:rPr>
          <w:rFonts w:ascii="Times New Roman" w:eastAsia="Times New Roman" w:hAnsi="Times New Roman" w:cs="Times New Roman"/>
          <w:bCs/>
          <w:sz w:val="24"/>
          <w:szCs w:val="24"/>
          <w:lang w:eastAsia="ru-RU"/>
        </w:rPr>
        <w:fldChar w:fldCharType="separate"/>
      </w:r>
      <w:r w:rsidR="00F53F7D">
        <w:rPr>
          <w:rFonts w:ascii="Times New Roman" w:eastAsia="Times New Roman" w:hAnsi="Times New Roman" w:cs="Times New Roman"/>
          <w:bCs/>
          <w:sz w:val="24"/>
          <w:szCs w:val="24"/>
          <w:lang w:eastAsia="ru-RU"/>
        </w:rPr>
        <w:t>8</w:t>
      </w:r>
      <w:r w:rsidRPr="00F12AD0">
        <w:rPr>
          <w:rFonts w:ascii="Times New Roman" w:eastAsia="Times New Roman" w:hAnsi="Times New Roman" w:cs="Times New Roman"/>
          <w:bCs/>
          <w:sz w:val="24"/>
          <w:szCs w:val="24"/>
          <w:lang w:eastAsia="ru-RU"/>
        </w:rPr>
        <w:fldChar w:fldCharType="end"/>
      </w:r>
      <w:r w:rsidRPr="00F12AD0">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12AD0">
          <w:rPr>
            <w:rFonts w:ascii="Times New Roman" w:eastAsia="Times New Roman" w:hAnsi="Times New Roman" w:cs="Times New Roman"/>
            <w:bCs/>
            <w:color w:val="0000FF"/>
            <w:sz w:val="24"/>
            <w:szCs w:val="24"/>
            <w:u w:val="single"/>
            <w:lang w:val="en-US" w:eastAsia="ru-RU"/>
          </w:rPr>
          <w:t>II</w:t>
        </w:r>
        <w:r w:rsidRPr="00F12AD0">
          <w:rPr>
            <w:rFonts w:ascii="Times New Roman" w:eastAsia="Times New Roman" w:hAnsi="Times New Roman" w:cs="Times New Roman"/>
            <w:bCs/>
            <w:color w:val="0000FF"/>
            <w:sz w:val="24"/>
            <w:szCs w:val="24"/>
            <w:u w:val="single"/>
            <w:lang w:eastAsia="ru-RU"/>
          </w:rPr>
          <w:t xml:space="preserve"> «ИНФОРМАЦИОННАЯ КАРТА»</w:t>
        </w:r>
      </w:hyperlink>
      <w:r w:rsidRPr="00F12AD0">
        <w:rPr>
          <w:rFonts w:ascii="Times New Roman" w:eastAsia="Times New Roman" w:hAnsi="Times New Roman" w:cs="Times New Roman"/>
          <w:bCs/>
          <w:sz w:val="24"/>
          <w:szCs w:val="24"/>
          <w:lang w:eastAsia="ru-RU"/>
        </w:rPr>
        <w:t xml:space="preserve"> документации</w:t>
      </w:r>
      <w:r w:rsidRPr="00F12AD0">
        <w:rPr>
          <w:rFonts w:ascii="Times New Roman" w:eastAsia="Times New Roman" w:hAnsi="Times New Roman" w:cs="Times New Roman"/>
          <w:sz w:val="24"/>
          <w:szCs w:val="24"/>
          <w:lang w:eastAsia="ru-RU"/>
        </w:rPr>
        <w:t xml:space="preserve">, участник признается уклонившимся от заключения договора. </w:t>
      </w:r>
    </w:p>
    <w:p w14:paraId="6E551ABE" w14:textId="77777777" w:rsidR="00053DE2" w:rsidRPr="00053DE2" w:rsidRDefault="00F12AD0" w:rsidP="00053DE2">
      <w:pPr>
        <w:pStyle w:val="a5"/>
        <w:numPr>
          <w:ilvl w:val="2"/>
          <w:numId w:val="4"/>
        </w:numPr>
        <w:tabs>
          <w:tab w:val="clear" w:pos="1004"/>
          <w:tab w:val="num" w:pos="284"/>
        </w:tabs>
        <w:ind w:left="0" w:firstLine="709"/>
      </w:pPr>
      <w:r w:rsidRPr="00053DE2">
        <w:t>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перечисленных в списке</w:t>
      </w:r>
      <w:r w:rsidR="00053DE2">
        <w:t xml:space="preserve">, указанном </w:t>
      </w:r>
      <w:r w:rsidR="00053DE2" w:rsidRPr="00053DE2">
        <w:t xml:space="preserve">в </w:t>
      </w:r>
      <w:hyperlink w:anchor="пункт8" w:history="1">
        <w:r w:rsidR="00053DE2" w:rsidRPr="007E0E01">
          <w:rPr>
            <w:rStyle w:val="a4"/>
          </w:rPr>
          <w:t>п. 8 раздела II «ИНФОРМАЦИОННАЯ КАРТА».</w:t>
        </w:r>
      </w:hyperlink>
    </w:p>
    <w:p w14:paraId="51EFDA71" w14:textId="77777777" w:rsidR="00F12AD0" w:rsidRPr="00053DE2"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053DE2">
        <w:rPr>
          <w:rFonts w:ascii="Times New Roman" w:eastAsia="Times New Roman" w:hAnsi="Times New Roman" w:cs="Times New Roman"/>
          <w:sz w:val="24"/>
          <w:szCs w:val="24"/>
          <w:lang w:eastAsia="ru-RU"/>
        </w:rPr>
        <w:t>Для целей определения терминов в настоящем пункте под следующими терминами понимается:</w:t>
      </w:r>
    </w:p>
    <w:p w14:paraId="799BFEC8" w14:textId="77777777" w:rsidR="00F12AD0" w:rsidRPr="00F12AD0" w:rsidRDefault="00F12AD0" w:rsidP="00F86A31">
      <w:pPr>
        <w:tabs>
          <w:tab w:val="num" w:pos="709"/>
        </w:tabs>
        <w:spacing w:after="0" w:line="23" w:lineRule="atLeast"/>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Гарант - лицо, выдающее, предоставляющее гарантию;</w:t>
      </w:r>
    </w:p>
    <w:p w14:paraId="708A47C6" w14:textId="77777777" w:rsidR="00F12AD0" w:rsidRPr="00F12AD0" w:rsidRDefault="00F12AD0" w:rsidP="00F86A31">
      <w:pPr>
        <w:tabs>
          <w:tab w:val="num" w:pos="709"/>
        </w:tabs>
        <w:spacing w:after="0" w:line="23" w:lineRule="atLeast"/>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Принципал – участник, с которым заключается договор (договоры) по результатам закупки;</w:t>
      </w:r>
    </w:p>
    <w:p w14:paraId="03F0605C" w14:textId="77777777" w:rsidR="00F12AD0" w:rsidRPr="00F12AD0" w:rsidRDefault="00F12AD0" w:rsidP="00F86A31">
      <w:pPr>
        <w:tabs>
          <w:tab w:val="num" w:pos="709"/>
        </w:tabs>
        <w:spacing w:after="0" w:line="23" w:lineRule="atLeast"/>
        <w:ind w:firstLine="709"/>
        <w:jc w:val="both"/>
        <w:rPr>
          <w:rFonts w:ascii="Times New Roman" w:eastAsia="Times New Roman" w:hAnsi="Times New Roman" w:cs="Times New Roman"/>
          <w:sz w:val="10"/>
          <w:szCs w:val="10"/>
          <w:lang w:eastAsia="ru-RU"/>
        </w:rPr>
      </w:pPr>
      <w:r w:rsidRPr="00F12AD0">
        <w:rPr>
          <w:rFonts w:ascii="Times New Roman" w:eastAsia="Times New Roman" w:hAnsi="Times New Roman" w:cs="Times New Roman"/>
          <w:sz w:val="24"/>
          <w:szCs w:val="24"/>
          <w:lang w:eastAsia="ru-RU"/>
        </w:rPr>
        <w:t>Бенефициар – Заказчик.</w:t>
      </w:r>
    </w:p>
    <w:p w14:paraId="37AD4C6A" w14:textId="77777777" w:rsidR="00F12AD0" w:rsidRPr="00F12AD0" w:rsidRDefault="00F12AD0" w:rsidP="00F86A31">
      <w:pPr>
        <w:tabs>
          <w:tab w:val="num" w:pos="709"/>
        </w:tabs>
        <w:spacing w:after="0" w:line="23" w:lineRule="atLeast"/>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0E5951AE" w14:textId="77777777" w:rsidR="00F12AD0" w:rsidRPr="00F12AD0" w:rsidRDefault="00F12AD0" w:rsidP="00F86A31">
      <w:pPr>
        <w:tabs>
          <w:tab w:val="num" w:pos="709"/>
        </w:tabs>
        <w:spacing w:after="0" w:line="23" w:lineRule="atLeast"/>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1) Указание наименования Принципала и Бенефициара по такой банковской гарантии;</w:t>
      </w:r>
    </w:p>
    <w:p w14:paraId="139F4B84" w14:textId="77777777" w:rsidR="00F12AD0" w:rsidRPr="00F12AD0" w:rsidRDefault="00F12AD0" w:rsidP="00F86A31">
      <w:pPr>
        <w:tabs>
          <w:tab w:val="num" w:pos="709"/>
        </w:tabs>
        <w:spacing w:after="0" w:line="23" w:lineRule="atLeast"/>
        <w:ind w:firstLine="709"/>
        <w:jc w:val="both"/>
        <w:rPr>
          <w:rFonts w:ascii="Times New Roman" w:eastAsia="Times New Roman" w:hAnsi="Times New Roman" w:cs="Times New Roman"/>
          <w:iCs/>
          <w:sz w:val="24"/>
          <w:szCs w:val="24"/>
          <w:lang w:eastAsia="ru-RU"/>
        </w:rPr>
      </w:pPr>
      <w:r w:rsidRPr="00F12AD0">
        <w:rPr>
          <w:rFonts w:ascii="Times New Roman" w:eastAsia="Times New Roman" w:hAnsi="Times New Roman" w:cs="Times New Roman"/>
          <w:sz w:val="24"/>
          <w:szCs w:val="24"/>
          <w:lang w:eastAsia="ru-RU"/>
        </w:rPr>
        <w:t>2) Сумма банковской гарантии, соответствующая размеру обеспечения исполнения договора, указанному в настоящей документации</w:t>
      </w:r>
      <w:r w:rsidRPr="00F12AD0">
        <w:rPr>
          <w:rFonts w:ascii="Times New Roman" w:eastAsia="Times New Roman" w:hAnsi="Times New Roman" w:cs="Times New Roman"/>
          <w:iCs/>
          <w:sz w:val="24"/>
          <w:szCs w:val="24"/>
          <w:lang w:eastAsia="ru-RU"/>
        </w:rPr>
        <w:t>;</w:t>
      </w:r>
    </w:p>
    <w:p w14:paraId="6120CF7B" w14:textId="77777777" w:rsidR="00F12AD0" w:rsidRPr="00F12AD0" w:rsidRDefault="00F12AD0" w:rsidP="00F86A31">
      <w:pPr>
        <w:tabs>
          <w:tab w:val="num" w:pos="709"/>
        </w:tabs>
        <w:spacing w:after="0" w:line="23" w:lineRule="atLeast"/>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42C49B4B" w14:textId="77777777" w:rsidR="00F12AD0" w:rsidRPr="00F12AD0" w:rsidRDefault="00F12AD0" w:rsidP="00F86A31">
      <w:pPr>
        <w:tabs>
          <w:tab w:val="num" w:pos="709"/>
        </w:tabs>
        <w:spacing w:after="0" w:line="23" w:lineRule="atLeast"/>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4) Банковская гарантия должна быть безотзывной;</w:t>
      </w:r>
    </w:p>
    <w:p w14:paraId="0B865E85" w14:textId="77777777" w:rsidR="00F12AD0" w:rsidRPr="00F12AD0" w:rsidRDefault="00F12AD0" w:rsidP="00F86A31">
      <w:pPr>
        <w:tabs>
          <w:tab w:val="num" w:pos="709"/>
        </w:tabs>
        <w:spacing w:after="0" w:line="23" w:lineRule="atLeast"/>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5)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p>
    <w:p w14:paraId="3CE4D8BA" w14:textId="77777777" w:rsidR="00F12AD0" w:rsidRPr="00F12AD0" w:rsidRDefault="00F12AD0" w:rsidP="00F86A31">
      <w:pPr>
        <w:tabs>
          <w:tab w:val="num" w:pos="709"/>
        </w:tabs>
        <w:spacing w:after="0" w:line="23" w:lineRule="atLeast"/>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325B2B31" w14:textId="77777777" w:rsidR="00F12AD0" w:rsidRPr="00F12AD0" w:rsidRDefault="00F12AD0" w:rsidP="00F86A31">
      <w:pPr>
        <w:tabs>
          <w:tab w:val="num" w:pos="709"/>
        </w:tabs>
        <w:spacing w:after="0" w:line="23" w:lineRule="atLeast"/>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6E94C58C" w14:textId="77777777" w:rsidR="00F12AD0" w:rsidRPr="00F12AD0" w:rsidRDefault="00F12AD0" w:rsidP="00F86A31">
      <w:pPr>
        <w:tabs>
          <w:tab w:val="num" w:pos="709"/>
        </w:tabs>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5C6B8864"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Предоставляемая банковская гарантия оформляется в соответствии с </w:t>
      </w:r>
      <w:hyperlink w:anchor="_Приложение_№_1_1" w:history="1">
        <w:r w:rsidRPr="00F12AD0">
          <w:rPr>
            <w:rFonts w:ascii="Times New Roman" w:eastAsia="Times New Roman" w:hAnsi="Times New Roman" w:cs="Times New Roman"/>
            <w:bCs/>
            <w:color w:val="0000FF"/>
            <w:sz w:val="24"/>
            <w:szCs w:val="24"/>
            <w:u w:val="single"/>
            <w:lang w:eastAsia="ru-RU"/>
          </w:rPr>
          <w:t>Приложением № 2</w:t>
        </w:r>
      </w:hyperlink>
      <w:r w:rsidRPr="00F12AD0">
        <w:rPr>
          <w:rFonts w:ascii="Times New Roman" w:eastAsia="Times New Roman" w:hAnsi="Times New Roman" w:cs="Times New Roman"/>
          <w:bCs/>
          <w:color w:val="0000FF"/>
          <w:sz w:val="24"/>
          <w:szCs w:val="24"/>
          <w:u w:val="single"/>
          <w:lang w:eastAsia="ru-RU"/>
        </w:rPr>
        <w:t xml:space="preserve"> </w:t>
      </w:r>
      <w:r w:rsidRPr="00F12AD0">
        <w:rPr>
          <w:rFonts w:ascii="Times New Roman" w:eastAsia="Times New Roman" w:hAnsi="Times New Roman" w:cs="Times New Roman"/>
          <w:sz w:val="24"/>
          <w:szCs w:val="24"/>
          <w:lang w:eastAsia="ru-RU"/>
        </w:rPr>
        <w:t xml:space="preserve">к документации. Предоставление банковской гарантии в иной форме не допускается. </w:t>
      </w:r>
    </w:p>
    <w:p w14:paraId="245C39F9"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0128D08A"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Порядок и случаи удержания денежных средств, внесенных в качестве обеспечения исполнения договора/взыскания с Гаранта, предоставившего банковскую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F12AD0">
        <w:rPr>
          <w:rFonts w:ascii="Times New Roman" w:eastAsia="Times New Roman" w:hAnsi="Times New Roman" w:cs="Times New Roman"/>
          <w:bCs/>
          <w:sz w:val="24"/>
          <w:szCs w:val="24"/>
          <w:lang w:eastAsia="ru-RU"/>
        </w:rPr>
        <w:t xml:space="preserve">разделе </w:t>
      </w:r>
      <w:hyperlink w:anchor="_РАЗДЕЛ_V._ПРОЕКТ" w:history="1">
        <w:r w:rsidRPr="00F12AD0">
          <w:rPr>
            <w:rFonts w:ascii="Times New Roman" w:eastAsia="Times New Roman" w:hAnsi="Times New Roman" w:cs="Times New Roman"/>
            <w:color w:val="0000FF"/>
            <w:sz w:val="24"/>
            <w:szCs w:val="24"/>
            <w:u w:val="single"/>
            <w:lang w:eastAsia="ru-RU"/>
          </w:rPr>
          <w:t>V. «ПРОЕКТ ДОГОВОРА»</w:t>
        </w:r>
      </w:hyperlink>
      <w:r w:rsidRPr="00F12AD0">
        <w:rPr>
          <w:rFonts w:ascii="Times New Roman" w:eastAsia="Times New Roman" w:hAnsi="Times New Roman" w:cs="Times New Roman"/>
          <w:sz w:val="24"/>
          <w:szCs w:val="24"/>
          <w:lang w:eastAsia="ru-RU"/>
        </w:rPr>
        <w:t xml:space="preserve"> документации. </w:t>
      </w:r>
    </w:p>
    <w:p w14:paraId="15D4F1C3" w14:textId="77777777" w:rsidR="00F12AD0" w:rsidRPr="00F12AD0" w:rsidRDefault="00F12AD0" w:rsidP="00F86A31">
      <w:pPr>
        <w:keepNext/>
        <w:numPr>
          <w:ilvl w:val="1"/>
          <w:numId w:val="4"/>
        </w:numPr>
        <w:tabs>
          <w:tab w:val="num" w:pos="709"/>
          <w:tab w:val="num" w:pos="1276"/>
        </w:tabs>
        <w:spacing w:before="120" w:after="120" w:line="240" w:lineRule="auto"/>
        <w:ind w:left="0" w:firstLine="709"/>
        <w:jc w:val="both"/>
        <w:outlineLvl w:val="1"/>
        <w:rPr>
          <w:rFonts w:ascii="Times New Roman" w:eastAsia="Times New Roman" w:hAnsi="Times New Roman" w:cs="Times New Roman"/>
          <w:b/>
          <w:sz w:val="24"/>
          <w:szCs w:val="24"/>
          <w:lang w:eastAsia="ru-RU"/>
        </w:rPr>
      </w:pPr>
      <w:bookmarkStart w:id="182" w:name="_Toc58229176"/>
      <w:r w:rsidRPr="00F12AD0">
        <w:rPr>
          <w:rFonts w:ascii="Times New Roman" w:eastAsia="Times New Roman" w:hAnsi="Times New Roman" w:cs="Times New Roman"/>
          <w:b/>
          <w:sz w:val="24"/>
          <w:szCs w:val="24"/>
          <w:lang w:eastAsia="ru-RU"/>
        </w:rPr>
        <w:t>Последствия уклонения участника от заключения договора, случаи внесения сведений об участнике в реестр недобросовестных поставщиков</w:t>
      </w:r>
      <w:bookmarkEnd w:id="178"/>
      <w:bookmarkEnd w:id="179"/>
      <w:bookmarkEnd w:id="182"/>
    </w:p>
    <w:p w14:paraId="254B7F17" w14:textId="77777777" w:rsidR="00F12AD0" w:rsidRPr="00F12AD0" w:rsidRDefault="00F12AD0" w:rsidP="00F86A31">
      <w:pPr>
        <w:numPr>
          <w:ilvl w:val="2"/>
          <w:numId w:val="4"/>
        </w:numPr>
        <w:tabs>
          <w:tab w:val="clear" w:pos="1004"/>
          <w:tab w:val="num" w:pos="709"/>
          <w:tab w:val="num" w:pos="851"/>
        </w:tabs>
        <w:overflowPunct w:val="0"/>
        <w:autoSpaceDE w:val="0"/>
        <w:autoSpaceDN w:val="0"/>
        <w:adjustRightInd w:val="0"/>
        <w:spacing w:after="0" w:line="240" w:lineRule="auto"/>
        <w:ind w:left="0" w:firstLine="709"/>
        <w:jc w:val="both"/>
        <w:rPr>
          <w:rFonts w:ascii="Times New Roman" w:eastAsia="Times New Roman" w:hAnsi="Times New Roman" w:cs="Times New Roman"/>
          <w:spacing w:val="-6"/>
          <w:sz w:val="24"/>
          <w:szCs w:val="24"/>
          <w:lang w:eastAsia="ru-RU"/>
        </w:rPr>
      </w:pPr>
      <w:bookmarkStart w:id="183" w:name="_Ref57118637"/>
      <w:r w:rsidRPr="00F12AD0">
        <w:rPr>
          <w:rFonts w:ascii="Times New Roman" w:eastAsia="Times New Roman" w:hAnsi="Times New Roman" w:cs="Times New Roman"/>
          <w:spacing w:val="-6"/>
          <w:sz w:val="24"/>
          <w:szCs w:val="24"/>
          <w:lang w:eastAsia="ru-RU"/>
        </w:rPr>
        <w:t>Под уклонением от заключения договора понимаются действия лица, с которым заключается договор:</w:t>
      </w:r>
      <w:bookmarkEnd w:id="183"/>
    </w:p>
    <w:p w14:paraId="5C574BA4" w14:textId="77777777" w:rsidR="00F12AD0" w:rsidRPr="00F12AD0" w:rsidRDefault="00F12AD0" w:rsidP="00F86A31">
      <w:pPr>
        <w:tabs>
          <w:tab w:val="num" w:pos="709"/>
        </w:tabs>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1)</w:t>
      </w:r>
      <w:r w:rsidRPr="00F12AD0">
        <w:rPr>
          <w:rFonts w:ascii="Times New Roman" w:eastAsia="Times New Roman" w:hAnsi="Times New Roman" w:cs="Times New Roman"/>
          <w:sz w:val="24"/>
          <w:szCs w:val="24"/>
          <w:lang w:eastAsia="ru-RU"/>
        </w:rPr>
        <w:tab/>
        <w:t>прямой письменный отказ от подписания договора;</w:t>
      </w:r>
    </w:p>
    <w:p w14:paraId="1BFDB034" w14:textId="77777777" w:rsidR="00F12AD0" w:rsidRPr="00F12AD0" w:rsidRDefault="00F12AD0" w:rsidP="00F86A31">
      <w:pPr>
        <w:tabs>
          <w:tab w:val="num" w:pos="709"/>
        </w:tabs>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lastRenderedPageBreak/>
        <w:t>2)</w:t>
      </w:r>
      <w:r w:rsidRPr="00F12AD0">
        <w:rPr>
          <w:rFonts w:ascii="Times New Roman" w:eastAsia="Times New Roman" w:hAnsi="Times New Roman" w:cs="Times New Roman"/>
          <w:sz w:val="24"/>
          <w:szCs w:val="24"/>
          <w:lang w:eastAsia="ru-RU"/>
        </w:rPr>
        <w:tab/>
      </w:r>
      <w:proofErr w:type="spellStart"/>
      <w:r w:rsidRPr="00F12AD0">
        <w:rPr>
          <w:rFonts w:ascii="Times New Roman" w:eastAsia="Times New Roman" w:hAnsi="Times New Roman" w:cs="Times New Roman"/>
          <w:sz w:val="24"/>
          <w:szCs w:val="24"/>
          <w:lang w:eastAsia="ru-RU"/>
        </w:rPr>
        <w:t>неподписание</w:t>
      </w:r>
      <w:proofErr w:type="spellEnd"/>
      <w:r w:rsidRPr="00F12AD0">
        <w:rPr>
          <w:rFonts w:ascii="Times New Roman" w:eastAsia="Times New Roman" w:hAnsi="Times New Roman" w:cs="Times New Roman"/>
          <w:sz w:val="24"/>
          <w:szCs w:val="24"/>
          <w:lang w:eastAsia="ru-RU"/>
        </w:rPr>
        <w:t xml:space="preserve"> проекта договора в предусмотренный для этого настоящей документацией срок;</w:t>
      </w:r>
    </w:p>
    <w:p w14:paraId="6E5D7FF9" w14:textId="77777777" w:rsidR="00F12AD0" w:rsidRPr="00F12AD0" w:rsidRDefault="00F12AD0" w:rsidP="00F86A31">
      <w:pPr>
        <w:tabs>
          <w:tab w:val="num" w:pos="709"/>
        </w:tabs>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3)</w:t>
      </w:r>
      <w:r w:rsidRPr="00F12AD0">
        <w:rPr>
          <w:rFonts w:ascii="Times New Roman" w:eastAsia="Times New Roman" w:hAnsi="Times New Roman" w:cs="Times New Roman"/>
          <w:sz w:val="24"/>
          <w:szCs w:val="24"/>
          <w:lang w:eastAsia="ru-RU"/>
        </w:rPr>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14035F6F" w14:textId="77777777" w:rsidR="00F12AD0" w:rsidRPr="00F12AD0" w:rsidRDefault="00F12AD0" w:rsidP="00F86A31">
      <w:pPr>
        <w:tabs>
          <w:tab w:val="num" w:pos="709"/>
        </w:tabs>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4)</w:t>
      </w:r>
      <w:r w:rsidRPr="00F12AD0">
        <w:rPr>
          <w:rFonts w:ascii="Times New Roman" w:eastAsia="Times New Roman" w:hAnsi="Times New Roman" w:cs="Times New Roman"/>
          <w:sz w:val="24"/>
          <w:szCs w:val="24"/>
          <w:lang w:eastAsia="ru-RU"/>
        </w:rPr>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6070CF0F" w14:textId="77777777" w:rsidR="00F12AD0" w:rsidRPr="00F12AD0" w:rsidRDefault="00F12AD0" w:rsidP="00F86A31">
      <w:pPr>
        <w:numPr>
          <w:ilvl w:val="2"/>
          <w:numId w:val="4"/>
        </w:numPr>
        <w:tabs>
          <w:tab w:val="clear" w:pos="1004"/>
          <w:tab w:val="num" w:pos="709"/>
          <w:tab w:val="num" w:pos="851"/>
        </w:tabs>
        <w:overflowPunct w:val="0"/>
        <w:autoSpaceDE w:val="0"/>
        <w:autoSpaceDN w:val="0"/>
        <w:adjustRightInd w:val="0"/>
        <w:spacing w:after="0" w:line="240" w:lineRule="auto"/>
        <w:ind w:left="0" w:firstLine="709"/>
        <w:jc w:val="both"/>
        <w:rPr>
          <w:rFonts w:ascii="Times New Roman" w:eastAsia="Times New Roman" w:hAnsi="Times New Roman" w:cs="Times New Roman"/>
          <w:spacing w:val="-6"/>
          <w:sz w:val="24"/>
          <w:szCs w:val="24"/>
          <w:lang w:eastAsia="ru-RU"/>
        </w:rPr>
      </w:pPr>
      <w:bookmarkStart w:id="184" w:name="_Ref55322259"/>
      <w:r w:rsidRPr="00F12AD0">
        <w:rPr>
          <w:rFonts w:ascii="Times New Roman" w:eastAsia="Times New Roman" w:hAnsi="Times New Roman" w:cs="Times New Roman"/>
          <w:spacing w:val="-6"/>
          <w:sz w:val="24"/>
          <w:szCs w:val="24"/>
          <w:lang w:eastAsia="ru-RU"/>
        </w:rPr>
        <w:t>При уклонении лица, с которым заключается договор, от подписания такого договора, Заказчик:</w:t>
      </w:r>
      <w:bookmarkEnd w:id="184"/>
    </w:p>
    <w:p w14:paraId="62C452F4" w14:textId="77777777" w:rsidR="00F12AD0" w:rsidRPr="00F12AD0" w:rsidRDefault="00F12AD0" w:rsidP="00F86A31">
      <w:pPr>
        <w:tabs>
          <w:tab w:val="num" w:pos="709"/>
        </w:tabs>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1)</w:t>
      </w:r>
      <w:r w:rsidRPr="00F12AD0">
        <w:rPr>
          <w:rFonts w:ascii="Times New Roman" w:eastAsia="Times New Roman" w:hAnsi="Times New Roman" w:cs="Times New Roman"/>
          <w:sz w:val="24"/>
          <w:szCs w:val="24"/>
          <w:lang w:eastAsia="ru-RU"/>
        </w:rPr>
        <w:tab/>
        <w:t>удерживает обеспечение заявки такого лица (если требование о предоставлении обеспечения заявки установлено настоящей документацией);</w:t>
      </w:r>
    </w:p>
    <w:p w14:paraId="20AF590C" w14:textId="77777777" w:rsidR="00F12AD0" w:rsidRPr="00F12AD0" w:rsidRDefault="00F12AD0" w:rsidP="00F86A31">
      <w:pPr>
        <w:tabs>
          <w:tab w:val="num" w:pos="709"/>
        </w:tabs>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2)</w:t>
      </w:r>
      <w:r w:rsidRPr="00F12AD0">
        <w:rPr>
          <w:rFonts w:ascii="Times New Roman" w:eastAsia="Times New Roman" w:hAnsi="Times New Roman" w:cs="Times New Roman"/>
          <w:sz w:val="24"/>
          <w:szCs w:val="24"/>
          <w:lang w:eastAsia="ru-RU"/>
        </w:rP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01F7E540" w14:textId="76F8882E" w:rsidR="00F12AD0" w:rsidRPr="00F12AD0" w:rsidRDefault="00F12AD0" w:rsidP="00F86A31">
      <w:pPr>
        <w:numPr>
          <w:ilvl w:val="2"/>
          <w:numId w:val="4"/>
        </w:numPr>
        <w:tabs>
          <w:tab w:val="clear" w:pos="1004"/>
          <w:tab w:val="num" w:pos="709"/>
          <w:tab w:val="num" w:pos="851"/>
        </w:tabs>
        <w:overflowPunct w:val="0"/>
        <w:autoSpaceDE w:val="0"/>
        <w:autoSpaceDN w:val="0"/>
        <w:adjustRightInd w:val="0"/>
        <w:spacing w:after="0" w:line="240" w:lineRule="auto"/>
        <w:ind w:left="0" w:firstLine="709"/>
        <w:jc w:val="both"/>
        <w:rPr>
          <w:rFonts w:ascii="Times New Roman" w:eastAsia="Times New Roman" w:hAnsi="Times New Roman" w:cs="Times New Roman"/>
          <w:spacing w:val="-6"/>
          <w:sz w:val="24"/>
          <w:szCs w:val="24"/>
          <w:lang w:eastAsia="ru-RU"/>
        </w:rPr>
      </w:pPr>
      <w:r w:rsidRPr="00F12AD0">
        <w:rPr>
          <w:rFonts w:ascii="Times New Roman" w:eastAsia="Times New Roman" w:hAnsi="Times New Roman" w:cs="Times New Roman"/>
          <w:spacing w:val="-6"/>
          <w:sz w:val="24"/>
          <w:szCs w:val="24"/>
          <w:lang w:eastAsia="ru-RU"/>
        </w:rPr>
        <w:t xml:space="preserve">Помимо основания, указанного в </w:t>
      </w:r>
      <w:proofErr w:type="spellStart"/>
      <w:r w:rsidRPr="00F12AD0">
        <w:rPr>
          <w:rFonts w:ascii="Times New Roman" w:eastAsia="Times New Roman" w:hAnsi="Times New Roman" w:cs="Times New Roman"/>
          <w:spacing w:val="-6"/>
          <w:sz w:val="24"/>
          <w:szCs w:val="24"/>
          <w:lang w:eastAsia="ru-RU"/>
        </w:rPr>
        <w:t>пп</w:t>
      </w:r>
      <w:proofErr w:type="spellEnd"/>
      <w:r w:rsidRPr="00F12AD0">
        <w:rPr>
          <w:rFonts w:ascii="Times New Roman" w:eastAsia="Times New Roman" w:hAnsi="Times New Roman" w:cs="Times New Roman"/>
          <w:spacing w:val="-6"/>
          <w:sz w:val="24"/>
          <w:szCs w:val="24"/>
          <w:lang w:eastAsia="ru-RU"/>
        </w:rPr>
        <w:t xml:space="preserve">. 2) п. </w:t>
      </w:r>
      <w:r w:rsidRPr="00F12AD0">
        <w:rPr>
          <w:rFonts w:ascii="Times New Roman" w:eastAsia="Times New Roman" w:hAnsi="Times New Roman" w:cs="Times New Roman"/>
          <w:spacing w:val="-6"/>
          <w:sz w:val="24"/>
          <w:szCs w:val="24"/>
          <w:lang w:eastAsia="ru-RU"/>
        </w:rPr>
        <w:fldChar w:fldCharType="begin"/>
      </w:r>
      <w:r w:rsidRPr="00F12AD0">
        <w:rPr>
          <w:rFonts w:ascii="Times New Roman" w:eastAsia="Times New Roman" w:hAnsi="Times New Roman" w:cs="Times New Roman"/>
          <w:spacing w:val="-6"/>
          <w:sz w:val="24"/>
          <w:szCs w:val="24"/>
          <w:lang w:eastAsia="ru-RU"/>
        </w:rPr>
        <w:instrText xml:space="preserve"> REF _Ref55322259 \r \h  \* MERGEFORMAT </w:instrText>
      </w:r>
      <w:r w:rsidRPr="00F12AD0">
        <w:rPr>
          <w:rFonts w:ascii="Times New Roman" w:eastAsia="Times New Roman" w:hAnsi="Times New Roman" w:cs="Times New Roman"/>
          <w:spacing w:val="-6"/>
          <w:sz w:val="24"/>
          <w:szCs w:val="24"/>
          <w:lang w:eastAsia="ru-RU"/>
        </w:rPr>
      </w:r>
      <w:r w:rsidRPr="00F12AD0">
        <w:rPr>
          <w:rFonts w:ascii="Times New Roman" w:eastAsia="Times New Roman" w:hAnsi="Times New Roman" w:cs="Times New Roman"/>
          <w:spacing w:val="-6"/>
          <w:sz w:val="24"/>
          <w:szCs w:val="24"/>
          <w:lang w:eastAsia="ru-RU"/>
        </w:rPr>
        <w:fldChar w:fldCharType="separate"/>
      </w:r>
      <w:r w:rsidR="00F53F7D">
        <w:rPr>
          <w:rFonts w:ascii="Times New Roman" w:eastAsia="Times New Roman" w:hAnsi="Times New Roman" w:cs="Times New Roman"/>
          <w:spacing w:val="-6"/>
          <w:sz w:val="24"/>
          <w:szCs w:val="24"/>
          <w:lang w:eastAsia="ru-RU"/>
        </w:rPr>
        <w:t>8.5.2</w:t>
      </w:r>
      <w:r w:rsidRPr="00F12AD0">
        <w:rPr>
          <w:rFonts w:ascii="Times New Roman" w:eastAsia="Times New Roman" w:hAnsi="Times New Roman" w:cs="Times New Roman"/>
          <w:spacing w:val="-6"/>
          <w:sz w:val="24"/>
          <w:szCs w:val="24"/>
          <w:lang w:eastAsia="ru-RU"/>
        </w:rPr>
        <w:fldChar w:fldCharType="end"/>
      </w:r>
      <w:r w:rsidRPr="00F12AD0">
        <w:rPr>
          <w:rFonts w:ascii="Times New Roman" w:eastAsia="Times New Roman" w:hAnsi="Times New Roman" w:cs="Times New Roman"/>
          <w:spacing w:val="-6"/>
          <w:sz w:val="24"/>
          <w:szCs w:val="24"/>
          <w:lang w:eastAsia="ru-RU"/>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1E226B18" w14:textId="77777777" w:rsidR="00F12AD0" w:rsidRPr="00F12AD0" w:rsidRDefault="00F12AD0" w:rsidP="00F86A31">
      <w:pPr>
        <w:keepNext/>
        <w:numPr>
          <w:ilvl w:val="1"/>
          <w:numId w:val="4"/>
        </w:numPr>
        <w:tabs>
          <w:tab w:val="num" w:pos="709"/>
          <w:tab w:val="num" w:pos="1276"/>
        </w:tabs>
        <w:spacing w:before="120" w:after="120" w:line="240" w:lineRule="auto"/>
        <w:ind w:left="0" w:firstLine="709"/>
        <w:jc w:val="both"/>
        <w:outlineLvl w:val="1"/>
        <w:rPr>
          <w:rFonts w:ascii="Times New Roman" w:eastAsia="Calibri" w:hAnsi="Times New Roman" w:cs="Times New Roman"/>
          <w:color w:val="000000"/>
          <w:sz w:val="24"/>
          <w:szCs w:val="24"/>
        </w:rPr>
      </w:pPr>
      <w:bookmarkStart w:id="185" w:name="_Toc58229177"/>
      <w:r w:rsidRPr="00F12AD0">
        <w:rPr>
          <w:rFonts w:ascii="Times New Roman" w:eastAsia="Times New Roman" w:hAnsi="Times New Roman" w:cs="Times New Roman"/>
          <w:b/>
          <w:sz w:val="24"/>
          <w:szCs w:val="24"/>
          <w:lang w:eastAsia="ru-RU"/>
        </w:rPr>
        <w:t>Каналы связи, по которым можно сообщить о фактах злоупотребления при проведении закупки</w:t>
      </w:r>
      <w:bookmarkEnd w:id="185"/>
    </w:p>
    <w:p w14:paraId="29733CF5"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Участники закупки и иные лица могут направлять сведения о возможных фактах коррупции со стороны сотрудников Заказчика,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Заказчика по адресу: </w:t>
      </w:r>
      <w:hyperlink r:id="rId26" w:history="1">
        <w:r w:rsidRPr="00F12AD0">
          <w:rPr>
            <w:rFonts w:ascii="Times New Roman" w:eastAsia="Times New Roman" w:hAnsi="Times New Roman" w:cs="Times New Roman"/>
            <w:sz w:val="24"/>
            <w:szCs w:val="24"/>
            <w:lang w:eastAsia="ru-RU"/>
          </w:rPr>
          <w:t>ethics@rostelecom.ru</w:t>
        </w:r>
      </w:hyperlink>
      <w:r w:rsidRPr="00F12AD0">
        <w:rPr>
          <w:rFonts w:ascii="Times New Roman" w:eastAsia="Times New Roman" w:hAnsi="Times New Roman" w:cs="Times New Roman"/>
          <w:sz w:val="24"/>
          <w:szCs w:val="24"/>
          <w:lang w:eastAsia="ru-RU"/>
        </w:rPr>
        <w:t xml:space="preserve">. </w:t>
      </w:r>
    </w:p>
    <w:p w14:paraId="44F64730" w14:textId="77777777" w:rsidR="00F12AD0" w:rsidRPr="00F12AD0" w:rsidRDefault="00F12AD0" w:rsidP="00F86A31">
      <w:pPr>
        <w:tabs>
          <w:tab w:val="num" w:pos="709"/>
        </w:tabs>
        <w:spacing w:after="0" w:line="240" w:lineRule="auto"/>
        <w:ind w:firstLine="709"/>
        <w:jc w:val="both"/>
        <w:rPr>
          <w:rFonts w:ascii="Times New Roman" w:eastAsia="Times New Roman" w:hAnsi="Times New Roman" w:cs="Times New Roman"/>
          <w:color w:val="000000"/>
          <w:sz w:val="24"/>
          <w:szCs w:val="24"/>
          <w:lang w:eastAsia="ru-RU"/>
        </w:rPr>
      </w:pPr>
    </w:p>
    <w:p w14:paraId="3715E184" w14:textId="77777777" w:rsidR="00F12AD0" w:rsidRPr="00F12AD0" w:rsidRDefault="00F12AD0" w:rsidP="00F86A31">
      <w:pPr>
        <w:tabs>
          <w:tab w:val="num" w:pos="709"/>
        </w:tabs>
        <w:spacing w:after="0" w:line="240" w:lineRule="auto"/>
        <w:ind w:firstLine="709"/>
        <w:jc w:val="both"/>
        <w:rPr>
          <w:rFonts w:ascii="Times New Roman" w:eastAsia="Times New Roman" w:hAnsi="Times New Roman" w:cs="Times New Roman"/>
          <w:b/>
          <w:sz w:val="24"/>
          <w:szCs w:val="24"/>
          <w:lang w:eastAsia="ru-RU"/>
        </w:rPr>
      </w:pPr>
    </w:p>
    <w:p w14:paraId="5D796011" w14:textId="77777777" w:rsidR="00F12AD0" w:rsidRPr="00F12AD0" w:rsidRDefault="00F12AD0" w:rsidP="00F86A31">
      <w:pPr>
        <w:tabs>
          <w:tab w:val="num" w:pos="709"/>
        </w:tabs>
        <w:spacing w:after="0" w:line="240" w:lineRule="auto"/>
        <w:ind w:firstLine="709"/>
        <w:jc w:val="both"/>
        <w:rPr>
          <w:rFonts w:ascii="Times New Roman" w:eastAsia="Times New Roman" w:hAnsi="Times New Roman" w:cs="Times New Roman"/>
          <w:b/>
          <w:sz w:val="24"/>
          <w:szCs w:val="24"/>
          <w:lang w:eastAsia="ru-RU"/>
        </w:rPr>
      </w:pPr>
    </w:p>
    <w:p w14:paraId="14674139" w14:textId="77777777" w:rsidR="00F12AD0" w:rsidRPr="00F12AD0" w:rsidRDefault="00F12AD0" w:rsidP="00F86A31">
      <w:pPr>
        <w:tabs>
          <w:tab w:val="num" w:pos="709"/>
        </w:tabs>
        <w:spacing w:after="0" w:line="240" w:lineRule="auto"/>
        <w:ind w:firstLine="709"/>
        <w:jc w:val="both"/>
        <w:rPr>
          <w:rFonts w:ascii="Times New Roman" w:eastAsia="Times New Roman" w:hAnsi="Times New Roman" w:cs="Times New Roman"/>
          <w:b/>
          <w:sz w:val="24"/>
          <w:szCs w:val="24"/>
          <w:lang w:eastAsia="ru-RU"/>
        </w:rPr>
      </w:pPr>
    </w:p>
    <w:p w14:paraId="583DE167" w14:textId="77777777" w:rsidR="00F12AD0" w:rsidRPr="00F12AD0" w:rsidRDefault="00F12AD0" w:rsidP="00F12AD0">
      <w:pPr>
        <w:spacing w:after="0" w:line="240" w:lineRule="auto"/>
        <w:ind w:firstLine="709"/>
        <w:jc w:val="both"/>
        <w:rPr>
          <w:rFonts w:ascii="Times New Roman" w:eastAsia="Times New Roman" w:hAnsi="Times New Roman" w:cs="Times New Roman"/>
          <w:b/>
          <w:sz w:val="24"/>
          <w:szCs w:val="24"/>
          <w:lang w:eastAsia="ru-RU"/>
        </w:rPr>
      </w:pPr>
    </w:p>
    <w:p w14:paraId="58FD0103" w14:textId="77777777" w:rsidR="00F12AD0" w:rsidRPr="00F12AD0" w:rsidRDefault="00F12AD0" w:rsidP="00F12AD0">
      <w:pPr>
        <w:spacing w:after="0" w:line="240" w:lineRule="auto"/>
        <w:ind w:firstLine="709"/>
        <w:jc w:val="both"/>
        <w:rPr>
          <w:rFonts w:ascii="Times New Roman" w:eastAsia="Times New Roman" w:hAnsi="Times New Roman" w:cs="Times New Roman"/>
          <w:b/>
          <w:sz w:val="24"/>
          <w:szCs w:val="24"/>
          <w:lang w:eastAsia="ru-RU"/>
        </w:rPr>
      </w:pPr>
    </w:p>
    <w:p w14:paraId="7D1CACB3" w14:textId="77777777" w:rsidR="00F12AD0" w:rsidRPr="00F12AD0" w:rsidRDefault="00F12AD0" w:rsidP="00F12AD0">
      <w:pPr>
        <w:spacing w:after="0" w:line="240" w:lineRule="auto"/>
        <w:ind w:firstLine="709"/>
        <w:jc w:val="both"/>
        <w:rPr>
          <w:rFonts w:ascii="Times New Roman" w:eastAsia="Times New Roman" w:hAnsi="Times New Roman" w:cs="Times New Roman"/>
          <w:b/>
          <w:sz w:val="24"/>
          <w:szCs w:val="24"/>
          <w:lang w:eastAsia="ru-RU"/>
        </w:rPr>
      </w:pPr>
    </w:p>
    <w:p w14:paraId="501A3C59" w14:textId="77777777" w:rsidR="00F12AD0" w:rsidRPr="00F12AD0" w:rsidRDefault="00F12AD0" w:rsidP="00F12AD0">
      <w:pPr>
        <w:spacing w:after="0" w:line="240" w:lineRule="auto"/>
        <w:ind w:firstLine="709"/>
        <w:jc w:val="both"/>
        <w:rPr>
          <w:rFonts w:ascii="Times New Roman" w:eastAsia="Times New Roman" w:hAnsi="Times New Roman" w:cs="Times New Roman"/>
          <w:b/>
          <w:sz w:val="24"/>
          <w:szCs w:val="24"/>
          <w:lang w:eastAsia="ru-RU"/>
        </w:rPr>
      </w:pPr>
    </w:p>
    <w:p w14:paraId="1989FCC6" w14:textId="77777777" w:rsidR="00F12AD0" w:rsidRPr="00F12AD0" w:rsidRDefault="00F12AD0" w:rsidP="00F12AD0">
      <w:pPr>
        <w:spacing w:after="0" w:line="240" w:lineRule="auto"/>
        <w:ind w:firstLine="709"/>
        <w:jc w:val="both"/>
        <w:rPr>
          <w:rFonts w:ascii="Times New Roman" w:eastAsia="Times New Roman" w:hAnsi="Times New Roman" w:cs="Times New Roman"/>
          <w:b/>
          <w:sz w:val="24"/>
          <w:szCs w:val="24"/>
          <w:lang w:eastAsia="ru-RU"/>
        </w:rPr>
      </w:pPr>
    </w:p>
    <w:p w14:paraId="5DB2F49F" w14:textId="77777777" w:rsidR="00F12AD0" w:rsidRPr="00F12AD0" w:rsidRDefault="00F12AD0" w:rsidP="00F12AD0">
      <w:pPr>
        <w:spacing w:after="0" w:line="240" w:lineRule="auto"/>
        <w:ind w:firstLine="709"/>
        <w:jc w:val="both"/>
        <w:rPr>
          <w:rFonts w:ascii="Times New Roman" w:eastAsia="Times New Roman" w:hAnsi="Times New Roman" w:cs="Times New Roman"/>
          <w:b/>
          <w:sz w:val="24"/>
          <w:szCs w:val="24"/>
          <w:lang w:eastAsia="ru-RU"/>
        </w:rPr>
      </w:pPr>
    </w:p>
    <w:p w14:paraId="355F568C" w14:textId="77777777" w:rsidR="00F12AD0" w:rsidRPr="00F12AD0" w:rsidRDefault="00F12AD0" w:rsidP="00F12AD0">
      <w:pPr>
        <w:spacing w:after="0" w:line="240" w:lineRule="auto"/>
        <w:ind w:firstLine="709"/>
        <w:jc w:val="both"/>
        <w:rPr>
          <w:rFonts w:ascii="Times New Roman" w:eastAsia="Times New Roman" w:hAnsi="Times New Roman" w:cs="Times New Roman"/>
          <w:b/>
          <w:sz w:val="24"/>
          <w:szCs w:val="24"/>
          <w:lang w:eastAsia="ru-RU"/>
        </w:rPr>
      </w:pPr>
    </w:p>
    <w:p w14:paraId="25880A15" w14:textId="77777777" w:rsidR="00F12AD0" w:rsidRPr="00F12AD0" w:rsidRDefault="00F12AD0" w:rsidP="00F12AD0">
      <w:pPr>
        <w:spacing w:after="0" w:line="240" w:lineRule="auto"/>
        <w:ind w:firstLine="709"/>
        <w:jc w:val="both"/>
        <w:rPr>
          <w:rFonts w:ascii="Times New Roman" w:eastAsia="Times New Roman" w:hAnsi="Times New Roman" w:cs="Times New Roman"/>
          <w:b/>
          <w:sz w:val="24"/>
          <w:szCs w:val="24"/>
          <w:lang w:eastAsia="ru-RU"/>
        </w:rPr>
      </w:pPr>
    </w:p>
    <w:p w14:paraId="6EF79D92" w14:textId="77777777" w:rsidR="00F12AD0" w:rsidRPr="00F12AD0" w:rsidRDefault="00F12AD0" w:rsidP="00F12AD0">
      <w:pPr>
        <w:spacing w:after="0" w:line="240" w:lineRule="auto"/>
        <w:ind w:firstLine="709"/>
        <w:jc w:val="both"/>
        <w:rPr>
          <w:rFonts w:ascii="Times New Roman" w:eastAsia="Times New Roman" w:hAnsi="Times New Roman" w:cs="Times New Roman"/>
          <w:b/>
          <w:sz w:val="24"/>
          <w:szCs w:val="24"/>
          <w:lang w:eastAsia="ru-RU"/>
        </w:rPr>
      </w:pPr>
    </w:p>
    <w:p w14:paraId="2C64D0FE" w14:textId="77777777" w:rsidR="00F12AD0" w:rsidRPr="00F12AD0" w:rsidRDefault="00F12AD0" w:rsidP="00F12AD0">
      <w:pPr>
        <w:spacing w:after="0" w:line="240" w:lineRule="auto"/>
        <w:ind w:firstLine="709"/>
        <w:jc w:val="both"/>
        <w:rPr>
          <w:rFonts w:ascii="Times New Roman" w:eastAsia="Times New Roman" w:hAnsi="Times New Roman" w:cs="Times New Roman"/>
          <w:b/>
          <w:sz w:val="24"/>
          <w:szCs w:val="24"/>
          <w:lang w:eastAsia="ru-RU"/>
        </w:rPr>
      </w:pPr>
    </w:p>
    <w:p w14:paraId="32B269EE" w14:textId="77777777" w:rsidR="00F12AD0" w:rsidRPr="00F12AD0" w:rsidRDefault="00F12AD0" w:rsidP="00F12AD0">
      <w:pPr>
        <w:spacing w:after="0" w:line="240" w:lineRule="auto"/>
        <w:ind w:firstLine="709"/>
        <w:jc w:val="both"/>
        <w:rPr>
          <w:rFonts w:ascii="Times New Roman" w:eastAsia="Times New Roman" w:hAnsi="Times New Roman" w:cs="Times New Roman"/>
          <w:b/>
          <w:sz w:val="24"/>
          <w:szCs w:val="24"/>
          <w:lang w:eastAsia="ru-RU"/>
        </w:rPr>
      </w:pPr>
    </w:p>
    <w:p w14:paraId="01969825" w14:textId="77777777" w:rsidR="00F12AD0" w:rsidRPr="00F12AD0" w:rsidRDefault="00F12AD0" w:rsidP="00F12AD0">
      <w:pPr>
        <w:spacing w:after="0" w:line="240" w:lineRule="auto"/>
        <w:ind w:firstLine="709"/>
        <w:jc w:val="both"/>
        <w:rPr>
          <w:rFonts w:ascii="Times New Roman" w:eastAsia="Times New Roman" w:hAnsi="Times New Roman" w:cs="Times New Roman"/>
          <w:b/>
          <w:sz w:val="24"/>
          <w:szCs w:val="24"/>
          <w:lang w:eastAsia="ru-RU"/>
        </w:rPr>
      </w:pPr>
    </w:p>
    <w:p w14:paraId="09577E44" w14:textId="77777777" w:rsidR="00F12AD0" w:rsidRPr="00F12AD0" w:rsidRDefault="00F12AD0" w:rsidP="00F12AD0">
      <w:pPr>
        <w:spacing w:after="0" w:line="240" w:lineRule="auto"/>
        <w:ind w:firstLine="709"/>
        <w:jc w:val="both"/>
        <w:rPr>
          <w:rFonts w:ascii="Times New Roman" w:eastAsia="Times New Roman" w:hAnsi="Times New Roman" w:cs="Times New Roman"/>
          <w:b/>
          <w:sz w:val="24"/>
          <w:szCs w:val="24"/>
          <w:lang w:eastAsia="ru-RU"/>
        </w:rPr>
      </w:pPr>
    </w:p>
    <w:p w14:paraId="7C939A5E" w14:textId="77777777" w:rsidR="00F12AD0" w:rsidRPr="00F12AD0" w:rsidRDefault="00F12AD0" w:rsidP="00F12AD0">
      <w:pPr>
        <w:spacing w:after="0" w:line="240" w:lineRule="auto"/>
        <w:ind w:firstLine="709"/>
        <w:jc w:val="both"/>
        <w:rPr>
          <w:rFonts w:ascii="Times New Roman" w:eastAsia="Times New Roman" w:hAnsi="Times New Roman" w:cs="Times New Roman"/>
          <w:b/>
          <w:sz w:val="24"/>
          <w:szCs w:val="24"/>
          <w:lang w:eastAsia="ru-RU"/>
        </w:rPr>
      </w:pPr>
    </w:p>
    <w:p w14:paraId="4595FF2C" w14:textId="77777777" w:rsidR="00F12AD0" w:rsidRPr="00F12AD0" w:rsidRDefault="00F12AD0" w:rsidP="00F12AD0">
      <w:pPr>
        <w:spacing w:after="0" w:line="240" w:lineRule="auto"/>
        <w:ind w:firstLine="709"/>
        <w:jc w:val="both"/>
        <w:rPr>
          <w:rFonts w:ascii="Times New Roman" w:eastAsia="Times New Roman" w:hAnsi="Times New Roman" w:cs="Times New Roman"/>
          <w:b/>
          <w:sz w:val="24"/>
          <w:szCs w:val="24"/>
          <w:lang w:eastAsia="ru-RU"/>
        </w:rPr>
      </w:pPr>
    </w:p>
    <w:p w14:paraId="266B1653" w14:textId="77777777" w:rsidR="00F12AD0" w:rsidRPr="00F12AD0" w:rsidRDefault="00F12AD0" w:rsidP="00F12AD0">
      <w:pPr>
        <w:spacing w:after="0" w:line="240" w:lineRule="auto"/>
        <w:ind w:firstLine="709"/>
        <w:jc w:val="both"/>
        <w:rPr>
          <w:rFonts w:ascii="Times New Roman" w:eastAsia="Times New Roman" w:hAnsi="Times New Roman" w:cs="Times New Roman"/>
          <w:b/>
          <w:sz w:val="24"/>
          <w:szCs w:val="24"/>
          <w:lang w:eastAsia="ru-RU"/>
        </w:rPr>
      </w:pPr>
    </w:p>
    <w:p w14:paraId="754431BC" w14:textId="77777777" w:rsidR="00F12AD0" w:rsidRPr="00F12AD0" w:rsidRDefault="00F12AD0" w:rsidP="00F12AD0">
      <w:pPr>
        <w:spacing w:after="0" w:line="240" w:lineRule="auto"/>
        <w:ind w:firstLine="709"/>
        <w:jc w:val="both"/>
        <w:rPr>
          <w:rFonts w:ascii="Times New Roman" w:eastAsia="Times New Roman" w:hAnsi="Times New Roman" w:cs="Times New Roman"/>
          <w:b/>
          <w:sz w:val="24"/>
          <w:szCs w:val="24"/>
          <w:lang w:eastAsia="ru-RU"/>
        </w:rPr>
      </w:pPr>
    </w:p>
    <w:p w14:paraId="5434F35B" w14:textId="77777777" w:rsidR="00F12AD0" w:rsidRPr="00F12AD0" w:rsidRDefault="00F12AD0" w:rsidP="00F12AD0">
      <w:pPr>
        <w:spacing w:after="0" w:line="240" w:lineRule="auto"/>
        <w:ind w:firstLine="709"/>
        <w:jc w:val="both"/>
        <w:rPr>
          <w:rFonts w:ascii="Times New Roman" w:eastAsia="Times New Roman" w:hAnsi="Times New Roman" w:cs="Times New Roman"/>
          <w:b/>
          <w:sz w:val="24"/>
          <w:szCs w:val="24"/>
          <w:lang w:eastAsia="ru-RU"/>
        </w:rPr>
      </w:pPr>
    </w:p>
    <w:p w14:paraId="0E68BFDB" w14:textId="77777777" w:rsidR="00F12AD0" w:rsidRPr="00F12AD0" w:rsidRDefault="00F12AD0" w:rsidP="00F12AD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186" w:name="_РАЗДЕЛ_II._ИНФОРМАЦИОННАЯ_1"/>
      <w:bookmarkStart w:id="187" w:name="_Toc54336124"/>
      <w:bookmarkStart w:id="188" w:name="_Toc58229178"/>
      <w:bookmarkEnd w:id="127"/>
      <w:bookmarkEnd w:id="128"/>
      <w:bookmarkEnd w:id="186"/>
      <w:r w:rsidRPr="00F12AD0">
        <w:rPr>
          <w:rFonts w:ascii="Times New Roman" w:eastAsia="MS Mincho" w:hAnsi="Times New Roman" w:cs="Times New Roman"/>
          <w:b/>
          <w:bCs/>
          <w:color w:val="17365D"/>
          <w:kern w:val="32"/>
          <w:sz w:val="28"/>
          <w:szCs w:val="24"/>
          <w:lang w:val="x-none" w:eastAsia="x-none"/>
        </w:rPr>
        <w:lastRenderedPageBreak/>
        <w:t xml:space="preserve">РАЗДЕЛ II. </w:t>
      </w:r>
      <w:r w:rsidRPr="00F12AD0">
        <w:rPr>
          <w:rFonts w:ascii="Times New Roman" w:eastAsia="MS Mincho" w:hAnsi="Times New Roman" w:cs="Times New Roman"/>
          <w:b/>
          <w:bCs/>
          <w:color w:val="17365D"/>
          <w:kern w:val="32"/>
          <w:sz w:val="28"/>
          <w:szCs w:val="24"/>
          <w:lang w:eastAsia="x-none"/>
        </w:rPr>
        <w:t>ИНФОРМАЦИОННАЯ КАРТА</w:t>
      </w:r>
      <w:bookmarkEnd w:id="26"/>
      <w:bookmarkEnd w:id="187"/>
      <w:bookmarkEnd w:id="188"/>
    </w:p>
    <w:tbl>
      <w:tblPr>
        <w:tblW w:w="10905" w:type="dxa"/>
        <w:tblInd w:w="-572" w:type="dxa"/>
        <w:tblLook w:val="0000" w:firstRow="0" w:lastRow="0" w:firstColumn="0" w:lastColumn="0" w:noHBand="0" w:noVBand="0"/>
      </w:tblPr>
      <w:tblGrid>
        <w:gridCol w:w="924"/>
        <w:gridCol w:w="2252"/>
        <w:gridCol w:w="1335"/>
        <w:gridCol w:w="6394"/>
      </w:tblGrid>
      <w:tr w:rsidR="00F12AD0" w:rsidRPr="00F12AD0" w14:paraId="4B56815E" w14:textId="77777777" w:rsidTr="00F86A31">
        <w:trPr>
          <w:tblHeader/>
        </w:trPr>
        <w:tc>
          <w:tcPr>
            <w:tcW w:w="709" w:type="dxa"/>
            <w:tcBorders>
              <w:top w:val="single" w:sz="4" w:space="0" w:color="auto"/>
              <w:left w:val="single" w:sz="4" w:space="0" w:color="auto"/>
              <w:bottom w:val="single" w:sz="4" w:space="0" w:color="auto"/>
              <w:right w:val="single" w:sz="4" w:space="0" w:color="auto"/>
            </w:tcBorders>
            <w:shd w:val="clear" w:color="auto" w:fill="E6E6E6"/>
            <w:vAlign w:val="center"/>
          </w:tcPr>
          <w:p w14:paraId="6394E735" w14:textId="77777777" w:rsidR="00F12AD0" w:rsidRPr="00F12AD0" w:rsidRDefault="00F12AD0" w:rsidP="00F12AD0">
            <w:pPr>
              <w:spacing w:after="0" w:line="240" w:lineRule="auto"/>
              <w:jc w:val="center"/>
              <w:rPr>
                <w:rFonts w:ascii="Times New Roman" w:eastAsia="Times New Roman" w:hAnsi="Times New Roman" w:cs="Times New Roman"/>
                <w:b/>
                <w:lang w:eastAsia="ru-RU"/>
              </w:rPr>
            </w:pPr>
            <w:bookmarkStart w:id="189" w:name="_2.1._Общие_сведения"/>
            <w:bookmarkEnd w:id="189"/>
            <w:r w:rsidRPr="00F12AD0">
              <w:rPr>
                <w:rFonts w:ascii="Times New Roman" w:eastAsia="Times New Roman" w:hAnsi="Times New Roman" w:cs="Times New Roman"/>
                <w:b/>
                <w:lang w:eastAsia="ru-RU"/>
              </w:rPr>
              <w:t>№</w:t>
            </w:r>
          </w:p>
          <w:p w14:paraId="6276D45D" w14:textId="77777777" w:rsidR="00F12AD0" w:rsidRPr="00F12AD0" w:rsidRDefault="00F12AD0" w:rsidP="00F12AD0">
            <w:pPr>
              <w:spacing w:after="0" w:line="240" w:lineRule="auto"/>
              <w:jc w:val="center"/>
              <w:rPr>
                <w:rFonts w:ascii="Times New Roman" w:eastAsia="Times New Roman" w:hAnsi="Times New Roman" w:cs="Times New Roman"/>
                <w:b/>
                <w:lang w:eastAsia="ru-RU"/>
              </w:rPr>
            </w:pPr>
            <w:r w:rsidRPr="00F12AD0">
              <w:rPr>
                <w:rFonts w:ascii="Times New Roman" w:eastAsia="Times New Roman" w:hAnsi="Times New Roman" w:cs="Times New Roman"/>
                <w:b/>
                <w:lang w:eastAsia="ru-RU"/>
              </w:rPr>
              <w:t>п/п</w:t>
            </w:r>
          </w:p>
        </w:tc>
        <w:tc>
          <w:tcPr>
            <w:tcW w:w="2275" w:type="dxa"/>
            <w:tcBorders>
              <w:top w:val="single" w:sz="4" w:space="0" w:color="auto"/>
              <w:left w:val="single" w:sz="4" w:space="0" w:color="auto"/>
              <w:bottom w:val="single" w:sz="4" w:space="0" w:color="auto"/>
              <w:right w:val="single" w:sz="4" w:space="0" w:color="auto"/>
            </w:tcBorders>
            <w:shd w:val="clear" w:color="auto" w:fill="E6E6E6"/>
            <w:vAlign w:val="center"/>
          </w:tcPr>
          <w:p w14:paraId="03BDD426" w14:textId="77777777" w:rsidR="00F12AD0" w:rsidRPr="00F12AD0" w:rsidRDefault="00F12AD0" w:rsidP="00F12AD0">
            <w:pPr>
              <w:spacing w:after="0" w:line="240" w:lineRule="auto"/>
              <w:jc w:val="center"/>
              <w:rPr>
                <w:rFonts w:ascii="Times New Roman" w:eastAsia="Times New Roman" w:hAnsi="Times New Roman" w:cs="Times New Roman"/>
                <w:b/>
                <w:lang w:eastAsia="ru-RU"/>
              </w:rPr>
            </w:pPr>
            <w:r w:rsidRPr="00F12AD0">
              <w:rPr>
                <w:rFonts w:ascii="Times New Roman" w:eastAsia="Times New Roman" w:hAnsi="Times New Roman" w:cs="Times New Roman"/>
                <w:b/>
                <w:lang w:eastAsia="ru-RU"/>
              </w:rPr>
              <w:t>Наименование п/п</w:t>
            </w:r>
          </w:p>
        </w:tc>
        <w:tc>
          <w:tcPr>
            <w:tcW w:w="1383" w:type="dxa"/>
            <w:tcBorders>
              <w:top w:val="single" w:sz="4" w:space="0" w:color="auto"/>
              <w:left w:val="single" w:sz="4" w:space="0" w:color="auto"/>
              <w:bottom w:val="single" w:sz="4" w:space="0" w:color="auto"/>
              <w:right w:val="single" w:sz="4" w:space="0" w:color="auto"/>
            </w:tcBorders>
            <w:shd w:val="clear" w:color="auto" w:fill="E6E6E6"/>
          </w:tcPr>
          <w:p w14:paraId="2480598C" w14:textId="77777777" w:rsidR="00F12AD0" w:rsidRPr="00F12AD0" w:rsidRDefault="00F12AD0" w:rsidP="00F12AD0">
            <w:pPr>
              <w:spacing w:after="0" w:line="240" w:lineRule="auto"/>
              <w:jc w:val="center"/>
              <w:rPr>
                <w:rFonts w:ascii="Times New Roman" w:eastAsia="Times New Roman" w:hAnsi="Times New Roman" w:cs="Times New Roman"/>
                <w:b/>
                <w:color w:val="000000"/>
                <w:lang w:eastAsia="ru-RU"/>
              </w:rPr>
            </w:pPr>
            <w:r w:rsidRPr="00F12AD0">
              <w:rPr>
                <w:rFonts w:ascii="Times New Roman" w:eastAsia="Times New Roman" w:hAnsi="Times New Roman" w:cs="Times New Roman"/>
                <w:b/>
                <w:color w:val="000000"/>
                <w:lang w:eastAsia="ru-RU"/>
              </w:rPr>
              <w:t xml:space="preserve">Раздел </w:t>
            </w:r>
            <w:r w:rsidRPr="00F12AD0">
              <w:rPr>
                <w:rFonts w:ascii="Times New Roman" w:eastAsia="Times New Roman" w:hAnsi="Times New Roman" w:cs="Times New Roman"/>
                <w:b/>
                <w:color w:val="000000"/>
                <w:lang w:val="en-US" w:eastAsia="ru-RU"/>
              </w:rPr>
              <w:t>I</w:t>
            </w:r>
            <w:r w:rsidRPr="00F12AD0">
              <w:rPr>
                <w:rFonts w:ascii="Times New Roman" w:eastAsia="Times New Roman" w:hAnsi="Times New Roman" w:cs="Times New Roman"/>
                <w:b/>
                <w:color w:val="000000"/>
                <w:lang w:eastAsia="ru-RU"/>
              </w:rPr>
              <w:t>. Общая часть, пункт</w:t>
            </w:r>
          </w:p>
        </w:tc>
        <w:tc>
          <w:tcPr>
            <w:tcW w:w="6538" w:type="dxa"/>
            <w:tcBorders>
              <w:top w:val="single" w:sz="4" w:space="0" w:color="auto"/>
              <w:left w:val="single" w:sz="4" w:space="0" w:color="auto"/>
              <w:bottom w:val="single" w:sz="4" w:space="0" w:color="auto"/>
              <w:right w:val="single" w:sz="4" w:space="0" w:color="auto"/>
            </w:tcBorders>
            <w:shd w:val="clear" w:color="auto" w:fill="E6E6E6"/>
            <w:vAlign w:val="center"/>
          </w:tcPr>
          <w:p w14:paraId="6AF81BFC" w14:textId="77777777" w:rsidR="00F12AD0" w:rsidRPr="00F12AD0" w:rsidRDefault="00F12AD0" w:rsidP="00F12AD0">
            <w:pPr>
              <w:spacing w:after="0" w:line="240" w:lineRule="auto"/>
              <w:jc w:val="center"/>
              <w:rPr>
                <w:rFonts w:ascii="Times New Roman" w:eastAsia="Times New Roman" w:hAnsi="Times New Roman" w:cs="Times New Roman"/>
                <w:b/>
                <w:lang w:eastAsia="ru-RU"/>
              </w:rPr>
            </w:pPr>
            <w:r w:rsidRPr="00F12AD0">
              <w:rPr>
                <w:rFonts w:ascii="Times New Roman" w:eastAsia="Times New Roman" w:hAnsi="Times New Roman" w:cs="Times New Roman"/>
                <w:b/>
                <w:lang w:eastAsia="ru-RU"/>
              </w:rPr>
              <w:t>Содержание п/п</w:t>
            </w:r>
          </w:p>
        </w:tc>
      </w:tr>
      <w:tr w:rsidR="00F12AD0" w:rsidRPr="00414A77" w14:paraId="06E50FDE" w14:textId="77777777" w:rsidTr="00F86A31">
        <w:tc>
          <w:tcPr>
            <w:tcW w:w="709" w:type="dxa"/>
            <w:tcBorders>
              <w:top w:val="single" w:sz="4" w:space="0" w:color="auto"/>
              <w:left w:val="single" w:sz="4" w:space="0" w:color="auto"/>
              <w:bottom w:val="single" w:sz="4" w:space="0" w:color="auto"/>
              <w:right w:val="single" w:sz="4" w:space="0" w:color="auto"/>
            </w:tcBorders>
          </w:tcPr>
          <w:p w14:paraId="50ADBF80" w14:textId="77777777" w:rsidR="00F86A31" w:rsidRDefault="00F86A31" w:rsidP="00F12AD0">
            <w:pPr>
              <w:numPr>
                <w:ilvl w:val="0"/>
                <w:numId w:val="1"/>
              </w:numPr>
              <w:tabs>
                <w:tab w:val="left" w:pos="0"/>
              </w:tabs>
              <w:spacing w:after="0" w:line="240" w:lineRule="auto"/>
              <w:rPr>
                <w:rFonts w:ascii="Times New Roman" w:eastAsia="Times New Roman" w:hAnsi="Times New Roman" w:cs="Times New Roman"/>
                <w:b/>
                <w:lang w:eastAsia="ru-RU"/>
              </w:rPr>
            </w:pPr>
            <w:bookmarkStart w:id="190" w:name="_Ref368314103"/>
          </w:p>
          <w:p w14:paraId="34986EDD" w14:textId="77777777" w:rsidR="00F12AD0" w:rsidRPr="00F86A31" w:rsidRDefault="00F12AD0" w:rsidP="00F86A31">
            <w:pPr>
              <w:rPr>
                <w:rFonts w:ascii="Times New Roman" w:eastAsia="Times New Roman" w:hAnsi="Times New Roman" w:cs="Times New Roman"/>
                <w:lang w:eastAsia="ru-RU"/>
              </w:rPr>
            </w:pPr>
          </w:p>
        </w:tc>
        <w:tc>
          <w:tcPr>
            <w:tcW w:w="2275" w:type="dxa"/>
            <w:tcBorders>
              <w:top w:val="single" w:sz="4" w:space="0" w:color="auto"/>
              <w:left w:val="single" w:sz="4" w:space="0" w:color="auto"/>
              <w:bottom w:val="single" w:sz="4" w:space="0" w:color="auto"/>
              <w:right w:val="single" w:sz="4" w:space="0" w:color="auto"/>
            </w:tcBorders>
            <w:shd w:val="clear" w:color="auto" w:fill="auto"/>
          </w:tcPr>
          <w:p w14:paraId="56E1D433" w14:textId="77777777" w:rsidR="00F12AD0" w:rsidRPr="00F12AD0" w:rsidRDefault="00F12AD0" w:rsidP="00F12AD0">
            <w:pPr>
              <w:spacing w:after="0" w:line="240" w:lineRule="auto"/>
              <w:rPr>
                <w:rFonts w:ascii="Times New Roman" w:eastAsia="Times New Roman" w:hAnsi="Times New Roman" w:cs="Times New Roman"/>
                <w:b/>
                <w:lang w:eastAsia="ru-RU"/>
              </w:rPr>
            </w:pPr>
            <w:bookmarkStart w:id="191" w:name="_Ref55316328"/>
            <w:bookmarkEnd w:id="190"/>
            <w:r w:rsidRPr="00F12AD0">
              <w:rPr>
                <w:rFonts w:ascii="Times New Roman" w:eastAsia="Times New Roman" w:hAnsi="Times New Roman" w:cs="Times New Roman"/>
                <w:b/>
                <w:bCs/>
                <w:lang w:eastAsia="ru-RU"/>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1"/>
            <w:r w:rsidRPr="00F12AD0">
              <w:rPr>
                <w:rFonts w:ascii="Times New Roman" w:eastAsia="Times New Roman" w:hAnsi="Times New Roman" w:cs="Times New Roman"/>
                <w:b/>
                <w:bCs/>
                <w:lang w:eastAsia="ru-RU"/>
              </w:rPr>
              <w:t xml:space="preserve"> </w:t>
            </w:r>
          </w:p>
        </w:tc>
        <w:tc>
          <w:tcPr>
            <w:tcW w:w="1383" w:type="dxa"/>
            <w:tcBorders>
              <w:top w:val="single" w:sz="4" w:space="0" w:color="auto"/>
              <w:left w:val="single" w:sz="4" w:space="0" w:color="auto"/>
              <w:bottom w:val="single" w:sz="4" w:space="0" w:color="auto"/>
              <w:right w:val="single" w:sz="4" w:space="0" w:color="auto"/>
            </w:tcBorders>
          </w:tcPr>
          <w:p w14:paraId="3096800B" w14:textId="77777777" w:rsidR="00F12AD0" w:rsidRPr="00F12AD0" w:rsidRDefault="00F12AD0" w:rsidP="00F12AD0">
            <w:pPr>
              <w:autoSpaceDE w:val="0"/>
              <w:autoSpaceDN w:val="0"/>
              <w:adjustRightInd w:val="0"/>
              <w:spacing w:after="0" w:line="240" w:lineRule="auto"/>
              <w:jc w:val="both"/>
              <w:rPr>
                <w:rFonts w:ascii="Times New Roman" w:eastAsia="Calibri" w:hAnsi="Times New Roman" w:cs="Times New Roman"/>
                <w:b/>
                <w:bCs/>
                <w:color w:val="000000"/>
              </w:rPr>
            </w:pPr>
          </w:p>
        </w:tc>
        <w:tc>
          <w:tcPr>
            <w:tcW w:w="6538" w:type="dxa"/>
            <w:tcBorders>
              <w:top w:val="single" w:sz="4" w:space="0" w:color="auto"/>
              <w:left w:val="single" w:sz="4" w:space="0" w:color="auto"/>
              <w:bottom w:val="single" w:sz="4" w:space="0" w:color="auto"/>
              <w:right w:val="single" w:sz="4" w:space="0" w:color="auto"/>
            </w:tcBorders>
          </w:tcPr>
          <w:p w14:paraId="18BB05D5" w14:textId="77777777" w:rsidR="00750880" w:rsidRPr="00750880" w:rsidRDefault="00750880" w:rsidP="00750880">
            <w:pPr>
              <w:autoSpaceDE w:val="0"/>
              <w:autoSpaceDN w:val="0"/>
              <w:adjustRightInd w:val="0"/>
              <w:spacing w:after="0" w:line="240" w:lineRule="auto"/>
              <w:jc w:val="both"/>
              <w:rPr>
                <w:rFonts w:ascii="Times New Roman" w:eastAsia="Calibri" w:hAnsi="Times New Roman" w:cs="Times New Roman"/>
                <w:bCs/>
                <w:color w:val="000000"/>
                <w:sz w:val="10"/>
                <w:szCs w:val="10"/>
                <w:lang w:eastAsia="ru-RU"/>
              </w:rPr>
            </w:pPr>
            <w:r w:rsidRPr="00750880">
              <w:rPr>
                <w:rFonts w:ascii="Times New Roman" w:eastAsia="Calibri" w:hAnsi="Times New Roman" w:cs="Times New Roman"/>
                <w:bCs/>
                <w:color w:val="000000"/>
                <w:sz w:val="24"/>
                <w:szCs w:val="24"/>
                <w:lang w:eastAsia="ru-RU"/>
              </w:rPr>
              <w:t xml:space="preserve">Публичное акционерное общество «Башинформсвязь» (ПАО «Башинформсвязь»), </w:t>
            </w:r>
          </w:p>
          <w:p w14:paraId="59DB7C11" w14:textId="77777777" w:rsidR="00750880" w:rsidRPr="00750880" w:rsidRDefault="00750880" w:rsidP="00750880">
            <w:pPr>
              <w:autoSpaceDE w:val="0"/>
              <w:autoSpaceDN w:val="0"/>
              <w:adjustRightInd w:val="0"/>
              <w:spacing w:after="0" w:line="240" w:lineRule="auto"/>
              <w:jc w:val="both"/>
              <w:rPr>
                <w:rFonts w:ascii="Times New Roman" w:eastAsia="Calibri" w:hAnsi="Times New Roman" w:cs="Times New Roman"/>
                <w:bCs/>
                <w:color w:val="000000"/>
                <w:sz w:val="24"/>
                <w:szCs w:val="24"/>
                <w:lang w:eastAsia="ru-RU"/>
              </w:rPr>
            </w:pPr>
            <w:r w:rsidRPr="00750880">
              <w:rPr>
                <w:rFonts w:ascii="Times New Roman" w:eastAsia="Calibri" w:hAnsi="Times New Roman" w:cs="Times New Roman"/>
                <w:bCs/>
                <w:color w:val="000000"/>
                <w:sz w:val="24"/>
                <w:szCs w:val="24"/>
                <w:lang w:eastAsia="ru-RU"/>
              </w:rPr>
              <w:t>Место нахождения: 450077, Республика Башкортостан, г. Уфа, ул. Ленина, д. 30</w:t>
            </w:r>
          </w:p>
          <w:p w14:paraId="54338126" w14:textId="77777777" w:rsidR="00750880" w:rsidRPr="00750880" w:rsidRDefault="00750880" w:rsidP="00750880">
            <w:pPr>
              <w:autoSpaceDE w:val="0"/>
              <w:autoSpaceDN w:val="0"/>
              <w:adjustRightInd w:val="0"/>
              <w:spacing w:after="0" w:line="240" w:lineRule="auto"/>
              <w:jc w:val="both"/>
              <w:rPr>
                <w:rFonts w:ascii="Times New Roman" w:eastAsia="Calibri" w:hAnsi="Times New Roman" w:cs="Times New Roman"/>
                <w:bCs/>
                <w:color w:val="000000"/>
                <w:sz w:val="24"/>
                <w:szCs w:val="24"/>
                <w:lang w:eastAsia="ru-RU"/>
              </w:rPr>
            </w:pPr>
            <w:r w:rsidRPr="00750880">
              <w:rPr>
                <w:rFonts w:ascii="Times New Roman" w:eastAsia="Calibri" w:hAnsi="Times New Roman" w:cs="Times New Roman"/>
                <w:bCs/>
                <w:color w:val="000000"/>
                <w:sz w:val="24"/>
                <w:szCs w:val="24"/>
                <w:lang w:eastAsia="ru-RU"/>
              </w:rPr>
              <w:t>Почтовый адрес: 450077, Республика Башкортостан, г. Уфа, ул. Ленина, д. 30</w:t>
            </w:r>
          </w:p>
          <w:p w14:paraId="56EE7B00" w14:textId="77777777" w:rsidR="00750880" w:rsidRPr="00750880" w:rsidRDefault="00750880" w:rsidP="00750880">
            <w:pPr>
              <w:autoSpaceDE w:val="0"/>
              <w:autoSpaceDN w:val="0"/>
              <w:adjustRightInd w:val="0"/>
              <w:spacing w:after="0" w:line="240" w:lineRule="auto"/>
              <w:jc w:val="both"/>
              <w:rPr>
                <w:rFonts w:ascii="Times New Roman" w:eastAsia="Calibri" w:hAnsi="Times New Roman" w:cs="Times New Roman"/>
                <w:bCs/>
                <w:color w:val="000000"/>
              </w:rPr>
            </w:pPr>
          </w:p>
          <w:p w14:paraId="15F193EE" w14:textId="77777777" w:rsidR="00750880" w:rsidRPr="00750880" w:rsidRDefault="00750880" w:rsidP="00750880">
            <w:pPr>
              <w:autoSpaceDE w:val="0"/>
              <w:autoSpaceDN w:val="0"/>
              <w:adjustRightInd w:val="0"/>
              <w:spacing w:after="0" w:line="240" w:lineRule="auto"/>
              <w:jc w:val="both"/>
              <w:rPr>
                <w:rFonts w:ascii="Times New Roman" w:eastAsia="Calibri" w:hAnsi="Times New Roman" w:cs="Times New Roman"/>
                <w:bCs/>
                <w:color w:val="000000"/>
              </w:rPr>
            </w:pPr>
            <w:r w:rsidRPr="00750880">
              <w:rPr>
                <w:rFonts w:ascii="Times New Roman" w:eastAsia="Calibri" w:hAnsi="Times New Roman" w:cs="Times New Roman"/>
                <w:bCs/>
                <w:color w:val="000000"/>
              </w:rPr>
              <w:t>Ответственное лицо Заказчика по организационным вопросам проведения закупки:</w:t>
            </w:r>
          </w:p>
          <w:p w14:paraId="01A9BB92" w14:textId="77777777" w:rsidR="00414A77" w:rsidRPr="00414A77" w:rsidRDefault="00414A77" w:rsidP="00414A77">
            <w:pPr>
              <w:autoSpaceDE w:val="0"/>
              <w:autoSpaceDN w:val="0"/>
              <w:adjustRightInd w:val="0"/>
              <w:spacing w:after="0" w:line="240" w:lineRule="auto"/>
              <w:rPr>
                <w:rFonts w:ascii="Times New Roman" w:eastAsia="Calibri" w:hAnsi="Times New Roman" w:cs="Times New Roman"/>
                <w:bCs/>
                <w:color w:val="000000"/>
                <w:sz w:val="24"/>
                <w:szCs w:val="24"/>
              </w:rPr>
            </w:pPr>
            <w:r w:rsidRPr="00414A77">
              <w:rPr>
                <w:rFonts w:ascii="Times New Roman" w:eastAsia="Calibri" w:hAnsi="Times New Roman" w:cs="Times New Roman"/>
                <w:bCs/>
                <w:color w:val="000000"/>
                <w:sz w:val="24"/>
                <w:szCs w:val="24"/>
              </w:rPr>
              <w:t>Ахметзянова Анна Геннадьевна</w:t>
            </w:r>
          </w:p>
          <w:p w14:paraId="678D7653" w14:textId="585B3309" w:rsidR="00414A77" w:rsidRPr="007006AD" w:rsidRDefault="00414A77" w:rsidP="00414A77">
            <w:pPr>
              <w:autoSpaceDE w:val="0"/>
              <w:autoSpaceDN w:val="0"/>
              <w:adjustRightInd w:val="0"/>
              <w:spacing w:after="0" w:line="240" w:lineRule="auto"/>
              <w:rPr>
                <w:rFonts w:ascii="Times New Roman" w:eastAsia="Calibri" w:hAnsi="Times New Roman" w:cs="Times New Roman"/>
                <w:bCs/>
                <w:color w:val="000000"/>
                <w:sz w:val="24"/>
                <w:szCs w:val="24"/>
              </w:rPr>
            </w:pPr>
            <w:r w:rsidRPr="00414A77">
              <w:rPr>
                <w:rFonts w:ascii="Times New Roman" w:eastAsia="Calibri" w:hAnsi="Times New Roman" w:cs="Times New Roman"/>
                <w:bCs/>
                <w:color w:val="000000"/>
                <w:sz w:val="24"/>
                <w:szCs w:val="24"/>
              </w:rPr>
              <w:t>тел</w:t>
            </w:r>
            <w:r w:rsidRPr="007006AD">
              <w:rPr>
                <w:rFonts w:ascii="Times New Roman" w:eastAsia="Calibri" w:hAnsi="Times New Roman" w:cs="Times New Roman"/>
                <w:bCs/>
                <w:color w:val="000000"/>
                <w:sz w:val="24"/>
                <w:szCs w:val="24"/>
              </w:rPr>
              <w:t xml:space="preserve">. + 7 (347) 221-51-15, </w:t>
            </w:r>
            <w:r w:rsidRPr="00414A77">
              <w:rPr>
                <w:rFonts w:ascii="Times New Roman" w:eastAsia="Calibri" w:hAnsi="Times New Roman" w:cs="Times New Roman"/>
                <w:bCs/>
                <w:color w:val="000000"/>
                <w:sz w:val="24"/>
                <w:szCs w:val="24"/>
                <w:lang w:val="en-US"/>
              </w:rPr>
              <w:t>e</w:t>
            </w:r>
            <w:r w:rsidRPr="007006AD">
              <w:rPr>
                <w:rFonts w:ascii="Times New Roman" w:eastAsia="Calibri" w:hAnsi="Times New Roman" w:cs="Times New Roman"/>
                <w:bCs/>
                <w:color w:val="000000"/>
                <w:sz w:val="24"/>
                <w:szCs w:val="24"/>
              </w:rPr>
              <w:t>-</w:t>
            </w:r>
            <w:r w:rsidRPr="00414A77">
              <w:rPr>
                <w:rFonts w:ascii="Times New Roman" w:eastAsia="Calibri" w:hAnsi="Times New Roman" w:cs="Times New Roman"/>
                <w:bCs/>
                <w:color w:val="000000"/>
                <w:sz w:val="24"/>
                <w:szCs w:val="24"/>
                <w:lang w:val="en-US"/>
              </w:rPr>
              <w:t>mail</w:t>
            </w:r>
            <w:r w:rsidRPr="007006AD">
              <w:rPr>
                <w:rFonts w:ascii="Times New Roman" w:eastAsia="Calibri" w:hAnsi="Times New Roman" w:cs="Times New Roman"/>
                <w:bCs/>
                <w:color w:val="000000"/>
                <w:sz w:val="24"/>
                <w:szCs w:val="24"/>
              </w:rPr>
              <w:t xml:space="preserve">: </w:t>
            </w:r>
            <w:hyperlink r:id="rId27" w:history="1">
              <w:r w:rsidRPr="00414A77">
                <w:rPr>
                  <w:rStyle w:val="a4"/>
                  <w:rFonts w:ascii="Times New Roman" w:eastAsia="Calibri" w:hAnsi="Times New Roman" w:cs="Times New Roman"/>
                  <w:bCs/>
                  <w:sz w:val="24"/>
                  <w:szCs w:val="24"/>
                  <w:lang w:val="en-US"/>
                </w:rPr>
                <w:t>a</w:t>
              </w:r>
              <w:r w:rsidRPr="007006AD">
                <w:rPr>
                  <w:rStyle w:val="a4"/>
                  <w:rFonts w:ascii="Times New Roman" w:eastAsia="Calibri" w:hAnsi="Times New Roman" w:cs="Times New Roman"/>
                  <w:bCs/>
                  <w:sz w:val="24"/>
                  <w:szCs w:val="24"/>
                </w:rPr>
                <w:t>.</w:t>
              </w:r>
              <w:r w:rsidRPr="00414A77">
                <w:rPr>
                  <w:rStyle w:val="a4"/>
                  <w:rFonts w:ascii="Times New Roman" w:eastAsia="Calibri" w:hAnsi="Times New Roman" w:cs="Times New Roman"/>
                  <w:bCs/>
                  <w:sz w:val="24"/>
                  <w:szCs w:val="24"/>
                  <w:lang w:val="en-US"/>
                </w:rPr>
                <w:t>ahmetzyanova</w:t>
              </w:r>
              <w:r w:rsidRPr="007006AD">
                <w:rPr>
                  <w:rStyle w:val="a4"/>
                  <w:rFonts w:ascii="Times New Roman" w:eastAsia="Calibri" w:hAnsi="Times New Roman" w:cs="Times New Roman"/>
                  <w:bCs/>
                  <w:sz w:val="24"/>
                  <w:szCs w:val="24"/>
                </w:rPr>
                <w:t>@</w:t>
              </w:r>
              <w:r w:rsidRPr="00414A77">
                <w:rPr>
                  <w:rStyle w:val="a4"/>
                  <w:rFonts w:ascii="Times New Roman" w:eastAsia="Calibri" w:hAnsi="Times New Roman" w:cs="Times New Roman"/>
                  <w:bCs/>
                  <w:sz w:val="24"/>
                  <w:szCs w:val="24"/>
                  <w:lang w:val="en-US"/>
                </w:rPr>
                <w:t>bashtel</w:t>
              </w:r>
              <w:r w:rsidRPr="007006AD">
                <w:rPr>
                  <w:rStyle w:val="a4"/>
                  <w:rFonts w:ascii="Times New Roman" w:eastAsia="Calibri" w:hAnsi="Times New Roman" w:cs="Times New Roman"/>
                  <w:bCs/>
                  <w:sz w:val="24"/>
                  <w:szCs w:val="24"/>
                </w:rPr>
                <w:t>.</w:t>
              </w:r>
              <w:proofErr w:type="spellStart"/>
              <w:r w:rsidRPr="00414A77">
                <w:rPr>
                  <w:rStyle w:val="a4"/>
                  <w:rFonts w:ascii="Times New Roman" w:eastAsia="Calibri" w:hAnsi="Times New Roman" w:cs="Times New Roman"/>
                  <w:bCs/>
                  <w:sz w:val="24"/>
                  <w:szCs w:val="24"/>
                  <w:lang w:val="en-US"/>
                </w:rPr>
                <w:t>ru</w:t>
              </w:r>
              <w:proofErr w:type="spellEnd"/>
            </w:hyperlink>
            <w:r w:rsidRPr="007006AD">
              <w:rPr>
                <w:rFonts w:ascii="Times New Roman" w:eastAsia="Calibri" w:hAnsi="Times New Roman" w:cs="Times New Roman"/>
                <w:bCs/>
                <w:color w:val="000000"/>
                <w:sz w:val="24"/>
                <w:szCs w:val="24"/>
              </w:rPr>
              <w:t xml:space="preserve"> </w:t>
            </w:r>
          </w:p>
          <w:p w14:paraId="39014763" w14:textId="77777777" w:rsidR="00414A77" w:rsidRPr="007006AD" w:rsidRDefault="00414A77" w:rsidP="00414A77">
            <w:pPr>
              <w:autoSpaceDE w:val="0"/>
              <w:autoSpaceDN w:val="0"/>
              <w:adjustRightInd w:val="0"/>
              <w:spacing w:after="0" w:line="240" w:lineRule="auto"/>
              <w:rPr>
                <w:rFonts w:ascii="Times New Roman" w:eastAsia="Calibri" w:hAnsi="Times New Roman" w:cs="Times New Roman"/>
                <w:bCs/>
                <w:color w:val="000000"/>
                <w:sz w:val="24"/>
                <w:szCs w:val="24"/>
              </w:rPr>
            </w:pPr>
          </w:p>
          <w:p w14:paraId="011C823A" w14:textId="77777777" w:rsidR="00414A77" w:rsidRPr="00414A77" w:rsidRDefault="00414A77" w:rsidP="00414A77">
            <w:pPr>
              <w:autoSpaceDE w:val="0"/>
              <w:autoSpaceDN w:val="0"/>
              <w:adjustRightInd w:val="0"/>
              <w:spacing w:after="0" w:line="240" w:lineRule="auto"/>
              <w:rPr>
                <w:rFonts w:ascii="Times New Roman" w:eastAsia="Calibri" w:hAnsi="Times New Roman" w:cs="Times New Roman"/>
                <w:bCs/>
                <w:color w:val="000000"/>
                <w:sz w:val="24"/>
                <w:szCs w:val="24"/>
              </w:rPr>
            </w:pPr>
            <w:r w:rsidRPr="00414A77">
              <w:rPr>
                <w:rFonts w:ascii="Times New Roman" w:eastAsia="Calibri" w:hAnsi="Times New Roman" w:cs="Times New Roman"/>
                <w:bCs/>
                <w:color w:val="000000"/>
                <w:sz w:val="24"/>
                <w:szCs w:val="24"/>
              </w:rPr>
              <w:t>Ответственное лицо Заказчика по техническим вопросам проведения закупки:</w:t>
            </w:r>
          </w:p>
          <w:p w14:paraId="3DBC95B4" w14:textId="77777777" w:rsidR="00414A77" w:rsidRPr="00414A77" w:rsidRDefault="00414A77" w:rsidP="00414A77">
            <w:pPr>
              <w:autoSpaceDE w:val="0"/>
              <w:autoSpaceDN w:val="0"/>
              <w:adjustRightInd w:val="0"/>
              <w:spacing w:after="0" w:line="240" w:lineRule="auto"/>
              <w:rPr>
                <w:rFonts w:ascii="Times New Roman" w:eastAsia="Calibri" w:hAnsi="Times New Roman" w:cs="Times New Roman"/>
                <w:bCs/>
                <w:color w:val="000000"/>
                <w:sz w:val="24"/>
                <w:szCs w:val="24"/>
              </w:rPr>
            </w:pPr>
            <w:r w:rsidRPr="00414A77">
              <w:rPr>
                <w:rFonts w:ascii="Times New Roman" w:eastAsia="Calibri" w:hAnsi="Times New Roman" w:cs="Times New Roman"/>
                <w:bCs/>
                <w:color w:val="000000"/>
                <w:sz w:val="24"/>
                <w:szCs w:val="24"/>
              </w:rPr>
              <w:t>Фаттахов Фанис Винерович,</w:t>
            </w:r>
          </w:p>
          <w:p w14:paraId="7977E04E" w14:textId="6FE813C3" w:rsidR="00053DE2" w:rsidRPr="007006AD" w:rsidRDefault="00414A77" w:rsidP="00414A77">
            <w:pPr>
              <w:autoSpaceDE w:val="0"/>
              <w:autoSpaceDN w:val="0"/>
              <w:adjustRightInd w:val="0"/>
              <w:spacing w:after="0" w:line="240" w:lineRule="auto"/>
              <w:rPr>
                <w:rFonts w:ascii="Times New Roman" w:eastAsia="Calibri" w:hAnsi="Times New Roman" w:cs="Times New Roman"/>
                <w:color w:val="000000"/>
              </w:rPr>
            </w:pPr>
            <w:r w:rsidRPr="00414A77">
              <w:rPr>
                <w:rFonts w:ascii="Times New Roman" w:eastAsia="Calibri" w:hAnsi="Times New Roman" w:cs="Times New Roman"/>
                <w:bCs/>
                <w:color w:val="000000"/>
                <w:sz w:val="24"/>
                <w:szCs w:val="24"/>
              </w:rPr>
              <w:t>тел</w:t>
            </w:r>
            <w:r w:rsidRPr="007006AD">
              <w:rPr>
                <w:rFonts w:ascii="Times New Roman" w:eastAsia="Calibri" w:hAnsi="Times New Roman" w:cs="Times New Roman"/>
                <w:bCs/>
                <w:color w:val="000000"/>
                <w:sz w:val="24"/>
                <w:szCs w:val="24"/>
              </w:rPr>
              <w:t xml:space="preserve">. + 7 (347) 221-57-19, </w:t>
            </w:r>
            <w:r w:rsidRPr="00414A77">
              <w:rPr>
                <w:rFonts w:ascii="Times New Roman" w:eastAsia="Calibri" w:hAnsi="Times New Roman" w:cs="Times New Roman"/>
                <w:bCs/>
                <w:color w:val="000000"/>
                <w:sz w:val="24"/>
                <w:szCs w:val="24"/>
                <w:lang w:val="en-US"/>
              </w:rPr>
              <w:t>e</w:t>
            </w:r>
            <w:r w:rsidRPr="007006AD">
              <w:rPr>
                <w:rFonts w:ascii="Times New Roman" w:eastAsia="Calibri" w:hAnsi="Times New Roman" w:cs="Times New Roman"/>
                <w:bCs/>
                <w:color w:val="000000"/>
                <w:sz w:val="24"/>
                <w:szCs w:val="24"/>
              </w:rPr>
              <w:t>-</w:t>
            </w:r>
            <w:r w:rsidRPr="00414A77">
              <w:rPr>
                <w:rFonts w:ascii="Times New Roman" w:eastAsia="Calibri" w:hAnsi="Times New Roman" w:cs="Times New Roman"/>
                <w:bCs/>
                <w:color w:val="000000"/>
                <w:sz w:val="24"/>
                <w:szCs w:val="24"/>
                <w:lang w:val="en-US"/>
              </w:rPr>
              <w:t>mail</w:t>
            </w:r>
            <w:r w:rsidRPr="007006AD">
              <w:rPr>
                <w:rFonts w:ascii="Times New Roman" w:eastAsia="Calibri" w:hAnsi="Times New Roman" w:cs="Times New Roman"/>
                <w:bCs/>
                <w:color w:val="000000"/>
                <w:sz w:val="24"/>
                <w:szCs w:val="24"/>
              </w:rPr>
              <w:t xml:space="preserve">: </w:t>
            </w:r>
            <w:hyperlink r:id="rId28" w:history="1">
              <w:r w:rsidRPr="008D7209">
                <w:rPr>
                  <w:rStyle w:val="a4"/>
                  <w:rFonts w:ascii="Times New Roman" w:eastAsia="Calibri" w:hAnsi="Times New Roman" w:cs="Times New Roman"/>
                  <w:bCs/>
                  <w:sz w:val="24"/>
                  <w:szCs w:val="24"/>
                  <w:lang w:val="en-US"/>
                </w:rPr>
                <w:t>f</w:t>
              </w:r>
              <w:r w:rsidRPr="007006AD">
                <w:rPr>
                  <w:rStyle w:val="a4"/>
                  <w:rFonts w:ascii="Times New Roman" w:eastAsia="Calibri" w:hAnsi="Times New Roman" w:cs="Times New Roman"/>
                  <w:bCs/>
                  <w:sz w:val="24"/>
                  <w:szCs w:val="24"/>
                </w:rPr>
                <w:t>.</w:t>
              </w:r>
              <w:r w:rsidRPr="008D7209">
                <w:rPr>
                  <w:rStyle w:val="a4"/>
                  <w:rFonts w:ascii="Times New Roman" w:eastAsia="Calibri" w:hAnsi="Times New Roman" w:cs="Times New Roman"/>
                  <w:bCs/>
                  <w:sz w:val="24"/>
                  <w:szCs w:val="24"/>
                  <w:lang w:val="en-US"/>
                </w:rPr>
                <w:t>fattahov</w:t>
              </w:r>
              <w:r w:rsidRPr="007006AD">
                <w:rPr>
                  <w:rStyle w:val="a4"/>
                  <w:rFonts w:ascii="Times New Roman" w:eastAsia="Calibri" w:hAnsi="Times New Roman" w:cs="Times New Roman"/>
                  <w:bCs/>
                  <w:sz w:val="24"/>
                  <w:szCs w:val="24"/>
                </w:rPr>
                <w:t>@</w:t>
              </w:r>
              <w:r w:rsidRPr="008D7209">
                <w:rPr>
                  <w:rStyle w:val="a4"/>
                  <w:rFonts w:ascii="Times New Roman" w:eastAsia="Calibri" w:hAnsi="Times New Roman" w:cs="Times New Roman"/>
                  <w:bCs/>
                  <w:sz w:val="24"/>
                  <w:szCs w:val="24"/>
                  <w:lang w:val="en-US"/>
                </w:rPr>
                <w:t>bashtel</w:t>
              </w:r>
              <w:r w:rsidRPr="007006AD">
                <w:rPr>
                  <w:rStyle w:val="a4"/>
                  <w:rFonts w:ascii="Times New Roman" w:eastAsia="Calibri" w:hAnsi="Times New Roman" w:cs="Times New Roman"/>
                  <w:bCs/>
                  <w:sz w:val="24"/>
                  <w:szCs w:val="24"/>
                </w:rPr>
                <w:t>.</w:t>
              </w:r>
              <w:proofErr w:type="spellStart"/>
              <w:r w:rsidRPr="008D7209">
                <w:rPr>
                  <w:rStyle w:val="a4"/>
                  <w:rFonts w:ascii="Times New Roman" w:eastAsia="Calibri" w:hAnsi="Times New Roman" w:cs="Times New Roman"/>
                  <w:bCs/>
                  <w:sz w:val="24"/>
                  <w:szCs w:val="24"/>
                  <w:lang w:val="en-US"/>
                </w:rPr>
                <w:t>ru</w:t>
              </w:r>
              <w:proofErr w:type="spellEnd"/>
            </w:hyperlink>
            <w:r w:rsidRPr="007006AD">
              <w:rPr>
                <w:rFonts w:ascii="Times New Roman" w:eastAsia="Calibri" w:hAnsi="Times New Roman" w:cs="Times New Roman"/>
                <w:bCs/>
                <w:color w:val="000000"/>
                <w:sz w:val="24"/>
                <w:szCs w:val="24"/>
              </w:rPr>
              <w:t xml:space="preserve">   </w:t>
            </w:r>
          </w:p>
        </w:tc>
      </w:tr>
      <w:tr w:rsidR="00F12AD0" w:rsidRPr="00F12AD0" w14:paraId="4106F158" w14:textId="77777777" w:rsidTr="00F86A31">
        <w:trPr>
          <w:trHeight w:val="852"/>
        </w:trPr>
        <w:tc>
          <w:tcPr>
            <w:tcW w:w="709" w:type="dxa"/>
            <w:tcBorders>
              <w:top w:val="single" w:sz="4" w:space="0" w:color="auto"/>
              <w:left w:val="single" w:sz="4" w:space="0" w:color="auto"/>
              <w:right w:val="single" w:sz="4" w:space="0" w:color="auto"/>
            </w:tcBorders>
          </w:tcPr>
          <w:p w14:paraId="1C9E711F" w14:textId="77777777" w:rsidR="00F12AD0" w:rsidRPr="007006AD" w:rsidRDefault="00F12AD0" w:rsidP="00F12AD0">
            <w:pPr>
              <w:numPr>
                <w:ilvl w:val="0"/>
                <w:numId w:val="1"/>
              </w:numPr>
              <w:tabs>
                <w:tab w:val="left" w:pos="0"/>
              </w:tabs>
              <w:spacing w:after="0" w:line="240" w:lineRule="auto"/>
              <w:rPr>
                <w:rFonts w:ascii="Times New Roman" w:eastAsia="Times New Roman" w:hAnsi="Times New Roman" w:cs="Times New Roman"/>
                <w:b/>
                <w:lang w:eastAsia="ru-RU"/>
              </w:rPr>
            </w:pPr>
            <w:bookmarkStart w:id="192" w:name="_Ref378108959"/>
          </w:p>
        </w:tc>
        <w:bookmarkEnd w:id="192"/>
        <w:tc>
          <w:tcPr>
            <w:tcW w:w="2275" w:type="dxa"/>
            <w:tcBorders>
              <w:top w:val="single" w:sz="4" w:space="0" w:color="auto"/>
              <w:left w:val="single" w:sz="4" w:space="0" w:color="auto"/>
              <w:right w:val="single" w:sz="4" w:space="0" w:color="auto"/>
            </w:tcBorders>
            <w:shd w:val="clear" w:color="auto" w:fill="auto"/>
          </w:tcPr>
          <w:p w14:paraId="056671F4" w14:textId="77777777" w:rsidR="00F12AD0" w:rsidRPr="00F12AD0" w:rsidRDefault="00F12AD0" w:rsidP="00F12AD0">
            <w:pPr>
              <w:spacing w:after="0" w:line="240" w:lineRule="auto"/>
              <w:rPr>
                <w:rFonts w:ascii="Times New Roman" w:eastAsia="Times New Roman" w:hAnsi="Times New Roman" w:cs="Times New Roman"/>
                <w:b/>
                <w:lang w:eastAsia="ru-RU"/>
              </w:rPr>
            </w:pPr>
            <w:r w:rsidRPr="00F12AD0">
              <w:rPr>
                <w:rFonts w:ascii="Times New Roman" w:eastAsia="Times New Roman" w:hAnsi="Times New Roman" w:cs="Times New Roman"/>
                <w:b/>
                <w:lang w:eastAsia="ru-RU"/>
              </w:rPr>
              <w:t>ЭТП</w:t>
            </w:r>
          </w:p>
        </w:tc>
        <w:tc>
          <w:tcPr>
            <w:tcW w:w="1383" w:type="dxa"/>
            <w:tcBorders>
              <w:top w:val="single" w:sz="4" w:space="0" w:color="auto"/>
              <w:left w:val="single" w:sz="4" w:space="0" w:color="auto"/>
              <w:right w:val="single" w:sz="4" w:space="0" w:color="auto"/>
            </w:tcBorders>
          </w:tcPr>
          <w:p w14:paraId="462E6040" w14:textId="77777777" w:rsidR="00F12AD0" w:rsidRPr="00F12AD0" w:rsidRDefault="00F12AD0" w:rsidP="00F12AD0">
            <w:pPr>
              <w:spacing w:after="0" w:line="240" w:lineRule="auto"/>
              <w:jc w:val="both"/>
              <w:rPr>
                <w:rFonts w:ascii="Times New Roman" w:eastAsia="Times New Roman" w:hAnsi="Times New Roman" w:cs="Times New Roman"/>
                <w:b/>
                <w:color w:val="000000"/>
                <w:lang w:eastAsia="ru-RU"/>
              </w:rPr>
            </w:pPr>
          </w:p>
        </w:tc>
        <w:tc>
          <w:tcPr>
            <w:tcW w:w="6538" w:type="dxa"/>
            <w:tcBorders>
              <w:top w:val="single" w:sz="4" w:space="0" w:color="auto"/>
              <w:left w:val="single" w:sz="4" w:space="0" w:color="auto"/>
              <w:right w:val="single" w:sz="4" w:space="0" w:color="auto"/>
            </w:tcBorders>
          </w:tcPr>
          <w:p w14:paraId="7C2F6371" w14:textId="77777777" w:rsidR="00F12AD0" w:rsidRPr="00F12AD0" w:rsidRDefault="00F12AD0" w:rsidP="00F12AD0">
            <w:pPr>
              <w:spacing w:after="0" w:line="240" w:lineRule="auto"/>
              <w:jc w:val="both"/>
              <w:rPr>
                <w:rFonts w:ascii="Times New Roman" w:eastAsia="Times New Roman" w:hAnsi="Times New Roman" w:cs="Times New Roman"/>
                <w:lang w:eastAsia="ru-RU"/>
              </w:rPr>
            </w:pPr>
            <w:r w:rsidRPr="00F12AD0">
              <w:rPr>
                <w:rFonts w:ascii="Times New Roman" w:eastAsia="Times New Roman" w:hAnsi="Times New Roman" w:cs="Times New Roman"/>
                <w:lang w:eastAsia="ru-RU"/>
              </w:rPr>
              <w:t xml:space="preserve">Закупка проводится в соответствии с правилами и с использованием функционала ЭТП </w:t>
            </w:r>
            <w:r w:rsidR="00053DE2" w:rsidRPr="00053DE2">
              <w:rPr>
                <w:rFonts w:ascii="Times New Roman" w:hAnsi="Times New Roman" w:cs="Times New Roman"/>
                <w:sz w:val="24"/>
              </w:rPr>
              <w:t xml:space="preserve">АО «ЕЭТП», находящейся по адресу: </w:t>
            </w:r>
            <w:hyperlink r:id="rId29" w:history="1">
              <w:r w:rsidR="00053DE2" w:rsidRPr="00053DE2">
                <w:rPr>
                  <w:rStyle w:val="a4"/>
                  <w:rFonts w:ascii="Times New Roman" w:hAnsi="Times New Roman" w:cs="Times New Roman"/>
                  <w:sz w:val="24"/>
                </w:rPr>
                <w:t>https://www.roseltorg.ru/</w:t>
              </w:r>
            </w:hyperlink>
            <w:r w:rsidR="00053DE2" w:rsidRPr="00053DE2">
              <w:rPr>
                <w:rFonts w:ascii="Times New Roman" w:eastAsia="Calibri" w:hAnsi="Times New Roman" w:cs="Times New Roman"/>
                <w:color w:val="000000"/>
                <w:sz w:val="24"/>
              </w:rPr>
              <w:t>.</w:t>
            </w:r>
          </w:p>
        </w:tc>
      </w:tr>
      <w:tr w:rsidR="00F12AD0" w:rsidRPr="00F12AD0" w14:paraId="7CBEAE5B" w14:textId="77777777" w:rsidTr="00F86A31">
        <w:tc>
          <w:tcPr>
            <w:tcW w:w="709" w:type="dxa"/>
            <w:tcBorders>
              <w:top w:val="single" w:sz="4" w:space="0" w:color="auto"/>
              <w:left w:val="single" w:sz="4" w:space="0" w:color="auto"/>
              <w:bottom w:val="single" w:sz="4" w:space="0" w:color="auto"/>
              <w:right w:val="single" w:sz="4" w:space="0" w:color="auto"/>
            </w:tcBorders>
          </w:tcPr>
          <w:p w14:paraId="42658A38" w14:textId="77777777" w:rsidR="00F12AD0" w:rsidRPr="00F12AD0" w:rsidRDefault="00F12AD0" w:rsidP="00F12AD0">
            <w:pPr>
              <w:numPr>
                <w:ilvl w:val="0"/>
                <w:numId w:val="1"/>
              </w:numPr>
              <w:tabs>
                <w:tab w:val="left" w:pos="0"/>
              </w:tabs>
              <w:spacing w:after="0" w:line="240" w:lineRule="auto"/>
              <w:rPr>
                <w:rFonts w:ascii="Times New Roman" w:eastAsia="Times New Roman" w:hAnsi="Times New Roman" w:cs="Times New Roman"/>
                <w:b/>
                <w:lang w:eastAsia="ru-RU"/>
              </w:rPr>
            </w:pPr>
            <w:bookmarkStart w:id="193" w:name="_Ref55316542"/>
          </w:p>
        </w:tc>
        <w:bookmarkEnd w:id="193"/>
        <w:tc>
          <w:tcPr>
            <w:tcW w:w="2275" w:type="dxa"/>
            <w:tcBorders>
              <w:top w:val="single" w:sz="4" w:space="0" w:color="auto"/>
              <w:left w:val="single" w:sz="4" w:space="0" w:color="auto"/>
              <w:bottom w:val="single" w:sz="4" w:space="0" w:color="auto"/>
              <w:right w:val="single" w:sz="4" w:space="0" w:color="auto"/>
            </w:tcBorders>
            <w:shd w:val="clear" w:color="auto" w:fill="auto"/>
          </w:tcPr>
          <w:p w14:paraId="4C746A99" w14:textId="77777777" w:rsidR="00F12AD0" w:rsidRPr="00F12AD0" w:rsidRDefault="00F12AD0" w:rsidP="00F12AD0">
            <w:pPr>
              <w:spacing w:after="0" w:line="240" w:lineRule="auto"/>
              <w:rPr>
                <w:rFonts w:ascii="Times New Roman" w:eastAsia="Times New Roman" w:hAnsi="Times New Roman" w:cs="Times New Roman"/>
                <w:b/>
                <w:lang w:eastAsia="ru-RU"/>
              </w:rPr>
            </w:pPr>
            <w:r w:rsidRPr="00F12AD0">
              <w:rPr>
                <w:rFonts w:ascii="Times New Roman" w:eastAsia="Times New Roman" w:hAnsi="Times New Roman" w:cs="Times New Roman"/>
                <w:b/>
                <w:lang w:eastAsia="ru-RU"/>
              </w:rPr>
              <w:t>Количество лотов</w:t>
            </w:r>
          </w:p>
        </w:tc>
        <w:tc>
          <w:tcPr>
            <w:tcW w:w="1383" w:type="dxa"/>
            <w:tcBorders>
              <w:top w:val="single" w:sz="4" w:space="0" w:color="auto"/>
              <w:left w:val="single" w:sz="4" w:space="0" w:color="auto"/>
              <w:bottom w:val="single" w:sz="4" w:space="0" w:color="auto"/>
              <w:right w:val="single" w:sz="4" w:space="0" w:color="auto"/>
            </w:tcBorders>
          </w:tcPr>
          <w:p w14:paraId="292A4AC5" w14:textId="406B1A2C" w:rsidR="00F12AD0" w:rsidRPr="00F12AD0" w:rsidRDefault="00F12AD0" w:rsidP="00F12AD0">
            <w:pPr>
              <w:spacing w:after="0" w:line="240" w:lineRule="auto"/>
              <w:jc w:val="center"/>
              <w:rPr>
                <w:rFonts w:ascii="Times New Roman" w:eastAsia="Times New Roman" w:hAnsi="Times New Roman" w:cs="Times New Roman"/>
                <w:b/>
                <w:color w:val="000000"/>
                <w:lang w:eastAsia="ru-RU"/>
              </w:rPr>
            </w:pPr>
            <w:r w:rsidRPr="00F12AD0">
              <w:rPr>
                <w:rFonts w:ascii="Times New Roman" w:eastAsia="Times New Roman" w:hAnsi="Times New Roman" w:cs="Times New Roman"/>
                <w:b/>
                <w:color w:val="000000"/>
                <w:lang w:eastAsia="ru-RU"/>
              </w:rPr>
              <w:fldChar w:fldCharType="begin"/>
            </w:r>
            <w:r w:rsidRPr="00F12AD0">
              <w:rPr>
                <w:rFonts w:ascii="Times New Roman" w:eastAsia="Times New Roman" w:hAnsi="Times New Roman" w:cs="Times New Roman"/>
                <w:b/>
                <w:color w:val="000000"/>
                <w:lang w:eastAsia="ru-RU"/>
              </w:rPr>
              <w:instrText xml:space="preserve"> REF _Ref57115242 \r \h </w:instrText>
            </w:r>
            <w:r w:rsidRPr="00F12AD0">
              <w:rPr>
                <w:rFonts w:ascii="Times New Roman" w:eastAsia="Times New Roman" w:hAnsi="Times New Roman" w:cs="Times New Roman"/>
                <w:b/>
                <w:color w:val="000000"/>
                <w:lang w:eastAsia="ru-RU"/>
              </w:rPr>
            </w:r>
            <w:r w:rsidRPr="00F12AD0">
              <w:rPr>
                <w:rFonts w:ascii="Times New Roman" w:eastAsia="Times New Roman" w:hAnsi="Times New Roman" w:cs="Times New Roman"/>
                <w:b/>
                <w:color w:val="000000"/>
                <w:lang w:eastAsia="ru-RU"/>
              </w:rPr>
              <w:fldChar w:fldCharType="separate"/>
            </w:r>
            <w:r w:rsidR="00F53F7D">
              <w:rPr>
                <w:rFonts w:ascii="Times New Roman" w:eastAsia="Times New Roman" w:hAnsi="Times New Roman" w:cs="Times New Roman"/>
                <w:b/>
                <w:color w:val="000000"/>
                <w:lang w:eastAsia="ru-RU"/>
              </w:rPr>
              <w:t>2.1.1</w:t>
            </w:r>
            <w:r w:rsidRPr="00F12AD0">
              <w:rPr>
                <w:rFonts w:ascii="Times New Roman" w:eastAsia="Times New Roman" w:hAnsi="Times New Roman" w:cs="Times New Roman"/>
                <w:b/>
                <w:color w:val="000000"/>
                <w:lang w:eastAsia="ru-RU"/>
              </w:rPr>
              <w:fldChar w:fldCharType="end"/>
            </w:r>
          </w:p>
        </w:tc>
        <w:tc>
          <w:tcPr>
            <w:tcW w:w="6538" w:type="dxa"/>
            <w:tcBorders>
              <w:top w:val="single" w:sz="4" w:space="0" w:color="auto"/>
              <w:left w:val="single" w:sz="4" w:space="0" w:color="auto"/>
              <w:bottom w:val="single" w:sz="4" w:space="0" w:color="auto"/>
              <w:right w:val="single" w:sz="4" w:space="0" w:color="auto"/>
            </w:tcBorders>
          </w:tcPr>
          <w:p w14:paraId="56834394" w14:textId="77777777" w:rsidR="00F12AD0" w:rsidRPr="00F12AD0" w:rsidRDefault="00053DE2" w:rsidP="00F12AD0">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 </w:t>
            </w:r>
            <w:r w:rsidR="00F12AD0" w:rsidRPr="00F12AD0">
              <w:rPr>
                <w:rFonts w:ascii="Times New Roman" w:eastAsia="Times New Roman" w:hAnsi="Times New Roman" w:cs="Times New Roman"/>
                <w:lang w:eastAsia="ru-RU"/>
              </w:rPr>
              <w:t>(</w:t>
            </w:r>
            <w:r>
              <w:rPr>
                <w:rFonts w:ascii="Times New Roman" w:eastAsia="Times New Roman" w:hAnsi="Times New Roman" w:cs="Times New Roman"/>
                <w:lang w:eastAsia="ru-RU"/>
              </w:rPr>
              <w:t>один</w:t>
            </w:r>
            <w:r w:rsidR="00F12AD0" w:rsidRPr="00F12AD0">
              <w:rPr>
                <w:rFonts w:ascii="Times New Roman" w:eastAsia="Times New Roman" w:hAnsi="Times New Roman" w:cs="Times New Roman"/>
                <w:lang w:eastAsia="ru-RU"/>
              </w:rPr>
              <w:t>) лот</w:t>
            </w:r>
          </w:p>
          <w:p w14:paraId="04C460B5" w14:textId="77777777" w:rsidR="00F12AD0" w:rsidRPr="00F12AD0" w:rsidRDefault="00F12AD0" w:rsidP="00F12AD0">
            <w:pPr>
              <w:spacing w:after="0" w:line="240" w:lineRule="auto"/>
              <w:jc w:val="both"/>
              <w:rPr>
                <w:rFonts w:ascii="Times New Roman" w:eastAsia="Times New Roman" w:hAnsi="Times New Roman" w:cs="Times New Roman"/>
                <w:lang w:eastAsia="ru-RU"/>
              </w:rPr>
            </w:pPr>
          </w:p>
        </w:tc>
      </w:tr>
      <w:tr w:rsidR="00F12AD0" w:rsidRPr="00F12AD0" w14:paraId="3415867D" w14:textId="77777777" w:rsidTr="00F86A31">
        <w:tc>
          <w:tcPr>
            <w:tcW w:w="709" w:type="dxa"/>
            <w:tcBorders>
              <w:top w:val="single" w:sz="4" w:space="0" w:color="auto"/>
              <w:left w:val="single" w:sz="4" w:space="0" w:color="auto"/>
              <w:bottom w:val="single" w:sz="4" w:space="0" w:color="auto"/>
              <w:right w:val="single" w:sz="4" w:space="0" w:color="auto"/>
            </w:tcBorders>
          </w:tcPr>
          <w:p w14:paraId="3A33D883" w14:textId="77777777" w:rsidR="00F12AD0" w:rsidRPr="00F12AD0" w:rsidRDefault="00F12AD0" w:rsidP="00F12AD0">
            <w:pPr>
              <w:numPr>
                <w:ilvl w:val="0"/>
                <w:numId w:val="1"/>
              </w:numPr>
              <w:tabs>
                <w:tab w:val="left" w:pos="0"/>
              </w:tabs>
              <w:spacing w:after="0" w:line="240" w:lineRule="auto"/>
              <w:rPr>
                <w:rFonts w:ascii="Times New Roman" w:eastAsia="Times New Roman" w:hAnsi="Times New Roman" w:cs="Times New Roman"/>
                <w:b/>
                <w:lang w:eastAsia="ru-RU"/>
              </w:rPr>
            </w:pPr>
            <w:bookmarkStart w:id="194" w:name="_Ref55316833"/>
          </w:p>
        </w:tc>
        <w:bookmarkEnd w:id="194"/>
        <w:tc>
          <w:tcPr>
            <w:tcW w:w="2275" w:type="dxa"/>
            <w:tcBorders>
              <w:top w:val="single" w:sz="4" w:space="0" w:color="auto"/>
              <w:left w:val="single" w:sz="4" w:space="0" w:color="auto"/>
              <w:bottom w:val="single" w:sz="4" w:space="0" w:color="auto"/>
              <w:right w:val="single" w:sz="4" w:space="0" w:color="auto"/>
            </w:tcBorders>
            <w:shd w:val="clear" w:color="auto" w:fill="auto"/>
          </w:tcPr>
          <w:p w14:paraId="7205F261" w14:textId="77777777" w:rsidR="00F12AD0" w:rsidRPr="00F12AD0" w:rsidRDefault="00F12AD0" w:rsidP="00F12AD0">
            <w:pPr>
              <w:spacing w:after="0" w:line="240" w:lineRule="auto"/>
              <w:rPr>
                <w:rFonts w:ascii="Times New Roman" w:eastAsia="Times New Roman" w:hAnsi="Times New Roman" w:cs="Times New Roman"/>
                <w:b/>
                <w:lang w:eastAsia="ru-RU"/>
              </w:rPr>
            </w:pPr>
            <w:r w:rsidRPr="00F12AD0">
              <w:rPr>
                <w:rFonts w:ascii="Times New Roman" w:eastAsia="Times New Roman" w:hAnsi="Times New Roman" w:cs="Times New Roman"/>
                <w:b/>
                <w:lang w:eastAsia="ru-RU"/>
              </w:rPr>
              <w:t>Количество участников, которые могут быть признаны победителями закупки</w:t>
            </w:r>
          </w:p>
        </w:tc>
        <w:tc>
          <w:tcPr>
            <w:tcW w:w="1383" w:type="dxa"/>
            <w:tcBorders>
              <w:top w:val="single" w:sz="4" w:space="0" w:color="auto"/>
              <w:left w:val="single" w:sz="4" w:space="0" w:color="auto"/>
              <w:bottom w:val="single" w:sz="4" w:space="0" w:color="auto"/>
              <w:right w:val="single" w:sz="4" w:space="0" w:color="auto"/>
            </w:tcBorders>
          </w:tcPr>
          <w:p w14:paraId="69305671" w14:textId="0A0047BC" w:rsidR="00F12AD0" w:rsidRPr="0044304C" w:rsidRDefault="00B5768D" w:rsidP="00F12AD0">
            <w:pPr>
              <w:autoSpaceDE w:val="0"/>
              <w:autoSpaceDN w:val="0"/>
              <w:adjustRightInd w:val="0"/>
              <w:spacing w:after="0" w:line="240" w:lineRule="auto"/>
              <w:jc w:val="center"/>
              <w:rPr>
                <w:rFonts w:ascii="Times New Roman" w:eastAsia="Calibri" w:hAnsi="Times New Roman" w:cs="Times New Roman"/>
                <w:b/>
                <w:iCs/>
                <w:color w:val="000000"/>
              </w:rPr>
            </w:pPr>
            <w:r w:rsidRPr="00B5768D">
              <w:rPr>
                <w:rFonts w:ascii="Times New Roman" w:eastAsia="Calibri" w:hAnsi="Times New Roman" w:cs="Times New Roman"/>
                <w:b/>
                <w:iCs/>
                <w:color w:val="000000"/>
              </w:rPr>
              <w:t>2.1.5</w:t>
            </w:r>
          </w:p>
        </w:tc>
        <w:tc>
          <w:tcPr>
            <w:tcW w:w="6538" w:type="dxa"/>
            <w:tcBorders>
              <w:top w:val="single" w:sz="4" w:space="0" w:color="auto"/>
              <w:left w:val="single" w:sz="4" w:space="0" w:color="auto"/>
              <w:bottom w:val="single" w:sz="4" w:space="0" w:color="auto"/>
              <w:right w:val="single" w:sz="4" w:space="0" w:color="auto"/>
            </w:tcBorders>
          </w:tcPr>
          <w:p w14:paraId="7E7119C5" w14:textId="77777777" w:rsidR="00F12AD0" w:rsidRPr="00F12AD0" w:rsidRDefault="00F12AD0" w:rsidP="00F12AD0">
            <w:pPr>
              <w:autoSpaceDE w:val="0"/>
              <w:autoSpaceDN w:val="0"/>
              <w:adjustRightInd w:val="0"/>
              <w:spacing w:after="0" w:line="240" w:lineRule="auto"/>
              <w:jc w:val="both"/>
              <w:rPr>
                <w:rFonts w:ascii="Times New Roman" w:eastAsia="Calibri" w:hAnsi="Times New Roman" w:cs="Times New Roman"/>
                <w:b/>
                <w:iCs/>
                <w:color w:val="000000"/>
              </w:rPr>
            </w:pPr>
            <w:r w:rsidRPr="00F12AD0">
              <w:rPr>
                <w:rFonts w:ascii="Times New Roman" w:eastAsia="Calibri" w:hAnsi="Times New Roman" w:cs="Times New Roman"/>
                <w:b/>
                <w:iCs/>
                <w:color w:val="000000"/>
              </w:rPr>
              <w:t>Лот № 1</w:t>
            </w:r>
          </w:p>
          <w:p w14:paraId="53F689E9" w14:textId="77777777" w:rsidR="00F12AD0" w:rsidRPr="00F12AD0" w:rsidRDefault="00F12AD0" w:rsidP="00053DE2">
            <w:pPr>
              <w:spacing w:after="0" w:line="240" w:lineRule="auto"/>
              <w:jc w:val="both"/>
              <w:rPr>
                <w:rFonts w:ascii="Times New Roman" w:eastAsia="Times New Roman" w:hAnsi="Times New Roman" w:cs="Times New Roman"/>
                <w:lang w:eastAsia="ru-RU"/>
              </w:rPr>
            </w:pPr>
            <w:r w:rsidRPr="00F12AD0">
              <w:rPr>
                <w:rFonts w:ascii="Times New Roman" w:eastAsia="Times New Roman" w:hAnsi="Times New Roman" w:cs="Times New Roman"/>
                <w:lang w:eastAsia="ru-RU"/>
              </w:rPr>
              <w:t xml:space="preserve">1 (один) победитель </w:t>
            </w:r>
          </w:p>
        </w:tc>
      </w:tr>
      <w:tr w:rsidR="00F12AD0" w:rsidRPr="00F12AD0" w14:paraId="24AEB3A8" w14:textId="77777777" w:rsidTr="00F86A31">
        <w:tc>
          <w:tcPr>
            <w:tcW w:w="709" w:type="dxa"/>
            <w:tcBorders>
              <w:top w:val="single" w:sz="4" w:space="0" w:color="auto"/>
              <w:left w:val="single" w:sz="4" w:space="0" w:color="auto"/>
              <w:bottom w:val="single" w:sz="4" w:space="0" w:color="auto"/>
              <w:right w:val="single" w:sz="4" w:space="0" w:color="auto"/>
            </w:tcBorders>
          </w:tcPr>
          <w:p w14:paraId="38D530E4" w14:textId="77777777" w:rsidR="00F12AD0" w:rsidRPr="00F12AD0" w:rsidRDefault="00F12AD0" w:rsidP="00F12AD0">
            <w:pPr>
              <w:numPr>
                <w:ilvl w:val="0"/>
                <w:numId w:val="1"/>
              </w:numPr>
              <w:tabs>
                <w:tab w:val="left" w:pos="0"/>
              </w:tabs>
              <w:spacing w:after="0" w:line="240" w:lineRule="auto"/>
              <w:rPr>
                <w:rFonts w:ascii="Times New Roman" w:eastAsia="Times New Roman" w:hAnsi="Times New Roman" w:cs="Times New Roman"/>
                <w:b/>
                <w:lang w:eastAsia="ru-RU"/>
              </w:rPr>
            </w:pPr>
            <w:bookmarkStart w:id="195" w:name="_Ref55316657"/>
          </w:p>
        </w:tc>
        <w:bookmarkEnd w:id="195"/>
        <w:tc>
          <w:tcPr>
            <w:tcW w:w="2275" w:type="dxa"/>
            <w:tcBorders>
              <w:top w:val="single" w:sz="4" w:space="0" w:color="auto"/>
              <w:left w:val="single" w:sz="4" w:space="0" w:color="auto"/>
              <w:bottom w:val="single" w:sz="4" w:space="0" w:color="auto"/>
              <w:right w:val="single" w:sz="4" w:space="0" w:color="auto"/>
            </w:tcBorders>
            <w:shd w:val="clear" w:color="auto" w:fill="auto"/>
          </w:tcPr>
          <w:p w14:paraId="65C17F9B" w14:textId="77777777" w:rsidR="00F12AD0" w:rsidRPr="00F12AD0" w:rsidRDefault="00F12AD0" w:rsidP="00F12AD0">
            <w:pPr>
              <w:spacing w:after="0" w:line="240" w:lineRule="auto"/>
              <w:rPr>
                <w:rFonts w:ascii="Times New Roman" w:eastAsia="Times New Roman" w:hAnsi="Times New Roman" w:cs="Times New Roman"/>
                <w:b/>
                <w:lang w:eastAsia="ru-RU"/>
              </w:rPr>
            </w:pPr>
            <w:r w:rsidRPr="00F12AD0">
              <w:rPr>
                <w:rFonts w:ascii="Times New Roman" w:eastAsia="Times New Roman" w:hAnsi="Times New Roman" w:cs="Times New Roman"/>
                <w:b/>
                <w:lang w:eastAsia="ru-RU"/>
              </w:rPr>
              <w:t>Наименование предмета закупки</w:t>
            </w:r>
          </w:p>
          <w:p w14:paraId="4B4942E9" w14:textId="77777777" w:rsidR="00F12AD0" w:rsidRPr="00F12AD0" w:rsidRDefault="00F12AD0" w:rsidP="00F12AD0">
            <w:pPr>
              <w:spacing w:after="0" w:line="240" w:lineRule="auto"/>
              <w:rPr>
                <w:rFonts w:ascii="Times New Roman" w:eastAsia="Times New Roman" w:hAnsi="Times New Roman" w:cs="Times New Roman"/>
                <w:b/>
                <w:lang w:eastAsia="ru-RU"/>
              </w:rPr>
            </w:pPr>
          </w:p>
        </w:tc>
        <w:tc>
          <w:tcPr>
            <w:tcW w:w="1383" w:type="dxa"/>
            <w:tcBorders>
              <w:top w:val="single" w:sz="4" w:space="0" w:color="auto"/>
              <w:left w:val="single" w:sz="4" w:space="0" w:color="auto"/>
              <w:bottom w:val="single" w:sz="4" w:space="0" w:color="auto"/>
              <w:right w:val="single" w:sz="4" w:space="0" w:color="auto"/>
            </w:tcBorders>
          </w:tcPr>
          <w:p w14:paraId="5498CA2C" w14:textId="5FF88B13" w:rsidR="00F12AD0" w:rsidRPr="00F12AD0" w:rsidRDefault="00F12AD0" w:rsidP="00F12AD0">
            <w:pPr>
              <w:autoSpaceDE w:val="0"/>
              <w:autoSpaceDN w:val="0"/>
              <w:adjustRightInd w:val="0"/>
              <w:spacing w:after="0" w:line="240" w:lineRule="auto"/>
              <w:jc w:val="center"/>
              <w:rPr>
                <w:rFonts w:ascii="Times New Roman" w:eastAsia="Calibri" w:hAnsi="Times New Roman" w:cs="Times New Roman"/>
                <w:b/>
                <w:iCs/>
                <w:color w:val="000000"/>
              </w:rPr>
            </w:pPr>
            <w:r w:rsidRPr="00F12AD0">
              <w:rPr>
                <w:rFonts w:ascii="Times New Roman" w:eastAsia="Calibri" w:hAnsi="Times New Roman" w:cs="Times New Roman"/>
                <w:b/>
                <w:iCs/>
                <w:color w:val="000000"/>
              </w:rPr>
              <w:fldChar w:fldCharType="begin"/>
            </w:r>
            <w:r w:rsidRPr="00F12AD0">
              <w:rPr>
                <w:rFonts w:ascii="Times New Roman" w:eastAsia="Calibri" w:hAnsi="Times New Roman" w:cs="Times New Roman"/>
                <w:b/>
                <w:iCs/>
                <w:color w:val="000000"/>
              </w:rPr>
              <w:instrText xml:space="preserve"> REF _Ref57115242 \r \h </w:instrText>
            </w:r>
            <w:r w:rsidRPr="00F12AD0">
              <w:rPr>
                <w:rFonts w:ascii="Times New Roman" w:eastAsia="Calibri" w:hAnsi="Times New Roman" w:cs="Times New Roman"/>
                <w:b/>
                <w:iCs/>
                <w:color w:val="000000"/>
              </w:rPr>
            </w:r>
            <w:r w:rsidRPr="00F12AD0">
              <w:rPr>
                <w:rFonts w:ascii="Times New Roman" w:eastAsia="Calibri" w:hAnsi="Times New Roman" w:cs="Times New Roman"/>
                <w:b/>
                <w:iCs/>
                <w:color w:val="000000"/>
              </w:rPr>
              <w:fldChar w:fldCharType="separate"/>
            </w:r>
            <w:r w:rsidR="00F53F7D">
              <w:rPr>
                <w:rFonts w:ascii="Times New Roman" w:eastAsia="Calibri" w:hAnsi="Times New Roman" w:cs="Times New Roman"/>
                <w:b/>
                <w:iCs/>
                <w:color w:val="000000"/>
              </w:rPr>
              <w:t>2.1.1</w:t>
            </w:r>
            <w:r w:rsidRPr="00F12AD0">
              <w:rPr>
                <w:rFonts w:ascii="Times New Roman" w:eastAsia="Calibri" w:hAnsi="Times New Roman" w:cs="Times New Roman"/>
                <w:b/>
                <w:iCs/>
                <w:color w:val="000000"/>
              </w:rPr>
              <w:fldChar w:fldCharType="end"/>
            </w:r>
          </w:p>
        </w:tc>
        <w:tc>
          <w:tcPr>
            <w:tcW w:w="6538" w:type="dxa"/>
            <w:tcBorders>
              <w:top w:val="single" w:sz="4" w:space="0" w:color="auto"/>
              <w:left w:val="single" w:sz="4" w:space="0" w:color="auto"/>
              <w:bottom w:val="single" w:sz="4" w:space="0" w:color="auto"/>
              <w:right w:val="single" w:sz="4" w:space="0" w:color="auto"/>
            </w:tcBorders>
          </w:tcPr>
          <w:p w14:paraId="0490D88C" w14:textId="77777777" w:rsidR="00F12AD0" w:rsidRPr="00F12AD0" w:rsidRDefault="00F12AD0" w:rsidP="00F12AD0">
            <w:pPr>
              <w:autoSpaceDE w:val="0"/>
              <w:autoSpaceDN w:val="0"/>
              <w:adjustRightInd w:val="0"/>
              <w:spacing w:after="0" w:line="240" w:lineRule="auto"/>
              <w:jc w:val="both"/>
              <w:rPr>
                <w:rFonts w:ascii="Times New Roman" w:eastAsia="Calibri" w:hAnsi="Times New Roman" w:cs="Times New Roman"/>
                <w:b/>
                <w:iCs/>
                <w:color w:val="000000"/>
              </w:rPr>
            </w:pPr>
            <w:r w:rsidRPr="00F12AD0">
              <w:rPr>
                <w:rFonts w:ascii="Times New Roman" w:eastAsia="Calibri" w:hAnsi="Times New Roman" w:cs="Times New Roman"/>
                <w:b/>
                <w:iCs/>
                <w:color w:val="000000"/>
              </w:rPr>
              <w:t>Лот № 1</w:t>
            </w:r>
          </w:p>
          <w:p w14:paraId="43D02F2D" w14:textId="2DA5FE59" w:rsidR="00F12AD0" w:rsidRPr="00F12AD0" w:rsidRDefault="00C92E9C" w:rsidP="00F12AD0">
            <w:pPr>
              <w:spacing w:after="0" w:line="240" w:lineRule="auto"/>
              <w:jc w:val="both"/>
              <w:rPr>
                <w:rFonts w:ascii="Times New Roman" w:eastAsia="Times New Roman" w:hAnsi="Times New Roman" w:cs="Times New Roman"/>
                <w:lang w:eastAsia="ru-RU"/>
              </w:rPr>
            </w:pPr>
            <w:r w:rsidRPr="00C92E9C">
              <w:rPr>
                <w:rFonts w:ascii="Times New Roman" w:eastAsia="Calibri" w:hAnsi="Times New Roman" w:cs="Times New Roman"/>
                <w:iCs/>
                <w:color w:val="000000"/>
              </w:rPr>
              <w:t>Техническое обслуживание и ремонт автотранспортных средств</w:t>
            </w:r>
          </w:p>
        </w:tc>
      </w:tr>
      <w:tr w:rsidR="00F12AD0" w:rsidRPr="00F12AD0" w14:paraId="7BD617D8" w14:textId="77777777" w:rsidTr="00F86A31">
        <w:tc>
          <w:tcPr>
            <w:tcW w:w="709" w:type="dxa"/>
            <w:tcBorders>
              <w:top w:val="single" w:sz="4" w:space="0" w:color="auto"/>
              <w:left w:val="single" w:sz="4" w:space="0" w:color="auto"/>
              <w:bottom w:val="single" w:sz="4" w:space="0" w:color="auto"/>
              <w:right w:val="single" w:sz="4" w:space="0" w:color="auto"/>
            </w:tcBorders>
          </w:tcPr>
          <w:p w14:paraId="5D2EF37E" w14:textId="77777777" w:rsidR="00F12AD0" w:rsidRPr="00F12AD0" w:rsidRDefault="00F12AD0" w:rsidP="00F12AD0">
            <w:pPr>
              <w:numPr>
                <w:ilvl w:val="0"/>
                <w:numId w:val="1"/>
              </w:numPr>
              <w:tabs>
                <w:tab w:val="left" w:pos="0"/>
              </w:tabs>
              <w:spacing w:after="0" w:line="240" w:lineRule="auto"/>
              <w:rPr>
                <w:rFonts w:ascii="Times New Roman" w:eastAsia="Times New Roman" w:hAnsi="Times New Roman" w:cs="Times New Roman"/>
                <w:b/>
                <w:lang w:eastAsia="ru-RU"/>
              </w:rPr>
            </w:pPr>
            <w:bookmarkStart w:id="196" w:name="_Ref55316445"/>
          </w:p>
        </w:tc>
        <w:bookmarkEnd w:id="196"/>
        <w:tc>
          <w:tcPr>
            <w:tcW w:w="2275" w:type="dxa"/>
            <w:tcBorders>
              <w:top w:val="single" w:sz="4" w:space="0" w:color="auto"/>
              <w:left w:val="single" w:sz="4" w:space="0" w:color="auto"/>
              <w:bottom w:val="single" w:sz="4" w:space="0" w:color="auto"/>
              <w:right w:val="single" w:sz="4" w:space="0" w:color="auto"/>
            </w:tcBorders>
            <w:shd w:val="clear" w:color="auto" w:fill="auto"/>
          </w:tcPr>
          <w:p w14:paraId="6D402334" w14:textId="77777777" w:rsidR="00F12AD0" w:rsidRPr="00F12AD0" w:rsidRDefault="00F12AD0" w:rsidP="00F12AD0">
            <w:pPr>
              <w:keepNext/>
              <w:keepLines/>
              <w:spacing w:after="0" w:line="240" w:lineRule="auto"/>
              <w:rPr>
                <w:rFonts w:ascii="Times New Roman" w:eastAsia="Times New Roman" w:hAnsi="Times New Roman" w:cs="Times New Roman"/>
                <w:b/>
                <w:lang w:eastAsia="ru-RU"/>
              </w:rPr>
            </w:pPr>
            <w:r w:rsidRPr="00F12AD0">
              <w:rPr>
                <w:rFonts w:ascii="Times New Roman" w:eastAsia="Times New Roman" w:hAnsi="Times New Roman" w:cs="Times New Roman"/>
                <w:b/>
                <w:lang w:eastAsia="ru-RU"/>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383" w:type="dxa"/>
            <w:tcBorders>
              <w:top w:val="single" w:sz="4" w:space="0" w:color="auto"/>
              <w:left w:val="single" w:sz="4" w:space="0" w:color="auto"/>
              <w:bottom w:val="single" w:sz="4" w:space="0" w:color="auto"/>
              <w:right w:val="single" w:sz="4" w:space="0" w:color="auto"/>
            </w:tcBorders>
          </w:tcPr>
          <w:p w14:paraId="50937A73" w14:textId="06FB9510" w:rsidR="00F12AD0" w:rsidRPr="00F12AD0" w:rsidRDefault="00F12AD0" w:rsidP="00F12AD0">
            <w:pPr>
              <w:autoSpaceDE w:val="0"/>
              <w:autoSpaceDN w:val="0"/>
              <w:adjustRightInd w:val="0"/>
              <w:spacing w:after="0" w:line="240" w:lineRule="auto"/>
              <w:jc w:val="center"/>
              <w:rPr>
                <w:rFonts w:ascii="Times New Roman" w:eastAsia="Calibri" w:hAnsi="Times New Roman" w:cs="Times New Roman"/>
                <w:b/>
                <w:iCs/>
                <w:color w:val="000000"/>
              </w:rPr>
            </w:pPr>
            <w:r w:rsidRPr="00F12AD0">
              <w:rPr>
                <w:rFonts w:ascii="Times New Roman" w:eastAsia="Calibri" w:hAnsi="Times New Roman" w:cs="Times New Roman"/>
                <w:b/>
                <w:iCs/>
                <w:color w:val="000000"/>
              </w:rPr>
              <w:fldChar w:fldCharType="begin"/>
            </w:r>
            <w:r w:rsidRPr="00F12AD0">
              <w:rPr>
                <w:rFonts w:ascii="Times New Roman" w:eastAsia="Calibri" w:hAnsi="Times New Roman" w:cs="Times New Roman"/>
                <w:b/>
                <w:iCs/>
                <w:color w:val="000000"/>
              </w:rPr>
              <w:instrText xml:space="preserve"> REF _Ref57115312 \r \h </w:instrText>
            </w:r>
            <w:r w:rsidRPr="00F12AD0">
              <w:rPr>
                <w:rFonts w:ascii="Times New Roman" w:eastAsia="Calibri" w:hAnsi="Times New Roman" w:cs="Times New Roman"/>
                <w:b/>
                <w:iCs/>
                <w:color w:val="000000"/>
              </w:rPr>
            </w:r>
            <w:r w:rsidRPr="00F12AD0">
              <w:rPr>
                <w:rFonts w:ascii="Times New Roman" w:eastAsia="Calibri" w:hAnsi="Times New Roman" w:cs="Times New Roman"/>
                <w:b/>
                <w:iCs/>
                <w:color w:val="000000"/>
              </w:rPr>
              <w:fldChar w:fldCharType="separate"/>
            </w:r>
            <w:r w:rsidR="00F53F7D">
              <w:rPr>
                <w:rFonts w:ascii="Times New Roman" w:eastAsia="Calibri" w:hAnsi="Times New Roman" w:cs="Times New Roman"/>
                <w:b/>
                <w:iCs/>
                <w:color w:val="000000"/>
              </w:rPr>
              <w:t>5.5</w:t>
            </w:r>
            <w:r w:rsidRPr="00F12AD0">
              <w:rPr>
                <w:rFonts w:ascii="Times New Roman" w:eastAsia="Calibri" w:hAnsi="Times New Roman" w:cs="Times New Roman"/>
                <w:b/>
                <w:iCs/>
                <w:color w:val="000000"/>
              </w:rPr>
              <w:fldChar w:fldCharType="end"/>
            </w:r>
          </w:p>
        </w:tc>
        <w:tc>
          <w:tcPr>
            <w:tcW w:w="6538" w:type="dxa"/>
            <w:tcBorders>
              <w:top w:val="single" w:sz="4" w:space="0" w:color="auto"/>
              <w:left w:val="single" w:sz="4" w:space="0" w:color="auto"/>
              <w:bottom w:val="single" w:sz="4" w:space="0" w:color="auto"/>
              <w:right w:val="single" w:sz="4" w:space="0" w:color="auto"/>
            </w:tcBorders>
          </w:tcPr>
          <w:p w14:paraId="44CD71A8" w14:textId="77777777" w:rsidR="00F12AD0" w:rsidRPr="00F12AD0" w:rsidRDefault="00F12AD0" w:rsidP="00F12AD0">
            <w:pPr>
              <w:autoSpaceDE w:val="0"/>
              <w:autoSpaceDN w:val="0"/>
              <w:adjustRightInd w:val="0"/>
              <w:spacing w:after="0" w:line="240" w:lineRule="auto"/>
              <w:jc w:val="both"/>
              <w:rPr>
                <w:rFonts w:ascii="Times New Roman" w:eastAsia="Calibri" w:hAnsi="Times New Roman" w:cs="Times New Roman"/>
                <w:b/>
                <w:iCs/>
                <w:color w:val="000000"/>
              </w:rPr>
            </w:pPr>
            <w:r w:rsidRPr="00F12AD0">
              <w:rPr>
                <w:rFonts w:ascii="Times New Roman" w:eastAsia="Calibri" w:hAnsi="Times New Roman" w:cs="Times New Roman"/>
                <w:b/>
                <w:iCs/>
                <w:color w:val="000000"/>
              </w:rPr>
              <w:t>Лот № 1</w:t>
            </w:r>
          </w:p>
          <w:p w14:paraId="188E18BE" w14:textId="77777777" w:rsidR="00F12AD0" w:rsidRPr="00F12AD0" w:rsidRDefault="00F12AD0" w:rsidP="00F12AD0">
            <w:pPr>
              <w:keepNext/>
              <w:keepLines/>
              <w:spacing w:after="0" w:line="240" w:lineRule="auto"/>
              <w:jc w:val="both"/>
              <w:rPr>
                <w:rFonts w:ascii="Times New Roman" w:eastAsia="Times New Roman" w:hAnsi="Times New Roman" w:cs="Times New Roman"/>
                <w:b/>
                <w:lang w:eastAsia="ru-RU"/>
              </w:rPr>
            </w:pPr>
          </w:p>
          <w:p w14:paraId="1E57FB48" w14:textId="7C3CE8E1" w:rsidR="00053DE2" w:rsidRDefault="00F12AD0" w:rsidP="00053DE2">
            <w:pPr>
              <w:keepNext/>
              <w:keepLines/>
              <w:spacing w:after="0" w:line="240" w:lineRule="auto"/>
              <w:jc w:val="both"/>
              <w:rPr>
                <w:rFonts w:ascii="Times New Roman" w:eastAsia="Times New Roman" w:hAnsi="Times New Roman" w:cs="Times New Roman"/>
                <w:lang w:eastAsia="ru-RU"/>
              </w:rPr>
            </w:pPr>
            <w:r w:rsidRPr="00F12AD0">
              <w:rPr>
                <w:rFonts w:ascii="Times New Roman" w:eastAsia="Times New Roman" w:hAnsi="Times New Roman" w:cs="Times New Roman"/>
                <w:b/>
                <w:lang w:eastAsia="ru-RU"/>
              </w:rPr>
              <w:t xml:space="preserve">Начальная (максимальная) цена договора: </w:t>
            </w:r>
            <w:r w:rsidR="00C92E9C" w:rsidRPr="00C92E9C">
              <w:rPr>
                <w:rFonts w:ascii="Times New Roman" w:eastAsia="Times New Roman" w:hAnsi="Times New Roman" w:cs="Times New Roman"/>
                <w:lang w:eastAsia="ru-RU"/>
              </w:rPr>
              <w:t>2 160 000,00 (Два миллиона сто шестьдесят тысяч) рублей 00 копеек, с учетом НДС</w:t>
            </w:r>
          </w:p>
          <w:p w14:paraId="47BEF035" w14:textId="77777777" w:rsidR="00C92E9C" w:rsidRDefault="00C92E9C" w:rsidP="00053DE2">
            <w:pPr>
              <w:keepNext/>
              <w:keepLines/>
              <w:spacing w:after="0" w:line="240" w:lineRule="auto"/>
              <w:jc w:val="both"/>
              <w:rPr>
                <w:rFonts w:ascii="Times New Roman" w:eastAsia="Times New Roman" w:hAnsi="Times New Roman" w:cs="Times New Roman"/>
                <w:lang w:eastAsia="ru-RU"/>
              </w:rPr>
            </w:pPr>
          </w:p>
          <w:p w14:paraId="7BA73422" w14:textId="42C882D5" w:rsidR="00053DE2" w:rsidRDefault="00C92E9C" w:rsidP="00053DE2">
            <w:pPr>
              <w:keepNext/>
              <w:keepLines/>
              <w:spacing w:after="0" w:line="240" w:lineRule="auto"/>
              <w:jc w:val="both"/>
              <w:rPr>
                <w:rFonts w:ascii="Times New Roman" w:eastAsia="Times New Roman" w:hAnsi="Times New Roman" w:cs="Times New Roman"/>
                <w:lang w:eastAsia="ru-RU"/>
              </w:rPr>
            </w:pPr>
            <w:r w:rsidRPr="00C92E9C">
              <w:rPr>
                <w:rFonts w:ascii="Times New Roman" w:eastAsia="Times New Roman" w:hAnsi="Times New Roman" w:cs="Times New Roman"/>
                <w:lang w:eastAsia="ru-RU"/>
              </w:rPr>
              <w:t>В том числе НДС (20%) 360 000,00 (Триста шестьдесят тысяч) рублей 00 копеек</w:t>
            </w:r>
          </w:p>
          <w:p w14:paraId="214FED16" w14:textId="77777777" w:rsidR="00C92E9C" w:rsidRDefault="00C92E9C" w:rsidP="00053DE2">
            <w:pPr>
              <w:keepNext/>
              <w:keepLines/>
              <w:spacing w:after="0" w:line="240" w:lineRule="auto"/>
              <w:jc w:val="both"/>
              <w:rPr>
                <w:rFonts w:ascii="Times New Roman" w:eastAsia="Times New Roman" w:hAnsi="Times New Roman" w:cs="Times New Roman"/>
                <w:lang w:eastAsia="ru-RU"/>
              </w:rPr>
            </w:pPr>
          </w:p>
          <w:p w14:paraId="72051B5F" w14:textId="048EF641" w:rsidR="00053DE2" w:rsidRDefault="00C92E9C" w:rsidP="00053DE2">
            <w:pPr>
              <w:keepNext/>
              <w:keepLines/>
              <w:spacing w:after="0" w:line="240" w:lineRule="auto"/>
              <w:jc w:val="both"/>
              <w:rPr>
                <w:rFonts w:ascii="Times New Roman" w:eastAsia="Times New Roman" w:hAnsi="Times New Roman" w:cs="Times New Roman"/>
                <w:lang w:eastAsia="ru-RU"/>
              </w:rPr>
            </w:pPr>
            <w:r w:rsidRPr="00C92E9C">
              <w:rPr>
                <w:rFonts w:ascii="Times New Roman" w:eastAsia="Times New Roman" w:hAnsi="Times New Roman" w:cs="Times New Roman"/>
                <w:lang w:eastAsia="ru-RU"/>
              </w:rPr>
              <w:t>1 800 000,00 (Один миллион восемьсот тысяч) рублей 00 копеек, без учета НДС</w:t>
            </w:r>
          </w:p>
          <w:p w14:paraId="7B89DF7F" w14:textId="77777777" w:rsidR="00C92E9C" w:rsidRPr="00F12AD0" w:rsidRDefault="00C92E9C" w:rsidP="00053DE2">
            <w:pPr>
              <w:keepNext/>
              <w:keepLines/>
              <w:spacing w:after="0" w:line="240" w:lineRule="auto"/>
              <w:jc w:val="both"/>
              <w:rPr>
                <w:rFonts w:ascii="Times New Roman" w:eastAsia="Times New Roman" w:hAnsi="Times New Roman" w:cs="Times New Roman"/>
                <w:lang w:eastAsia="ru-RU"/>
              </w:rPr>
            </w:pPr>
          </w:p>
          <w:p w14:paraId="48F7F310" w14:textId="77777777" w:rsidR="00F12AD0" w:rsidRPr="00F12AD0" w:rsidRDefault="00F12AD0" w:rsidP="00F12AD0">
            <w:pPr>
              <w:keepNext/>
              <w:keepLines/>
              <w:spacing w:after="0" w:line="240" w:lineRule="auto"/>
              <w:jc w:val="both"/>
              <w:rPr>
                <w:rFonts w:ascii="Times New Roman" w:eastAsia="Times New Roman" w:hAnsi="Times New Roman" w:cs="Times New Roman"/>
                <w:lang w:eastAsia="ru-RU"/>
              </w:rPr>
            </w:pPr>
            <w:r w:rsidRPr="00F12AD0">
              <w:rPr>
                <w:rFonts w:ascii="Times New Roman" w:eastAsia="Times New Roman" w:hAnsi="Times New Roman" w:cs="Times New Roman"/>
                <w:lang w:eastAsia="ru-RU"/>
              </w:rPr>
              <w:t xml:space="preserve">Начальные (максимальные) цены единиц товаров, работ, услуг указаны в </w:t>
            </w:r>
            <w:r w:rsidR="00053DE2">
              <w:rPr>
                <w:rFonts w:ascii="Times New Roman" w:eastAsia="Times New Roman" w:hAnsi="Times New Roman" w:cs="Times New Roman"/>
                <w:lang w:eastAsia="ru-RU"/>
              </w:rPr>
              <w:t xml:space="preserve">разделе </w:t>
            </w:r>
            <w:hyperlink w:anchor="_РАЗДЕЛ_IV._ТЕХНИЧЕСКОЕ_1" w:history="1">
              <w:r w:rsidR="00053DE2" w:rsidRPr="00F12AD0">
                <w:rPr>
                  <w:rFonts w:ascii="Times New Roman" w:eastAsia="Times New Roman" w:hAnsi="Times New Roman" w:cs="Times New Roman"/>
                  <w:color w:val="0000FF"/>
                  <w:sz w:val="24"/>
                  <w:szCs w:val="24"/>
                  <w:u w:val="single"/>
                  <w:lang w:eastAsia="ru-RU"/>
                </w:rPr>
                <w:t>IV. «ТЕХНИЧЕСКОЕ ЗАДАНИЕ»</w:t>
              </w:r>
            </w:hyperlink>
            <w:r w:rsidRPr="00F12AD0">
              <w:rPr>
                <w:rFonts w:ascii="Times New Roman" w:eastAsia="Times New Roman" w:hAnsi="Times New Roman" w:cs="Times New Roman"/>
                <w:lang w:eastAsia="ru-RU"/>
              </w:rPr>
              <w:t xml:space="preserve">.  </w:t>
            </w:r>
          </w:p>
          <w:p w14:paraId="6B3487D9" w14:textId="77777777" w:rsidR="00F12AD0" w:rsidRPr="00F12AD0" w:rsidRDefault="00F12AD0" w:rsidP="00F12AD0">
            <w:pPr>
              <w:keepNext/>
              <w:keepLines/>
              <w:spacing w:after="0" w:line="240" w:lineRule="auto"/>
              <w:jc w:val="both"/>
              <w:rPr>
                <w:rFonts w:ascii="Times New Roman" w:eastAsia="Times New Roman" w:hAnsi="Times New Roman" w:cs="Times New Roman"/>
                <w:lang w:eastAsia="ru-RU"/>
              </w:rPr>
            </w:pPr>
          </w:p>
          <w:p w14:paraId="594C8445" w14:textId="77777777" w:rsidR="00F12AD0" w:rsidRPr="00F12AD0" w:rsidRDefault="00F12AD0" w:rsidP="00F12AD0">
            <w:pPr>
              <w:keepNext/>
              <w:keepLines/>
              <w:spacing w:after="0" w:line="240" w:lineRule="auto"/>
              <w:jc w:val="both"/>
              <w:rPr>
                <w:rFonts w:ascii="Times New Roman" w:eastAsia="Times New Roman" w:hAnsi="Times New Roman" w:cs="Times New Roman"/>
                <w:lang w:eastAsia="ru-RU"/>
              </w:rPr>
            </w:pPr>
          </w:p>
          <w:p w14:paraId="677B2F65" w14:textId="77777777" w:rsidR="00F12AD0" w:rsidRPr="00F12AD0" w:rsidRDefault="00F12AD0" w:rsidP="00053DE2">
            <w:pPr>
              <w:autoSpaceDE w:val="0"/>
              <w:autoSpaceDN w:val="0"/>
              <w:adjustRightInd w:val="0"/>
              <w:spacing w:after="0" w:line="240" w:lineRule="auto"/>
              <w:jc w:val="both"/>
              <w:rPr>
                <w:rFonts w:ascii="Times New Roman" w:eastAsia="Times New Roman" w:hAnsi="Times New Roman" w:cs="Times New Roman"/>
                <w:lang w:eastAsia="ru-RU"/>
              </w:rPr>
            </w:pPr>
          </w:p>
        </w:tc>
      </w:tr>
      <w:tr w:rsidR="00F12AD0" w:rsidRPr="00F12AD0" w14:paraId="717CA8EE" w14:textId="77777777" w:rsidTr="00F86A31">
        <w:tc>
          <w:tcPr>
            <w:tcW w:w="709" w:type="dxa"/>
            <w:tcBorders>
              <w:top w:val="single" w:sz="4" w:space="0" w:color="auto"/>
              <w:left w:val="single" w:sz="4" w:space="0" w:color="auto"/>
              <w:bottom w:val="single" w:sz="4" w:space="0" w:color="auto"/>
              <w:right w:val="single" w:sz="4" w:space="0" w:color="auto"/>
            </w:tcBorders>
          </w:tcPr>
          <w:p w14:paraId="5F5DB7B9" w14:textId="77777777" w:rsidR="00F12AD0" w:rsidRPr="00F12AD0" w:rsidRDefault="00F12AD0" w:rsidP="00F12AD0">
            <w:pPr>
              <w:numPr>
                <w:ilvl w:val="0"/>
                <w:numId w:val="1"/>
              </w:numPr>
              <w:tabs>
                <w:tab w:val="left" w:pos="0"/>
              </w:tabs>
              <w:spacing w:after="0" w:line="240" w:lineRule="auto"/>
              <w:rPr>
                <w:rFonts w:ascii="Times New Roman" w:eastAsia="Times New Roman" w:hAnsi="Times New Roman" w:cs="Times New Roman"/>
                <w:b/>
                <w:lang w:eastAsia="ru-RU"/>
              </w:rPr>
            </w:pPr>
            <w:bookmarkStart w:id="197" w:name="_Ref55319739"/>
          </w:p>
        </w:tc>
        <w:bookmarkEnd w:id="197"/>
        <w:tc>
          <w:tcPr>
            <w:tcW w:w="2275" w:type="dxa"/>
            <w:tcBorders>
              <w:top w:val="single" w:sz="4" w:space="0" w:color="auto"/>
              <w:left w:val="single" w:sz="4" w:space="0" w:color="auto"/>
              <w:bottom w:val="single" w:sz="4" w:space="0" w:color="auto"/>
              <w:right w:val="single" w:sz="4" w:space="0" w:color="auto"/>
            </w:tcBorders>
            <w:shd w:val="clear" w:color="auto" w:fill="auto"/>
          </w:tcPr>
          <w:p w14:paraId="295E1098" w14:textId="77777777" w:rsidR="00F12AD0" w:rsidRPr="00F12AD0" w:rsidRDefault="00F12AD0" w:rsidP="00F12AD0">
            <w:pPr>
              <w:keepNext/>
              <w:keepLines/>
              <w:spacing w:after="0" w:line="240" w:lineRule="auto"/>
              <w:rPr>
                <w:rFonts w:ascii="Times New Roman" w:eastAsia="Times New Roman" w:hAnsi="Times New Roman" w:cs="Times New Roman"/>
                <w:b/>
                <w:lang w:eastAsia="ru-RU"/>
              </w:rPr>
            </w:pPr>
            <w:r w:rsidRPr="00F12AD0">
              <w:rPr>
                <w:rFonts w:ascii="Times New Roman" w:eastAsia="Times New Roman" w:hAnsi="Times New Roman" w:cs="Times New Roman"/>
                <w:b/>
                <w:lang w:eastAsia="ru-RU"/>
              </w:rPr>
              <w:t>Обеспечение заявки</w:t>
            </w:r>
          </w:p>
        </w:tc>
        <w:tc>
          <w:tcPr>
            <w:tcW w:w="1383" w:type="dxa"/>
            <w:tcBorders>
              <w:top w:val="single" w:sz="4" w:space="0" w:color="auto"/>
              <w:left w:val="single" w:sz="4" w:space="0" w:color="auto"/>
              <w:bottom w:val="single" w:sz="4" w:space="0" w:color="auto"/>
              <w:right w:val="single" w:sz="4" w:space="0" w:color="auto"/>
            </w:tcBorders>
          </w:tcPr>
          <w:p w14:paraId="18AF6FA3" w14:textId="7C8300D7" w:rsidR="00F12AD0" w:rsidRPr="00F12AD0" w:rsidRDefault="00F12AD0" w:rsidP="00F12AD0">
            <w:pPr>
              <w:autoSpaceDE w:val="0"/>
              <w:autoSpaceDN w:val="0"/>
              <w:adjustRightInd w:val="0"/>
              <w:spacing w:after="0" w:line="240" w:lineRule="auto"/>
              <w:jc w:val="center"/>
              <w:rPr>
                <w:rFonts w:ascii="Times New Roman" w:eastAsia="Calibri" w:hAnsi="Times New Roman" w:cs="Times New Roman"/>
                <w:b/>
                <w:iCs/>
                <w:color w:val="000000"/>
              </w:rPr>
            </w:pPr>
            <w:r w:rsidRPr="00F12AD0">
              <w:rPr>
                <w:rFonts w:ascii="Times New Roman" w:eastAsia="Calibri" w:hAnsi="Times New Roman" w:cs="Times New Roman"/>
                <w:b/>
                <w:iCs/>
                <w:color w:val="000000"/>
              </w:rPr>
              <w:fldChar w:fldCharType="begin"/>
            </w:r>
            <w:r w:rsidRPr="00F12AD0">
              <w:rPr>
                <w:rFonts w:ascii="Times New Roman" w:eastAsia="Calibri" w:hAnsi="Times New Roman" w:cs="Times New Roman"/>
                <w:b/>
                <w:iCs/>
                <w:color w:val="000000"/>
              </w:rPr>
              <w:instrText xml:space="preserve"> REF _Ref57115358 \r \h </w:instrText>
            </w:r>
            <w:r w:rsidRPr="00F12AD0">
              <w:rPr>
                <w:rFonts w:ascii="Times New Roman" w:eastAsia="Calibri" w:hAnsi="Times New Roman" w:cs="Times New Roman"/>
                <w:b/>
                <w:iCs/>
                <w:color w:val="000000"/>
              </w:rPr>
            </w:r>
            <w:r w:rsidRPr="00F12AD0">
              <w:rPr>
                <w:rFonts w:ascii="Times New Roman" w:eastAsia="Calibri" w:hAnsi="Times New Roman" w:cs="Times New Roman"/>
                <w:b/>
                <w:iCs/>
                <w:color w:val="000000"/>
              </w:rPr>
              <w:fldChar w:fldCharType="separate"/>
            </w:r>
            <w:r w:rsidR="00F53F7D">
              <w:rPr>
                <w:rFonts w:ascii="Times New Roman" w:eastAsia="Calibri" w:hAnsi="Times New Roman" w:cs="Times New Roman"/>
                <w:b/>
                <w:iCs/>
                <w:color w:val="000000"/>
              </w:rPr>
              <w:t>6.2</w:t>
            </w:r>
            <w:r w:rsidRPr="00F12AD0">
              <w:rPr>
                <w:rFonts w:ascii="Times New Roman" w:eastAsia="Calibri" w:hAnsi="Times New Roman" w:cs="Times New Roman"/>
                <w:b/>
                <w:iCs/>
                <w:color w:val="000000"/>
              </w:rPr>
              <w:fldChar w:fldCharType="end"/>
            </w:r>
          </w:p>
        </w:tc>
        <w:tc>
          <w:tcPr>
            <w:tcW w:w="6538" w:type="dxa"/>
            <w:tcBorders>
              <w:top w:val="single" w:sz="4" w:space="0" w:color="auto"/>
              <w:left w:val="single" w:sz="4" w:space="0" w:color="auto"/>
              <w:bottom w:val="single" w:sz="4" w:space="0" w:color="auto"/>
              <w:right w:val="single" w:sz="4" w:space="0" w:color="auto"/>
            </w:tcBorders>
          </w:tcPr>
          <w:p w14:paraId="1D5A8095" w14:textId="77777777" w:rsidR="00F12AD0" w:rsidRPr="00F12AD0" w:rsidRDefault="00F12AD0" w:rsidP="00F12AD0">
            <w:pPr>
              <w:autoSpaceDE w:val="0"/>
              <w:autoSpaceDN w:val="0"/>
              <w:adjustRightInd w:val="0"/>
              <w:spacing w:after="0" w:line="240" w:lineRule="auto"/>
              <w:jc w:val="both"/>
              <w:rPr>
                <w:rFonts w:ascii="Times New Roman" w:eastAsia="Calibri" w:hAnsi="Times New Roman" w:cs="Times New Roman"/>
                <w:b/>
                <w:iCs/>
                <w:color w:val="000000"/>
              </w:rPr>
            </w:pPr>
            <w:r w:rsidRPr="00F12AD0">
              <w:rPr>
                <w:rFonts w:ascii="Times New Roman" w:eastAsia="Calibri" w:hAnsi="Times New Roman" w:cs="Times New Roman"/>
                <w:b/>
                <w:iCs/>
                <w:color w:val="000000"/>
              </w:rPr>
              <w:t>Лот № 1</w:t>
            </w:r>
          </w:p>
          <w:p w14:paraId="340388BB" w14:textId="77777777" w:rsidR="00F12AD0" w:rsidRPr="00F12AD0" w:rsidRDefault="00F12AD0" w:rsidP="00F12AD0">
            <w:pPr>
              <w:keepNext/>
              <w:keepLines/>
              <w:spacing w:after="0" w:line="240" w:lineRule="auto"/>
              <w:jc w:val="both"/>
              <w:rPr>
                <w:rFonts w:ascii="Times New Roman" w:eastAsia="Times New Roman" w:hAnsi="Times New Roman" w:cs="Times New Roman"/>
                <w:lang w:eastAsia="ru-RU"/>
              </w:rPr>
            </w:pPr>
            <w:r w:rsidRPr="00F12AD0">
              <w:rPr>
                <w:rFonts w:ascii="Times New Roman" w:eastAsia="Times New Roman" w:hAnsi="Times New Roman" w:cs="Times New Roman"/>
                <w:i/>
                <w:color w:val="FF0000"/>
                <w:lang w:eastAsia="ru-RU"/>
              </w:rPr>
              <w:t xml:space="preserve"> </w:t>
            </w:r>
            <w:r w:rsidRPr="00F12AD0">
              <w:rPr>
                <w:rFonts w:ascii="Times New Roman" w:eastAsia="Times New Roman" w:hAnsi="Times New Roman" w:cs="Times New Roman"/>
                <w:lang w:eastAsia="ru-RU"/>
              </w:rPr>
              <w:t>Не требуется.</w:t>
            </w:r>
          </w:p>
          <w:p w14:paraId="06A1350B" w14:textId="77777777" w:rsidR="00F12AD0" w:rsidRPr="00F12AD0" w:rsidRDefault="00F12AD0" w:rsidP="00053DE2">
            <w:pPr>
              <w:autoSpaceDE w:val="0"/>
              <w:autoSpaceDN w:val="0"/>
              <w:adjustRightInd w:val="0"/>
              <w:spacing w:after="0" w:line="240" w:lineRule="auto"/>
              <w:jc w:val="both"/>
              <w:rPr>
                <w:rFonts w:ascii="Times New Roman" w:eastAsia="Times New Roman" w:hAnsi="Times New Roman" w:cs="Times New Roman"/>
                <w:lang w:eastAsia="ru-RU"/>
              </w:rPr>
            </w:pPr>
          </w:p>
        </w:tc>
      </w:tr>
      <w:tr w:rsidR="00F12AD0" w:rsidRPr="00F12AD0" w14:paraId="68D7553A" w14:textId="77777777" w:rsidTr="00F86A31">
        <w:tc>
          <w:tcPr>
            <w:tcW w:w="709" w:type="dxa"/>
            <w:tcBorders>
              <w:top w:val="single" w:sz="4" w:space="0" w:color="auto"/>
              <w:left w:val="single" w:sz="4" w:space="0" w:color="auto"/>
              <w:bottom w:val="single" w:sz="4" w:space="0" w:color="auto"/>
              <w:right w:val="single" w:sz="4" w:space="0" w:color="auto"/>
            </w:tcBorders>
          </w:tcPr>
          <w:p w14:paraId="5669ACAB" w14:textId="77777777" w:rsidR="00F12AD0" w:rsidRPr="00F12AD0" w:rsidRDefault="00F12AD0" w:rsidP="00F12AD0">
            <w:pPr>
              <w:numPr>
                <w:ilvl w:val="0"/>
                <w:numId w:val="1"/>
              </w:numPr>
              <w:tabs>
                <w:tab w:val="left" w:pos="0"/>
              </w:tabs>
              <w:spacing w:after="0" w:line="240" w:lineRule="auto"/>
              <w:rPr>
                <w:rFonts w:ascii="Times New Roman" w:eastAsia="Times New Roman" w:hAnsi="Times New Roman" w:cs="Times New Roman"/>
                <w:b/>
                <w:lang w:eastAsia="ru-RU"/>
              </w:rPr>
            </w:pPr>
            <w:bookmarkStart w:id="198" w:name="_Ref55321385"/>
          </w:p>
        </w:tc>
        <w:bookmarkEnd w:id="198"/>
        <w:tc>
          <w:tcPr>
            <w:tcW w:w="2275" w:type="dxa"/>
            <w:tcBorders>
              <w:top w:val="single" w:sz="4" w:space="0" w:color="auto"/>
              <w:left w:val="single" w:sz="4" w:space="0" w:color="auto"/>
              <w:bottom w:val="single" w:sz="4" w:space="0" w:color="auto"/>
              <w:right w:val="single" w:sz="4" w:space="0" w:color="auto"/>
            </w:tcBorders>
            <w:shd w:val="clear" w:color="auto" w:fill="auto"/>
          </w:tcPr>
          <w:p w14:paraId="2F11FFDA" w14:textId="77777777" w:rsidR="00F12AD0" w:rsidRPr="00F12AD0" w:rsidRDefault="00F12AD0" w:rsidP="00F12AD0">
            <w:pPr>
              <w:keepNext/>
              <w:keepLines/>
              <w:spacing w:after="0" w:line="240" w:lineRule="auto"/>
              <w:rPr>
                <w:rFonts w:ascii="Times New Roman" w:eastAsia="Times New Roman" w:hAnsi="Times New Roman" w:cs="Times New Roman"/>
                <w:b/>
                <w:lang w:eastAsia="ru-RU"/>
              </w:rPr>
            </w:pPr>
            <w:r w:rsidRPr="00F12AD0">
              <w:rPr>
                <w:rFonts w:ascii="Times New Roman" w:eastAsia="Times New Roman" w:hAnsi="Times New Roman" w:cs="Times New Roman"/>
                <w:b/>
                <w:lang w:eastAsia="ru-RU"/>
              </w:rPr>
              <w:t>Обе</w:t>
            </w:r>
            <w:bookmarkStart w:id="199" w:name="пункт8"/>
            <w:bookmarkEnd w:id="199"/>
            <w:r w:rsidRPr="00F12AD0">
              <w:rPr>
                <w:rFonts w:ascii="Times New Roman" w:eastAsia="Times New Roman" w:hAnsi="Times New Roman" w:cs="Times New Roman"/>
                <w:b/>
                <w:lang w:eastAsia="ru-RU"/>
              </w:rPr>
              <w:t>спечение исполнения договора</w:t>
            </w:r>
          </w:p>
        </w:tc>
        <w:tc>
          <w:tcPr>
            <w:tcW w:w="1383" w:type="dxa"/>
            <w:tcBorders>
              <w:top w:val="single" w:sz="4" w:space="0" w:color="auto"/>
              <w:left w:val="single" w:sz="4" w:space="0" w:color="auto"/>
              <w:bottom w:val="single" w:sz="4" w:space="0" w:color="auto"/>
              <w:right w:val="single" w:sz="4" w:space="0" w:color="auto"/>
            </w:tcBorders>
          </w:tcPr>
          <w:p w14:paraId="60911EF7" w14:textId="198CC702" w:rsidR="00F12AD0" w:rsidRPr="00F12AD0" w:rsidRDefault="00F12AD0" w:rsidP="00F12AD0">
            <w:pPr>
              <w:autoSpaceDE w:val="0"/>
              <w:autoSpaceDN w:val="0"/>
              <w:adjustRightInd w:val="0"/>
              <w:spacing w:after="0" w:line="240" w:lineRule="auto"/>
              <w:jc w:val="center"/>
              <w:rPr>
                <w:rFonts w:ascii="Times New Roman" w:eastAsia="Calibri" w:hAnsi="Times New Roman" w:cs="Times New Roman"/>
                <w:b/>
                <w:iCs/>
                <w:color w:val="000000"/>
              </w:rPr>
            </w:pPr>
            <w:r w:rsidRPr="00F12AD0">
              <w:rPr>
                <w:rFonts w:ascii="Times New Roman" w:eastAsia="Calibri" w:hAnsi="Times New Roman" w:cs="Times New Roman"/>
                <w:b/>
                <w:iCs/>
                <w:color w:val="000000"/>
              </w:rPr>
              <w:fldChar w:fldCharType="begin"/>
            </w:r>
            <w:r w:rsidRPr="00F12AD0">
              <w:rPr>
                <w:rFonts w:ascii="Times New Roman" w:eastAsia="Calibri" w:hAnsi="Times New Roman" w:cs="Times New Roman"/>
                <w:b/>
                <w:iCs/>
                <w:color w:val="000000"/>
              </w:rPr>
              <w:instrText xml:space="preserve"> REF _Ref55290554 \r \h  \* MERGEFORMAT </w:instrText>
            </w:r>
            <w:r w:rsidRPr="00F12AD0">
              <w:rPr>
                <w:rFonts w:ascii="Times New Roman" w:eastAsia="Calibri" w:hAnsi="Times New Roman" w:cs="Times New Roman"/>
                <w:b/>
                <w:iCs/>
                <w:color w:val="000000"/>
              </w:rPr>
            </w:r>
            <w:r w:rsidRPr="00F12AD0">
              <w:rPr>
                <w:rFonts w:ascii="Times New Roman" w:eastAsia="Calibri" w:hAnsi="Times New Roman" w:cs="Times New Roman"/>
                <w:b/>
                <w:iCs/>
                <w:color w:val="000000"/>
              </w:rPr>
              <w:fldChar w:fldCharType="separate"/>
            </w:r>
            <w:r w:rsidR="00F53F7D">
              <w:rPr>
                <w:rFonts w:ascii="Times New Roman" w:eastAsia="Calibri" w:hAnsi="Times New Roman" w:cs="Times New Roman"/>
                <w:b/>
                <w:iCs/>
                <w:color w:val="000000"/>
              </w:rPr>
              <w:t>8.1.9</w:t>
            </w:r>
            <w:r w:rsidRPr="00F12AD0">
              <w:rPr>
                <w:rFonts w:ascii="Times New Roman" w:eastAsia="Calibri" w:hAnsi="Times New Roman" w:cs="Times New Roman"/>
                <w:b/>
                <w:iCs/>
                <w:color w:val="000000"/>
              </w:rPr>
              <w:fldChar w:fldCharType="end"/>
            </w:r>
          </w:p>
          <w:p w14:paraId="3A5DE297" w14:textId="5371E4E0" w:rsidR="00F12AD0" w:rsidRPr="00F12AD0" w:rsidRDefault="00F12AD0" w:rsidP="00F12AD0">
            <w:pPr>
              <w:autoSpaceDE w:val="0"/>
              <w:autoSpaceDN w:val="0"/>
              <w:adjustRightInd w:val="0"/>
              <w:spacing w:after="0" w:line="240" w:lineRule="auto"/>
              <w:jc w:val="center"/>
              <w:rPr>
                <w:rFonts w:ascii="Times New Roman" w:eastAsia="Calibri" w:hAnsi="Times New Roman" w:cs="Times New Roman"/>
                <w:b/>
                <w:iCs/>
                <w:color w:val="000000"/>
              </w:rPr>
            </w:pPr>
            <w:r w:rsidRPr="00F12AD0">
              <w:rPr>
                <w:rFonts w:ascii="Times New Roman" w:eastAsia="Calibri" w:hAnsi="Times New Roman" w:cs="Times New Roman"/>
                <w:b/>
                <w:iCs/>
                <w:color w:val="000000"/>
              </w:rPr>
              <w:fldChar w:fldCharType="begin"/>
            </w:r>
            <w:r w:rsidRPr="00F12AD0">
              <w:rPr>
                <w:rFonts w:ascii="Times New Roman" w:eastAsia="Calibri" w:hAnsi="Times New Roman" w:cs="Times New Roman"/>
                <w:b/>
                <w:iCs/>
                <w:color w:val="000000"/>
              </w:rPr>
              <w:instrText xml:space="preserve"> REF _Ref57115457 \r \h </w:instrText>
            </w:r>
            <w:r w:rsidRPr="00F12AD0">
              <w:rPr>
                <w:rFonts w:ascii="Times New Roman" w:eastAsia="Calibri" w:hAnsi="Times New Roman" w:cs="Times New Roman"/>
                <w:b/>
                <w:iCs/>
                <w:color w:val="000000"/>
              </w:rPr>
            </w:r>
            <w:r w:rsidRPr="00F12AD0">
              <w:rPr>
                <w:rFonts w:ascii="Times New Roman" w:eastAsia="Calibri" w:hAnsi="Times New Roman" w:cs="Times New Roman"/>
                <w:b/>
                <w:iCs/>
                <w:color w:val="000000"/>
              </w:rPr>
              <w:fldChar w:fldCharType="separate"/>
            </w:r>
            <w:r w:rsidR="00F53F7D">
              <w:rPr>
                <w:rFonts w:ascii="Times New Roman" w:eastAsia="Calibri" w:hAnsi="Times New Roman" w:cs="Times New Roman"/>
                <w:b/>
                <w:iCs/>
                <w:color w:val="000000"/>
              </w:rPr>
              <w:t>8.3.1</w:t>
            </w:r>
            <w:r w:rsidRPr="00F12AD0">
              <w:rPr>
                <w:rFonts w:ascii="Times New Roman" w:eastAsia="Calibri" w:hAnsi="Times New Roman" w:cs="Times New Roman"/>
                <w:b/>
                <w:iCs/>
                <w:color w:val="000000"/>
              </w:rPr>
              <w:fldChar w:fldCharType="end"/>
            </w:r>
          </w:p>
          <w:p w14:paraId="3ECA942C" w14:textId="12FBC505" w:rsidR="00F12AD0" w:rsidRPr="00F12AD0" w:rsidRDefault="00F12AD0" w:rsidP="00F12AD0">
            <w:pPr>
              <w:autoSpaceDE w:val="0"/>
              <w:autoSpaceDN w:val="0"/>
              <w:adjustRightInd w:val="0"/>
              <w:spacing w:after="0" w:line="240" w:lineRule="auto"/>
              <w:jc w:val="center"/>
              <w:rPr>
                <w:rFonts w:ascii="Times New Roman" w:eastAsia="Calibri" w:hAnsi="Times New Roman" w:cs="Times New Roman"/>
                <w:b/>
                <w:iCs/>
                <w:color w:val="000000"/>
              </w:rPr>
            </w:pPr>
            <w:r w:rsidRPr="00F12AD0">
              <w:rPr>
                <w:rFonts w:ascii="Times New Roman" w:eastAsia="Calibri" w:hAnsi="Times New Roman" w:cs="Times New Roman"/>
                <w:b/>
                <w:iCs/>
                <w:color w:val="000000"/>
              </w:rPr>
              <w:fldChar w:fldCharType="begin"/>
            </w:r>
            <w:r w:rsidRPr="00F12AD0">
              <w:rPr>
                <w:rFonts w:ascii="Times New Roman" w:eastAsia="Calibri" w:hAnsi="Times New Roman" w:cs="Times New Roman"/>
                <w:b/>
                <w:iCs/>
                <w:color w:val="000000"/>
              </w:rPr>
              <w:instrText xml:space="preserve"> REF _Ref57115468 \r \h </w:instrText>
            </w:r>
            <w:r w:rsidRPr="00F12AD0">
              <w:rPr>
                <w:rFonts w:ascii="Times New Roman" w:eastAsia="Calibri" w:hAnsi="Times New Roman" w:cs="Times New Roman"/>
                <w:b/>
                <w:iCs/>
                <w:color w:val="000000"/>
              </w:rPr>
            </w:r>
            <w:r w:rsidRPr="00F12AD0">
              <w:rPr>
                <w:rFonts w:ascii="Times New Roman" w:eastAsia="Calibri" w:hAnsi="Times New Roman" w:cs="Times New Roman"/>
                <w:b/>
                <w:iCs/>
                <w:color w:val="000000"/>
              </w:rPr>
              <w:fldChar w:fldCharType="separate"/>
            </w:r>
            <w:r w:rsidR="00F53F7D">
              <w:rPr>
                <w:rFonts w:ascii="Times New Roman" w:eastAsia="Calibri" w:hAnsi="Times New Roman" w:cs="Times New Roman"/>
                <w:b/>
                <w:iCs/>
                <w:color w:val="000000"/>
              </w:rPr>
              <w:t>8.4</w:t>
            </w:r>
            <w:r w:rsidRPr="00F12AD0">
              <w:rPr>
                <w:rFonts w:ascii="Times New Roman" w:eastAsia="Calibri" w:hAnsi="Times New Roman" w:cs="Times New Roman"/>
                <w:b/>
                <w:iCs/>
                <w:color w:val="000000"/>
              </w:rPr>
              <w:fldChar w:fldCharType="end"/>
            </w:r>
          </w:p>
        </w:tc>
        <w:tc>
          <w:tcPr>
            <w:tcW w:w="6538" w:type="dxa"/>
            <w:tcBorders>
              <w:top w:val="single" w:sz="4" w:space="0" w:color="auto"/>
              <w:left w:val="single" w:sz="4" w:space="0" w:color="auto"/>
              <w:bottom w:val="single" w:sz="4" w:space="0" w:color="auto"/>
              <w:right w:val="single" w:sz="4" w:space="0" w:color="auto"/>
            </w:tcBorders>
          </w:tcPr>
          <w:p w14:paraId="7CA3233D" w14:textId="77777777" w:rsidR="00F12AD0" w:rsidRPr="00F12AD0" w:rsidRDefault="00F12AD0" w:rsidP="00F12AD0">
            <w:pPr>
              <w:autoSpaceDE w:val="0"/>
              <w:autoSpaceDN w:val="0"/>
              <w:adjustRightInd w:val="0"/>
              <w:spacing w:after="0" w:line="240" w:lineRule="auto"/>
              <w:jc w:val="both"/>
              <w:rPr>
                <w:rFonts w:ascii="Times New Roman" w:eastAsia="Calibri" w:hAnsi="Times New Roman" w:cs="Times New Roman"/>
                <w:b/>
                <w:iCs/>
                <w:color w:val="000000"/>
              </w:rPr>
            </w:pPr>
            <w:r w:rsidRPr="00F12AD0">
              <w:rPr>
                <w:rFonts w:ascii="Times New Roman" w:eastAsia="Calibri" w:hAnsi="Times New Roman" w:cs="Times New Roman"/>
                <w:b/>
                <w:iCs/>
                <w:color w:val="000000"/>
              </w:rPr>
              <w:t>Лот № 1</w:t>
            </w:r>
          </w:p>
          <w:p w14:paraId="198BD166" w14:textId="77777777" w:rsidR="00F12AD0" w:rsidRPr="00F12AD0" w:rsidRDefault="00F12AD0" w:rsidP="00F12AD0">
            <w:pPr>
              <w:spacing w:after="0" w:line="240" w:lineRule="auto"/>
              <w:jc w:val="both"/>
              <w:rPr>
                <w:rFonts w:ascii="Times New Roman" w:eastAsia="Times New Roman" w:hAnsi="Times New Roman" w:cs="Times New Roman"/>
                <w:i/>
                <w:lang w:eastAsia="ru-RU"/>
              </w:rPr>
            </w:pPr>
            <w:r w:rsidRPr="00F12AD0">
              <w:rPr>
                <w:rFonts w:ascii="Times New Roman" w:eastAsia="Times New Roman" w:hAnsi="Times New Roman" w:cs="Times New Roman"/>
                <w:lang w:eastAsia="ru-RU"/>
              </w:rPr>
              <w:t>Не требуется</w:t>
            </w:r>
          </w:p>
          <w:p w14:paraId="23ED01CF" w14:textId="77777777" w:rsidR="00F12AD0" w:rsidRPr="00F12AD0" w:rsidRDefault="00F12AD0" w:rsidP="00F12AD0">
            <w:pPr>
              <w:spacing w:after="0" w:line="240" w:lineRule="auto"/>
              <w:jc w:val="both"/>
              <w:rPr>
                <w:rFonts w:ascii="Times New Roman" w:eastAsia="Times New Roman" w:hAnsi="Times New Roman" w:cs="Times New Roman"/>
                <w:i/>
                <w:color w:val="FF0000"/>
                <w:lang w:eastAsia="ru-RU"/>
              </w:rPr>
            </w:pPr>
          </w:p>
          <w:p w14:paraId="566B2E2D" w14:textId="77777777" w:rsidR="00F12AD0" w:rsidRPr="00F12AD0" w:rsidRDefault="00F12AD0" w:rsidP="00053DE2">
            <w:pPr>
              <w:autoSpaceDE w:val="0"/>
              <w:autoSpaceDN w:val="0"/>
              <w:adjustRightInd w:val="0"/>
              <w:spacing w:after="0" w:line="240" w:lineRule="auto"/>
              <w:jc w:val="both"/>
              <w:rPr>
                <w:rFonts w:ascii="Times New Roman" w:eastAsia="Times New Roman" w:hAnsi="Times New Roman" w:cs="Times New Roman"/>
                <w:lang w:eastAsia="ru-RU"/>
              </w:rPr>
            </w:pPr>
          </w:p>
        </w:tc>
      </w:tr>
      <w:tr w:rsidR="00F12AD0" w:rsidRPr="00F12AD0" w14:paraId="744728B8" w14:textId="77777777" w:rsidTr="00F86A31">
        <w:tc>
          <w:tcPr>
            <w:tcW w:w="709" w:type="dxa"/>
            <w:tcBorders>
              <w:top w:val="single" w:sz="4" w:space="0" w:color="auto"/>
              <w:left w:val="single" w:sz="4" w:space="0" w:color="auto"/>
              <w:bottom w:val="single" w:sz="4" w:space="0" w:color="auto"/>
              <w:right w:val="single" w:sz="4" w:space="0" w:color="auto"/>
            </w:tcBorders>
          </w:tcPr>
          <w:p w14:paraId="27ED8CF4" w14:textId="77777777" w:rsidR="00F12AD0" w:rsidRPr="00F12AD0" w:rsidRDefault="00F12AD0" w:rsidP="00F12AD0">
            <w:pPr>
              <w:numPr>
                <w:ilvl w:val="0"/>
                <w:numId w:val="1"/>
              </w:numPr>
              <w:tabs>
                <w:tab w:val="left" w:pos="0"/>
              </w:tabs>
              <w:spacing w:after="0" w:line="240" w:lineRule="auto"/>
              <w:rPr>
                <w:rFonts w:ascii="Times New Roman" w:eastAsia="Times New Roman" w:hAnsi="Times New Roman" w:cs="Times New Roman"/>
                <w:b/>
                <w:lang w:eastAsia="ru-RU"/>
              </w:rPr>
            </w:pPr>
            <w:bookmarkStart w:id="200" w:name="_Ref55317941"/>
          </w:p>
        </w:tc>
        <w:bookmarkEnd w:id="200"/>
        <w:tc>
          <w:tcPr>
            <w:tcW w:w="2275" w:type="dxa"/>
            <w:tcBorders>
              <w:top w:val="single" w:sz="4" w:space="0" w:color="auto"/>
              <w:left w:val="single" w:sz="4" w:space="0" w:color="auto"/>
              <w:bottom w:val="single" w:sz="4" w:space="0" w:color="auto"/>
              <w:right w:val="single" w:sz="4" w:space="0" w:color="auto"/>
            </w:tcBorders>
            <w:shd w:val="clear" w:color="auto" w:fill="auto"/>
          </w:tcPr>
          <w:p w14:paraId="5F454248" w14:textId="77777777" w:rsidR="00F12AD0" w:rsidRPr="00F12AD0" w:rsidRDefault="00F12AD0" w:rsidP="00F12AD0">
            <w:pPr>
              <w:spacing w:after="0" w:line="240" w:lineRule="auto"/>
              <w:rPr>
                <w:rFonts w:ascii="Times New Roman" w:eastAsia="Times New Roman" w:hAnsi="Times New Roman" w:cs="Times New Roman"/>
                <w:b/>
                <w:lang w:eastAsia="ru-RU"/>
              </w:rPr>
            </w:pPr>
            <w:r w:rsidRPr="00F12AD0">
              <w:rPr>
                <w:rFonts w:ascii="Times New Roman" w:eastAsia="Times New Roman" w:hAnsi="Times New Roman" w:cs="Times New Roman"/>
                <w:b/>
                <w:lang w:eastAsia="ru-RU"/>
              </w:rPr>
              <w:t>Валюта закупки</w:t>
            </w:r>
          </w:p>
        </w:tc>
        <w:tc>
          <w:tcPr>
            <w:tcW w:w="1383" w:type="dxa"/>
            <w:tcBorders>
              <w:top w:val="single" w:sz="4" w:space="0" w:color="auto"/>
              <w:left w:val="single" w:sz="4" w:space="0" w:color="auto"/>
              <w:bottom w:val="single" w:sz="4" w:space="0" w:color="auto"/>
              <w:right w:val="single" w:sz="4" w:space="0" w:color="auto"/>
            </w:tcBorders>
          </w:tcPr>
          <w:p w14:paraId="7F0CB598" w14:textId="1EEAFAFB" w:rsidR="00F12AD0" w:rsidRPr="00F12AD0" w:rsidRDefault="00F12AD0" w:rsidP="00F12AD0">
            <w:pPr>
              <w:spacing w:after="0" w:line="240" w:lineRule="auto"/>
              <w:jc w:val="center"/>
              <w:rPr>
                <w:rFonts w:ascii="Times New Roman" w:eastAsia="Times New Roman" w:hAnsi="Times New Roman" w:cs="Times New Roman"/>
                <w:b/>
                <w:color w:val="000000"/>
                <w:lang w:eastAsia="ru-RU"/>
              </w:rPr>
            </w:pPr>
            <w:r w:rsidRPr="00F12AD0">
              <w:rPr>
                <w:rFonts w:ascii="Times New Roman" w:eastAsia="Times New Roman" w:hAnsi="Times New Roman" w:cs="Times New Roman"/>
                <w:b/>
                <w:color w:val="000000"/>
                <w:lang w:eastAsia="ru-RU"/>
              </w:rPr>
              <w:fldChar w:fldCharType="begin"/>
            </w:r>
            <w:r w:rsidRPr="00F12AD0">
              <w:rPr>
                <w:rFonts w:ascii="Times New Roman" w:eastAsia="Times New Roman" w:hAnsi="Times New Roman" w:cs="Times New Roman"/>
                <w:b/>
                <w:color w:val="000000"/>
                <w:lang w:eastAsia="ru-RU"/>
              </w:rPr>
              <w:instrText xml:space="preserve"> REF _Ref57115522 \r \h </w:instrText>
            </w:r>
            <w:r w:rsidRPr="00F12AD0">
              <w:rPr>
                <w:rFonts w:ascii="Times New Roman" w:eastAsia="Times New Roman" w:hAnsi="Times New Roman" w:cs="Times New Roman"/>
                <w:b/>
                <w:color w:val="000000"/>
                <w:lang w:eastAsia="ru-RU"/>
              </w:rPr>
            </w:r>
            <w:r w:rsidRPr="00F12AD0">
              <w:rPr>
                <w:rFonts w:ascii="Times New Roman" w:eastAsia="Times New Roman" w:hAnsi="Times New Roman" w:cs="Times New Roman"/>
                <w:b/>
                <w:color w:val="000000"/>
                <w:lang w:eastAsia="ru-RU"/>
              </w:rPr>
              <w:fldChar w:fldCharType="separate"/>
            </w:r>
            <w:r w:rsidR="00F53F7D">
              <w:rPr>
                <w:rFonts w:ascii="Times New Roman" w:eastAsia="Times New Roman" w:hAnsi="Times New Roman" w:cs="Times New Roman"/>
                <w:b/>
                <w:color w:val="000000"/>
                <w:lang w:eastAsia="ru-RU"/>
              </w:rPr>
              <w:t>5.3</w:t>
            </w:r>
            <w:r w:rsidRPr="00F12AD0">
              <w:rPr>
                <w:rFonts w:ascii="Times New Roman" w:eastAsia="Times New Roman" w:hAnsi="Times New Roman" w:cs="Times New Roman"/>
                <w:b/>
                <w:color w:val="000000"/>
                <w:lang w:eastAsia="ru-RU"/>
              </w:rPr>
              <w:fldChar w:fldCharType="end"/>
            </w:r>
          </w:p>
        </w:tc>
        <w:tc>
          <w:tcPr>
            <w:tcW w:w="6538" w:type="dxa"/>
            <w:tcBorders>
              <w:top w:val="single" w:sz="4" w:space="0" w:color="auto"/>
              <w:left w:val="single" w:sz="4" w:space="0" w:color="auto"/>
              <w:bottom w:val="single" w:sz="4" w:space="0" w:color="auto"/>
              <w:right w:val="single" w:sz="4" w:space="0" w:color="auto"/>
            </w:tcBorders>
          </w:tcPr>
          <w:p w14:paraId="259F8893" w14:textId="77777777" w:rsidR="00F12AD0" w:rsidRPr="00F12AD0" w:rsidRDefault="00F12AD0" w:rsidP="00F12AD0">
            <w:pPr>
              <w:spacing w:after="0" w:line="240" w:lineRule="auto"/>
              <w:jc w:val="both"/>
              <w:rPr>
                <w:rFonts w:ascii="Times New Roman" w:eastAsia="Times New Roman" w:hAnsi="Times New Roman" w:cs="Times New Roman"/>
                <w:lang w:eastAsia="ru-RU"/>
              </w:rPr>
            </w:pPr>
            <w:r w:rsidRPr="00F12AD0">
              <w:rPr>
                <w:rFonts w:ascii="Times New Roman" w:eastAsia="Times New Roman" w:hAnsi="Times New Roman" w:cs="Times New Roman"/>
                <w:lang w:eastAsia="ru-RU"/>
              </w:rPr>
              <w:t xml:space="preserve">Российский рубль </w:t>
            </w:r>
          </w:p>
        </w:tc>
      </w:tr>
      <w:tr w:rsidR="00F12AD0" w:rsidRPr="00F12AD0" w14:paraId="03005AD4" w14:textId="77777777" w:rsidTr="00F86A31">
        <w:trPr>
          <w:trHeight w:val="856"/>
        </w:trPr>
        <w:tc>
          <w:tcPr>
            <w:tcW w:w="709" w:type="dxa"/>
            <w:tcBorders>
              <w:top w:val="single" w:sz="4" w:space="0" w:color="auto"/>
              <w:left w:val="single" w:sz="4" w:space="0" w:color="auto"/>
              <w:bottom w:val="single" w:sz="4" w:space="0" w:color="auto"/>
              <w:right w:val="single" w:sz="4" w:space="0" w:color="auto"/>
            </w:tcBorders>
          </w:tcPr>
          <w:p w14:paraId="68F21952" w14:textId="77777777" w:rsidR="00F12AD0" w:rsidRPr="00F12AD0" w:rsidRDefault="00F12AD0" w:rsidP="00F12AD0">
            <w:pPr>
              <w:numPr>
                <w:ilvl w:val="0"/>
                <w:numId w:val="1"/>
              </w:numPr>
              <w:tabs>
                <w:tab w:val="left" w:pos="0"/>
              </w:tabs>
              <w:spacing w:after="0" w:line="240" w:lineRule="auto"/>
              <w:rPr>
                <w:rFonts w:ascii="Times New Roman" w:eastAsia="Times New Roman" w:hAnsi="Times New Roman" w:cs="Times New Roman"/>
                <w:b/>
                <w:lang w:eastAsia="ru-RU"/>
              </w:rPr>
            </w:pPr>
            <w:bookmarkStart w:id="201" w:name="_Ref55317066"/>
          </w:p>
        </w:tc>
        <w:bookmarkEnd w:id="201"/>
        <w:tc>
          <w:tcPr>
            <w:tcW w:w="2275" w:type="dxa"/>
            <w:tcBorders>
              <w:top w:val="single" w:sz="4" w:space="0" w:color="auto"/>
              <w:left w:val="single" w:sz="4" w:space="0" w:color="auto"/>
              <w:bottom w:val="single" w:sz="4" w:space="0" w:color="auto"/>
              <w:right w:val="single" w:sz="4" w:space="0" w:color="auto"/>
            </w:tcBorders>
            <w:shd w:val="clear" w:color="auto" w:fill="auto"/>
          </w:tcPr>
          <w:p w14:paraId="2AC25002" w14:textId="77777777" w:rsidR="00F12AD0" w:rsidRPr="00F12AD0" w:rsidRDefault="00F12AD0" w:rsidP="00F12AD0">
            <w:pPr>
              <w:spacing w:after="0" w:line="240" w:lineRule="auto"/>
              <w:rPr>
                <w:rFonts w:ascii="Times New Roman" w:eastAsia="Times New Roman" w:hAnsi="Times New Roman" w:cs="Times New Roman"/>
                <w:b/>
                <w:lang w:eastAsia="ru-RU"/>
              </w:rPr>
            </w:pPr>
            <w:r w:rsidRPr="00F12AD0">
              <w:rPr>
                <w:rFonts w:ascii="Times New Roman" w:eastAsia="Times New Roman" w:hAnsi="Times New Roman" w:cs="Times New Roman"/>
                <w:b/>
                <w:lang w:eastAsia="ru-RU"/>
              </w:rPr>
              <w:t>Требования к участнику, а также к документам, которые должны быть приложены в составе заявки, подтверждающим данные требования</w:t>
            </w:r>
          </w:p>
        </w:tc>
        <w:tc>
          <w:tcPr>
            <w:tcW w:w="1383" w:type="dxa"/>
            <w:tcBorders>
              <w:top w:val="single" w:sz="4" w:space="0" w:color="auto"/>
              <w:left w:val="single" w:sz="4" w:space="0" w:color="auto"/>
              <w:bottom w:val="single" w:sz="4" w:space="0" w:color="auto"/>
              <w:right w:val="single" w:sz="4" w:space="0" w:color="auto"/>
            </w:tcBorders>
          </w:tcPr>
          <w:p w14:paraId="7B8421CF" w14:textId="2A64031B" w:rsidR="00F12AD0" w:rsidRPr="00F12AD0" w:rsidRDefault="00F12AD0" w:rsidP="00F12AD0">
            <w:pPr>
              <w:autoSpaceDE w:val="0"/>
              <w:autoSpaceDN w:val="0"/>
              <w:adjustRightInd w:val="0"/>
              <w:spacing w:after="0" w:line="240" w:lineRule="auto"/>
              <w:jc w:val="center"/>
              <w:rPr>
                <w:rFonts w:ascii="Times New Roman" w:eastAsia="Calibri" w:hAnsi="Times New Roman" w:cs="Times New Roman"/>
                <w:b/>
                <w:iCs/>
                <w:color w:val="000000"/>
              </w:rPr>
            </w:pPr>
            <w:r w:rsidRPr="00F12AD0">
              <w:rPr>
                <w:rFonts w:ascii="Times New Roman" w:eastAsia="Calibri" w:hAnsi="Times New Roman" w:cs="Times New Roman"/>
                <w:b/>
                <w:iCs/>
                <w:color w:val="000000"/>
              </w:rPr>
              <w:fldChar w:fldCharType="begin"/>
            </w:r>
            <w:r w:rsidRPr="00F12AD0">
              <w:rPr>
                <w:rFonts w:ascii="Times New Roman" w:eastAsia="Calibri" w:hAnsi="Times New Roman" w:cs="Times New Roman"/>
                <w:b/>
                <w:iCs/>
                <w:color w:val="000000"/>
              </w:rPr>
              <w:instrText xml:space="preserve"> REF _Ref57115535 \r \h </w:instrText>
            </w:r>
            <w:r w:rsidRPr="00F12AD0">
              <w:rPr>
                <w:rFonts w:ascii="Times New Roman" w:eastAsia="Calibri" w:hAnsi="Times New Roman" w:cs="Times New Roman"/>
                <w:b/>
                <w:iCs/>
                <w:color w:val="000000"/>
              </w:rPr>
            </w:r>
            <w:r w:rsidRPr="00F12AD0">
              <w:rPr>
                <w:rFonts w:ascii="Times New Roman" w:eastAsia="Calibri" w:hAnsi="Times New Roman" w:cs="Times New Roman"/>
                <w:b/>
                <w:iCs/>
                <w:color w:val="000000"/>
              </w:rPr>
              <w:fldChar w:fldCharType="separate"/>
            </w:r>
            <w:r w:rsidR="00F53F7D">
              <w:rPr>
                <w:rFonts w:ascii="Times New Roman" w:eastAsia="Calibri" w:hAnsi="Times New Roman" w:cs="Times New Roman"/>
                <w:b/>
                <w:iCs/>
                <w:color w:val="000000"/>
              </w:rPr>
              <w:t>3.2.1</w:t>
            </w:r>
            <w:r w:rsidRPr="00F12AD0">
              <w:rPr>
                <w:rFonts w:ascii="Times New Roman" w:eastAsia="Calibri" w:hAnsi="Times New Roman" w:cs="Times New Roman"/>
                <w:b/>
                <w:iCs/>
                <w:color w:val="000000"/>
              </w:rPr>
              <w:fldChar w:fldCharType="end"/>
            </w:r>
          </w:p>
        </w:tc>
        <w:tc>
          <w:tcPr>
            <w:tcW w:w="6538" w:type="dxa"/>
            <w:tcBorders>
              <w:top w:val="single" w:sz="4" w:space="0" w:color="auto"/>
              <w:left w:val="single" w:sz="4" w:space="0" w:color="auto"/>
              <w:bottom w:val="single" w:sz="4" w:space="0" w:color="auto"/>
              <w:right w:val="single" w:sz="4" w:space="0" w:color="auto"/>
            </w:tcBorders>
          </w:tcPr>
          <w:p w14:paraId="1711EE2C" w14:textId="77777777" w:rsidR="00F12AD0" w:rsidRPr="00F12AD0" w:rsidRDefault="00F12AD0" w:rsidP="00F12AD0">
            <w:pPr>
              <w:autoSpaceDE w:val="0"/>
              <w:autoSpaceDN w:val="0"/>
              <w:adjustRightInd w:val="0"/>
              <w:spacing w:after="0" w:line="240" w:lineRule="auto"/>
              <w:jc w:val="both"/>
              <w:rPr>
                <w:rFonts w:ascii="Times New Roman" w:eastAsia="Calibri" w:hAnsi="Times New Roman" w:cs="Times New Roman"/>
                <w:b/>
                <w:iCs/>
                <w:color w:val="000000"/>
              </w:rPr>
            </w:pPr>
            <w:r w:rsidRPr="00F12AD0">
              <w:rPr>
                <w:rFonts w:ascii="Times New Roman" w:eastAsia="Calibri" w:hAnsi="Times New Roman" w:cs="Times New Roman"/>
                <w:b/>
                <w:iCs/>
                <w:color w:val="000000"/>
              </w:rPr>
              <w:t>Лот № 1</w:t>
            </w:r>
          </w:p>
          <w:p w14:paraId="25EADE16" w14:textId="77777777" w:rsidR="00F12AD0" w:rsidRPr="00F12AD0" w:rsidRDefault="00F12AD0" w:rsidP="00F12AD0">
            <w:pPr>
              <w:spacing w:after="0" w:line="240" w:lineRule="auto"/>
              <w:jc w:val="both"/>
              <w:rPr>
                <w:rFonts w:ascii="Times New Roman" w:eastAsia="Times New Roman" w:hAnsi="Times New Roman" w:cs="Times New Roman"/>
                <w:b/>
                <w:lang w:eastAsia="ru-RU"/>
              </w:rPr>
            </w:pPr>
            <w:r w:rsidRPr="00F12AD0">
              <w:rPr>
                <w:rFonts w:ascii="Times New Roman" w:eastAsia="Times New Roman" w:hAnsi="Times New Roman" w:cs="Times New Roman"/>
                <w:b/>
                <w:lang w:eastAsia="ru-RU"/>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7"/>
              <w:gridCol w:w="2911"/>
            </w:tblGrid>
            <w:tr w:rsidR="00F12AD0" w:rsidRPr="00F12AD0" w14:paraId="6308E05C" w14:textId="77777777" w:rsidTr="00F12AD0">
              <w:tc>
                <w:tcPr>
                  <w:tcW w:w="0" w:type="auto"/>
                  <w:shd w:val="clear" w:color="auto" w:fill="auto"/>
                </w:tcPr>
                <w:p w14:paraId="3E56AC23" w14:textId="77777777" w:rsidR="00F12AD0" w:rsidRPr="00F12AD0" w:rsidRDefault="00F12AD0" w:rsidP="00F12AD0">
                  <w:pPr>
                    <w:spacing w:after="0" w:line="240" w:lineRule="auto"/>
                    <w:jc w:val="center"/>
                    <w:rPr>
                      <w:rFonts w:ascii="Times New Roman" w:eastAsia="Times New Roman" w:hAnsi="Times New Roman" w:cs="Times New Roman"/>
                      <w:b/>
                      <w:color w:val="000000"/>
                      <w:lang w:eastAsia="ru-RU"/>
                    </w:rPr>
                  </w:pPr>
                  <w:r w:rsidRPr="00F12AD0">
                    <w:rPr>
                      <w:rFonts w:ascii="Times New Roman" w:eastAsia="Times New Roman" w:hAnsi="Times New Roman" w:cs="Times New Roman"/>
                      <w:b/>
                      <w:color w:val="000000"/>
                      <w:lang w:eastAsia="ru-RU"/>
                    </w:rPr>
                    <w:t>Наименование требования</w:t>
                  </w:r>
                </w:p>
              </w:tc>
              <w:tc>
                <w:tcPr>
                  <w:tcW w:w="0" w:type="auto"/>
                  <w:shd w:val="clear" w:color="auto" w:fill="auto"/>
                </w:tcPr>
                <w:p w14:paraId="1E1692C2" w14:textId="77777777" w:rsidR="00F12AD0" w:rsidRPr="00F12AD0" w:rsidRDefault="00F12AD0" w:rsidP="00F12AD0">
                  <w:pPr>
                    <w:spacing w:after="0" w:line="240" w:lineRule="auto"/>
                    <w:jc w:val="center"/>
                    <w:rPr>
                      <w:rFonts w:ascii="Times New Roman" w:eastAsia="Times New Roman" w:hAnsi="Times New Roman" w:cs="Times New Roman"/>
                      <w:b/>
                      <w:color w:val="000000"/>
                      <w:lang w:eastAsia="ru-RU"/>
                    </w:rPr>
                  </w:pPr>
                  <w:r w:rsidRPr="00F12AD0">
                    <w:rPr>
                      <w:rFonts w:ascii="Times New Roman" w:eastAsia="Times New Roman" w:hAnsi="Times New Roman" w:cs="Times New Roman"/>
                      <w:b/>
                      <w:color w:val="000000"/>
                      <w:lang w:eastAsia="ru-RU"/>
                    </w:rPr>
                    <w:t>Подтверждающие документы</w:t>
                  </w:r>
                </w:p>
              </w:tc>
            </w:tr>
            <w:tr w:rsidR="00F12AD0" w:rsidRPr="00F12AD0" w14:paraId="0A497EB7" w14:textId="77777777" w:rsidTr="00F12AD0">
              <w:tc>
                <w:tcPr>
                  <w:tcW w:w="0" w:type="auto"/>
                  <w:shd w:val="clear" w:color="auto" w:fill="auto"/>
                </w:tcPr>
                <w:p w14:paraId="669418FD" w14:textId="77777777" w:rsidR="00F12AD0" w:rsidRPr="00F12AD0" w:rsidRDefault="00F12AD0" w:rsidP="00F12AD0">
                  <w:pPr>
                    <w:spacing w:after="0" w:line="240" w:lineRule="auto"/>
                    <w:jc w:val="both"/>
                    <w:rPr>
                      <w:rFonts w:ascii="Times New Roman" w:eastAsia="Times New Roman" w:hAnsi="Times New Roman" w:cs="Times New Roman"/>
                      <w:color w:val="000000"/>
                      <w:lang w:eastAsia="ru-RU"/>
                    </w:rPr>
                  </w:pPr>
                  <w:r w:rsidRPr="00F12AD0">
                    <w:rPr>
                      <w:rFonts w:ascii="Times New Roman" w:eastAsia="Times New Roman" w:hAnsi="Times New Roman" w:cs="Times New Roman"/>
                      <w:color w:val="000000"/>
                      <w:lang w:eastAsia="ru-RU"/>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5A8F8D82" w14:textId="77777777" w:rsidR="00F12AD0" w:rsidRPr="007E0E01" w:rsidRDefault="00F12AD0" w:rsidP="00F12AD0">
                  <w:pPr>
                    <w:spacing w:after="0" w:line="240" w:lineRule="auto"/>
                    <w:jc w:val="both"/>
                    <w:rPr>
                      <w:rFonts w:ascii="Times New Roman" w:eastAsia="Times New Roman" w:hAnsi="Times New Roman" w:cs="Times New Roman"/>
                      <w:sz w:val="24"/>
                    </w:rPr>
                  </w:pPr>
                  <w:r w:rsidRPr="007E0E01">
                    <w:rPr>
                      <w:rFonts w:ascii="Times New Roman" w:eastAsia="Times New Roman" w:hAnsi="Times New Roman" w:cs="Times New Roman"/>
                      <w:sz w:val="24"/>
                      <w:lang w:eastAsia="ru-RU"/>
                    </w:rPr>
                    <w:t>Специальных документов не требуется</w:t>
                  </w:r>
                </w:p>
                <w:p w14:paraId="503487C5" w14:textId="77777777" w:rsidR="00F12AD0" w:rsidRPr="00F12AD0" w:rsidRDefault="00F12AD0" w:rsidP="00F12AD0">
                  <w:pPr>
                    <w:spacing w:after="0" w:line="240" w:lineRule="auto"/>
                    <w:jc w:val="both"/>
                    <w:rPr>
                      <w:rFonts w:ascii="Times New Roman" w:eastAsia="Times New Roman" w:hAnsi="Times New Roman" w:cs="Times New Roman"/>
                      <w:b/>
                      <w:color w:val="000000"/>
                      <w:lang w:eastAsia="ru-RU"/>
                    </w:rPr>
                  </w:pPr>
                </w:p>
              </w:tc>
            </w:tr>
            <w:tr w:rsidR="00F12AD0" w:rsidRPr="00F12AD0" w14:paraId="5558029A" w14:textId="77777777" w:rsidTr="00F12AD0">
              <w:tc>
                <w:tcPr>
                  <w:tcW w:w="0" w:type="auto"/>
                  <w:vMerge w:val="restart"/>
                  <w:shd w:val="clear" w:color="auto" w:fill="auto"/>
                </w:tcPr>
                <w:p w14:paraId="408EE668" w14:textId="77777777" w:rsidR="00F12AD0" w:rsidRPr="00F12AD0" w:rsidRDefault="00F12AD0" w:rsidP="00F12AD0">
                  <w:pPr>
                    <w:spacing w:after="0" w:line="240" w:lineRule="auto"/>
                    <w:jc w:val="both"/>
                    <w:rPr>
                      <w:rFonts w:ascii="Times New Roman" w:eastAsia="Times New Roman" w:hAnsi="Times New Roman" w:cs="Times New Roman"/>
                      <w:lang w:eastAsia="ru-RU"/>
                    </w:rPr>
                  </w:pPr>
                  <w:r w:rsidRPr="00F12AD0">
                    <w:rPr>
                      <w:rFonts w:ascii="Times New Roman" w:eastAsia="Times New Roman" w:hAnsi="Times New Roman" w:cs="Times New Roman"/>
                      <w:color w:val="000000"/>
                      <w:lang w:eastAsia="ru-RU"/>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4529F8E6" w14:textId="77777777" w:rsidR="00F12AD0" w:rsidRPr="00F12AD0" w:rsidRDefault="00F12AD0" w:rsidP="00F12AD0">
                  <w:pPr>
                    <w:spacing w:after="0" w:line="240" w:lineRule="auto"/>
                    <w:ind w:right="153"/>
                    <w:jc w:val="both"/>
                    <w:rPr>
                      <w:rFonts w:ascii="Times New Roman" w:eastAsia="Times New Roman" w:hAnsi="Times New Roman" w:cs="Times New Roman"/>
                      <w:lang w:eastAsia="ru-RU"/>
                    </w:rPr>
                  </w:pPr>
                </w:p>
              </w:tc>
              <w:tc>
                <w:tcPr>
                  <w:tcW w:w="0" w:type="auto"/>
                  <w:shd w:val="clear" w:color="auto" w:fill="auto"/>
                </w:tcPr>
                <w:p w14:paraId="763E7694" w14:textId="77777777" w:rsidR="00F12AD0" w:rsidRPr="00F12AD0" w:rsidRDefault="00F12AD0" w:rsidP="00F12AD0">
                  <w:pPr>
                    <w:overflowPunct w:val="0"/>
                    <w:autoSpaceDE w:val="0"/>
                    <w:autoSpaceDN w:val="0"/>
                    <w:adjustRightInd w:val="0"/>
                    <w:spacing w:after="0" w:line="240" w:lineRule="auto"/>
                    <w:jc w:val="both"/>
                    <w:rPr>
                      <w:rFonts w:ascii="Times New Roman" w:eastAsia="Times New Roman" w:hAnsi="Times New Roman" w:cs="Times New Roman"/>
                      <w:color w:val="000000"/>
                      <w:lang w:eastAsia="ru-RU"/>
                    </w:rPr>
                  </w:pPr>
                  <w:r w:rsidRPr="00F12AD0">
                    <w:rPr>
                      <w:rFonts w:ascii="Times New Roman" w:eastAsia="Times New Roman" w:hAnsi="Times New Roman" w:cs="Times New Roman"/>
                      <w:lang w:eastAsia="ru-RU"/>
                    </w:rPr>
                    <w:t>Учредительные документы участника закупки (для юридических лиц) или основной</w:t>
                  </w:r>
                  <w:r w:rsidRPr="00F12AD0">
                    <w:rPr>
                      <w:rFonts w:ascii="Times New Roman" w:eastAsia="Times New Roman" w:hAnsi="Times New Roman" w:cs="Times New Roman"/>
                      <w:color w:val="000000"/>
                      <w:lang w:eastAsia="ru-RU"/>
                    </w:rPr>
                    <w:t xml:space="preserve"> документ, удостоверяющий личность (для физических лиц и индивидуальных предпринимателей).</w:t>
                  </w:r>
                </w:p>
              </w:tc>
            </w:tr>
            <w:tr w:rsidR="00F12AD0" w:rsidRPr="00F12AD0" w14:paraId="07F0E1E2" w14:textId="77777777" w:rsidTr="00F12AD0">
              <w:tc>
                <w:tcPr>
                  <w:tcW w:w="0" w:type="auto"/>
                  <w:vMerge/>
                  <w:shd w:val="clear" w:color="auto" w:fill="auto"/>
                </w:tcPr>
                <w:p w14:paraId="2C68AB15" w14:textId="77777777" w:rsidR="00F12AD0" w:rsidRPr="00F12AD0" w:rsidRDefault="00F12AD0" w:rsidP="00F12AD0">
                  <w:pPr>
                    <w:spacing w:after="0" w:line="240" w:lineRule="auto"/>
                    <w:jc w:val="both"/>
                    <w:rPr>
                      <w:rFonts w:ascii="Times New Roman" w:eastAsia="Times New Roman" w:hAnsi="Times New Roman" w:cs="Times New Roman"/>
                      <w:color w:val="000000"/>
                      <w:lang w:eastAsia="ru-RU"/>
                    </w:rPr>
                  </w:pPr>
                </w:p>
              </w:tc>
              <w:tc>
                <w:tcPr>
                  <w:tcW w:w="0" w:type="auto"/>
                  <w:shd w:val="clear" w:color="auto" w:fill="auto"/>
                </w:tcPr>
                <w:p w14:paraId="46781600" w14:textId="77777777" w:rsidR="00F12AD0" w:rsidRPr="00F12AD0" w:rsidRDefault="00F12AD0" w:rsidP="00F12AD0">
                  <w:pPr>
                    <w:overflowPunct w:val="0"/>
                    <w:autoSpaceDE w:val="0"/>
                    <w:autoSpaceDN w:val="0"/>
                    <w:adjustRightInd w:val="0"/>
                    <w:spacing w:after="0" w:line="240" w:lineRule="auto"/>
                    <w:jc w:val="both"/>
                    <w:rPr>
                      <w:rFonts w:ascii="Times New Roman" w:eastAsia="Times New Roman" w:hAnsi="Times New Roman" w:cs="Times New Roman"/>
                      <w:lang w:eastAsia="ru-RU"/>
                    </w:rPr>
                  </w:pPr>
                  <w:r w:rsidRPr="00F12AD0">
                    <w:rPr>
                      <w:rFonts w:ascii="Times New Roman" w:eastAsia="Times New Roman" w:hAnsi="Times New Roman" w:cs="Times New Roman"/>
                      <w:lang w:eastAsia="ru-RU"/>
                    </w:rPr>
                    <w:t xml:space="preserve">Документы о государственной регистрации в качестве </w:t>
                  </w:r>
                  <w:r w:rsidRPr="00F12AD0">
                    <w:rPr>
                      <w:rFonts w:ascii="Times New Roman" w:eastAsia="Times New Roman" w:hAnsi="Times New Roman" w:cs="Times New Roman"/>
                      <w:lang w:eastAsia="ru-RU"/>
                    </w:rPr>
                    <w:lastRenderedPageBreak/>
                    <w:t>субъекта гражданского права в соответствии с законодательством государства по месту нахождения (только для иностранных лиц)</w:t>
                  </w:r>
                </w:p>
              </w:tc>
            </w:tr>
            <w:tr w:rsidR="00F12AD0" w:rsidRPr="00F12AD0" w14:paraId="5AA865F8" w14:textId="77777777" w:rsidTr="00F12AD0">
              <w:tc>
                <w:tcPr>
                  <w:tcW w:w="0" w:type="auto"/>
                  <w:vMerge/>
                  <w:shd w:val="clear" w:color="auto" w:fill="auto"/>
                </w:tcPr>
                <w:p w14:paraId="3F165373" w14:textId="77777777" w:rsidR="00F12AD0" w:rsidRPr="00F12AD0" w:rsidRDefault="00F12AD0" w:rsidP="00F12AD0">
                  <w:pPr>
                    <w:spacing w:after="0" w:line="240" w:lineRule="auto"/>
                    <w:jc w:val="both"/>
                    <w:rPr>
                      <w:rFonts w:ascii="Times New Roman" w:eastAsia="Times New Roman" w:hAnsi="Times New Roman" w:cs="Times New Roman"/>
                      <w:color w:val="000000"/>
                      <w:lang w:eastAsia="ru-RU"/>
                    </w:rPr>
                  </w:pPr>
                </w:p>
              </w:tc>
              <w:tc>
                <w:tcPr>
                  <w:tcW w:w="0" w:type="auto"/>
                  <w:shd w:val="clear" w:color="auto" w:fill="auto"/>
                </w:tcPr>
                <w:p w14:paraId="568C2D08" w14:textId="77777777" w:rsidR="00F12AD0" w:rsidRPr="00F12AD0" w:rsidRDefault="00F12AD0" w:rsidP="00F12AD0">
                  <w:pPr>
                    <w:overflowPunct w:val="0"/>
                    <w:autoSpaceDE w:val="0"/>
                    <w:autoSpaceDN w:val="0"/>
                    <w:adjustRightInd w:val="0"/>
                    <w:spacing w:after="0" w:line="240" w:lineRule="auto"/>
                    <w:jc w:val="both"/>
                    <w:rPr>
                      <w:rFonts w:ascii="Times New Roman" w:eastAsia="Times New Roman" w:hAnsi="Times New Roman" w:cs="Times New Roman"/>
                      <w:lang w:eastAsia="ru-RU"/>
                    </w:rPr>
                  </w:pPr>
                  <w:r w:rsidRPr="00F12AD0">
                    <w:rPr>
                      <w:rFonts w:ascii="Times New Roman" w:eastAsia="Times New Roman" w:hAnsi="Times New Roman" w:cs="Times New Roman"/>
                      <w:lang w:eastAsia="ru-RU"/>
                    </w:rPr>
                    <w:t>Документы, подтверждающие полномочия лица на осуществление действий от имени участника</w:t>
                  </w:r>
                </w:p>
              </w:tc>
            </w:tr>
            <w:tr w:rsidR="00F12AD0" w:rsidRPr="00F12AD0" w14:paraId="054660F1" w14:textId="77777777" w:rsidTr="00F12AD0">
              <w:tc>
                <w:tcPr>
                  <w:tcW w:w="0" w:type="auto"/>
                  <w:shd w:val="clear" w:color="auto" w:fill="auto"/>
                </w:tcPr>
                <w:p w14:paraId="095CC1AD" w14:textId="77777777" w:rsidR="00F12AD0" w:rsidRPr="00F12AD0" w:rsidRDefault="00F12AD0" w:rsidP="00F12AD0">
                  <w:pPr>
                    <w:spacing w:after="0" w:line="240" w:lineRule="auto"/>
                    <w:jc w:val="both"/>
                    <w:rPr>
                      <w:rFonts w:ascii="Times New Roman" w:eastAsia="Times New Roman" w:hAnsi="Times New Roman" w:cs="Times New Roman"/>
                      <w:color w:val="000000"/>
                      <w:lang w:eastAsia="ru-RU"/>
                    </w:rPr>
                  </w:pPr>
                  <w:r w:rsidRPr="00F12AD0">
                    <w:rPr>
                      <w:rFonts w:ascii="Times New Roman" w:eastAsia="Times New Roman" w:hAnsi="Times New Roman" w:cs="Times New Roman"/>
                      <w:color w:val="000000"/>
                      <w:lang w:eastAsia="ru-RU"/>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467EB083" w14:textId="77777777" w:rsidR="00F12AD0" w:rsidRPr="00F12AD0" w:rsidRDefault="00F12AD0" w:rsidP="00F12AD0">
                  <w:pPr>
                    <w:spacing w:after="0" w:line="240" w:lineRule="auto"/>
                    <w:jc w:val="both"/>
                    <w:rPr>
                      <w:rFonts w:ascii="Times New Roman" w:eastAsia="Times New Roman" w:hAnsi="Times New Roman" w:cs="Times New Roman"/>
                      <w:color w:val="000000"/>
                      <w:lang w:eastAsia="ru-RU"/>
                    </w:rPr>
                  </w:pPr>
                  <w:r w:rsidRPr="00F12AD0">
                    <w:rPr>
                      <w:rFonts w:ascii="Times New Roman" w:eastAsia="Times New Roman" w:hAnsi="Times New Roman" w:cs="Times New Roman"/>
                      <w:color w:val="000000"/>
                      <w:lang w:eastAsia="ru-RU"/>
                    </w:rPr>
                    <w:t xml:space="preserve">Декларируется участником в </w:t>
                  </w:r>
                  <w:hyperlink w:anchor="форма1" w:history="1">
                    <w:r w:rsidRPr="00F12AD0">
                      <w:rPr>
                        <w:rFonts w:ascii="Times New Roman" w:eastAsia="Times New Roman" w:hAnsi="Times New Roman" w:cs="Times New Roman"/>
                        <w:color w:val="0000FF"/>
                        <w:u w:val="single"/>
                        <w:lang w:eastAsia="ru-RU"/>
                      </w:rPr>
                      <w:t>Форме 1 «Заявка на участие в закупке»</w:t>
                    </w:r>
                  </w:hyperlink>
                  <w:r w:rsidRPr="00F12AD0">
                    <w:rPr>
                      <w:rFonts w:ascii="Times New Roman" w:eastAsia="Times New Roman" w:hAnsi="Times New Roman" w:cs="Times New Roman"/>
                      <w:color w:val="000000"/>
                      <w:lang w:eastAsia="ru-RU"/>
                    </w:rPr>
                    <w:t xml:space="preserve"> </w:t>
                  </w:r>
                </w:p>
              </w:tc>
            </w:tr>
            <w:tr w:rsidR="00F12AD0" w:rsidRPr="00F12AD0" w14:paraId="5A69686F" w14:textId="77777777" w:rsidTr="00F12AD0">
              <w:tc>
                <w:tcPr>
                  <w:tcW w:w="0" w:type="auto"/>
                  <w:shd w:val="clear" w:color="auto" w:fill="auto"/>
                </w:tcPr>
                <w:p w14:paraId="7801BEBC" w14:textId="77777777" w:rsidR="00F12AD0" w:rsidRPr="00F12AD0" w:rsidRDefault="00602FAC" w:rsidP="00602FAC">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 xml:space="preserve">4. </w:t>
                  </w:r>
                  <w:proofErr w:type="spellStart"/>
                  <w:r w:rsidR="00F12AD0" w:rsidRPr="00F12AD0">
                    <w:rPr>
                      <w:rFonts w:ascii="Times New Roman" w:eastAsia="Times New Roman" w:hAnsi="Times New Roman" w:cs="Times New Roman"/>
                      <w:lang w:eastAsia="ru-RU"/>
                    </w:rPr>
                    <w:t>Неприостановление</w:t>
                  </w:r>
                  <w:proofErr w:type="spellEnd"/>
                  <w:r w:rsidR="00F12AD0" w:rsidRPr="00F12AD0">
                    <w:rPr>
                      <w:rFonts w:ascii="Times New Roman" w:eastAsia="Times New Roman" w:hAnsi="Times New Roman" w:cs="Times New Roman"/>
                      <w:lang w:eastAsia="ru-RU"/>
                    </w:rPr>
                    <w:t xml:space="preserve">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75FF338C" w14:textId="77777777" w:rsidR="00F12AD0" w:rsidRPr="00F12AD0" w:rsidRDefault="00F12AD0" w:rsidP="00F12AD0">
                  <w:pPr>
                    <w:spacing w:after="0" w:line="240" w:lineRule="auto"/>
                    <w:jc w:val="both"/>
                    <w:rPr>
                      <w:rFonts w:ascii="Times New Roman" w:eastAsia="Times New Roman" w:hAnsi="Times New Roman" w:cs="Times New Roman"/>
                      <w:color w:val="000000"/>
                      <w:lang w:eastAsia="ru-RU"/>
                    </w:rPr>
                  </w:pPr>
                  <w:r w:rsidRPr="00F12AD0">
                    <w:rPr>
                      <w:rFonts w:ascii="Times New Roman" w:eastAsia="Times New Roman" w:hAnsi="Times New Roman" w:cs="Times New Roman"/>
                      <w:color w:val="000000"/>
                      <w:lang w:eastAsia="ru-RU"/>
                    </w:rPr>
                    <w:t xml:space="preserve">Декларируется участником в </w:t>
                  </w:r>
                  <w:hyperlink w:anchor="форма1" w:history="1">
                    <w:r w:rsidRPr="00F12AD0">
                      <w:rPr>
                        <w:rFonts w:ascii="Times New Roman" w:eastAsia="Times New Roman" w:hAnsi="Times New Roman" w:cs="Times New Roman"/>
                        <w:color w:val="0000FF"/>
                        <w:u w:val="single"/>
                        <w:lang w:eastAsia="ru-RU"/>
                      </w:rPr>
                      <w:t>Форме 1 «Заявка на участие в закупке»</w:t>
                    </w:r>
                  </w:hyperlink>
                </w:p>
              </w:tc>
            </w:tr>
            <w:tr w:rsidR="00F12AD0" w:rsidRPr="00F12AD0" w14:paraId="015C8A76" w14:textId="77777777" w:rsidTr="00F12AD0">
              <w:tc>
                <w:tcPr>
                  <w:tcW w:w="0" w:type="auto"/>
                  <w:shd w:val="clear" w:color="auto" w:fill="auto"/>
                </w:tcPr>
                <w:p w14:paraId="18D85DCB" w14:textId="77777777" w:rsidR="00F12AD0" w:rsidRPr="00F12AD0" w:rsidRDefault="00602FAC" w:rsidP="00F12AD0">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w:t>
                  </w:r>
                  <w:r w:rsidR="00F12AD0" w:rsidRPr="00F12AD0">
                    <w:rPr>
                      <w:rFonts w:ascii="Times New Roman" w:eastAsia="Times New Roman" w:hAnsi="Times New Roman" w:cs="Times New Roman"/>
                      <w:color w:val="000000"/>
                      <w:lang w:eastAsia="ru-RU"/>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00F12AD0" w:rsidRPr="00F12AD0">
                    <w:rPr>
                      <w:rFonts w:ascii="Times New Roman" w:eastAsia="Times New Roman" w:hAnsi="Times New Roman" w:cs="Times New Roman"/>
                      <w:lang w:eastAsia="ru-RU"/>
                    </w:rPr>
                    <w:t xml:space="preserve">за прошедший календарный год, размер которых превышает 25% балансовой стоимости активов </w:t>
                  </w:r>
                  <w:r w:rsidR="00F12AD0" w:rsidRPr="00F12AD0">
                    <w:rPr>
                      <w:rFonts w:ascii="Times New Roman" w:eastAsia="Times New Roman" w:hAnsi="Times New Roman" w:cs="Times New Roman"/>
                      <w:lang w:eastAsia="ru-RU"/>
                    </w:rPr>
                    <w:lastRenderedPageBreak/>
                    <w:t>участника процедуры закупки, по данным бухгалтерской отчетности за последний отчетный период</w:t>
                  </w:r>
                </w:p>
              </w:tc>
              <w:tc>
                <w:tcPr>
                  <w:tcW w:w="0" w:type="auto"/>
                  <w:shd w:val="clear" w:color="auto" w:fill="auto"/>
                </w:tcPr>
                <w:p w14:paraId="3F92E4B3" w14:textId="77777777" w:rsidR="00F12AD0" w:rsidRPr="00F12AD0" w:rsidRDefault="00F12AD0" w:rsidP="00F12AD0">
                  <w:pPr>
                    <w:spacing w:after="0" w:line="240" w:lineRule="auto"/>
                    <w:jc w:val="both"/>
                    <w:rPr>
                      <w:rFonts w:ascii="Times New Roman" w:eastAsia="Times New Roman" w:hAnsi="Times New Roman" w:cs="Times New Roman"/>
                      <w:color w:val="000000"/>
                      <w:lang w:eastAsia="ru-RU"/>
                    </w:rPr>
                  </w:pPr>
                  <w:r w:rsidRPr="00F12AD0">
                    <w:rPr>
                      <w:rFonts w:ascii="Times New Roman" w:eastAsia="Times New Roman" w:hAnsi="Times New Roman" w:cs="Times New Roman"/>
                      <w:color w:val="000000"/>
                      <w:lang w:eastAsia="ru-RU"/>
                    </w:rPr>
                    <w:lastRenderedPageBreak/>
                    <w:t xml:space="preserve">Декларируется участником в </w:t>
                  </w:r>
                  <w:hyperlink w:anchor="форма1" w:history="1">
                    <w:r w:rsidRPr="00F12AD0">
                      <w:rPr>
                        <w:rFonts w:ascii="Times New Roman" w:eastAsia="Times New Roman" w:hAnsi="Times New Roman" w:cs="Times New Roman"/>
                        <w:color w:val="0000FF"/>
                        <w:u w:val="single"/>
                        <w:lang w:eastAsia="ru-RU"/>
                      </w:rPr>
                      <w:t>Форме 1 «Заявка на участие в закупке»</w:t>
                    </w:r>
                  </w:hyperlink>
                </w:p>
              </w:tc>
            </w:tr>
            <w:tr w:rsidR="00F12AD0" w:rsidRPr="00F12AD0" w14:paraId="21965163" w14:textId="77777777" w:rsidTr="00F12AD0">
              <w:tc>
                <w:tcPr>
                  <w:tcW w:w="0" w:type="auto"/>
                  <w:shd w:val="clear" w:color="auto" w:fill="auto"/>
                </w:tcPr>
                <w:p w14:paraId="563885C4" w14:textId="77777777" w:rsidR="00F12AD0" w:rsidRPr="00F12AD0" w:rsidRDefault="00602FAC" w:rsidP="00F12AD0">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6. </w:t>
                  </w:r>
                  <w:r w:rsidR="00F12AD0" w:rsidRPr="00F12AD0">
                    <w:rPr>
                      <w:rFonts w:ascii="Times New Roman" w:eastAsia="Times New Roman" w:hAnsi="Times New Roman" w:cs="Times New Roman"/>
                      <w:color w:val="000000"/>
                      <w:lang w:eastAsia="ru-RU"/>
                    </w:rPr>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14:paraId="5170932F" w14:textId="77777777" w:rsidR="00F12AD0" w:rsidRPr="00F12AD0" w:rsidRDefault="00F12AD0" w:rsidP="00F12AD0">
                  <w:pPr>
                    <w:spacing w:after="0" w:line="240" w:lineRule="auto"/>
                    <w:jc w:val="both"/>
                    <w:rPr>
                      <w:rFonts w:ascii="Times New Roman" w:eastAsia="Times New Roman" w:hAnsi="Times New Roman" w:cs="Times New Roman"/>
                      <w:color w:val="000000"/>
                      <w:lang w:eastAsia="ru-RU"/>
                    </w:rPr>
                  </w:pPr>
                  <w:r w:rsidRPr="00F12AD0">
                    <w:rPr>
                      <w:rFonts w:ascii="Times New Roman" w:eastAsia="Times New Roman" w:hAnsi="Times New Roman" w:cs="Times New Roman"/>
                      <w:color w:val="000000"/>
                      <w:lang w:eastAsia="ru-RU"/>
                    </w:rPr>
                    <w:t xml:space="preserve">Декларируется участником в </w:t>
                  </w:r>
                  <w:hyperlink w:anchor="форма1" w:history="1">
                    <w:r w:rsidRPr="00F12AD0">
                      <w:rPr>
                        <w:rFonts w:ascii="Times New Roman" w:eastAsia="Times New Roman" w:hAnsi="Times New Roman" w:cs="Times New Roman"/>
                        <w:color w:val="0000FF"/>
                        <w:u w:val="single"/>
                        <w:lang w:eastAsia="ru-RU"/>
                      </w:rPr>
                      <w:t>Форме 1 «Заявка на участие в закупке»</w:t>
                    </w:r>
                  </w:hyperlink>
                  <w:r w:rsidRPr="00F12AD0">
                    <w:rPr>
                      <w:rFonts w:ascii="Times New Roman" w:eastAsia="Times New Roman" w:hAnsi="Times New Roman" w:cs="Times New Roman"/>
                      <w:color w:val="000000"/>
                      <w:lang w:eastAsia="ru-RU"/>
                    </w:rPr>
                    <w:t>.</w:t>
                  </w:r>
                </w:p>
                <w:p w14:paraId="66CB555A" w14:textId="77777777" w:rsidR="00F12AD0" w:rsidRPr="00F12AD0" w:rsidRDefault="00F12AD0" w:rsidP="00F12AD0">
                  <w:pPr>
                    <w:spacing w:after="0" w:line="240" w:lineRule="auto"/>
                    <w:jc w:val="both"/>
                    <w:rPr>
                      <w:rFonts w:ascii="Times New Roman" w:eastAsia="Times New Roman" w:hAnsi="Times New Roman" w:cs="Times New Roman"/>
                      <w:color w:val="000000"/>
                      <w:lang w:eastAsia="ru-RU"/>
                    </w:rPr>
                  </w:pPr>
                  <w:r w:rsidRPr="00F12AD0">
                    <w:rPr>
                      <w:rFonts w:ascii="Times New Roman" w:eastAsia="Times New Roman" w:hAnsi="Times New Roman" w:cs="Times New Roman"/>
                      <w:lang w:eastAsia="ru-RU"/>
                    </w:rPr>
                    <w:t xml:space="preserve">Дополнительная проверка осуществляется Заказчиком на сайте </w:t>
                  </w:r>
                  <w:hyperlink r:id="rId30" w:history="1">
                    <w:r w:rsidRPr="00F12AD0">
                      <w:rPr>
                        <w:rFonts w:ascii="Times New Roman" w:eastAsia="Times New Roman" w:hAnsi="Times New Roman" w:cs="Times New Roman"/>
                        <w:color w:val="0000FF"/>
                        <w:u w:val="single"/>
                        <w:lang w:val="en-US" w:eastAsia="ru-RU"/>
                      </w:rPr>
                      <w:t>www</w:t>
                    </w:r>
                    <w:r w:rsidRPr="00F12AD0">
                      <w:rPr>
                        <w:rFonts w:ascii="Times New Roman" w:eastAsia="Times New Roman" w:hAnsi="Times New Roman" w:cs="Times New Roman"/>
                        <w:color w:val="0000FF"/>
                        <w:u w:val="single"/>
                        <w:lang w:eastAsia="ru-RU"/>
                      </w:rPr>
                      <w:t>.</w:t>
                    </w:r>
                    <w:proofErr w:type="spellStart"/>
                    <w:r w:rsidRPr="00F12AD0">
                      <w:rPr>
                        <w:rFonts w:ascii="Times New Roman" w:eastAsia="Times New Roman" w:hAnsi="Times New Roman" w:cs="Times New Roman"/>
                        <w:color w:val="0000FF"/>
                        <w:u w:val="single"/>
                        <w:lang w:val="en-US" w:eastAsia="ru-RU"/>
                      </w:rPr>
                      <w:t>zakupki</w:t>
                    </w:r>
                    <w:proofErr w:type="spellEnd"/>
                    <w:r w:rsidRPr="00F12AD0">
                      <w:rPr>
                        <w:rFonts w:ascii="Times New Roman" w:eastAsia="Times New Roman" w:hAnsi="Times New Roman" w:cs="Times New Roman"/>
                        <w:color w:val="0000FF"/>
                        <w:u w:val="single"/>
                        <w:lang w:eastAsia="ru-RU"/>
                      </w:rPr>
                      <w:t>.</w:t>
                    </w:r>
                    <w:r w:rsidRPr="00F12AD0">
                      <w:rPr>
                        <w:rFonts w:ascii="Times New Roman" w:eastAsia="Times New Roman" w:hAnsi="Times New Roman" w:cs="Times New Roman"/>
                        <w:color w:val="0000FF"/>
                        <w:u w:val="single"/>
                        <w:lang w:val="en-US" w:eastAsia="ru-RU"/>
                      </w:rPr>
                      <w:t>gov</w:t>
                    </w:r>
                    <w:r w:rsidRPr="00F12AD0">
                      <w:rPr>
                        <w:rFonts w:ascii="Times New Roman" w:eastAsia="Times New Roman" w:hAnsi="Times New Roman" w:cs="Times New Roman"/>
                        <w:color w:val="0000FF"/>
                        <w:u w:val="single"/>
                        <w:lang w:eastAsia="ru-RU"/>
                      </w:rPr>
                      <w:t>.</w:t>
                    </w:r>
                    <w:proofErr w:type="spellStart"/>
                    <w:r w:rsidRPr="00F12AD0">
                      <w:rPr>
                        <w:rFonts w:ascii="Times New Roman" w:eastAsia="Times New Roman" w:hAnsi="Times New Roman" w:cs="Times New Roman"/>
                        <w:color w:val="0000FF"/>
                        <w:u w:val="single"/>
                        <w:lang w:val="en-US" w:eastAsia="ru-RU"/>
                      </w:rPr>
                      <w:t>ru</w:t>
                    </w:r>
                    <w:proofErr w:type="spellEnd"/>
                  </w:hyperlink>
                  <w:r w:rsidRPr="00F12AD0">
                    <w:rPr>
                      <w:rFonts w:ascii="Times New Roman" w:eastAsia="Times New Roman" w:hAnsi="Times New Roman" w:cs="Times New Roman"/>
                      <w:lang w:eastAsia="ru-RU"/>
                    </w:rPr>
                    <w:t>.</w:t>
                  </w:r>
                </w:p>
              </w:tc>
            </w:tr>
            <w:tr w:rsidR="00F12AD0" w:rsidRPr="00F12AD0" w14:paraId="78B202D9" w14:textId="77777777" w:rsidTr="00F12AD0">
              <w:tc>
                <w:tcPr>
                  <w:tcW w:w="0" w:type="auto"/>
                  <w:shd w:val="clear" w:color="auto" w:fill="auto"/>
                </w:tcPr>
                <w:p w14:paraId="1EBD07D4" w14:textId="77777777" w:rsidR="00F12AD0" w:rsidRPr="00F12AD0" w:rsidRDefault="00602FAC" w:rsidP="00F12AD0">
                  <w:pPr>
                    <w:autoSpaceDE w:val="0"/>
                    <w:autoSpaceDN w:val="0"/>
                    <w:adjustRightInd w:val="0"/>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7. </w:t>
                  </w:r>
                  <w:r w:rsidR="00F12AD0" w:rsidRPr="00F12AD0">
                    <w:rPr>
                      <w:rFonts w:ascii="Times New Roman" w:eastAsia="Times New Roman" w:hAnsi="Times New Roman" w:cs="Times New Roman"/>
                      <w:color w:val="000000"/>
                      <w:lang w:eastAsia="ru-RU"/>
                    </w:rPr>
                    <w:t xml:space="preserve">Отсутствие сведений об участнике закупки </w:t>
                  </w:r>
                  <w:r w:rsidR="00F12AD0" w:rsidRPr="00F12AD0">
                    <w:rPr>
                      <w:rFonts w:ascii="Times New Roman" w:eastAsia="Calibri" w:hAnsi="Times New Roman" w:cs="Times New Roman"/>
                      <w:color w:val="000000"/>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54E200B8" w14:textId="77777777" w:rsidR="00F12AD0" w:rsidRPr="00F12AD0" w:rsidRDefault="00F12AD0" w:rsidP="00F12AD0">
                  <w:pPr>
                    <w:spacing w:after="0" w:line="240" w:lineRule="auto"/>
                    <w:jc w:val="both"/>
                    <w:rPr>
                      <w:rFonts w:ascii="Times New Roman" w:eastAsia="Times New Roman" w:hAnsi="Times New Roman" w:cs="Times New Roman"/>
                      <w:color w:val="000000"/>
                      <w:lang w:eastAsia="ru-RU"/>
                    </w:rPr>
                  </w:pPr>
                  <w:r w:rsidRPr="00F12AD0">
                    <w:rPr>
                      <w:rFonts w:ascii="Times New Roman" w:eastAsia="Times New Roman" w:hAnsi="Times New Roman" w:cs="Times New Roman"/>
                      <w:color w:val="000000"/>
                      <w:lang w:eastAsia="ru-RU"/>
                    </w:rPr>
                    <w:t xml:space="preserve">Декларируется участником в </w:t>
                  </w:r>
                  <w:hyperlink w:anchor="форма1" w:history="1">
                    <w:r w:rsidRPr="00F12AD0">
                      <w:rPr>
                        <w:rFonts w:ascii="Times New Roman" w:eastAsia="Times New Roman" w:hAnsi="Times New Roman" w:cs="Times New Roman"/>
                        <w:color w:val="0000FF"/>
                        <w:u w:val="single"/>
                        <w:lang w:eastAsia="ru-RU"/>
                      </w:rPr>
                      <w:t>Форме 1 «Заявка на участие в закупке»</w:t>
                    </w:r>
                  </w:hyperlink>
                  <w:r w:rsidRPr="00F12AD0">
                    <w:rPr>
                      <w:rFonts w:ascii="Times New Roman" w:eastAsia="Times New Roman" w:hAnsi="Times New Roman" w:cs="Times New Roman"/>
                      <w:color w:val="000000"/>
                      <w:lang w:eastAsia="ru-RU"/>
                    </w:rPr>
                    <w:t>.</w:t>
                  </w:r>
                </w:p>
                <w:p w14:paraId="7D426F3A" w14:textId="77777777" w:rsidR="00F12AD0" w:rsidRPr="00F12AD0" w:rsidRDefault="00F12AD0" w:rsidP="00F12AD0">
                  <w:pPr>
                    <w:spacing w:after="0" w:line="240" w:lineRule="auto"/>
                    <w:jc w:val="both"/>
                    <w:rPr>
                      <w:rFonts w:ascii="Times New Roman" w:eastAsia="Times New Roman" w:hAnsi="Times New Roman" w:cs="Times New Roman"/>
                      <w:color w:val="000000"/>
                      <w:lang w:eastAsia="ru-RU"/>
                    </w:rPr>
                  </w:pPr>
                  <w:r w:rsidRPr="00F12AD0">
                    <w:rPr>
                      <w:rFonts w:ascii="Times New Roman" w:eastAsia="Times New Roman" w:hAnsi="Times New Roman" w:cs="Times New Roman"/>
                      <w:lang w:eastAsia="ru-RU"/>
                    </w:rPr>
                    <w:t xml:space="preserve">Дополнительная проверка осуществляется Заказчиком на сайте </w:t>
                  </w:r>
                  <w:hyperlink r:id="rId31" w:history="1">
                    <w:r w:rsidRPr="00F12AD0">
                      <w:rPr>
                        <w:rFonts w:ascii="Times New Roman" w:eastAsia="Times New Roman" w:hAnsi="Times New Roman" w:cs="Times New Roman"/>
                        <w:color w:val="0000FF"/>
                        <w:u w:val="single"/>
                        <w:lang w:val="en-US" w:eastAsia="ru-RU"/>
                      </w:rPr>
                      <w:t>www</w:t>
                    </w:r>
                    <w:r w:rsidRPr="00F12AD0">
                      <w:rPr>
                        <w:rFonts w:ascii="Times New Roman" w:eastAsia="Times New Roman" w:hAnsi="Times New Roman" w:cs="Times New Roman"/>
                        <w:color w:val="0000FF"/>
                        <w:u w:val="single"/>
                        <w:lang w:eastAsia="ru-RU"/>
                      </w:rPr>
                      <w:t>.</w:t>
                    </w:r>
                    <w:proofErr w:type="spellStart"/>
                    <w:r w:rsidRPr="00F12AD0">
                      <w:rPr>
                        <w:rFonts w:ascii="Times New Roman" w:eastAsia="Times New Roman" w:hAnsi="Times New Roman" w:cs="Times New Roman"/>
                        <w:color w:val="0000FF"/>
                        <w:u w:val="single"/>
                        <w:lang w:val="en-US" w:eastAsia="ru-RU"/>
                      </w:rPr>
                      <w:t>zakupki</w:t>
                    </w:r>
                    <w:proofErr w:type="spellEnd"/>
                    <w:r w:rsidRPr="00F12AD0">
                      <w:rPr>
                        <w:rFonts w:ascii="Times New Roman" w:eastAsia="Times New Roman" w:hAnsi="Times New Roman" w:cs="Times New Roman"/>
                        <w:color w:val="0000FF"/>
                        <w:u w:val="single"/>
                        <w:lang w:eastAsia="ru-RU"/>
                      </w:rPr>
                      <w:t>.</w:t>
                    </w:r>
                    <w:r w:rsidRPr="00F12AD0">
                      <w:rPr>
                        <w:rFonts w:ascii="Times New Roman" w:eastAsia="Times New Roman" w:hAnsi="Times New Roman" w:cs="Times New Roman"/>
                        <w:color w:val="0000FF"/>
                        <w:u w:val="single"/>
                        <w:lang w:val="en-US" w:eastAsia="ru-RU"/>
                      </w:rPr>
                      <w:t>gov</w:t>
                    </w:r>
                    <w:r w:rsidRPr="00F12AD0">
                      <w:rPr>
                        <w:rFonts w:ascii="Times New Roman" w:eastAsia="Times New Roman" w:hAnsi="Times New Roman" w:cs="Times New Roman"/>
                        <w:color w:val="0000FF"/>
                        <w:u w:val="single"/>
                        <w:lang w:eastAsia="ru-RU"/>
                      </w:rPr>
                      <w:t>.</w:t>
                    </w:r>
                    <w:proofErr w:type="spellStart"/>
                    <w:r w:rsidRPr="00F12AD0">
                      <w:rPr>
                        <w:rFonts w:ascii="Times New Roman" w:eastAsia="Times New Roman" w:hAnsi="Times New Roman" w:cs="Times New Roman"/>
                        <w:color w:val="0000FF"/>
                        <w:u w:val="single"/>
                        <w:lang w:val="en-US" w:eastAsia="ru-RU"/>
                      </w:rPr>
                      <w:t>ru</w:t>
                    </w:r>
                    <w:proofErr w:type="spellEnd"/>
                  </w:hyperlink>
                  <w:r w:rsidRPr="00F12AD0">
                    <w:rPr>
                      <w:rFonts w:ascii="Times New Roman" w:eastAsia="Times New Roman" w:hAnsi="Times New Roman" w:cs="Times New Roman"/>
                      <w:lang w:eastAsia="ru-RU"/>
                    </w:rPr>
                    <w:t>.</w:t>
                  </w:r>
                </w:p>
              </w:tc>
            </w:tr>
            <w:tr w:rsidR="00F12AD0" w:rsidRPr="00F12AD0" w14:paraId="5408ECFC" w14:textId="77777777" w:rsidTr="00F12AD0">
              <w:tc>
                <w:tcPr>
                  <w:tcW w:w="0" w:type="auto"/>
                  <w:shd w:val="clear" w:color="auto" w:fill="auto"/>
                </w:tcPr>
                <w:p w14:paraId="6024258F" w14:textId="77777777" w:rsidR="00F12AD0" w:rsidRPr="00602FAC" w:rsidRDefault="00F12AD0" w:rsidP="00A56029">
                  <w:pPr>
                    <w:pStyle w:val="a5"/>
                    <w:numPr>
                      <w:ilvl w:val="0"/>
                      <w:numId w:val="23"/>
                    </w:numPr>
                    <w:autoSpaceDE w:val="0"/>
                    <w:autoSpaceDN w:val="0"/>
                    <w:adjustRightInd w:val="0"/>
                    <w:ind w:left="0" w:firstLine="0"/>
                    <w:jc w:val="both"/>
                    <w:rPr>
                      <w:color w:val="000000"/>
                    </w:rPr>
                  </w:pPr>
                  <w:r w:rsidRPr="00602FAC">
                    <w:rPr>
                      <w:color w:val="000000"/>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65C1B9FC" w14:textId="77777777" w:rsidR="00F12AD0" w:rsidRPr="00F12AD0" w:rsidRDefault="00F12AD0" w:rsidP="00F12AD0">
                  <w:pPr>
                    <w:spacing w:after="0" w:line="240" w:lineRule="auto"/>
                    <w:jc w:val="both"/>
                    <w:rPr>
                      <w:rFonts w:ascii="Times New Roman" w:eastAsia="Times New Roman" w:hAnsi="Times New Roman" w:cs="Times New Roman"/>
                      <w:color w:val="000000"/>
                      <w:lang w:eastAsia="ru-RU"/>
                    </w:rPr>
                  </w:pPr>
                  <w:r w:rsidRPr="00F12AD0">
                    <w:rPr>
                      <w:rFonts w:ascii="Times New Roman" w:eastAsia="Times New Roman" w:hAnsi="Times New Roman" w:cs="Times New Roman"/>
                      <w:color w:val="000000"/>
                      <w:lang w:eastAsia="ru-RU"/>
                    </w:rPr>
                    <w:t xml:space="preserve">Декларируется участником в </w:t>
                  </w:r>
                  <w:hyperlink w:anchor="форма1" w:history="1">
                    <w:r w:rsidRPr="00F12AD0">
                      <w:rPr>
                        <w:rFonts w:ascii="Times New Roman" w:eastAsia="Times New Roman" w:hAnsi="Times New Roman" w:cs="Times New Roman"/>
                        <w:color w:val="0000FF"/>
                        <w:u w:val="single"/>
                        <w:lang w:eastAsia="ru-RU"/>
                      </w:rPr>
                      <w:t>Форме 1 «Заявка на участие в закупке»</w:t>
                    </w:r>
                  </w:hyperlink>
                </w:p>
              </w:tc>
            </w:tr>
            <w:tr w:rsidR="00F12AD0" w:rsidRPr="00F12AD0" w14:paraId="7D22E783" w14:textId="77777777" w:rsidTr="00F12AD0">
              <w:tc>
                <w:tcPr>
                  <w:tcW w:w="0" w:type="auto"/>
                  <w:shd w:val="clear" w:color="auto" w:fill="auto"/>
                </w:tcPr>
                <w:p w14:paraId="757863B9" w14:textId="77777777" w:rsidR="00F12AD0" w:rsidRPr="00F12AD0" w:rsidRDefault="00602FAC" w:rsidP="00F12AD0">
                  <w:pPr>
                    <w:autoSpaceDE w:val="0"/>
                    <w:autoSpaceDN w:val="0"/>
                    <w:adjustRightInd w:val="0"/>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9.</w:t>
                  </w:r>
                  <w:r w:rsidR="00F12AD0" w:rsidRPr="00F12AD0">
                    <w:rPr>
                      <w:rFonts w:ascii="Times New Roman" w:eastAsia="Times New Roman" w:hAnsi="Times New Roman" w:cs="Times New Roman"/>
                      <w:color w:val="000000"/>
                      <w:lang w:eastAsia="ru-RU"/>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2696AACB" w14:textId="77777777" w:rsidR="00F12AD0" w:rsidRPr="00F12AD0" w:rsidRDefault="00F12AD0" w:rsidP="00F12AD0">
                  <w:pPr>
                    <w:spacing w:after="0" w:line="240" w:lineRule="auto"/>
                    <w:jc w:val="both"/>
                    <w:rPr>
                      <w:rFonts w:ascii="Times New Roman" w:eastAsia="Times New Roman" w:hAnsi="Times New Roman" w:cs="Times New Roman"/>
                      <w:color w:val="000000"/>
                      <w:lang w:eastAsia="ru-RU"/>
                    </w:rPr>
                  </w:pPr>
                  <w:r w:rsidRPr="00F12AD0">
                    <w:rPr>
                      <w:rFonts w:ascii="Times New Roman" w:eastAsia="Times New Roman" w:hAnsi="Times New Roman" w:cs="Times New Roman"/>
                      <w:color w:val="000000"/>
                      <w:lang w:eastAsia="ru-RU"/>
                    </w:rPr>
                    <w:t xml:space="preserve">Декларируется участником в </w:t>
                  </w:r>
                  <w:hyperlink w:anchor="форма1" w:history="1">
                    <w:r w:rsidRPr="00F12AD0">
                      <w:rPr>
                        <w:rFonts w:ascii="Times New Roman" w:eastAsia="Times New Roman" w:hAnsi="Times New Roman" w:cs="Times New Roman"/>
                        <w:color w:val="0000FF"/>
                        <w:u w:val="single"/>
                        <w:lang w:eastAsia="ru-RU"/>
                      </w:rPr>
                      <w:t>Форме 1 «Заявка на участие в закупке»</w:t>
                    </w:r>
                  </w:hyperlink>
                </w:p>
              </w:tc>
            </w:tr>
            <w:tr w:rsidR="00F12AD0" w:rsidRPr="00F12AD0" w14:paraId="29F0E766" w14:textId="77777777" w:rsidTr="00F12AD0">
              <w:tc>
                <w:tcPr>
                  <w:tcW w:w="0" w:type="auto"/>
                  <w:shd w:val="clear" w:color="auto" w:fill="auto"/>
                </w:tcPr>
                <w:p w14:paraId="3F188E84" w14:textId="77777777" w:rsidR="00F12AD0" w:rsidRPr="00602FAC" w:rsidRDefault="00602FAC" w:rsidP="00602FAC">
                  <w:pPr>
                    <w:pStyle w:val="a5"/>
                    <w:ind w:left="113"/>
                    <w:jc w:val="both"/>
                    <w:rPr>
                      <w:rFonts w:cs="Arial"/>
                      <w:color w:val="000000"/>
                    </w:rPr>
                  </w:pPr>
                  <w:r>
                    <w:rPr>
                      <w:rFonts w:cs="Arial"/>
                      <w:color w:val="000000"/>
                    </w:rPr>
                    <w:lastRenderedPageBreak/>
                    <w:t>10.</w:t>
                  </w:r>
                  <w:r w:rsidR="00F12AD0" w:rsidRPr="00602FAC">
                    <w:rPr>
                      <w:rFonts w:cs="Arial"/>
                      <w:color w:val="000000"/>
                    </w:rPr>
                    <w:t xml:space="preserve">Соответствие участника закупки критериям отнесения к Субъектам МСП, установленным ст. 4 Федерального закона от 24.07.2007 № 209-ФЗ                        </w:t>
                  </w:r>
                  <w:proofErr w:type="gramStart"/>
                  <w:r w:rsidR="00F12AD0" w:rsidRPr="00602FAC">
                    <w:rPr>
                      <w:rFonts w:cs="Arial"/>
                      <w:color w:val="000000"/>
                    </w:rPr>
                    <w:t xml:space="preserve">   «</w:t>
                  </w:r>
                  <w:proofErr w:type="gramEnd"/>
                  <w:r w:rsidR="00F12AD0" w:rsidRPr="00602FAC">
                    <w:rPr>
                      <w:rFonts w:cs="Arial"/>
                      <w:color w:val="000000"/>
                    </w:rPr>
                    <w:t>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0" w:type="auto"/>
                  <w:shd w:val="clear" w:color="auto" w:fill="auto"/>
                </w:tcPr>
                <w:p w14:paraId="2C203698" w14:textId="77777777" w:rsidR="00F12AD0" w:rsidRPr="00F12AD0" w:rsidRDefault="00F12AD0" w:rsidP="00F12AD0">
                  <w:pPr>
                    <w:spacing w:after="0" w:line="240" w:lineRule="auto"/>
                    <w:jc w:val="both"/>
                    <w:rPr>
                      <w:rFonts w:ascii="Times New Roman" w:eastAsia="Times New Roman" w:hAnsi="Times New Roman" w:cs="Arial"/>
                      <w:color w:val="000000"/>
                      <w:lang w:eastAsia="ru-RU"/>
                    </w:rPr>
                  </w:pPr>
                  <w:r w:rsidRPr="00F12AD0">
                    <w:rPr>
                      <w:rFonts w:ascii="Times New Roman" w:eastAsia="Times New Roman" w:hAnsi="Times New Roman" w:cs="Arial"/>
                      <w:color w:val="000000"/>
                      <w:lang w:eastAsia="ru-RU"/>
                    </w:rPr>
                    <w:t>Проверка осуществляется Заказчиком самостоятельно:</w:t>
                  </w:r>
                </w:p>
                <w:p w14:paraId="6ADB3A7C" w14:textId="77777777" w:rsidR="00F12AD0" w:rsidRPr="00F12AD0" w:rsidRDefault="00F12AD0" w:rsidP="00F12AD0">
                  <w:pPr>
                    <w:spacing w:after="0" w:line="240" w:lineRule="auto"/>
                    <w:jc w:val="both"/>
                    <w:rPr>
                      <w:rFonts w:ascii="Times New Roman" w:eastAsia="Times New Roman" w:hAnsi="Times New Roman" w:cs="Arial"/>
                      <w:color w:val="000000"/>
                      <w:lang w:eastAsia="ru-RU"/>
                    </w:rPr>
                  </w:pPr>
                  <w:r w:rsidRPr="00F12AD0">
                    <w:rPr>
                      <w:rFonts w:ascii="Times New Roman" w:eastAsia="Times New Roman" w:hAnsi="Times New Roman" w:cs="Arial"/>
                      <w:color w:val="000000"/>
                      <w:lang w:eastAsia="ru-RU"/>
                    </w:rPr>
                    <w:t>- В отношении Субъектов МСП - в едином реестре субъектов малого и среднего предпринимательства;</w:t>
                  </w:r>
                </w:p>
                <w:p w14:paraId="775F9C02" w14:textId="77777777" w:rsidR="00F12AD0" w:rsidRPr="00F12AD0" w:rsidRDefault="00F12AD0" w:rsidP="00F12AD0">
                  <w:pPr>
                    <w:spacing w:after="0" w:line="240" w:lineRule="auto"/>
                    <w:jc w:val="both"/>
                    <w:rPr>
                      <w:rFonts w:ascii="Times New Roman" w:eastAsia="Times New Roman" w:hAnsi="Times New Roman" w:cs="Arial"/>
                      <w:color w:val="000000"/>
                      <w:lang w:eastAsia="ru-RU"/>
                    </w:rPr>
                  </w:pPr>
                  <w:r w:rsidRPr="00F12AD0">
                    <w:rPr>
                      <w:rFonts w:ascii="Times New Roman" w:eastAsia="Times New Roman" w:hAnsi="Times New Roman" w:cs="Arial"/>
                      <w:color w:val="000000"/>
                      <w:lang w:eastAsia="ru-RU"/>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19E9F279" w14:textId="77777777" w:rsidR="00F12AD0" w:rsidRPr="00F12AD0" w:rsidRDefault="00F12AD0" w:rsidP="00F12AD0">
            <w:pPr>
              <w:spacing w:after="0" w:line="240" w:lineRule="auto"/>
              <w:jc w:val="both"/>
              <w:rPr>
                <w:rFonts w:ascii="Times New Roman" w:eastAsia="Times New Roman" w:hAnsi="Times New Roman" w:cs="Times New Roman"/>
                <w:b/>
                <w:lang w:eastAsia="ru-RU"/>
              </w:rPr>
            </w:pPr>
          </w:p>
          <w:p w14:paraId="3F07CB32" w14:textId="77777777" w:rsidR="00F12AD0" w:rsidRPr="00F12AD0" w:rsidRDefault="00F12AD0" w:rsidP="00F12AD0">
            <w:pPr>
              <w:spacing w:after="0" w:line="240" w:lineRule="auto"/>
              <w:jc w:val="both"/>
              <w:rPr>
                <w:rFonts w:ascii="Times New Roman" w:eastAsia="Times New Roman" w:hAnsi="Times New Roman" w:cs="Times New Roman"/>
                <w:b/>
                <w:lang w:eastAsia="ru-RU"/>
              </w:rPr>
            </w:pPr>
            <w:r w:rsidRPr="00F12AD0">
              <w:rPr>
                <w:rFonts w:ascii="Times New Roman" w:eastAsia="Times New Roman" w:hAnsi="Times New Roman" w:cs="Times New Roman"/>
                <w:b/>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4"/>
              <w:gridCol w:w="3164"/>
            </w:tblGrid>
            <w:tr w:rsidR="00F12AD0" w:rsidRPr="00F12AD0" w14:paraId="212CE09B" w14:textId="77777777" w:rsidTr="00602FAC">
              <w:tc>
                <w:tcPr>
                  <w:tcW w:w="3004" w:type="dxa"/>
                  <w:shd w:val="clear" w:color="auto" w:fill="auto"/>
                </w:tcPr>
                <w:p w14:paraId="290B22B2" w14:textId="77777777" w:rsidR="00F12AD0" w:rsidRPr="00F12AD0" w:rsidRDefault="00F12AD0" w:rsidP="00F12AD0">
                  <w:pPr>
                    <w:spacing w:after="0" w:line="240" w:lineRule="auto"/>
                    <w:jc w:val="center"/>
                    <w:rPr>
                      <w:rFonts w:ascii="Times New Roman" w:eastAsia="Times New Roman" w:hAnsi="Times New Roman" w:cs="Times New Roman"/>
                      <w:b/>
                      <w:color w:val="000000"/>
                      <w:lang w:eastAsia="ru-RU"/>
                    </w:rPr>
                  </w:pPr>
                  <w:bookmarkStart w:id="202" w:name="_Hlk68177504"/>
                  <w:r w:rsidRPr="00F12AD0">
                    <w:rPr>
                      <w:rFonts w:ascii="Times New Roman" w:eastAsia="Times New Roman" w:hAnsi="Times New Roman" w:cs="Times New Roman"/>
                      <w:b/>
                      <w:color w:val="000000"/>
                      <w:lang w:eastAsia="ru-RU"/>
                    </w:rPr>
                    <w:t>Наименование требования</w:t>
                  </w:r>
                </w:p>
              </w:tc>
              <w:tc>
                <w:tcPr>
                  <w:tcW w:w="3164" w:type="dxa"/>
                  <w:shd w:val="clear" w:color="auto" w:fill="auto"/>
                </w:tcPr>
                <w:p w14:paraId="2B3EBEDD" w14:textId="77777777" w:rsidR="00F12AD0" w:rsidRPr="00F12AD0" w:rsidRDefault="00F12AD0" w:rsidP="00F12AD0">
                  <w:pPr>
                    <w:spacing w:after="0" w:line="240" w:lineRule="auto"/>
                    <w:jc w:val="center"/>
                    <w:rPr>
                      <w:rFonts w:ascii="Times New Roman" w:eastAsia="Times New Roman" w:hAnsi="Times New Roman" w:cs="Times New Roman"/>
                      <w:b/>
                      <w:color w:val="000000"/>
                      <w:lang w:eastAsia="ru-RU"/>
                    </w:rPr>
                  </w:pPr>
                  <w:r w:rsidRPr="00F12AD0">
                    <w:rPr>
                      <w:rFonts w:ascii="Times New Roman" w:eastAsia="Times New Roman" w:hAnsi="Times New Roman" w:cs="Times New Roman"/>
                      <w:b/>
                      <w:color w:val="000000"/>
                      <w:lang w:eastAsia="ru-RU"/>
                    </w:rPr>
                    <w:t>Подтверждающие документы</w:t>
                  </w:r>
                </w:p>
              </w:tc>
            </w:tr>
            <w:tr w:rsidR="00F12AD0" w:rsidRPr="00F12AD0" w14:paraId="0383C257" w14:textId="77777777" w:rsidTr="00602FAC">
              <w:tc>
                <w:tcPr>
                  <w:tcW w:w="3004" w:type="dxa"/>
                  <w:shd w:val="clear" w:color="auto" w:fill="auto"/>
                </w:tcPr>
                <w:p w14:paraId="51B15640" w14:textId="69CF65C9" w:rsidR="00F12AD0" w:rsidRPr="00543402" w:rsidRDefault="00AF3EEC" w:rsidP="00F12AD0">
                  <w:pPr>
                    <w:spacing w:after="0" w:line="240" w:lineRule="auto"/>
                    <w:jc w:val="both"/>
                    <w:rPr>
                      <w:rFonts w:ascii="Times New Roman" w:eastAsia="Times New Roman" w:hAnsi="Times New Roman" w:cs="Times New Roman"/>
                      <w:lang w:eastAsia="ru-RU"/>
                    </w:rPr>
                  </w:pPr>
                  <w:r w:rsidRPr="00543402">
                    <w:rPr>
                      <w:rFonts w:ascii="Times New Roman" w:eastAsia="Times New Roman" w:hAnsi="Times New Roman" w:cs="Arial"/>
                      <w:sz w:val="24"/>
                      <w:szCs w:val="24"/>
                      <w:lang w:eastAsia="ru-RU"/>
                    </w:rPr>
                    <w:t>Наличие станции технического обслуживания на территории г. Уфа</w:t>
                  </w:r>
                </w:p>
              </w:tc>
              <w:tc>
                <w:tcPr>
                  <w:tcW w:w="3164" w:type="dxa"/>
                  <w:shd w:val="clear" w:color="auto" w:fill="auto"/>
                </w:tcPr>
                <w:p w14:paraId="1B46BB15" w14:textId="4A612D37" w:rsidR="00F12AD0" w:rsidRPr="00543402" w:rsidRDefault="00AF3EEC" w:rsidP="00F12AD0">
                  <w:pPr>
                    <w:spacing w:after="0" w:line="240" w:lineRule="auto"/>
                    <w:jc w:val="both"/>
                    <w:rPr>
                      <w:rFonts w:ascii="Times New Roman" w:eastAsia="Times New Roman" w:hAnsi="Times New Roman" w:cs="Times New Roman"/>
                      <w:lang w:eastAsia="ru-RU"/>
                    </w:rPr>
                  </w:pPr>
                  <w:r w:rsidRPr="00543402">
                    <w:rPr>
                      <w:rFonts w:ascii="Times New Roman" w:eastAsia="Times New Roman" w:hAnsi="Times New Roman" w:cs="Times New Roman"/>
                      <w:lang w:eastAsia="ru-RU"/>
                    </w:rPr>
                    <w:t>Гарантийное письмо</w:t>
                  </w:r>
                  <w:r w:rsidR="006A3667" w:rsidRPr="00543402">
                    <w:rPr>
                      <w:rFonts w:ascii="Times New Roman" w:eastAsia="Times New Roman" w:hAnsi="Times New Roman" w:cs="Times New Roman"/>
                      <w:lang w:eastAsia="ru-RU"/>
                    </w:rPr>
                    <w:t xml:space="preserve"> </w:t>
                  </w:r>
                  <w:r w:rsidRPr="00543402">
                    <w:rPr>
                      <w:rFonts w:ascii="Times New Roman" w:eastAsia="Times New Roman" w:hAnsi="Times New Roman" w:cs="Times New Roman"/>
                      <w:lang w:eastAsia="ru-RU"/>
                    </w:rPr>
                    <w:t>о наличии станции</w:t>
                  </w:r>
                  <w:r w:rsidRPr="00543402">
                    <w:rPr>
                      <w:rFonts w:ascii="Times New Roman" w:eastAsia="Times New Roman" w:hAnsi="Times New Roman" w:cs="Arial"/>
                      <w:sz w:val="24"/>
                      <w:szCs w:val="24"/>
                      <w:lang w:eastAsia="ru-RU"/>
                    </w:rPr>
                    <w:t xml:space="preserve"> технического обслуживания на территории г. Уфа</w:t>
                  </w:r>
                  <w:r w:rsidR="002B60D2" w:rsidRPr="00543402">
                    <w:rPr>
                      <w:rFonts w:ascii="Times New Roman" w:eastAsia="Times New Roman" w:hAnsi="Times New Roman" w:cs="Arial"/>
                      <w:sz w:val="24"/>
                      <w:szCs w:val="24"/>
                      <w:lang w:eastAsia="ru-RU"/>
                    </w:rPr>
                    <w:t xml:space="preserve"> (</w:t>
                  </w:r>
                  <w:r w:rsidR="00AD6B54" w:rsidRPr="00543402">
                    <w:rPr>
                      <w:rFonts w:ascii="Times New Roman" w:eastAsia="Times New Roman" w:hAnsi="Times New Roman" w:cs="Arial"/>
                      <w:sz w:val="24"/>
                      <w:szCs w:val="24"/>
                      <w:lang w:eastAsia="ru-RU"/>
                    </w:rPr>
                    <w:t>с приложением</w:t>
                  </w:r>
                  <w:r w:rsidR="002B60D2" w:rsidRPr="00543402">
                    <w:rPr>
                      <w:rFonts w:ascii="Times New Roman" w:eastAsia="Times New Roman" w:hAnsi="Times New Roman" w:cs="Times New Roman"/>
                      <w:lang w:eastAsia="ru-RU"/>
                    </w:rPr>
                    <w:t xml:space="preserve"> копи</w:t>
                  </w:r>
                  <w:r w:rsidR="00421B5A" w:rsidRPr="00543402">
                    <w:rPr>
                      <w:rFonts w:ascii="Times New Roman" w:eastAsia="Times New Roman" w:hAnsi="Times New Roman" w:cs="Times New Roman"/>
                      <w:lang w:eastAsia="ru-RU"/>
                    </w:rPr>
                    <w:t>и</w:t>
                  </w:r>
                  <w:r w:rsidR="002B60D2" w:rsidRPr="00543402">
                    <w:rPr>
                      <w:rFonts w:ascii="Times New Roman" w:eastAsia="Times New Roman" w:hAnsi="Times New Roman" w:cs="Times New Roman"/>
                      <w:lang w:eastAsia="ru-RU"/>
                    </w:rPr>
                    <w:t xml:space="preserve"> документа о праве собственности / праве владения, </w:t>
                  </w:r>
                  <w:proofErr w:type="gramStart"/>
                  <w:r w:rsidR="002B60D2" w:rsidRPr="00543402">
                    <w:rPr>
                      <w:rFonts w:ascii="Times New Roman" w:eastAsia="Times New Roman" w:hAnsi="Times New Roman" w:cs="Times New Roman"/>
                      <w:lang w:eastAsia="ru-RU"/>
                    </w:rPr>
                    <w:t>пользования  помещением</w:t>
                  </w:r>
                  <w:proofErr w:type="gramEnd"/>
                  <w:r w:rsidR="002B60D2" w:rsidRPr="00543402">
                    <w:rPr>
                      <w:rFonts w:ascii="Times New Roman" w:eastAsia="Times New Roman" w:hAnsi="Times New Roman" w:cs="Times New Roman"/>
                      <w:lang w:eastAsia="ru-RU"/>
                    </w:rPr>
                    <w:t>)</w:t>
                  </w:r>
                  <w:r w:rsidRPr="00543402">
                    <w:rPr>
                      <w:rFonts w:ascii="Times New Roman" w:eastAsia="Times New Roman" w:hAnsi="Times New Roman" w:cs="Arial"/>
                      <w:sz w:val="24"/>
                      <w:szCs w:val="24"/>
                      <w:lang w:eastAsia="ru-RU"/>
                    </w:rPr>
                    <w:t xml:space="preserve">, </w:t>
                  </w:r>
                  <w:r w:rsidR="002B60D2" w:rsidRPr="00543402">
                    <w:rPr>
                      <w:rFonts w:ascii="Times New Roman" w:eastAsia="Times New Roman" w:hAnsi="Times New Roman" w:cs="Arial"/>
                      <w:sz w:val="24"/>
                      <w:szCs w:val="24"/>
                      <w:lang w:eastAsia="ru-RU"/>
                    </w:rPr>
                    <w:t>с указанием перечня имеющегося в наличии обор</w:t>
                  </w:r>
                  <w:r w:rsidRPr="00543402">
                    <w:rPr>
                      <w:rFonts w:ascii="Times New Roman" w:eastAsia="Times New Roman" w:hAnsi="Times New Roman" w:cs="Arial"/>
                      <w:sz w:val="24"/>
                      <w:szCs w:val="24"/>
                      <w:lang w:eastAsia="ru-RU"/>
                    </w:rPr>
                    <w:t>удовани</w:t>
                  </w:r>
                  <w:r w:rsidR="002B60D2" w:rsidRPr="00543402">
                    <w:rPr>
                      <w:rFonts w:ascii="Times New Roman" w:eastAsia="Times New Roman" w:hAnsi="Times New Roman" w:cs="Arial"/>
                      <w:sz w:val="24"/>
                      <w:szCs w:val="24"/>
                      <w:lang w:eastAsia="ru-RU"/>
                    </w:rPr>
                    <w:t>я.</w:t>
                  </w:r>
                  <w:r w:rsidR="006A3667" w:rsidRPr="00543402">
                    <w:rPr>
                      <w:rFonts w:ascii="Times New Roman" w:eastAsia="Times New Roman" w:hAnsi="Times New Roman" w:cs="Times New Roman"/>
                      <w:lang w:eastAsia="ru-RU"/>
                    </w:rPr>
                    <w:t xml:space="preserve"> </w:t>
                  </w:r>
                </w:p>
              </w:tc>
            </w:tr>
            <w:bookmarkEnd w:id="202"/>
          </w:tbl>
          <w:p w14:paraId="70C32F70" w14:textId="77777777" w:rsidR="00F12AD0" w:rsidRPr="00F12AD0" w:rsidRDefault="00F12AD0" w:rsidP="00F12AD0">
            <w:pPr>
              <w:spacing w:after="0" w:line="240" w:lineRule="auto"/>
              <w:jc w:val="both"/>
              <w:rPr>
                <w:rFonts w:ascii="Times New Roman" w:eastAsia="Times New Roman" w:hAnsi="Times New Roman" w:cs="Times New Roman"/>
                <w:b/>
                <w:lang w:eastAsia="ru-RU"/>
              </w:rPr>
            </w:pPr>
          </w:p>
          <w:p w14:paraId="0AFFBF7F" w14:textId="77777777" w:rsidR="00F12AD0" w:rsidRPr="00F12AD0" w:rsidRDefault="00F12AD0" w:rsidP="00F12AD0">
            <w:pPr>
              <w:spacing w:after="0" w:line="240" w:lineRule="auto"/>
              <w:jc w:val="both"/>
              <w:rPr>
                <w:rFonts w:ascii="Times New Roman" w:eastAsia="Times New Roman" w:hAnsi="Times New Roman" w:cs="Times New Roman"/>
                <w:b/>
                <w:lang w:eastAsia="ru-RU"/>
              </w:rPr>
            </w:pPr>
            <w:r w:rsidRPr="00F12AD0">
              <w:rPr>
                <w:rFonts w:ascii="Times New Roman" w:eastAsia="Times New Roman" w:hAnsi="Times New Roman" w:cs="Times New Roman"/>
                <w:b/>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1"/>
              <w:gridCol w:w="3137"/>
            </w:tblGrid>
            <w:tr w:rsidR="00F12AD0" w:rsidRPr="00F12AD0" w14:paraId="7BE7EA34" w14:textId="77777777" w:rsidTr="00602FAC">
              <w:tc>
                <w:tcPr>
                  <w:tcW w:w="3031" w:type="dxa"/>
                  <w:shd w:val="clear" w:color="auto" w:fill="auto"/>
                </w:tcPr>
                <w:p w14:paraId="10621C85" w14:textId="77777777" w:rsidR="00F12AD0" w:rsidRPr="00F12AD0" w:rsidRDefault="00F12AD0" w:rsidP="00F12AD0">
                  <w:pPr>
                    <w:spacing w:after="0" w:line="240" w:lineRule="auto"/>
                    <w:jc w:val="center"/>
                    <w:rPr>
                      <w:rFonts w:ascii="Times New Roman" w:eastAsia="Times New Roman" w:hAnsi="Times New Roman" w:cs="Times New Roman"/>
                      <w:b/>
                      <w:color w:val="000000"/>
                      <w:lang w:eastAsia="ru-RU"/>
                    </w:rPr>
                  </w:pPr>
                  <w:r w:rsidRPr="00F12AD0">
                    <w:rPr>
                      <w:rFonts w:ascii="Times New Roman" w:eastAsia="Times New Roman" w:hAnsi="Times New Roman" w:cs="Times New Roman"/>
                      <w:b/>
                      <w:color w:val="000000"/>
                      <w:lang w:eastAsia="ru-RU"/>
                    </w:rPr>
                    <w:t>Наименование требования</w:t>
                  </w:r>
                </w:p>
              </w:tc>
              <w:tc>
                <w:tcPr>
                  <w:tcW w:w="3137" w:type="dxa"/>
                  <w:shd w:val="clear" w:color="auto" w:fill="auto"/>
                </w:tcPr>
                <w:p w14:paraId="1EECC255" w14:textId="77777777" w:rsidR="00F12AD0" w:rsidRPr="00F12AD0" w:rsidRDefault="00F12AD0" w:rsidP="00F12AD0">
                  <w:pPr>
                    <w:spacing w:after="0" w:line="240" w:lineRule="auto"/>
                    <w:jc w:val="center"/>
                    <w:rPr>
                      <w:rFonts w:ascii="Times New Roman" w:eastAsia="Times New Roman" w:hAnsi="Times New Roman" w:cs="Times New Roman"/>
                      <w:b/>
                      <w:color w:val="000000"/>
                      <w:lang w:eastAsia="ru-RU"/>
                    </w:rPr>
                  </w:pPr>
                  <w:r w:rsidRPr="00F12AD0">
                    <w:rPr>
                      <w:rFonts w:ascii="Times New Roman" w:eastAsia="Times New Roman" w:hAnsi="Times New Roman" w:cs="Times New Roman"/>
                      <w:b/>
                      <w:color w:val="000000"/>
                      <w:lang w:eastAsia="ru-RU"/>
                    </w:rPr>
                    <w:t>Подтверждающие документы</w:t>
                  </w:r>
                </w:p>
              </w:tc>
            </w:tr>
            <w:tr w:rsidR="00F12AD0" w:rsidRPr="00F12AD0" w14:paraId="573446F9" w14:textId="77777777" w:rsidTr="00602FAC">
              <w:tc>
                <w:tcPr>
                  <w:tcW w:w="3031" w:type="dxa"/>
                  <w:shd w:val="clear" w:color="auto" w:fill="auto"/>
                </w:tcPr>
                <w:p w14:paraId="0B10B6FE" w14:textId="77777777" w:rsidR="00F12AD0" w:rsidRPr="00F12AD0" w:rsidRDefault="00602FAC" w:rsidP="00F12AD0">
                  <w:pPr>
                    <w:spacing w:after="0" w:line="240" w:lineRule="auto"/>
                    <w:jc w:val="both"/>
                    <w:rPr>
                      <w:rFonts w:ascii="Times New Roman" w:eastAsia="Times New Roman" w:hAnsi="Times New Roman" w:cs="Times New Roman"/>
                      <w:b/>
                      <w:color w:val="000000"/>
                      <w:lang w:eastAsia="ru-RU"/>
                    </w:rPr>
                  </w:pPr>
                  <w:r w:rsidRPr="00241874">
                    <w:rPr>
                      <w:rFonts w:ascii="Times New Roman" w:eastAsia="Times New Roman" w:hAnsi="Times New Roman" w:cs="Arial"/>
                      <w:b/>
                      <w:i/>
                      <w:sz w:val="24"/>
                      <w:szCs w:val="24"/>
                      <w:lang w:eastAsia="ru-RU"/>
                    </w:rPr>
                    <w:t>Не установлено</w:t>
                  </w:r>
                </w:p>
              </w:tc>
              <w:tc>
                <w:tcPr>
                  <w:tcW w:w="3137" w:type="dxa"/>
                  <w:shd w:val="clear" w:color="auto" w:fill="auto"/>
                </w:tcPr>
                <w:p w14:paraId="1B48E98B" w14:textId="77777777" w:rsidR="00F12AD0" w:rsidRPr="00F12AD0" w:rsidRDefault="00F12AD0" w:rsidP="00F12AD0">
                  <w:pPr>
                    <w:spacing w:after="0" w:line="240" w:lineRule="auto"/>
                    <w:jc w:val="both"/>
                    <w:rPr>
                      <w:rFonts w:ascii="Times New Roman" w:eastAsia="Times New Roman" w:hAnsi="Times New Roman" w:cs="Times New Roman"/>
                      <w:b/>
                      <w:color w:val="000000"/>
                      <w:lang w:eastAsia="ru-RU"/>
                    </w:rPr>
                  </w:pPr>
                </w:p>
              </w:tc>
            </w:tr>
          </w:tbl>
          <w:p w14:paraId="0B939142" w14:textId="77777777" w:rsidR="00F12AD0" w:rsidRPr="00F12AD0" w:rsidRDefault="00F12AD0" w:rsidP="00F12AD0">
            <w:pPr>
              <w:autoSpaceDE w:val="0"/>
              <w:autoSpaceDN w:val="0"/>
              <w:adjustRightInd w:val="0"/>
              <w:spacing w:after="0" w:line="240" w:lineRule="auto"/>
              <w:jc w:val="both"/>
              <w:rPr>
                <w:rFonts w:ascii="Times New Roman" w:eastAsia="Calibri" w:hAnsi="Times New Roman" w:cs="Times New Roman"/>
                <w:b/>
                <w:iCs/>
                <w:color w:val="000000"/>
              </w:rPr>
            </w:pPr>
          </w:p>
          <w:p w14:paraId="37383970" w14:textId="77777777" w:rsidR="00F12AD0" w:rsidRPr="00F12AD0" w:rsidRDefault="00F12AD0" w:rsidP="00F12AD0">
            <w:pPr>
              <w:autoSpaceDE w:val="0"/>
              <w:autoSpaceDN w:val="0"/>
              <w:adjustRightInd w:val="0"/>
              <w:spacing w:after="0" w:line="240" w:lineRule="auto"/>
              <w:jc w:val="both"/>
              <w:rPr>
                <w:rFonts w:ascii="Times New Roman" w:eastAsia="Calibri" w:hAnsi="Times New Roman" w:cs="Times New Roman"/>
                <w:b/>
                <w:i/>
                <w:color w:val="FF0000"/>
              </w:rPr>
            </w:pPr>
          </w:p>
        </w:tc>
      </w:tr>
      <w:tr w:rsidR="00F12AD0" w:rsidRPr="00F12AD0" w14:paraId="0A1A5E96" w14:textId="77777777" w:rsidTr="00F86A31">
        <w:tc>
          <w:tcPr>
            <w:tcW w:w="709" w:type="dxa"/>
            <w:tcBorders>
              <w:top w:val="single" w:sz="4" w:space="0" w:color="auto"/>
              <w:left w:val="single" w:sz="4" w:space="0" w:color="auto"/>
              <w:bottom w:val="single" w:sz="4" w:space="0" w:color="auto"/>
              <w:right w:val="single" w:sz="4" w:space="0" w:color="auto"/>
            </w:tcBorders>
          </w:tcPr>
          <w:p w14:paraId="3FA92206" w14:textId="77777777" w:rsidR="00F12AD0" w:rsidRPr="00F12AD0" w:rsidRDefault="00F12AD0" w:rsidP="00602FAC">
            <w:pPr>
              <w:numPr>
                <w:ilvl w:val="0"/>
                <w:numId w:val="1"/>
              </w:numPr>
              <w:tabs>
                <w:tab w:val="left" w:pos="0"/>
              </w:tabs>
              <w:spacing w:after="0" w:line="240" w:lineRule="auto"/>
              <w:rPr>
                <w:rFonts w:ascii="Times New Roman" w:eastAsia="Times New Roman" w:hAnsi="Times New Roman" w:cs="Times New Roman"/>
                <w:b/>
                <w:lang w:eastAsia="ru-RU"/>
              </w:rPr>
            </w:pPr>
            <w:bookmarkStart w:id="203" w:name="_Ref55317127"/>
          </w:p>
        </w:tc>
        <w:bookmarkEnd w:id="203"/>
        <w:tc>
          <w:tcPr>
            <w:tcW w:w="2275" w:type="dxa"/>
            <w:tcBorders>
              <w:top w:val="single" w:sz="4" w:space="0" w:color="auto"/>
              <w:left w:val="single" w:sz="4" w:space="0" w:color="auto"/>
              <w:bottom w:val="single" w:sz="4" w:space="0" w:color="auto"/>
              <w:right w:val="single" w:sz="4" w:space="0" w:color="auto"/>
            </w:tcBorders>
            <w:shd w:val="clear" w:color="auto" w:fill="auto"/>
          </w:tcPr>
          <w:p w14:paraId="568B240F" w14:textId="77777777" w:rsidR="00F12AD0" w:rsidRPr="00F12AD0" w:rsidRDefault="00F12AD0" w:rsidP="00F12AD0">
            <w:pPr>
              <w:spacing w:after="0" w:line="240" w:lineRule="auto"/>
              <w:rPr>
                <w:rFonts w:ascii="Times New Roman" w:eastAsia="Times New Roman" w:hAnsi="Times New Roman" w:cs="Times New Roman"/>
                <w:b/>
                <w:lang w:eastAsia="ru-RU"/>
              </w:rPr>
            </w:pPr>
            <w:r w:rsidRPr="00F12AD0">
              <w:rPr>
                <w:rFonts w:ascii="Times New Roman" w:eastAsia="Times New Roman" w:hAnsi="Times New Roman" w:cs="Times New Roman"/>
                <w:b/>
                <w:lang w:eastAsia="ru-RU"/>
              </w:rPr>
              <w:t>Состав заявки на участие в закупке</w:t>
            </w:r>
          </w:p>
        </w:tc>
        <w:tc>
          <w:tcPr>
            <w:tcW w:w="1383" w:type="dxa"/>
            <w:tcBorders>
              <w:top w:val="single" w:sz="4" w:space="0" w:color="auto"/>
              <w:left w:val="single" w:sz="4" w:space="0" w:color="auto"/>
              <w:bottom w:val="single" w:sz="4" w:space="0" w:color="auto"/>
              <w:right w:val="single" w:sz="4" w:space="0" w:color="auto"/>
            </w:tcBorders>
          </w:tcPr>
          <w:p w14:paraId="32F3492A" w14:textId="58E1CC75" w:rsidR="00F12AD0" w:rsidRPr="00F12AD0" w:rsidRDefault="00F12AD0" w:rsidP="00F12AD0">
            <w:pPr>
              <w:autoSpaceDE w:val="0"/>
              <w:autoSpaceDN w:val="0"/>
              <w:adjustRightInd w:val="0"/>
              <w:spacing w:after="0" w:line="240" w:lineRule="auto"/>
              <w:jc w:val="center"/>
              <w:rPr>
                <w:rFonts w:ascii="Times New Roman" w:eastAsia="Calibri" w:hAnsi="Times New Roman" w:cs="Times New Roman"/>
                <w:b/>
                <w:iCs/>
                <w:color w:val="000000"/>
              </w:rPr>
            </w:pPr>
            <w:r w:rsidRPr="00F12AD0">
              <w:rPr>
                <w:rFonts w:ascii="Times New Roman" w:eastAsia="Calibri" w:hAnsi="Times New Roman" w:cs="Times New Roman"/>
                <w:b/>
                <w:iCs/>
                <w:color w:val="000000"/>
              </w:rPr>
              <w:fldChar w:fldCharType="begin"/>
            </w:r>
            <w:r w:rsidRPr="00F12AD0">
              <w:rPr>
                <w:rFonts w:ascii="Times New Roman" w:eastAsia="Calibri" w:hAnsi="Times New Roman" w:cs="Times New Roman"/>
                <w:b/>
                <w:iCs/>
                <w:color w:val="000000"/>
              </w:rPr>
              <w:instrText xml:space="preserve"> REF _Ref57115624 \r \h </w:instrText>
            </w:r>
            <w:r w:rsidRPr="00F12AD0">
              <w:rPr>
                <w:rFonts w:ascii="Times New Roman" w:eastAsia="Calibri" w:hAnsi="Times New Roman" w:cs="Times New Roman"/>
                <w:b/>
                <w:iCs/>
                <w:color w:val="000000"/>
              </w:rPr>
            </w:r>
            <w:r w:rsidRPr="00F12AD0">
              <w:rPr>
                <w:rFonts w:ascii="Times New Roman" w:eastAsia="Calibri" w:hAnsi="Times New Roman" w:cs="Times New Roman"/>
                <w:b/>
                <w:iCs/>
                <w:color w:val="000000"/>
              </w:rPr>
              <w:fldChar w:fldCharType="separate"/>
            </w:r>
            <w:r w:rsidR="00F53F7D">
              <w:rPr>
                <w:rFonts w:ascii="Times New Roman" w:eastAsia="Calibri" w:hAnsi="Times New Roman" w:cs="Times New Roman"/>
                <w:b/>
                <w:iCs/>
                <w:color w:val="000000"/>
              </w:rPr>
              <w:t>3.2.2</w:t>
            </w:r>
            <w:r w:rsidRPr="00F12AD0">
              <w:rPr>
                <w:rFonts w:ascii="Times New Roman" w:eastAsia="Calibri" w:hAnsi="Times New Roman" w:cs="Times New Roman"/>
                <w:b/>
                <w:iCs/>
                <w:color w:val="000000"/>
              </w:rPr>
              <w:fldChar w:fldCharType="end"/>
            </w:r>
          </w:p>
          <w:p w14:paraId="3A4A9172" w14:textId="775ABDF0" w:rsidR="00F12AD0" w:rsidRPr="00F12AD0" w:rsidRDefault="00F12AD0" w:rsidP="00F12AD0">
            <w:pPr>
              <w:autoSpaceDE w:val="0"/>
              <w:autoSpaceDN w:val="0"/>
              <w:adjustRightInd w:val="0"/>
              <w:spacing w:after="0" w:line="240" w:lineRule="auto"/>
              <w:jc w:val="center"/>
              <w:rPr>
                <w:rFonts w:ascii="Times New Roman" w:eastAsia="Calibri" w:hAnsi="Times New Roman" w:cs="Times New Roman"/>
                <w:b/>
                <w:iCs/>
                <w:color w:val="000000"/>
              </w:rPr>
            </w:pPr>
            <w:r w:rsidRPr="00F12AD0">
              <w:rPr>
                <w:rFonts w:ascii="Times New Roman" w:eastAsia="Calibri" w:hAnsi="Times New Roman" w:cs="Times New Roman"/>
                <w:b/>
                <w:iCs/>
                <w:color w:val="000000"/>
              </w:rPr>
              <w:fldChar w:fldCharType="begin"/>
            </w:r>
            <w:r w:rsidRPr="00F12AD0">
              <w:rPr>
                <w:rFonts w:ascii="Times New Roman" w:eastAsia="Calibri" w:hAnsi="Times New Roman" w:cs="Times New Roman"/>
                <w:b/>
                <w:iCs/>
                <w:color w:val="000000"/>
              </w:rPr>
              <w:instrText xml:space="preserve"> REF _Ref55317966 \r \h  \* MERGEFORMAT </w:instrText>
            </w:r>
            <w:r w:rsidRPr="00F12AD0">
              <w:rPr>
                <w:rFonts w:ascii="Times New Roman" w:eastAsia="Calibri" w:hAnsi="Times New Roman" w:cs="Times New Roman"/>
                <w:b/>
                <w:iCs/>
                <w:color w:val="000000"/>
              </w:rPr>
            </w:r>
            <w:r w:rsidRPr="00F12AD0">
              <w:rPr>
                <w:rFonts w:ascii="Times New Roman" w:eastAsia="Calibri" w:hAnsi="Times New Roman" w:cs="Times New Roman"/>
                <w:b/>
                <w:iCs/>
                <w:color w:val="000000"/>
              </w:rPr>
              <w:fldChar w:fldCharType="separate"/>
            </w:r>
            <w:r w:rsidR="00F53F7D">
              <w:rPr>
                <w:rFonts w:ascii="Times New Roman" w:eastAsia="Calibri" w:hAnsi="Times New Roman" w:cs="Times New Roman"/>
                <w:b/>
                <w:iCs/>
                <w:color w:val="000000"/>
              </w:rPr>
              <w:t>5.4.1</w:t>
            </w:r>
            <w:r w:rsidRPr="00F12AD0">
              <w:rPr>
                <w:rFonts w:ascii="Times New Roman" w:eastAsia="Calibri" w:hAnsi="Times New Roman" w:cs="Times New Roman"/>
                <w:b/>
                <w:iCs/>
                <w:color w:val="000000"/>
              </w:rPr>
              <w:fldChar w:fldCharType="end"/>
            </w:r>
          </w:p>
        </w:tc>
        <w:tc>
          <w:tcPr>
            <w:tcW w:w="6538" w:type="dxa"/>
            <w:tcBorders>
              <w:top w:val="single" w:sz="4" w:space="0" w:color="auto"/>
              <w:left w:val="single" w:sz="4" w:space="0" w:color="auto"/>
              <w:bottom w:val="single" w:sz="4" w:space="0" w:color="auto"/>
              <w:right w:val="single" w:sz="4" w:space="0" w:color="auto"/>
            </w:tcBorders>
          </w:tcPr>
          <w:p w14:paraId="59BA9D4D" w14:textId="77777777" w:rsidR="00F12AD0" w:rsidRPr="00F12AD0" w:rsidRDefault="00F12AD0" w:rsidP="00F12AD0">
            <w:pPr>
              <w:autoSpaceDE w:val="0"/>
              <w:autoSpaceDN w:val="0"/>
              <w:adjustRightInd w:val="0"/>
              <w:spacing w:after="0" w:line="240" w:lineRule="auto"/>
              <w:jc w:val="both"/>
              <w:rPr>
                <w:rFonts w:ascii="Times New Roman" w:eastAsia="Calibri" w:hAnsi="Times New Roman" w:cs="Times New Roman"/>
                <w:b/>
                <w:iCs/>
                <w:color w:val="000000"/>
              </w:rPr>
            </w:pPr>
            <w:r w:rsidRPr="00F12AD0">
              <w:rPr>
                <w:rFonts w:ascii="Times New Roman" w:eastAsia="Calibri" w:hAnsi="Times New Roman" w:cs="Times New Roman"/>
                <w:b/>
                <w:iCs/>
                <w:color w:val="000000"/>
              </w:rPr>
              <w:t>Лот № 1</w:t>
            </w:r>
          </w:p>
          <w:p w14:paraId="67317979" w14:textId="77777777" w:rsidR="00F12AD0" w:rsidRPr="00F12AD0" w:rsidRDefault="00F12AD0" w:rsidP="00F12AD0">
            <w:pPr>
              <w:autoSpaceDE w:val="0"/>
              <w:autoSpaceDN w:val="0"/>
              <w:adjustRightInd w:val="0"/>
              <w:spacing w:after="0" w:line="240" w:lineRule="auto"/>
              <w:jc w:val="both"/>
              <w:rPr>
                <w:rFonts w:ascii="Times New Roman" w:eastAsia="Calibri" w:hAnsi="Times New Roman" w:cs="Times New Roman"/>
                <w:b/>
                <w:iCs/>
                <w:color w:val="000000"/>
              </w:rPr>
            </w:pPr>
          </w:p>
          <w:p w14:paraId="700E0360" w14:textId="77777777" w:rsidR="00F12AD0" w:rsidRPr="00F12AD0" w:rsidRDefault="00F12AD0" w:rsidP="00A56029">
            <w:pPr>
              <w:numPr>
                <w:ilvl w:val="1"/>
                <w:numId w:val="22"/>
              </w:numPr>
              <w:tabs>
                <w:tab w:val="left" w:pos="598"/>
              </w:tabs>
              <w:autoSpaceDE w:val="0"/>
              <w:autoSpaceDN w:val="0"/>
              <w:adjustRightInd w:val="0"/>
              <w:spacing w:after="0" w:line="240" w:lineRule="auto"/>
              <w:ind w:left="173" w:firstLine="31"/>
              <w:jc w:val="both"/>
              <w:rPr>
                <w:rFonts w:ascii="Times New Roman" w:eastAsia="Calibri" w:hAnsi="Times New Roman" w:cs="Times New Roman"/>
                <w:b/>
                <w:iCs/>
                <w:color w:val="000000"/>
              </w:rPr>
            </w:pPr>
            <w:r w:rsidRPr="00F12AD0">
              <w:rPr>
                <w:rFonts w:ascii="Times New Roman" w:eastAsia="Calibri" w:hAnsi="Times New Roman" w:cs="Times New Roman"/>
                <w:b/>
                <w:iCs/>
                <w:color w:val="000000"/>
              </w:rPr>
              <w:t xml:space="preserve"> Первая часть заявки:</w:t>
            </w:r>
          </w:p>
          <w:p w14:paraId="64A473B5" w14:textId="77777777" w:rsidR="00F12AD0" w:rsidRPr="00F12AD0" w:rsidRDefault="00F12AD0" w:rsidP="00A56029">
            <w:pPr>
              <w:numPr>
                <w:ilvl w:val="0"/>
                <w:numId w:val="13"/>
              </w:numPr>
              <w:tabs>
                <w:tab w:val="left" w:pos="0"/>
                <w:tab w:val="left" w:pos="180"/>
                <w:tab w:val="left" w:pos="344"/>
                <w:tab w:val="left" w:pos="1140"/>
              </w:tabs>
              <w:overflowPunct w:val="0"/>
              <w:autoSpaceDE w:val="0"/>
              <w:autoSpaceDN w:val="0"/>
              <w:adjustRightInd w:val="0"/>
              <w:spacing w:after="0" w:line="240" w:lineRule="auto"/>
              <w:ind w:left="31" w:right="153"/>
              <w:jc w:val="both"/>
              <w:rPr>
                <w:rFonts w:ascii="Times New Roman" w:eastAsia="Times New Roman" w:hAnsi="Times New Roman" w:cs="Times New Roman"/>
                <w:lang w:eastAsia="ru-RU"/>
              </w:rPr>
            </w:pPr>
            <w:r w:rsidRPr="00F12AD0">
              <w:rPr>
                <w:rFonts w:ascii="Times New Roman" w:eastAsia="Times New Roman" w:hAnsi="Times New Roman" w:cs="Times New Roman"/>
                <w:lang w:eastAsia="ru-RU"/>
              </w:rPr>
              <w:t xml:space="preserve">Техническое предложение по </w:t>
            </w:r>
            <w:hyperlink w:anchor="_Форма_3_ТЕХНИКО-КОММЕРЧЕСКОЕ" w:history="1">
              <w:r w:rsidRPr="00F12AD0">
                <w:rPr>
                  <w:rFonts w:ascii="Times New Roman" w:eastAsia="Times New Roman" w:hAnsi="Times New Roman" w:cs="Times New Roman"/>
                  <w:color w:val="0000FF"/>
                  <w:u w:val="single"/>
                  <w:lang w:eastAsia="ru-RU"/>
                </w:rPr>
                <w:t>Форме 3 раздела III «ФОРМЫ ДЛЯ ЗАПОЛНЕНИЯ УЧАСТНИКАМИ ЗАКУПКИ»</w:t>
              </w:r>
            </w:hyperlink>
            <w:r w:rsidRPr="00F12AD0">
              <w:rPr>
                <w:rFonts w:ascii="Times New Roman" w:eastAsia="Times New Roman" w:hAnsi="Times New Roman" w:cs="Times New Roman"/>
                <w:lang w:eastAsia="ru-RU"/>
              </w:rPr>
              <w:t>.</w:t>
            </w:r>
          </w:p>
          <w:p w14:paraId="13F7CE15" w14:textId="77777777" w:rsidR="00F12AD0" w:rsidRPr="00F12AD0" w:rsidRDefault="00F12AD0" w:rsidP="00F12AD0">
            <w:pPr>
              <w:autoSpaceDE w:val="0"/>
              <w:autoSpaceDN w:val="0"/>
              <w:adjustRightInd w:val="0"/>
              <w:spacing w:after="0" w:line="240" w:lineRule="auto"/>
              <w:jc w:val="both"/>
              <w:rPr>
                <w:rFonts w:ascii="Times New Roman" w:eastAsia="Calibri" w:hAnsi="Times New Roman" w:cs="Times New Roman"/>
                <w:b/>
                <w:iCs/>
                <w:color w:val="000000"/>
              </w:rPr>
            </w:pPr>
          </w:p>
          <w:p w14:paraId="24A9C19D" w14:textId="77777777" w:rsidR="00F12AD0" w:rsidRPr="00F12AD0" w:rsidRDefault="00F12AD0" w:rsidP="00A56029">
            <w:pPr>
              <w:numPr>
                <w:ilvl w:val="1"/>
                <w:numId w:val="22"/>
              </w:numPr>
              <w:tabs>
                <w:tab w:val="left" w:pos="598"/>
              </w:tabs>
              <w:autoSpaceDE w:val="0"/>
              <w:autoSpaceDN w:val="0"/>
              <w:adjustRightInd w:val="0"/>
              <w:spacing w:after="0" w:line="240" w:lineRule="auto"/>
              <w:ind w:left="314" w:firstLine="32"/>
              <w:jc w:val="both"/>
              <w:rPr>
                <w:rFonts w:ascii="Times New Roman" w:eastAsia="Calibri" w:hAnsi="Times New Roman" w:cs="Times New Roman"/>
                <w:b/>
                <w:iCs/>
                <w:color w:val="000000"/>
              </w:rPr>
            </w:pPr>
            <w:r w:rsidRPr="00F12AD0">
              <w:rPr>
                <w:rFonts w:ascii="Times New Roman" w:eastAsia="Calibri" w:hAnsi="Times New Roman" w:cs="Times New Roman"/>
                <w:b/>
                <w:iCs/>
                <w:color w:val="000000"/>
              </w:rPr>
              <w:t xml:space="preserve"> </w:t>
            </w:r>
            <w:bookmarkStart w:id="204" w:name="_Ref57035318"/>
            <w:r w:rsidRPr="00F12AD0">
              <w:rPr>
                <w:rFonts w:ascii="Times New Roman" w:eastAsia="Calibri" w:hAnsi="Times New Roman" w:cs="Times New Roman"/>
                <w:b/>
                <w:iCs/>
                <w:color w:val="000000"/>
              </w:rPr>
              <w:t>Вторая</w:t>
            </w:r>
            <w:r w:rsidRPr="00F12AD0">
              <w:rPr>
                <w:rFonts w:ascii="Times New Roman" w:eastAsia="Calibri" w:hAnsi="Times New Roman" w:cs="Times New Roman"/>
                <w:b/>
                <w:iCs/>
                <w:color w:val="000000"/>
                <w:lang w:val="en-US"/>
              </w:rPr>
              <w:t xml:space="preserve"> </w:t>
            </w:r>
            <w:r w:rsidRPr="00F12AD0">
              <w:rPr>
                <w:rFonts w:ascii="Times New Roman" w:eastAsia="Calibri" w:hAnsi="Times New Roman" w:cs="Times New Roman"/>
                <w:b/>
                <w:iCs/>
                <w:color w:val="000000"/>
              </w:rPr>
              <w:t>часть заявки</w:t>
            </w:r>
            <w:r w:rsidRPr="00F12AD0">
              <w:rPr>
                <w:rFonts w:ascii="Times New Roman" w:eastAsia="Calibri" w:hAnsi="Times New Roman" w:cs="Times New Roman"/>
                <w:b/>
                <w:iCs/>
                <w:color w:val="000000"/>
                <w:lang w:val="en-US"/>
              </w:rPr>
              <w:t>:</w:t>
            </w:r>
            <w:bookmarkEnd w:id="204"/>
          </w:p>
          <w:p w14:paraId="1F75708A" w14:textId="77777777" w:rsidR="00F12AD0" w:rsidRPr="00F12AD0" w:rsidRDefault="00F12AD0" w:rsidP="00A56029">
            <w:pPr>
              <w:numPr>
                <w:ilvl w:val="0"/>
                <w:numId w:val="20"/>
              </w:numPr>
              <w:tabs>
                <w:tab w:val="left" w:pos="0"/>
                <w:tab w:val="left" w:pos="180"/>
                <w:tab w:val="left" w:pos="314"/>
                <w:tab w:val="left" w:pos="1140"/>
              </w:tabs>
              <w:overflowPunct w:val="0"/>
              <w:autoSpaceDE w:val="0"/>
              <w:autoSpaceDN w:val="0"/>
              <w:adjustRightInd w:val="0"/>
              <w:spacing w:after="0" w:line="240" w:lineRule="auto"/>
              <w:ind w:right="153"/>
              <w:jc w:val="both"/>
              <w:rPr>
                <w:rFonts w:ascii="Times New Roman" w:eastAsia="Times New Roman" w:hAnsi="Times New Roman" w:cs="Times New Roman"/>
                <w:lang w:eastAsia="ru-RU"/>
              </w:rPr>
            </w:pPr>
            <w:r w:rsidRPr="00F12AD0">
              <w:rPr>
                <w:rFonts w:ascii="Times New Roman" w:eastAsia="Times New Roman" w:hAnsi="Times New Roman" w:cs="Times New Roman"/>
                <w:lang w:eastAsia="ru-RU"/>
              </w:rPr>
              <w:t xml:space="preserve">Заявка на участие в закупке по </w:t>
            </w:r>
            <w:hyperlink w:anchor="_Форма_1_ЗАЯВКА" w:history="1">
              <w:r w:rsidRPr="00F12AD0">
                <w:rPr>
                  <w:rFonts w:ascii="Times New Roman" w:eastAsia="Times New Roman" w:hAnsi="Times New Roman" w:cs="Times New Roman"/>
                  <w:color w:val="0000FF"/>
                  <w:u w:val="single"/>
                  <w:lang w:eastAsia="ru-RU"/>
                </w:rPr>
                <w:t>Форме 1 раздела III «ФОРМЫ ДЛЯ ЗАПОЛНЕНИЯ УЧАСТНИКАМИ ЗАКУПКИ»</w:t>
              </w:r>
            </w:hyperlink>
            <w:r w:rsidRPr="00F12AD0">
              <w:rPr>
                <w:rFonts w:ascii="Times New Roman" w:eastAsia="Times New Roman" w:hAnsi="Times New Roman" w:cs="Times New Roman"/>
                <w:lang w:eastAsia="ru-RU"/>
              </w:rPr>
              <w:t>;</w:t>
            </w:r>
          </w:p>
          <w:p w14:paraId="776B2310" w14:textId="77777777" w:rsidR="00F12AD0" w:rsidRPr="00F12AD0" w:rsidRDefault="00F12AD0" w:rsidP="00A56029">
            <w:pPr>
              <w:numPr>
                <w:ilvl w:val="0"/>
                <w:numId w:val="20"/>
              </w:numPr>
              <w:tabs>
                <w:tab w:val="left" w:pos="0"/>
                <w:tab w:val="left" w:pos="180"/>
                <w:tab w:val="left" w:pos="314"/>
                <w:tab w:val="left" w:pos="1140"/>
              </w:tabs>
              <w:overflowPunct w:val="0"/>
              <w:autoSpaceDE w:val="0"/>
              <w:autoSpaceDN w:val="0"/>
              <w:adjustRightInd w:val="0"/>
              <w:spacing w:after="0" w:line="240" w:lineRule="auto"/>
              <w:ind w:right="153"/>
              <w:jc w:val="both"/>
              <w:rPr>
                <w:rFonts w:ascii="Times New Roman" w:eastAsia="Times New Roman" w:hAnsi="Times New Roman" w:cs="Times New Roman"/>
                <w:lang w:eastAsia="ru-RU"/>
              </w:rPr>
            </w:pPr>
            <w:r w:rsidRPr="00F12AD0">
              <w:rPr>
                <w:rFonts w:ascii="Times New Roman" w:eastAsia="Times New Roman" w:hAnsi="Times New Roman" w:cs="Times New Roman"/>
                <w:lang w:eastAsia="ru-RU"/>
              </w:rPr>
              <w:t xml:space="preserve">Анкета участника закупки по </w:t>
            </w:r>
            <w:hyperlink w:anchor="_Форма_1_ЗАЯВКА" w:history="1">
              <w:r w:rsidRPr="00F12AD0">
                <w:rPr>
                  <w:rFonts w:ascii="Times New Roman" w:eastAsia="Times New Roman" w:hAnsi="Times New Roman" w:cs="Times New Roman"/>
                  <w:color w:val="0000FF"/>
                  <w:u w:val="single"/>
                  <w:lang w:eastAsia="ru-RU"/>
                </w:rPr>
                <w:t>Форме 2 раздела III «ФОРМЫ ДЛЯ ЗАПОЛНЕНИЯ УЧАСТНИКАМИ ЗАКУПКИ»</w:t>
              </w:r>
            </w:hyperlink>
            <w:r w:rsidRPr="00F12AD0">
              <w:rPr>
                <w:rFonts w:ascii="Times New Roman" w:eastAsia="Times New Roman" w:hAnsi="Times New Roman" w:cs="Times New Roman"/>
                <w:lang w:eastAsia="ru-RU"/>
              </w:rPr>
              <w:t>;</w:t>
            </w:r>
          </w:p>
          <w:p w14:paraId="642D2135" w14:textId="752F06E7" w:rsidR="00F12AD0" w:rsidRPr="00F12AD0" w:rsidRDefault="00F12AD0" w:rsidP="00A56029">
            <w:pPr>
              <w:numPr>
                <w:ilvl w:val="0"/>
                <w:numId w:val="20"/>
              </w:numPr>
              <w:tabs>
                <w:tab w:val="left" w:pos="180"/>
                <w:tab w:val="left" w:pos="314"/>
                <w:tab w:val="left" w:pos="1140"/>
              </w:tabs>
              <w:overflowPunct w:val="0"/>
              <w:autoSpaceDE w:val="0"/>
              <w:autoSpaceDN w:val="0"/>
              <w:adjustRightInd w:val="0"/>
              <w:spacing w:after="0" w:line="240" w:lineRule="auto"/>
              <w:jc w:val="both"/>
              <w:rPr>
                <w:rFonts w:ascii="Times New Roman" w:eastAsia="Times New Roman" w:hAnsi="Times New Roman" w:cs="Times New Roman"/>
                <w:lang w:eastAsia="ru-RU"/>
              </w:rPr>
            </w:pPr>
            <w:r w:rsidRPr="00F12AD0">
              <w:rPr>
                <w:rFonts w:ascii="Times New Roman" w:eastAsia="Times New Roman" w:hAnsi="Times New Roman" w:cs="Times New Roman"/>
                <w:lang w:eastAsia="ru-RU"/>
              </w:rPr>
              <w:lastRenderedPageBreak/>
              <w:t xml:space="preserve">Документы, указанные в п. </w:t>
            </w:r>
            <w:r w:rsidRPr="00F12AD0">
              <w:rPr>
                <w:rFonts w:ascii="Times New Roman" w:eastAsia="Times New Roman" w:hAnsi="Times New Roman" w:cs="Times New Roman"/>
                <w:lang w:eastAsia="ru-RU"/>
              </w:rPr>
              <w:fldChar w:fldCharType="begin"/>
            </w:r>
            <w:r w:rsidRPr="00F12AD0">
              <w:rPr>
                <w:rFonts w:ascii="Times New Roman" w:eastAsia="Times New Roman" w:hAnsi="Times New Roman" w:cs="Times New Roman"/>
                <w:lang w:eastAsia="ru-RU"/>
              </w:rPr>
              <w:instrText xml:space="preserve"> REF _Ref55317066 \r \h  \* MERGEFORMAT </w:instrText>
            </w:r>
            <w:r w:rsidRPr="00F12AD0">
              <w:rPr>
                <w:rFonts w:ascii="Times New Roman" w:eastAsia="Times New Roman" w:hAnsi="Times New Roman" w:cs="Times New Roman"/>
                <w:lang w:eastAsia="ru-RU"/>
              </w:rPr>
            </w:r>
            <w:r w:rsidRPr="00F12AD0">
              <w:rPr>
                <w:rFonts w:ascii="Times New Roman" w:eastAsia="Times New Roman" w:hAnsi="Times New Roman" w:cs="Times New Roman"/>
                <w:lang w:eastAsia="ru-RU"/>
              </w:rPr>
              <w:fldChar w:fldCharType="separate"/>
            </w:r>
            <w:r w:rsidR="00F53F7D">
              <w:rPr>
                <w:rFonts w:ascii="Times New Roman" w:eastAsia="Times New Roman" w:hAnsi="Times New Roman" w:cs="Times New Roman"/>
                <w:lang w:eastAsia="ru-RU"/>
              </w:rPr>
              <w:t>10</w:t>
            </w:r>
            <w:r w:rsidRPr="00F12AD0">
              <w:rPr>
                <w:rFonts w:ascii="Times New Roman" w:eastAsia="Times New Roman" w:hAnsi="Times New Roman" w:cs="Times New Roman"/>
                <w:lang w:eastAsia="ru-RU"/>
              </w:rPr>
              <w:fldChar w:fldCharType="end"/>
            </w:r>
            <w:r w:rsidRPr="00F12AD0">
              <w:rPr>
                <w:rFonts w:ascii="Times New Roman" w:eastAsia="Times New Roman" w:hAnsi="Times New Roman" w:cs="Times New Roman"/>
                <w:lang w:eastAsia="ru-RU"/>
              </w:rPr>
              <w:t xml:space="preserve"> раздела </w:t>
            </w:r>
            <w:hyperlink w:anchor="_РАЗДЕЛ_II._ИНФОРМАЦИОННАЯ_1" w:history="1">
              <w:r w:rsidRPr="00F12AD0">
                <w:rPr>
                  <w:rFonts w:ascii="Times New Roman" w:eastAsia="Times New Roman" w:hAnsi="Times New Roman" w:cs="Times New Roman"/>
                  <w:color w:val="0000FF"/>
                  <w:u w:val="single"/>
                  <w:lang w:eastAsia="ru-RU"/>
                </w:rPr>
                <w:t>II «ИНФОРМАЦИОННАЯ КАРТА»</w:t>
              </w:r>
            </w:hyperlink>
            <w:r w:rsidRPr="00F12AD0">
              <w:rPr>
                <w:rFonts w:ascii="Times New Roman" w:eastAsia="Times New Roman" w:hAnsi="Times New Roman" w:cs="Times New Roman"/>
                <w:lang w:eastAsia="ru-RU"/>
              </w:rPr>
              <w:t xml:space="preserve">, подтверждающие соответствие участника закупки общим, дополнительным (при наличии) и специальным (при наличии) требованиям. </w:t>
            </w:r>
          </w:p>
          <w:p w14:paraId="325FECF5" w14:textId="77777777" w:rsidR="00F12AD0" w:rsidRPr="00F12AD0" w:rsidRDefault="00F12AD0" w:rsidP="00A56029">
            <w:pPr>
              <w:numPr>
                <w:ilvl w:val="0"/>
                <w:numId w:val="20"/>
              </w:numPr>
              <w:tabs>
                <w:tab w:val="left" w:pos="180"/>
                <w:tab w:val="left" w:pos="314"/>
                <w:tab w:val="left" w:pos="1140"/>
              </w:tabs>
              <w:overflowPunct w:val="0"/>
              <w:autoSpaceDE w:val="0"/>
              <w:autoSpaceDN w:val="0"/>
              <w:adjustRightInd w:val="0"/>
              <w:spacing w:after="0" w:line="240" w:lineRule="auto"/>
              <w:jc w:val="both"/>
              <w:rPr>
                <w:rFonts w:ascii="Times New Roman" w:eastAsia="Times New Roman" w:hAnsi="Times New Roman" w:cs="Times New Roman"/>
                <w:lang w:eastAsia="ru-RU"/>
              </w:rPr>
            </w:pPr>
            <w:r w:rsidRPr="00F12AD0">
              <w:rPr>
                <w:rFonts w:ascii="Times New Roman" w:eastAsia="Times New Roman" w:hAnsi="Times New Roman" w:cs="Times New Roman"/>
                <w:lang w:eastAsia="ru-RU"/>
              </w:rPr>
              <w:t>Документы</w:t>
            </w:r>
            <w:r w:rsidR="0069385B">
              <w:rPr>
                <w:rFonts w:ascii="Times New Roman" w:eastAsia="Times New Roman" w:hAnsi="Times New Roman" w:cs="Times New Roman"/>
                <w:lang w:eastAsia="ru-RU"/>
              </w:rPr>
              <w:t xml:space="preserve"> (сведения)</w:t>
            </w:r>
            <w:r w:rsidRPr="00F12AD0">
              <w:rPr>
                <w:rFonts w:ascii="Times New Roman" w:eastAsia="Times New Roman" w:hAnsi="Times New Roman" w:cs="Times New Roman"/>
                <w:lang w:eastAsia="ru-RU"/>
              </w:rPr>
              <w:t>, указанные в</w:t>
            </w:r>
            <w:r w:rsidRPr="00F12AD0">
              <w:rPr>
                <w:rFonts w:ascii="Times New Roman" w:eastAsia="Times New Roman" w:hAnsi="Times New Roman" w:cs="Times New Roman"/>
                <w:bCs/>
                <w:lang w:eastAsia="ru-RU"/>
              </w:rPr>
              <w:t xml:space="preserve"> разделе </w:t>
            </w:r>
            <w:hyperlink w:anchor="РазделVI" w:history="1">
              <w:r w:rsidRPr="00F12AD0">
                <w:rPr>
                  <w:rFonts w:ascii="Times New Roman" w:eastAsia="Times New Roman" w:hAnsi="Times New Roman" w:cs="Times New Roman"/>
                  <w:bCs/>
                  <w:color w:val="0000FF"/>
                  <w:u w:val="single"/>
                  <w:lang w:val="en-US" w:eastAsia="ru-RU"/>
                </w:rPr>
                <w:t>VI</w:t>
              </w:r>
              <w:r w:rsidRPr="00F12AD0">
                <w:rPr>
                  <w:rFonts w:ascii="Times New Roman" w:eastAsia="Times New Roman" w:hAnsi="Times New Roman" w:cs="Times New Roman"/>
                  <w:bCs/>
                  <w:color w:val="0000FF"/>
                  <w:u w:val="single"/>
                  <w:lang w:eastAsia="ru-RU"/>
                </w:rPr>
                <w:t xml:space="preserve"> «КРИТЕРИИ И ПОРЯДОК ОЦЕНКИ ЗАЯВОК»</w:t>
              </w:r>
            </w:hyperlink>
            <w:r w:rsidRPr="00F12AD0">
              <w:rPr>
                <w:rFonts w:ascii="Times New Roman" w:eastAsia="Times New Roman" w:hAnsi="Times New Roman" w:cs="Times New Roman"/>
                <w:bCs/>
                <w:lang w:eastAsia="ru-RU"/>
              </w:rPr>
              <w:t xml:space="preserve"> документации</w:t>
            </w:r>
            <w:r w:rsidRPr="00F12AD0">
              <w:rPr>
                <w:rFonts w:ascii="Times New Roman" w:eastAsia="Times New Roman" w:hAnsi="Times New Roman" w:cs="Times New Roman"/>
                <w:lang w:eastAsia="ru-RU"/>
              </w:rPr>
              <w:t>, необходимые для оценки и сопоставления заявок.</w:t>
            </w:r>
          </w:p>
          <w:p w14:paraId="251252C4" w14:textId="3F00A075" w:rsidR="00F12AD0" w:rsidRPr="00B5768D" w:rsidRDefault="00F12AD0" w:rsidP="00A56029">
            <w:pPr>
              <w:numPr>
                <w:ilvl w:val="0"/>
                <w:numId w:val="20"/>
              </w:numPr>
              <w:tabs>
                <w:tab w:val="left" w:pos="180"/>
                <w:tab w:val="left" w:pos="314"/>
                <w:tab w:val="left" w:pos="1140"/>
              </w:tabs>
              <w:overflowPunct w:val="0"/>
              <w:autoSpaceDE w:val="0"/>
              <w:autoSpaceDN w:val="0"/>
              <w:adjustRightInd w:val="0"/>
              <w:spacing w:after="0" w:line="240" w:lineRule="auto"/>
              <w:jc w:val="both"/>
              <w:rPr>
                <w:rFonts w:ascii="Times New Roman" w:eastAsia="Times New Roman" w:hAnsi="Times New Roman" w:cs="Times New Roman"/>
                <w:lang w:eastAsia="ru-RU"/>
              </w:rPr>
            </w:pPr>
            <w:r w:rsidRPr="00F12AD0">
              <w:rPr>
                <w:rFonts w:ascii="Times New Roman" w:eastAsia="Times New Roman" w:hAnsi="Times New Roman" w:cs="Times New Roman"/>
                <w:bCs/>
                <w:lang w:eastAsia="ru-RU"/>
              </w:rPr>
              <w:t xml:space="preserve">Документ, указанный в п. </w:t>
            </w:r>
            <w:r w:rsidRPr="00F12AD0">
              <w:rPr>
                <w:rFonts w:ascii="Times New Roman" w:eastAsia="Times New Roman" w:hAnsi="Times New Roman" w:cs="Times New Roman"/>
                <w:bCs/>
                <w:lang w:eastAsia="ru-RU"/>
              </w:rPr>
              <w:fldChar w:fldCharType="begin"/>
            </w:r>
            <w:r w:rsidRPr="00F12AD0">
              <w:rPr>
                <w:rFonts w:ascii="Times New Roman" w:eastAsia="Times New Roman" w:hAnsi="Times New Roman" w:cs="Times New Roman"/>
                <w:bCs/>
                <w:lang w:eastAsia="ru-RU"/>
              </w:rPr>
              <w:instrText xml:space="preserve"> REF _Ref55325645 \r \h  \* MERGEFORMAT </w:instrText>
            </w:r>
            <w:r w:rsidRPr="00F12AD0">
              <w:rPr>
                <w:rFonts w:ascii="Times New Roman" w:eastAsia="Times New Roman" w:hAnsi="Times New Roman" w:cs="Times New Roman"/>
                <w:bCs/>
                <w:lang w:eastAsia="ru-RU"/>
              </w:rPr>
            </w:r>
            <w:r w:rsidRPr="00F12AD0">
              <w:rPr>
                <w:rFonts w:ascii="Times New Roman" w:eastAsia="Times New Roman" w:hAnsi="Times New Roman" w:cs="Times New Roman"/>
                <w:bCs/>
                <w:lang w:eastAsia="ru-RU"/>
              </w:rPr>
              <w:fldChar w:fldCharType="separate"/>
            </w:r>
            <w:r w:rsidR="00F53F7D">
              <w:rPr>
                <w:rFonts w:ascii="Times New Roman" w:eastAsia="Times New Roman" w:hAnsi="Times New Roman" w:cs="Times New Roman"/>
                <w:bCs/>
                <w:lang w:eastAsia="ru-RU"/>
              </w:rPr>
              <w:t>3.2.4</w:t>
            </w:r>
            <w:r w:rsidRPr="00F12AD0">
              <w:rPr>
                <w:rFonts w:ascii="Times New Roman" w:eastAsia="Times New Roman" w:hAnsi="Times New Roman" w:cs="Times New Roman"/>
                <w:bCs/>
                <w:lang w:eastAsia="ru-RU"/>
              </w:rPr>
              <w:fldChar w:fldCharType="end"/>
            </w:r>
            <w:r w:rsidRPr="00F12AD0">
              <w:rPr>
                <w:rFonts w:ascii="Times New Roman" w:eastAsia="Times New Roman" w:hAnsi="Times New Roman" w:cs="Times New Roman"/>
                <w:bCs/>
                <w:lang w:eastAsia="ru-RU"/>
              </w:rPr>
              <w:t xml:space="preserve"> </w:t>
            </w:r>
            <w:r w:rsidRPr="00F12AD0">
              <w:rPr>
                <w:rFonts w:ascii="Times New Roman" w:eastAsia="Times New Roman" w:hAnsi="Times New Roman" w:cs="Times New Roman"/>
                <w:lang w:eastAsia="ru-RU"/>
              </w:rPr>
              <w:t xml:space="preserve">раздела </w:t>
            </w:r>
            <w:hyperlink w:anchor="_РАЗДЕЛ_I._ОБЩАЯ" w:history="1">
              <w:r w:rsidRPr="00F12AD0">
                <w:rPr>
                  <w:rFonts w:ascii="Times New Roman" w:eastAsia="Times New Roman" w:hAnsi="Times New Roman" w:cs="Times New Roman"/>
                  <w:color w:val="0000FF"/>
                  <w:u w:val="single"/>
                  <w:lang w:eastAsia="ru-RU"/>
                </w:rPr>
                <w:t>I «ОБЩАЯ ЧАСТЬ»</w:t>
              </w:r>
            </w:hyperlink>
            <w:r w:rsidRPr="00F12AD0">
              <w:rPr>
                <w:rFonts w:ascii="Times New Roman" w:eastAsia="Times New Roman" w:hAnsi="Times New Roman" w:cs="Times New Roman"/>
                <w:lang w:eastAsia="ru-RU"/>
              </w:rPr>
              <w:t>, в</w:t>
            </w:r>
            <w:r w:rsidRPr="00F12AD0">
              <w:rPr>
                <w:rFonts w:ascii="Times New Roman" w:eastAsia="Times New Roman" w:hAnsi="Times New Roman" w:cs="Times New Roman"/>
                <w:bCs/>
                <w:lang w:eastAsia="ru-RU"/>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14:paraId="2942ACCA" w14:textId="5136CAFD" w:rsidR="00B5768D" w:rsidRPr="00B5768D" w:rsidRDefault="00B5768D" w:rsidP="00A56029">
            <w:pPr>
              <w:numPr>
                <w:ilvl w:val="0"/>
                <w:numId w:val="20"/>
              </w:numPr>
              <w:tabs>
                <w:tab w:val="left" w:pos="180"/>
                <w:tab w:val="left" w:pos="314"/>
                <w:tab w:val="left" w:pos="1140"/>
              </w:tabs>
              <w:overflowPunct w:val="0"/>
              <w:autoSpaceDE w:val="0"/>
              <w:autoSpaceDN w:val="0"/>
              <w:adjustRightInd w:val="0"/>
              <w:spacing w:after="0" w:line="240" w:lineRule="auto"/>
              <w:jc w:val="both"/>
              <w:rPr>
                <w:rStyle w:val="a4"/>
                <w:rFonts w:ascii="Times New Roman" w:eastAsia="Times New Roman" w:hAnsi="Times New Roman" w:cs="Times New Roman"/>
                <w:lang w:eastAsia="ru-RU"/>
              </w:rPr>
            </w:pPr>
            <w:bookmarkStart w:id="205" w:name="_Hlk68171195"/>
            <w:r w:rsidRPr="00B5768D">
              <w:rPr>
                <w:rFonts w:ascii="Times New Roman" w:eastAsia="Times New Roman" w:hAnsi="Times New Roman" w:cs="Times New Roman"/>
                <w:lang w:eastAsia="ru-RU"/>
              </w:rPr>
              <w:t xml:space="preserve">СВЕДЕНИЯ О ПРЕДЛОЖЕНИИ УЧАСТНИКА ПО НЕЦЕНОВОМУ КРИТЕРИЮ </w:t>
            </w:r>
            <w:r>
              <w:rPr>
                <w:rFonts w:ascii="Times New Roman" w:eastAsia="Times New Roman" w:hAnsi="Times New Roman" w:cs="Times New Roman"/>
                <w:lang w:eastAsia="ru-RU"/>
              </w:rPr>
              <w:t xml:space="preserve">по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HYPERLINK  \l "форма6" </w:instrText>
            </w:r>
            <w:r>
              <w:rPr>
                <w:rFonts w:ascii="Times New Roman" w:eastAsia="Times New Roman" w:hAnsi="Times New Roman" w:cs="Times New Roman"/>
                <w:lang w:eastAsia="ru-RU"/>
              </w:rPr>
              <w:fldChar w:fldCharType="separate"/>
            </w:r>
            <w:r w:rsidRPr="00B5768D">
              <w:rPr>
                <w:rStyle w:val="a4"/>
                <w:rFonts w:ascii="Times New Roman" w:eastAsia="Times New Roman" w:hAnsi="Times New Roman" w:cs="Times New Roman"/>
                <w:lang w:eastAsia="ru-RU"/>
              </w:rPr>
              <w:t>Форме 6 раздела III «ФОРМЫ ДЛЯ ЗАПОЛНЕНИЯ УЧАСТНИКАМИ ЗАКУПКИ»</w:t>
            </w:r>
            <w:r w:rsidR="006A3667">
              <w:rPr>
                <w:rStyle w:val="a4"/>
                <w:rFonts w:ascii="Times New Roman" w:eastAsia="Times New Roman" w:hAnsi="Times New Roman" w:cs="Times New Roman"/>
                <w:lang w:eastAsia="ru-RU"/>
              </w:rPr>
              <w:t>;</w:t>
            </w:r>
          </w:p>
          <w:p w14:paraId="4AFDE1EC" w14:textId="6DA04739" w:rsidR="00F12AD0" w:rsidRPr="00421B5A" w:rsidRDefault="00B5768D" w:rsidP="006A3667">
            <w:pPr>
              <w:pStyle w:val="a5"/>
              <w:numPr>
                <w:ilvl w:val="0"/>
                <w:numId w:val="20"/>
              </w:numPr>
              <w:rPr>
                <w:color w:val="FF0000"/>
              </w:rPr>
            </w:pPr>
            <w:r>
              <w:fldChar w:fldCharType="end"/>
            </w:r>
            <w:bookmarkEnd w:id="205"/>
            <w:r w:rsidR="006A3667">
              <w:t xml:space="preserve"> </w:t>
            </w:r>
            <w:r w:rsidR="006A3667" w:rsidRPr="006A3667">
              <w:t>Гарантийное письмо</w:t>
            </w:r>
            <w:r w:rsidR="00421B5A">
              <w:t xml:space="preserve"> </w:t>
            </w:r>
            <w:r w:rsidR="00421B5A" w:rsidRPr="00421B5A">
              <w:t xml:space="preserve">о наличии станции технического обслуживания на территории г. Уфа (с приложением копии документа о праве собственности / праве владения, пользования помещением), с указанием перечня имеющегося в наличии оборудования. </w:t>
            </w:r>
          </w:p>
          <w:p w14:paraId="3B64B4ED" w14:textId="77777777" w:rsidR="00421B5A" w:rsidRPr="00F12AD0" w:rsidRDefault="00421B5A" w:rsidP="00421B5A">
            <w:pPr>
              <w:pStyle w:val="a5"/>
              <w:ind w:left="540"/>
              <w:rPr>
                <w:color w:val="FF0000"/>
              </w:rPr>
            </w:pPr>
          </w:p>
          <w:p w14:paraId="08D107D5" w14:textId="5319610B" w:rsidR="00F12AD0" w:rsidRPr="00F12AD0" w:rsidRDefault="00F12AD0" w:rsidP="00A56029">
            <w:pPr>
              <w:numPr>
                <w:ilvl w:val="1"/>
                <w:numId w:val="22"/>
              </w:numPr>
              <w:tabs>
                <w:tab w:val="left" w:pos="598"/>
              </w:tabs>
              <w:autoSpaceDE w:val="0"/>
              <w:autoSpaceDN w:val="0"/>
              <w:adjustRightInd w:val="0"/>
              <w:spacing w:after="0" w:line="240" w:lineRule="auto"/>
              <w:ind w:left="314" w:firstLine="32"/>
              <w:jc w:val="both"/>
              <w:rPr>
                <w:rFonts w:ascii="Times New Roman" w:eastAsia="Calibri" w:hAnsi="Times New Roman" w:cs="Times New Roman"/>
                <w:b/>
                <w:iCs/>
                <w:color w:val="000000"/>
              </w:rPr>
            </w:pPr>
            <w:r w:rsidRPr="00F12AD0">
              <w:rPr>
                <w:rFonts w:ascii="Times New Roman" w:eastAsia="Calibri" w:hAnsi="Times New Roman" w:cs="Times New Roman"/>
                <w:b/>
                <w:iCs/>
                <w:color w:val="000000"/>
              </w:rPr>
              <w:t xml:space="preserve"> Ценовое предложение:</w:t>
            </w:r>
          </w:p>
          <w:p w14:paraId="56263BD6" w14:textId="77777777" w:rsidR="00F12AD0" w:rsidRPr="00F12AD0" w:rsidRDefault="00F12AD0" w:rsidP="00A56029">
            <w:pPr>
              <w:numPr>
                <w:ilvl w:val="0"/>
                <w:numId w:val="21"/>
              </w:numPr>
              <w:tabs>
                <w:tab w:val="left" w:pos="0"/>
                <w:tab w:val="left" w:pos="180"/>
                <w:tab w:val="left" w:pos="314"/>
                <w:tab w:val="left" w:pos="1140"/>
              </w:tabs>
              <w:overflowPunct w:val="0"/>
              <w:autoSpaceDE w:val="0"/>
              <w:autoSpaceDN w:val="0"/>
              <w:adjustRightInd w:val="0"/>
              <w:spacing w:after="0" w:line="240" w:lineRule="auto"/>
              <w:ind w:right="153"/>
              <w:jc w:val="both"/>
              <w:rPr>
                <w:rFonts w:ascii="Times New Roman" w:eastAsia="Times New Roman" w:hAnsi="Times New Roman" w:cs="Times New Roman"/>
                <w:lang w:eastAsia="ru-RU"/>
              </w:rPr>
            </w:pPr>
            <w:r w:rsidRPr="00F12AD0">
              <w:rPr>
                <w:rFonts w:ascii="Times New Roman" w:eastAsia="Times New Roman" w:hAnsi="Times New Roman" w:cs="Times New Roman"/>
                <w:lang w:eastAsia="ru-RU"/>
              </w:rPr>
              <w:t xml:space="preserve">Ценовое предложение по </w:t>
            </w:r>
            <w:hyperlink w:anchor="_Форма_7_План_1" w:history="1">
              <w:r w:rsidRPr="00F12AD0">
                <w:rPr>
                  <w:rFonts w:ascii="Times New Roman" w:eastAsia="Times New Roman" w:hAnsi="Times New Roman" w:cs="Times New Roman"/>
                  <w:color w:val="0000FF"/>
                  <w:u w:val="single"/>
                  <w:lang w:eastAsia="ru-RU"/>
                </w:rPr>
                <w:t>Форме 5 раздела III «ФОРМЫ ДЛЯ ЗАПОЛНЕНИЯ УЧАСТНИКАМИ ЗАКУПКИ»</w:t>
              </w:r>
            </w:hyperlink>
            <w:r w:rsidRPr="00F12AD0">
              <w:rPr>
                <w:rFonts w:ascii="Times New Roman" w:eastAsia="Times New Roman" w:hAnsi="Times New Roman" w:cs="Times New Roman"/>
                <w:lang w:eastAsia="ru-RU"/>
              </w:rPr>
              <w:t>.</w:t>
            </w:r>
          </w:p>
          <w:p w14:paraId="13D26932" w14:textId="77777777" w:rsidR="00F12AD0" w:rsidRPr="00F12AD0" w:rsidRDefault="00F12AD0" w:rsidP="00602FAC">
            <w:pPr>
              <w:autoSpaceDE w:val="0"/>
              <w:autoSpaceDN w:val="0"/>
              <w:adjustRightInd w:val="0"/>
              <w:spacing w:after="0" w:line="240" w:lineRule="auto"/>
              <w:jc w:val="both"/>
              <w:rPr>
                <w:rFonts w:ascii="Times New Roman" w:eastAsia="Times New Roman" w:hAnsi="Times New Roman" w:cs="Times New Roman"/>
                <w:lang w:eastAsia="ru-RU"/>
              </w:rPr>
            </w:pPr>
          </w:p>
        </w:tc>
      </w:tr>
      <w:tr w:rsidR="00F12AD0" w:rsidRPr="00F12AD0" w14:paraId="6A543A9F" w14:textId="77777777" w:rsidTr="00F86A31">
        <w:tc>
          <w:tcPr>
            <w:tcW w:w="709" w:type="dxa"/>
            <w:tcBorders>
              <w:top w:val="single" w:sz="4" w:space="0" w:color="auto"/>
              <w:left w:val="single" w:sz="4" w:space="0" w:color="auto"/>
              <w:bottom w:val="single" w:sz="4" w:space="0" w:color="auto"/>
              <w:right w:val="single" w:sz="4" w:space="0" w:color="auto"/>
            </w:tcBorders>
          </w:tcPr>
          <w:p w14:paraId="30AB558B" w14:textId="77777777" w:rsidR="00F12AD0" w:rsidRPr="00F12AD0" w:rsidRDefault="00F12AD0" w:rsidP="00602FAC">
            <w:pPr>
              <w:numPr>
                <w:ilvl w:val="0"/>
                <w:numId w:val="1"/>
              </w:numPr>
              <w:tabs>
                <w:tab w:val="left" w:pos="0"/>
              </w:tabs>
              <w:spacing w:after="0" w:line="240" w:lineRule="auto"/>
              <w:contextualSpacing/>
              <w:rPr>
                <w:rFonts w:ascii="Times New Roman" w:eastAsia="Times New Roman" w:hAnsi="Times New Roman" w:cs="Times New Roman"/>
                <w:b/>
                <w:lang w:eastAsia="ru-RU"/>
              </w:rPr>
            </w:pPr>
            <w:bookmarkStart w:id="206" w:name="_Ref368304315"/>
          </w:p>
        </w:tc>
        <w:bookmarkEnd w:id="206"/>
        <w:tc>
          <w:tcPr>
            <w:tcW w:w="2275" w:type="dxa"/>
            <w:tcBorders>
              <w:top w:val="single" w:sz="4" w:space="0" w:color="auto"/>
              <w:left w:val="single" w:sz="4" w:space="0" w:color="auto"/>
              <w:bottom w:val="single" w:sz="4" w:space="0" w:color="auto"/>
              <w:right w:val="single" w:sz="4" w:space="0" w:color="auto"/>
            </w:tcBorders>
            <w:shd w:val="clear" w:color="auto" w:fill="auto"/>
          </w:tcPr>
          <w:p w14:paraId="37FD800D" w14:textId="77777777" w:rsidR="00F12AD0" w:rsidRPr="00F12AD0" w:rsidRDefault="00F12AD0" w:rsidP="00F12AD0">
            <w:pPr>
              <w:spacing w:after="0" w:line="240" w:lineRule="auto"/>
              <w:rPr>
                <w:rFonts w:ascii="Times New Roman" w:eastAsia="Times New Roman" w:hAnsi="Times New Roman" w:cs="Times New Roman"/>
                <w:b/>
                <w:lang w:eastAsia="ru-RU"/>
              </w:rPr>
            </w:pPr>
            <w:r w:rsidRPr="00F12AD0">
              <w:rPr>
                <w:rFonts w:ascii="Times New Roman" w:eastAsia="Times New Roman" w:hAnsi="Times New Roman" w:cs="Times New Roman"/>
                <w:b/>
                <w:lang w:eastAsia="ru-RU"/>
              </w:rPr>
              <w:t xml:space="preserve">Порядок, дата начала, дата и время окончания срока подачи заявок на участие в закупке (этапах закупки) </w:t>
            </w:r>
          </w:p>
        </w:tc>
        <w:tc>
          <w:tcPr>
            <w:tcW w:w="1383" w:type="dxa"/>
            <w:tcBorders>
              <w:top w:val="single" w:sz="4" w:space="0" w:color="auto"/>
              <w:left w:val="single" w:sz="4" w:space="0" w:color="auto"/>
              <w:bottom w:val="single" w:sz="4" w:space="0" w:color="auto"/>
              <w:right w:val="single" w:sz="4" w:space="0" w:color="auto"/>
            </w:tcBorders>
          </w:tcPr>
          <w:p w14:paraId="1326424D" w14:textId="3F7CFD1A" w:rsidR="00F12AD0" w:rsidRPr="00F12AD0" w:rsidRDefault="00F12AD0" w:rsidP="00F12AD0">
            <w:pPr>
              <w:suppressAutoHyphens/>
              <w:spacing w:after="0" w:line="240" w:lineRule="auto"/>
              <w:jc w:val="center"/>
              <w:rPr>
                <w:rFonts w:ascii="Times New Roman" w:eastAsia="Times New Roman" w:hAnsi="Times New Roman" w:cs="Times New Roman"/>
                <w:b/>
                <w:color w:val="000000"/>
                <w:lang w:eastAsia="ru-RU"/>
              </w:rPr>
            </w:pPr>
            <w:r w:rsidRPr="00F12AD0">
              <w:rPr>
                <w:rFonts w:ascii="Times New Roman" w:eastAsia="Times New Roman" w:hAnsi="Times New Roman" w:cs="Times New Roman"/>
                <w:b/>
                <w:color w:val="000000"/>
                <w:lang w:eastAsia="ru-RU"/>
              </w:rPr>
              <w:fldChar w:fldCharType="begin"/>
            </w:r>
            <w:r w:rsidRPr="00F12AD0">
              <w:rPr>
                <w:rFonts w:ascii="Times New Roman" w:eastAsia="Times New Roman" w:hAnsi="Times New Roman" w:cs="Times New Roman"/>
                <w:b/>
                <w:color w:val="000000"/>
                <w:lang w:eastAsia="ru-RU"/>
              </w:rPr>
              <w:instrText xml:space="preserve"> REF _Ref57116386 \r \h </w:instrText>
            </w:r>
            <w:r w:rsidRPr="00F12AD0">
              <w:rPr>
                <w:rFonts w:ascii="Times New Roman" w:eastAsia="Times New Roman" w:hAnsi="Times New Roman" w:cs="Times New Roman"/>
                <w:b/>
                <w:color w:val="000000"/>
                <w:lang w:eastAsia="ru-RU"/>
              </w:rPr>
            </w:r>
            <w:r w:rsidRPr="00F12AD0">
              <w:rPr>
                <w:rFonts w:ascii="Times New Roman" w:eastAsia="Times New Roman" w:hAnsi="Times New Roman" w:cs="Times New Roman"/>
                <w:b/>
                <w:color w:val="000000"/>
                <w:lang w:eastAsia="ru-RU"/>
              </w:rPr>
              <w:fldChar w:fldCharType="separate"/>
            </w:r>
            <w:r w:rsidR="00F53F7D">
              <w:rPr>
                <w:rFonts w:ascii="Times New Roman" w:eastAsia="Times New Roman" w:hAnsi="Times New Roman" w:cs="Times New Roman"/>
                <w:b/>
                <w:color w:val="000000"/>
                <w:lang w:eastAsia="ru-RU"/>
              </w:rPr>
              <w:t>6.1</w:t>
            </w:r>
            <w:r w:rsidRPr="00F12AD0">
              <w:rPr>
                <w:rFonts w:ascii="Times New Roman" w:eastAsia="Times New Roman" w:hAnsi="Times New Roman" w:cs="Times New Roman"/>
                <w:b/>
                <w:color w:val="000000"/>
                <w:lang w:eastAsia="ru-RU"/>
              </w:rPr>
              <w:fldChar w:fldCharType="end"/>
            </w:r>
          </w:p>
        </w:tc>
        <w:tc>
          <w:tcPr>
            <w:tcW w:w="6538" w:type="dxa"/>
            <w:tcBorders>
              <w:top w:val="single" w:sz="4" w:space="0" w:color="auto"/>
              <w:left w:val="single" w:sz="4" w:space="0" w:color="auto"/>
              <w:bottom w:val="single" w:sz="4" w:space="0" w:color="auto"/>
              <w:right w:val="single" w:sz="4" w:space="0" w:color="auto"/>
            </w:tcBorders>
          </w:tcPr>
          <w:p w14:paraId="3DCA33B4" w14:textId="77777777" w:rsidR="00F12AD0" w:rsidRPr="00F12AD0" w:rsidRDefault="00F12AD0" w:rsidP="00F12AD0">
            <w:pPr>
              <w:suppressAutoHyphens/>
              <w:spacing w:after="0" w:line="240" w:lineRule="auto"/>
              <w:jc w:val="both"/>
              <w:rPr>
                <w:rFonts w:ascii="Times New Roman" w:eastAsia="Times New Roman" w:hAnsi="Times New Roman" w:cs="Times New Roman"/>
                <w:lang w:eastAsia="ru-RU"/>
              </w:rPr>
            </w:pPr>
            <w:r w:rsidRPr="00F12AD0">
              <w:rPr>
                <w:rFonts w:ascii="Times New Roman" w:eastAsia="Times New Roman" w:hAnsi="Times New Roman" w:cs="Times New Roman"/>
                <w:lang w:eastAsia="ru-RU"/>
              </w:rPr>
              <w:t xml:space="preserve">Заявки подаются посредством ЭТП по адресу: </w:t>
            </w:r>
            <w:r w:rsidR="00602FAC" w:rsidRPr="00602FAC">
              <w:rPr>
                <w:rFonts w:ascii="Times New Roman" w:eastAsia="Times New Roman" w:hAnsi="Times New Roman" w:cs="Times New Roman"/>
                <w:lang w:eastAsia="ru-RU"/>
              </w:rPr>
              <w:t xml:space="preserve"> </w:t>
            </w:r>
            <w:hyperlink r:id="rId32" w:history="1">
              <w:r w:rsidR="00602FAC" w:rsidRPr="00A85BBE">
                <w:rPr>
                  <w:rStyle w:val="a4"/>
                  <w:rFonts w:ascii="Times New Roman" w:eastAsia="Times New Roman" w:hAnsi="Times New Roman" w:cs="Times New Roman"/>
                  <w:lang w:eastAsia="ru-RU"/>
                </w:rPr>
                <w:t>https://www.roseltorg.ru/</w:t>
              </w:r>
            </w:hyperlink>
            <w:r w:rsidR="00602FAC">
              <w:rPr>
                <w:rFonts w:ascii="Times New Roman" w:eastAsia="Times New Roman" w:hAnsi="Times New Roman" w:cs="Times New Roman"/>
                <w:lang w:eastAsia="ru-RU"/>
              </w:rPr>
              <w:t xml:space="preserve"> </w:t>
            </w:r>
            <w:r w:rsidRPr="00F12AD0">
              <w:rPr>
                <w:rFonts w:ascii="Times New Roman" w:eastAsia="Times New Roman" w:hAnsi="Times New Roman" w:cs="Times New Roman"/>
                <w:lang w:eastAsia="ru-RU"/>
              </w:rPr>
              <w:t>в соответствии с регламентом работы ЭТП.</w:t>
            </w:r>
          </w:p>
          <w:p w14:paraId="112E4EEB" w14:textId="77777777" w:rsidR="00F12AD0" w:rsidRPr="00F12AD0" w:rsidRDefault="00F12AD0" w:rsidP="00F12AD0">
            <w:pPr>
              <w:suppressAutoHyphens/>
              <w:spacing w:after="0" w:line="240" w:lineRule="auto"/>
              <w:jc w:val="both"/>
              <w:rPr>
                <w:rFonts w:ascii="Times New Roman" w:eastAsia="Times New Roman" w:hAnsi="Times New Roman" w:cs="Times New Roman"/>
                <w:lang w:eastAsia="ru-RU"/>
              </w:rPr>
            </w:pPr>
          </w:p>
          <w:p w14:paraId="38964EA2" w14:textId="77777777" w:rsidR="00F12AD0" w:rsidRPr="00F12AD0" w:rsidRDefault="00F12AD0" w:rsidP="00F12AD0">
            <w:pPr>
              <w:suppressAutoHyphens/>
              <w:spacing w:after="0" w:line="240" w:lineRule="auto"/>
              <w:jc w:val="both"/>
              <w:rPr>
                <w:rFonts w:ascii="Times New Roman" w:eastAsia="Times New Roman" w:hAnsi="Times New Roman" w:cs="Times New Roman"/>
                <w:lang w:eastAsia="ru-RU"/>
              </w:rPr>
            </w:pPr>
            <w:r w:rsidRPr="00F12AD0">
              <w:rPr>
                <w:rFonts w:ascii="Times New Roman" w:eastAsia="Times New Roman" w:hAnsi="Times New Roman" w:cs="Times New Roman"/>
                <w:lang w:eastAsia="ru-RU"/>
              </w:rPr>
              <w:t>Дата начала срока: день размещения в ЕИС извещения и документации, а если в ЕИС возникли технические или иные неполадки, блокирующие доступ к ЕИС - день размещения извещения и документации на сайте Заказчика.</w:t>
            </w:r>
          </w:p>
          <w:p w14:paraId="79537EB4" w14:textId="77777777" w:rsidR="00F12AD0" w:rsidRPr="00F12AD0" w:rsidRDefault="00F12AD0" w:rsidP="00F12AD0">
            <w:pPr>
              <w:suppressAutoHyphens/>
              <w:spacing w:after="0" w:line="240" w:lineRule="auto"/>
              <w:jc w:val="both"/>
              <w:rPr>
                <w:rFonts w:ascii="Times New Roman" w:eastAsia="Times New Roman" w:hAnsi="Times New Roman" w:cs="Times New Roman"/>
                <w:lang w:eastAsia="ru-RU"/>
              </w:rPr>
            </w:pPr>
            <w:r w:rsidRPr="00F12AD0">
              <w:rPr>
                <w:rFonts w:ascii="Times New Roman" w:eastAsia="Times New Roman" w:hAnsi="Times New Roman" w:cs="Times New Roman"/>
                <w:lang w:eastAsia="ru-RU"/>
              </w:rPr>
              <w:t xml:space="preserve">Дата и время окончания срока: </w:t>
            </w:r>
          </w:p>
          <w:p w14:paraId="1330C823" w14:textId="6BA42F11" w:rsidR="00F12AD0" w:rsidRDefault="00992399" w:rsidP="00F12AD0">
            <w:pPr>
              <w:spacing w:after="0" w:line="240" w:lineRule="auto"/>
              <w:rPr>
                <w:rFonts w:ascii="Times New Roman" w:eastAsia="Times New Roman" w:hAnsi="Times New Roman" w:cs="Times New Roman"/>
                <w:lang w:eastAsia="ru-RU"/>
              </w:rPr>
            </w:pPr>
            <w:sdt>
              <w:sdtPr>
                <w:rPr>
                  <w:rFonts w:ascii="Times New Roman" w:eastAsia="Times New Roman" w:hAnsi="Times New Roman" w:cs="Times New Roman"/>
                  <w:lang w:eastAsia="ru-RU"/>
                </w:rPr>
                <w:id w:val="1168061555"/>
                <w:placeholder>
                  <w:docPart w:val="7C3CD701C5CB46DA93B9659B83D6178E"/>
                </w:placeholder>
                <w:date w:fullDate="2021-05-17T00:00:00Z">
                  <w:dateFormat w:val="«dd» MMMM yyyy 'года'"/>
                  <w:lid w:val="ru-RU"/>
                  <w:storeMappedDataAs w:val="dateTime"/>
                  <w:calendar w:val="gregorian"/>
                </w:date>
              </w:sdtPr>
              <w:sdtEndPr/>
              <w:sdtContent>
                <w:r w:rsidR="003957ED">
                  <w:rPr>
                    <w:rFonts w:ascii="Times New Roman" w:eastAsia="Times New Roman" w:hAnsi="Times New Roman" w:cs="Times New Roman"/>
                    <w:lang w:eastAsia="ru-RU"/>
                  </w:rPr>
                  <w:t>«17» мая 2021 года</w:t>
                </w:r>
              </w:sdtContent>
            </w:sdt>
            <w:r w:rsidR="00F12AD0" w:rsidRPr="00F12AD0">
              <w:rPr>
                <w:rFonts w:ascii="Times New Roman" w:eastAsia="Times New Roman" w:hAnsi="Times New Roman" w:cs="Times New Roman"/>
                <w:lang w:eastAsia="ru-RU"/>
              </w:rPr>
              <w:t xml:space="preserve"> </w:t>
            </w:r>
            <w:r w:rsidR="000E3958">
              <w:rPr>
                <w:rFonts w:ascii="Times New Roman" w:eastAsia="Times New Roman" w:hAnsi="Times New Roman" w:cs="Times New Roman"/>
                <w:lang w:eastAsia="ru-RU"/>
              </w:rPr>
              <w:t xml:space="preserve"> </w:t>
            </w:r>
            <w:r w:rsidR="00602FAC">
              <w:rPr>
                <w:rFonts w:ascii="Times New Roman" w:eastAsia="Times New Roman" w:hAnsi="Times New Roman" w:cs="Times New Roman"/>
                <w:lang w:eastAsia="ru-RU"/>
              </w:rPr>
              <w:t>12</w:t>
            </w:r>
            <w:r w:rsidR="00F12AD0" w:rsidRPr="00F12AD0">
              <w:rPr>
                <w:rFonts w:ascii="Times New Roman" w:eastAsia="Times New Roman" w:hAnsi="Times New Roman" w:cs="Times New Roman"/>
                <w:lang w:eastAsia="ru-RU"/>
              </w:rPr>
              <w:t>:</w:t>
            </w:r>
            <w:r w:rsidR="00602FAC">
              <w:rPr>
                <w:rFonts w:ascii="Times New Roman" w:eastAsia="Times New Roman" w:hAnsi="Times New Roman" w:cs="Times New Roman"/>
                <w:lang w:eastAsia="ru-RU"/>
              </w:rPr>
              <w:t>00</w:t>
            </w:r>
            <w:r w:rsidR="00F12AD0" w:rsidRPr="00F12AD0">
              <w:rPr>
                <w:rFonts w:ascii="Times New Roman" w:eastAsia="Times New Roman" w:hAnsi="Times New Roman" w:cs="Times New Roman"/>
                <w:lang w:eastAsia="ru-RU"/>
              </w:rPr>
              <w:t>:</w:t>
            </w:r>
            <w:r w:rsidR="00602FAC">
              <w:rPr>
                <w:rFonts w:ascii="Times New Roman" w:eastAsia="Times New Roman" w:hAnsi="Times New Roman" w:cs="Times New Roman"/>
                <w:lang w:eastAsia="ru-RU"/>
              </w:rPr>
              <w:t>00</w:t>
            </w:r>
            <w:r w:rsidR="00F12AD0" w:rsidRPr="00F12AD0">
              <w:rPr>
                <w:rFonts w:ascii="Times New Roman" w:eastAsia="Times New Roman" w:hAnsi="Times New Roman" w:cs="Times New Roman"/>
                <w:lang w:eastAsia="ru-RU"/>
              </w:rPr>
              <w:t xml:space="preserve"> (время московское)</w:t>
            </w:r>
          </w:p>
          <w:p w14:paraId="517AAD39" w14:textId="77777777" w:rsidR="00602FAC" w:rsidRPr="00F12AD0" w:rsidRDefault="00602FAC" w:rsidP="00F12AD0">
            <w:pPr>
              <w:spacing w:after="0" w:line="240" w:lineRule="auto"/>
              <w:rPr>
                <w:rFonts w:ascii="Times New Roman" w:eastAsia="Times New Roman" w:hAnsi="Times New Roman" w:cs="Times New Roman"/>
                <w:lang w:eastAsia="ru-RU"/>
              </w:rPr>
            </w:pPr>
          </w:p>
        </w:tc>
      </w:tr>
      <w:tr w:rsidR="00F12AD0" w:rsidRPr="00F12AD0" w14:paraId="0478975C" w14:textId="77777777" w:rsidTr="00F86A31">
        <w:tc>
          <w:tcPr>
            <w:tcW w:w="709" w:type="dxa"/>
            <w:tcBorders>
              <w:top w:val="single" w:sz="4" w:space="0" w:color="auto"/>
              <w:left w:val="single" w:sz="4" w:space="0" w:color="auto"/>
              <w:bottom w:val="single" w:sz="4" w:space="0" w:color="auto"/>
              <w:right w:val="single" w:sz="4" w:space="0" w:color="auto"/>
            </w:tcBorders>
          </w:tcPr>
          <w:p w14:paraId="3C59DA93" w14:textId="77777777" w:rsidR="00F12AD0" w:rsidRPr="00F12AD0" w:rsidRDefault="00F12AD0" w:rsidP="00602FAC">
            <w:pPr>
              <w:numPr>
                <w:ilvl w:val="0"/>
                <w:numId w:val="1"/>
              </w:numPr>
              <w:tabs>
                <w:tab w:val="left" w:pos="0"/>
              </w:tabs>
              <w:spacing w:after="0" w:line="240" w:lineRule="auto"/>
              <w:rPr>
                <w:rFonts w:ascii="Times New Roman" w:eastAsia="Times New Roman" w:hAnsi="Times New Roman" w:cs="Times New Roman"/>
                <w:b/>
                <w:lang w:eastAsia="ru-RU"/>
              </w:rPr>
            </w:pPr>
          </w:p>
        </w:tc>
        <w:tc>
          <w:tcPr>
            <w:tcW w:w="2275" w:type="dxa"/>
            <w:tcBorders>
              <w:top w:val="single" w:sz="4" w:space="0" w:color="auto"/>
              <w:left w:val="single" w:sz="4" w:space="0" w:color="auto"/>
              <w:bottom w:val="single" w:sz="4" w:space="0" w:color="auto"/>
              <w:right w:val="single" w:sz="4" w:space="0" w:color="auto"/>
            </w:tcBorders>
            <w:shd w:val="clear" w:color="auto" w:fill="auto"/>
          </w:tcPr>
          <w:p w14:paraId="5E231A0F" w14:textId="77777777" w:rsidR="00F12AD0" w:rsidRPr="00F12AD0" w:rsidRDefault="00F12AD0" w:rsidP="00F12AD0">
            <w:pPr>
              <w:spacing w:after="0" w:line="240" w:lineRule="auto"/>
              <w:rPr>
                <w:rFonts w:ascii="Times New Roman" w:eastAsia="Times New Roman" w:hAnsi="Times New Roman" w:cs="Times New Roman"/>
                <w:b/>
                <w:lang w:eastAsia="ru-RU"/>
              </w:rPr>
            </w:pPr>
            <w:r w:rsidRPr="00F12AD0">
              <w:rPr>
                <w:rFonts w:ascii="Times New Roman" w:eastAsia="Times New Roman" w:hAnsi="Times New Roman" w:cs="Times New Roman"/>
                <w:b/>
                <w:lang w:eastAsia="ru-RU"/>
              </w:rPr>
              <w:t xml:space="preserve">Место, дата и время открытия доступа к заявкам </w:t>
            </w:r>
          </w:p>
        </w:tc>
        <w:tc>
          <w:tcPr>
            <w:tcW w:w="1383" w:type="dxa"/>
            <w:tcBorders>
              <w:top w:val="single" w:sz="4" w:space="0" w:color="auto"/>
              <w:left w:val="single" w:sz="4" w:space="0" w:color="auto"/>
              <w:bottom w:val="single" w:sz="4" w:space="0" w:color="auto"/>
              <w:right w:val="single" w:sz="4" w:space="0" w:color="auto"/>
            </w:tcBorders>
          </w:tcPr>
          <w:p w14:paraId="03AB976E" w14:textId="77777777" w:rsidR="00F12AD0" w:rsidRPr="00F12AD0" w:rsidRDefault="00F12AD0" w:rsidP="00F12AD0">
            <w:pPr>
              <w:spacing w:after="0" w:line="240" w:lineRule="auto"/>
              <w:jc w:val="center"/>
              <w:rPr>
                <w:rFonts w:ascii="Times New Roman" w:eastAsia="Times New Roman" w:hAnsi="Times New Roman" w:cs="Times New Roman"/>
                <w:b/>
                <w:color w:val="000000"/>
                <w:lang w:eastAsia="ru-RU"/>
              </w:rPr>
            </w:pPr>
          </w:p>
        </w:tc>
        <w:tc>
          <w:tcPr>
            <w:tcW w:w="6538" w:type="dxa"/>
            <w:tcBorders>
              <w:top w:val="single" w:sz="4" w:space="0" w:color="auto"/>
              <w:left w:val="single" w:sz="4" w:space="0" w:color="auto"/>
              <w:bottom w:val="single" w:sz="4" w:space="0" w:color="auto"/>
              <w:right w:val="single" w:sz="4" w:space="0" w:color="auto"/>
            </w:tcBorders>
          </w:tcPr>
          <w:p w14:paraId="68DD129A" w14:textId="52D0497D" w:rsidR="00F12AD0" w:rsidRPr="00F12AD0" w:rsidRDefault="00992399" w:rsidP="00F12AD0">
            <w:pPr>
              <w:spacing w:after="0" w:line="240" w:lineRule="auto"/>
              <w:rPr>
                <w:rFonts w:ascii="Times New Roman" w:eastAsia="Times New Roman" w:hAnsi="Times New Roman" w:cs="Times New Roman"/>
                <w:lang w:eastAsia="ru-RU"/>
              </w:rPr>
            </w:pPr>
            <w:sdt>
              <w:sdtPr>
                <w:rPr>
                  <w:rFonts w:ascii="Times New Roman" w:eastAsia="Times New Roman" w:hAnsi="Times New Roman" w:cs="Times New Roman"/>
                  <w:lang w:eastAsia="ru-RU"/>
                </w:rPr>
                <w:id w:val="1703359912"/>
                <w:placeholder>
                  <w:docPart w:val="7C3CD701C5CB46DA93B9659B83D6178E"/>
                </w:placeholder>
                <w:date w:fullDate="2021-05-17T00:00:00Z">
                  <w:dateFormat w:val="«dd» MMMM yyyy 'года'"/>
                  <w:lid w:val="ru-RU"/>
                  <w:storeMappedDataAs w:val="dateTime"/>
                  <w:calendar w:val="gregorian"/>
                </w:date>
              </w:sdtPr>
              <w:sdtEndPr/>
              <w:sdtContent>
                <w:r w:rsidR="003957ED">
                  <w:rPr>
                    <w:rFonts w:ascii="Times New Roman" w:eastAsia="Times New Roman" w:hAnsi="Times New Roman" w:cs="Times New Roman"/>
                    <w:lang w:eastAsia="ru-RU"/>
                  </w:rPr>
                  <w:t>«17» мая 2021 года</w:t>
                </w:r>
              </w:sdtContent>
            </w:sdt>
            <w:r w:rsidR="00F12AD0" w:rsidRPr="00F12AD0">
              <w:rPr>
                <w:rFonts w:ascii="Times New Roman" w:eastAsia="Times New Roman" w:hAnsi="Times New Roman" w:cs="Times New Roman"/>
                <w:lang w:eastAsia="ru-RU"/>
              </w:rPr>
              <w:t xml:space="preserve"> </w:t>
            </w:r>
            <w:r w:rsidR="00602FAC">
              <w:rPr>
                <w:rFonts w:ascii="Times New Roman" w:eastAsia="Times New Roman" w:hAnsi="Times New Roman" w:cs="Times New Roman"/>
                <w:lang w:eastAsia="ru-RU"/>
              </w:rPr>
              <w:t>12</w:t>
            </w:r>
            <w:r w:rsidR="00F12AD0" w:rsidRPr="00F12AD0">
              <w:rPr>
                <w:rFonts w:ascii="Times New Roman" w:eastAsia="Times New Roman" w:hAnsi="Times New Roman" w:cs="Times New Roman"/>
                <w:lang w:eastAsia="ru-RU"/>
              </w:rPr>
              <w:t>:</w:t>
            </w:r>
            <w:r w:rsidR="00602FAC">
              <w:rPr>
                <w:rFonts w:ascii="Times New Roman" w:eastAsia="Times New Roman" w:hAnsi="Times New Roman" w:cs="Times New Roman"/>
                <w:lang w:eastAsia="ru-RU"/>
              </w:rPr>
              <w:t>00</w:t>
            </w:r>
            <w:r w:rsidR="00F12AD0" w:rsidRPr="00F12AD0">
              <w:rPr>
                <w:rFonts w:ascii="Times New Roman" w:eastAsia="Times New Roman" w:hAnsi="Times New Roman" w:cs="Times New Roman"/>
                <w:lang w:eastAsia="ru-RU"/>
              </w:rPr>
              <w:t>:</w:t>
            </w:r>
            <w:r w:rsidR="00602FAC">
              <w:rPr>
                <w:rFonts w:ascii="Times New Roman" w:eastAsia="Times New Roman" w:hAnsi="Times New Roman" w:cs="Times New Roman"/>
                <w:lang w:eastAsia="ru-RU"/>
              </w:rPr>
              <w:t>00</w:t>
            </w:r>
            <w:r w:rsidR="00F12AD0" w:rsidRPr="00F12AD0">
              <w:rPr>
                <w:rFonts w:ascii="Times New Roman" w:eastAsia="Times New Roman" w:hAnsi="Times New Roman" w:cs="Times New Roman"/>
                <w:lang w:eastAsia="ru-RU"/>
              </w:rPr>
              <w:t xml:space="preserve"> (время московское) </w:t>
            </w:r>
          </w:p>
          <w:p w14:paraId="041F8E44" w14:textId="77777777" w:rsidR="00F12AD0" w:rsidRPr="00F12AD0" w:rsidRDefault="00F12AD0" w:rsidP="00F12AD0">
            <w:pPr>
              <w:spacing w:after="0" w:line="240" w:lineRule="auto"/>
              <w:rPr>
                <w:rFonts w:ascii="Times New Roman" w:eastAsia="Times New Roman" w:hAnsi="Times New Roman" w:cs="Times New Roman"/>
                <w:lang w:eastAsia="ru-RU"/>
              </w:rPr>
            </w:pPr>
          </w:p>
          <w:p w14:paraId="49A184E5" w14:textId="77777777" w:rsidR="00602FAC" w:rsidRDefault="00F12AD0" w:rsidP="00F12AD0">
            <w:pPr>
              <w:spacing w:after="0" w:line="240" w:lineRule="auto"/>
              <w:rPr>
                <w:rFonts w:ascii="Times New Roman" w:eastAsia="Times New Roman" w:hAnsi="Times New Roman" w:cs="Times New Roman"/>
                <w:lang w:eastAsia="ru-RU"/>
              </w:rPr>
            </w:pPr>
            <w:r w:rsidRPr="00F12AD0">
              <w:rPr>
                <w:rFonts w:ascii="Times New Roman" w:eastAsia="Times New Roman" w:hAnsi="Times New Roman" w:cs="Times New Roman"/>
                <w:lang w:eastAsia="ru-RU"/>
              </w:rPr>
              <w:t>Место открытия доступа к поданным заявкам – ЭТП.</w:t>
            </w:r>
          </w:p>
          <w:p w14:paraId="547415E3" w14:textId="77777777" w:rsidR="00602FAC" w:rsidRPr="00F12AD0" w:rsidRDefault="00602FAC" w:rsidP="00F12AD0">
            <w:pPr>
              <w:spacing w:after="0" w:line="240" w:lineRule="auto"/>
              <w:rPr>
                <w:rFonts w:ascii="Times New Roman" w:eastAsia="Times New Roman" w:hAnsi="Times New Roman" w:cs="Times New Roman"/>
                <w:lang w:eastAsia="ru-RU"/>
              </w:rPr>
            </w:pPr>
          </w:p>
        </w:tc>
      </w:tr>
      <w:tr w:rsidR="00F12AD0" w:rsidRPr="00F12AD0" w14:paraId="711A38F9" w14:textId="77777777" w:rsidTr="00F86A31">
        <w:tc>
          <w:tcPr>
            <w:tcW w:w="709" w:type="dxa"/>
            <w:tcBorders>
              <w:top w:val="single" w:sz="4" w:space="0" w:color="auto"/>
              <w:left w:val="single" w:sz="4" w:space="0" w:color="auto"/>
              <w:bottom w:val="single" w:sz="4" w:space="0" w:color="auto"/>
              <w:right w:val="single" w:sz="4" w:space="0" w:color="auto"/>
            </w:tcBorders>
          </w:tcPr>
          <w:p w14:paraId="21535B7F" w14:textId="77777777" w:rsidR="00F12AD0" w:rsidRPr="00F12AD0" w:rsidRDefault="00F12AD0" w:rsidP="00602FAC">
            <w:pPr>
              <w:numPr>
                <w:ilvl w:val="0"/>
                <w:numId w:val="1"/>
              </w:numPr>
              <w:tabs>
                <w:tab w:val="left" w:pos="0"/>
              </w:tabs>
              <w:spacing w:after="0" w:line="240" w:lineRule="auto"/>
              <w:contextualSpacing/>
              <w:rPr>
                <w:rFonts w:ascii="Times New Roman" w:eastAsia="Times New Roman" w:hAnsi="Times New Roman" w:cs="Times New Roman"/>
                <w:b/>
                <w:lang w:eastAsia="ru-RU"/>
              </w:rPr>
            </w:pPr>
            <w:bookmarkStart w:id="207" w:name="_Ref378107245"/>
          </w:p>
        </w:tc>
        <w:bookmarkEnd w:id="207"/>
        <w:tc>
          <w:tcPr>
            <w:tcW w:w="2275" w:type="dxa"/>
            <w:tcBorders>
              <w:top w:val="single" w:sz="4" w:space="0" w:color="auto"/>
              <w:left w:val="single" w:sz="4" w:space="0" w:color="auto"/>
              <w:bottom w:val="single" w:sz="4" w:space="0" w:color="auto"/>
              <w:right w:val="single" w:sz="4" w:space="0" w:color="auto"/>
            </w:tcBorders>
            <w:shd w:val="clear" w:color="auto" w:fill="auto"/>
          </w:tcPr>
          <w:p w14:paraId="15E9DE06" w14:textId="77777777" w:rsidR="00F12AD0" w:rsidRPr="00F12AD0" w:rsidRDefault="00F12AD0" w:rsidP="00F12AD0">
            <w:pPr>
              <w:spacing w:after="0" w:line="240" w:lineRule="auto"/>
              <w:rPr>
                <w:rFonts w:ascii="Times New Roman" w:eastAsia="Times New Roman" w:hAnsi="Times New Roman" w:cs="Times New Roman"/>
                <w:b/>
                <w:lang w:eastAsia="ru-RU"/>
              </w:rPr>
            </w:pPr>
            <w:r w:rsidRPr="00F12AD0">
              <w:rPr>
                <w:rFonts w:ascii="Times New Roman" w:eastAsia="Times New Roman" w:hAnsi="Times New Roman" w:cs="Times New Roman"/>
                <w:b/>
                <w:lang w:eastAsia="ru-RU"/>
              </w:rPr>
              <w:t>Дата рассмотрения предложений участников закупки и подведения итогов закупки</w:t>
            </w:r>
          </w:p>
        </w:tc>
        <w:tc>
          <w:tcPr>
            <w:tcW w:w="1383" w:type="dxa"/>
            <w:tcBorders>
              <w:top w:val="single" w:sz="4" w:space="0" w:color="auto"/>
              <w:left w:val="single" w:sz="4" w:space="0" w:color="auto"/>
              <w:bottom w:val="single" w:sz="4" w:space="0" w:color="auto"/>
              <w:right w:val="single" w:sz="4" w:space="0" w:color="auto"/>
            </w:tcBorders>
          </w:tcPr>
          <w:p w14:paraId="47F73936" w14:textId="52A570D7" w:rsidR="00F12AD0" w:rsidRPr="00F12AD0" w:rsidRDefault="00F12AD0" w:rsidP="00F12AD0">
            <w:pPr>
              <w:spacing w:after="0" w:line="240" w:lineRule="auto"/>
              <w:jc w:val="center"/>
              <w:rPr>
                <w:rFonts w:ascii="Times New Roman" w:eastAsia="Times New Roman" w:hAnsi="Times New Roman" w:cs="Times New Roman"/>
                <w:b/>
                <w:color w:val="000000"/>
                <w:lang w:eastAsia="ru-RU"/>
              </w:rPr>
            </w:pPr>
            <w:r w:rsidRPr="00F12AD0">
              <w:rPr>
                <w:rFonts w:ascii="Times New Roman" w:eastAsia="Times New Roman" w:hAnsi="Times New Roman" w:cs="Times New Roman"/>
                <w:b/>
                <w:color w:val="000000"/>
                <w:lang w:eastAsia="ru-RU"/>
              </w:rPr>
              <w:fldChar w:fldCharType="begin"/>
            </w:r>
            <w:r w:rsidRPr="00F12AD0">
              <w:rPr>
                <w:rFonts w:ascii="Times New Roman" w:eastAsia="Times New Roman" w:hAnsi="Times New Roman" w:cs="Times New Roman"/>
                <w:b/>
                <w:color w:val="000000"/>
                <w:lang w:eastAsia="ru-RU"/>
              </w:rPr>
              <w:instrText xml:space="preserve"> REF _Ref57029836 \r \h  \* MERGEFORMAT </w:instrText>
            </w:r>
            <w:r w:rsidRPr="00F12AD0">
              <w:rPr>
                <w:rFonts w:ascii="Times New Roman" w:eastAsia="Times New Roman" w:hAnsi="Times New Roman" w:cs="Times New Roman"/>
                <w:b/>
                <w:color w:val="000000"/>
                <w:lang w:eastAsia="ru-RU"/>
              </w:rPr>
            </w:r>
            <w:r w:rsidRPr="00F12AD0">
              <w:rPr>
                <w:rFonts w:ascii="Times New Roman" w:eastAsia="Times New Roman" w:hAnsi="Times New Roman" w:cs="Times New Roman"/>
                <w:b/>
                <w:color w:val="000000"/>
                <w:lang w:eastAsia="ru-RU"/>
              </w:rPr>
              <w:fldChar w:fldCharType="separate"/>
            </w:r>
            <w:r w:rsidR="00F53F7D">
              <w:rPr>
                <w:rFonts w:ascii="Times New Roman" w:eastAsia="Times New Roman" w:hAnsi="Times New Roman" w:cs="Times New Roman"/>
                <w:b/>
                <w:color w:val="000000"/>
                <w:lang w:eastAsia="ru-RU"/>
              </w:rPr>
              <w:t>7.1.1</w:t>
            </w:r>
            <w:r w:rsidRPr="00F12AD0">
              <w:rPr>
                <w:rFonts w:ascii="Times New Roman" w:eastAsia="Times New Roman" w:hAnsi="Times New Roman" w:cs="Times New Roman"/>
                <w:b/>
                <w:color w:val="000000"/>
                <w:lang w:eastAsia="ru-RU"/>
              </w:rPr>
              <w:fldChar w:fldCharType="end"/>
            </w:r>
          </w:p>
        </w:tc>
        <w:tc>
          <w:tcPr>
            <w:tcW w:w="6538" w:type="dxa"/>
            <w:tcBorders>
              <w:top w:val="single" w:sz="4" w:space="0" w:color="auto"/>
              <w:left w:val="single" w:sz="4" w:space="0" w:color="auto"/>
              <w:bottom w:val="single" w:sz="4" w:space="0" w:color="auto"/>
              <w:right w:val="single" w:sz="4" w:space="0" w:color="auto"/>
            </w:tcBorders>
          </w:tcPr>
          <w:p w14:paraId="725AACD3" w14:textId="120C55AD" w:rsidR="00F12AD0" w:rsidRPr="00D825E9" w:rsidRDefault="00F12AD0" w:rsidP="00F12AD0">
            <w:pPr>
              <w:spacing w:after="0" w:line="240" w:lineRule="auto"/>
              <w:jc w:val="both"/>
              <w:rPr>
                <w:rFonts w:ascii="Times New Roman" w:eastAsia="Times New Roman" w:hAnsi="Times New Roman" w:cs="Times New Roman"/>
                <w:b/>
                <w:lang w:eastAsia="ru-RU"/>
              </w:rPr>
            </w:pPr>
            <w:r w:rsidRPr="00F12AD0">
              <w:rPr>
                <w:rFonts w:ascii="Times New Roman" w:eastAsia="Times New Roman" w:hAnsi="Times New Roman" w:cs="Times New Roman"/>
                <w:b/>
                <w:lang w:eastAsia="ru-RU"/>
              </w:rPr>
              <w:t xml:space="preserve">Рассмотрение первых частей заявок: </w:t>
            </w:r>
            <w:sdt>
              <w:sdtPr>
                <w:rPr>
                  <w:rFonts w:ascii="Times New Roman" w:eastAsia="Times New Roman" w:hAnsi="Times New Roman" w:cs="Times New Roman"/>
                  <w:b/>
                  <w:lang w:eastAsia="ru-RU"/>
                </w:rPr>
                <w:id w:val="1449670495"/>
                <w:placeholder>
                  <w:docPart w:val="D53B22F18DB249198DB6BF4A94FD3AFB"/>
                </w:placeholder>
                <w:date w:fullDate="2021-05-21T00:00:00Z">
                  <w:dateFormat w:val="«dd» MMMM yyyy 'года'"/>
                  <w:lid w:val="ru-RU"/>
                  <w:storeMappedDataAs w:val="dateTime"/>
                  <w:calendar w:val="gregorian"/>
                </w:date>
              </w:sdtPr>
              <w:sdtEndPr/>
              <w:sdtContent>
                <w:r w:rsidR="003957ED">
                  <w:rPr>
                    <w:rFonts w:ascii="Times New Roman" w:eastAsia="Times New Roman" w:hAnsi="Times New Roman" w:cs="Times New Roman"/>
                    <w:b/>
                    <w:lang w:eastAsia="ru-RU"/>
                  </w:rPr>
                  <w:t>«21» мая 2021 года</w:t>
                </w:r>
              </w:sdtContent>
            </w:sdt>
          </w:p>
          <w:p w14:paraId="1BA4FD30" w14:textId="77777777" w:rsidR="00F12AD0" w:rsidRPr="00D825E9" w:rsidRDefault="00F12AD0" w:rsidP="00F12AD0">
            <w:pPr>
              <w:spacing w:after="0" w:line="240" w:lineRule="auto"/>
              <w:jc w:val="both"/>
              <w:rPr>
                <w:rFonts w:ascii="Times New Roman" w:eastAsia="Times New Roman" w:hAnsi="Times New Roman" w:cs="Times New Roman"/>
                <w:b/>
                <w:lang w:eastAsia="ru-RU"/>
              </w:rPr>
            </w:pPr>
          </w:p>
          <w:p w14:paraId="2391C885" w14:textId="17582D23" w:rsidR="00F12AD0" w:rsidRPr="00D825E9" w:rsidRDefault="00F12AD0" w:rsidP="00F12AD0">
            <w:pPr>
              <w:spacing w:after="0" w:line="240" w:lineRule="auto"/>
              <w:jc w:val="both"/>
              <w:rPr>
                <w:rFonts w:ascii="Times New Roman" w:eastAsia="Times New Roman" w:hAnsi="Times New Roman" w:cs="Times New Roman"/>
                <w:b/>
                <w:lang w:eastAsia="ru-RU"/>
              </w:rPr>
            </w:pPr>
            <w:r w:rsidRPr="00D825E9">
              <w:rPr>
                <w:rFonts w:ascii="Times New Roman" w:eastAsia="Times New Roman" w:hAnsi="Times New Roman" w:cs="Times New Roman"/>
                <w:b/>
                <w:lang w:eastAsia="ru-RU"/>
              </w:rPr>
              <w:t xml:space="preserve">Рассмотрение вторых частей заявок </w:t>
            </w:r>
            <w:sdt>
              <w:sdtPr>
                <w:rPr>
                  <w:rFonts w:ascii="Times New Roman" w:eastAsia="Times New Roman" w:hAnsi="Times New Roman" w:cs="Times New Roman"/>
                  <w:b/>
                  <w:lang w:eastAsia="ru-RU"/>
                </w:rPr>
                <w:id w:val="-1780712366"/>
                <w:placeholder>
                  <w:docPart w:val="EC558E9904C84A97BCE59D132D939F1B"/>
                </w:placeholder>
                <w:date w:fullDate="2021-05-26T00:00:00Z">
                  <w:dateFormat w:val="«dd» MMMM yyyy 'года'"/>
                  <w:lid w:val="ru-RU"/>
                  <w:storeMappedDataAs w:val="dateTime"/>
                  <w:calendar w:val="gregorian"/>
                </w:date>
              </w:sdtPr>
              <w:sdtEndPr/>
              <w:sdtContent>
                <w:r w:rsidR="003957ED">
                  <w:rPr>
                    <w:rFonts w:ascii="Times New Roman" w:eastAsia="Times New Roman" w:hAnsi="Times New Roman" w:cs="Times New Roman"/>
                    <w:b/>
                    <w:lang w:eastAsia="ru-RU"/>
                  </w:rPr>
                  <w:t>«26» мая 2021 года</w:t>
                </w:r>
              </w:sdtContent>
            </w:sdt>
          </w:p>
          <w:p w14:paraId="2AC664FE" w14:textId="77777777" w:rsidR="00F12AD0" w:rsidRPr="00D825E9" w:rsidRDefault="00F12AD0" w:rsidP="00F12AD0">
            <w:pPr>
              <w:spacing w:after="0" w:line="240" w:lineRule="auto"/>
              <w:jc w:val="both"/>
              <w:rPr>
                <w:rFonts w:ascii="Times New Roman" w:eastAsia="Times New Roman" w:hAnsi="Times New Roman" w:cs="Times New Roman"/>
                <w:b/>
                <w:lang w:eastAsia="ru-RU"/>
              </w:rPr>
            </w:pPr>
          </w:p>
          <w:p w14:paraId="181D337A" w14:textId="77777777" w:rsidR="00602FAC" w:rsidRPr="00D825E9" w:rsidRDefault="00F12AD0" w:rsidP="00F12AD0">
            <w:pPr>
              <w:spacing w:after="0" w:line="240" w:lineRule="auto"/>
              <w:jc w:val="both"/>
              <w:rPr>
                <w:rFonts w:ascii="Times New Roman" w:eastAsia="Times New Roman" w:hAnsi="Times New Roman" w:cs="Times New Roman"/>
                <w:b/>
                <w:lang w:eastAsia="ru-RU"/>
              </w:rPr>
            </w:pPr>
            <w:r w:rsidRPr="00D825E9">
              <w:rPr>
                <w:rFonts w:ascii="Times New Roman" w:eastAsia="Times New Roman" w:hAnsi="Times New Roman" w:cs="Times New Roman"/>
                <w:b/>
                <w:lang w:eastAsia="ru-RU"/>
              </w:rPr>
              <w:t xml:space="preserve">Оценка и подведение итогов закупки: </w:t>
            </w:r>
          </w:p>
          <w:p w14:paraId="334C8293" w14:textId="70DFCAF7" w:rsidR="00602FAC" w:rsidRPr="00D825E9" w:rsidRDefault="00992399" w:rsidP="00F12AD0">
            <w:pPr>
              <w:spacing w:after="0" w:line="240" w:lineRule="auto"/>
              <w:jc w:val="both"/>
              <w:rPr>
                <w:rFonts w:ascii="Times New Roman" w:eastAsia="Times New Roman" w:hAnsi="Times New Roman" w:cs="Times New Roman"/>
                <w:b/>
                <w:lang w:eastAsia="ru-RU"/>
              </w:rPr>
            </w:pPr>
            <w:sdt>
              <w:sdtPr>
                <w:rPr>
                  <w:rFonts w:ascii="Times New Roman" w:eastAsia="Times New Roman" w:hAnsi="Times New Roman" w:cs="Times New Roman"/>
                  <w:b/>
                  <w:lang w:eastAsia="ru-RU"/>
                </w:rPr>
                <w:id w:val="-652370085"/>
                <w:placeholder>
                  <w:docPart w:val="2130BAFFEB164C5B9B9A3073512D28E6"/>
                </w:placeholder>
                <w:date w:fullDate="2021-05-27T00:00:00Z">
                  <w:dateFormat w:val="«dd» MMMM yyyy 'года'"/>
                  <w:lid w:val="ru-RU"/>
                  <w:storeMappedDataAs w:val="dateTime"/>
                  <w:calendar w:val="gregorian"/>
                </w:date>
              </w:sdtPr>
              <w:sdtEndPr/>
              <w:sdtContent>
                <w:r w:rsidR="003957ED">
                  <w:rPr>
                    <w:rFonts w:ascii="Times New Roman" w:eastAsia="Times New Roman" w:hAnsi="Times New Roman" w:cs="Times New Roman"/>
                    <w:b/>
                    <w:lang w:eastAsia="ru-RU"/>
                  </w:rPr>
                  <w:t>«27» мая 2021 года</w:t>
                </w:r>
              </w:sdtContent>
            </w:sdt>
            <w:r w:rsidR="00D825E9" w:rsidRPr="00D825E9">
              <w:rPr>
                <w:rFonts w:ascii="Times New Roman" w:eastAsia="Times New Roman" w:hAnsi="Times New Roman" w:cs="Times New Roman"/>
                <w:b/>
                <w:lang w:eastAsia="ru-RU"/>
              </w:rPr>
              <w:t xml:space="preserve"> </w:t>
            </w:r>
          </w:p>
          <w:p w14:paraId="1939FE2C" w14:textId="77777777" w:rsidR="00D825E9" w:rsidRDefault="00D825E9" w:rsidP="00F12AD0">
            <w:pPr>
              <w:spacing w:after="0" w:line="240" w:lineRule="auto"/>
              <w:jc w:val="both"/>
              <w:rPr>
                <w:rFonts w:ascii="Times New Roman" w:eastAsia="Times New Roman" w:hAnsi="Times New Roman" w:cs="Times New Roman"/>
                <w:lang w:eastAsia="ru-RU"/>
              </w:rPr>
            </w:pPr>
          </w:p>
          <w:p w14:paraId="60D89D5F" w14:textId="77777777" w:rsidR="00F12AD0" w:rsidRPr="00F12AD0" w:rsidRDefault="00F12AD0" w:rsidP="00F12AD0">
            <w:pPr>
              <w:spacing w:after="0" w:line="240" w:lineRule="auto"/>
              <w:jc w:val="both"/>
              <w:rPr>
                <w:rFonts w:ascii="Times New Roman" w:eastAsia="Times New Roman" w:hAnsi="Times New Roman" w:cs="Times New Roman"/>
                <w:i/>
                <w:color w:val="FF0000"/>
                <w:lang w:eastAsia="ru-RU"/>
              </w:rPr>
            </w:pPr>
            <w:r w:rsidRPr="00F12AD0">
              <w:rPr>
                <w:rFonts w:ascii="Times New Roman" w:eastAsia="Times New Roman" w:hAnsi="Times New Roman" w:cs="Times New Roman"/>
                <w:lang w:eastAsia="ru-RU"/>
              </w:rPr>
              <w:t>Заказчик вправе рассмотреть, оценить и сопоставить заявки, подвести итоги закупки, ранее дат, указанных в настоящем пункте документации.</w:t>
            </w:r>
          </w:p>
        </w:tc>
      </w:tr>
      <w:tr w:rsidR="00F12AD0" w:rsidRPr="00F12AD0" w14:paraId="3F1F15BB" w14:textId="77777777" w:rsidTr="00F86A31">
        <w:tc>
          <w:tcPr>
            <w:tcW w:w="709" w:type="dxa"/>
            <w:tcBorders>
              <w:top w:val="single" w:sz="4" w:space="0" w:color="auto"/>
              <w:left w:val="single" w:sz="4" w:space="0" w:color="auto"/>
              <w:bottom w:val="single" w:sz="4" w:space="0" w:color="auto"/>
              <w:right w:val="single" w:sz="4" w:space="0" w:color="auto"/>
            </w:tcBorders>
          </w:tcPr>
          <w:p w14:paraId="1608A524" w14:textId="77777777" w:rsidR="00F12AD0" w:rsidRPr="00F12AD0" w:rsidRDefault="00F12AD0" w:rsidP="00602FAC">
            <w:pPr>
              <w:numPr>
                <w:ilvl w:val="0"/>
                <w:numId w:val="1"/>
              </w:numPr>
              <w:tabs>
                <w:tab w:val="left" w:pos="0"/>
              </w:tabs>
              <w:spacing w:after="0" w:line="240" w:lineRule="auto"/>
              <w:contextualSpacing/>
              <w:rPr>
                <w:rFonts w:ascii="Times New Roman" w:eastAsia="Times New Roman" w:hAnsi="Times New Roman" w:cs="Times New Roman"/>
                <w:b/>
                <w:lang w:eastAsia="ru-RU"/>
              </w:rPr>
            </w:pPr>
            <w:bookmarkStart w:id="208" w:name="_Ref55317440"/>
          </w:p>
        </w:tc>
        <w:tc>
          <w:tcPr>
            <w:tcW w:w="2275" w:type="dxa"/>
            <w:tcBorders>
              <w:top w:val="single" w:sz="4" w:space="0" w:color="auto"/>
              <w:left w:val="single" w:sz="4" w:space="0" w:color="auto"/>
              <w:bottom w:val="single" w:sz="4" w:space="0" w:color="auto"/>
              <w:right w:val="single" w:sz="4" w:space="0" w:color="auto"/>
            </w:tcBorders>
            <w:shd w:val="clear" w:color="auto" w:fill="auto"/>
          </w:tcPr>
          <w:p w14:paraId="64B41325" w14:textId="123C844E" w:rsidR="00F12AD0" w:rsidRPr="00F12AD0" w:rsidRDefault="00F12AD0" w:rsidP="00F12AD0">
            <w:pPr>
              <w:spacing w:after="0" w:line="240" w:lineRule="auto"/>
              <w:rPr>
                <w:rFonts w:ascii="Times New Roman" w:eastAsia="Times New Roman" w:hAnsi="Times New Roman" w:cs="Times New Roman"/>
                <w:b/>
                <w:lang w:eastAsia="ru-RU"/>
              </w:rPr>
            </w:pPr>
            <w:bookmarkStart w:id="209" w:name="форма9"/>
            <w:bookmarkEnd w:id="208"/>
            <w:r w:rsidRPr="00F12AD0">
              <w:rPr>
                <w:rFonts w:ascii="Times New Roman" w:eastAsia="Times New Roman" w:hAnsi="Times New Roman" w:cs="Times New Roman"/>
                <w:b/>
                <w:lang w:eastAsia="ru-RU"/>
              </w:rPr>
              <w:t xml:space="preserve">Форма, порядок, дата и время окончания срока </w:t>
            </w:r>
            <w:r w:rsidRPr="00F12AD0">
              <w:rPr>
                <w:rFonts w:ascii="Times New Roman" w:eastAsia="Times New Roman" w:hAnsi="Times New Roman" w:cs="Times New Roman"/>
                <w:b/>
                <w:lang w:eastAsia="ru-RU"/>
              </w:rPr>
              <w:lastRenderedPageBreak/>
              <w:t>предоставления участникам закупки разъяснений положений документации о закупке</w:t>
            </w:r>
            <w:bookmarkEnd w:id="209"/>
          </w:p>
        </w:tc>
        <w:tc>
          <w:tcPr>
            <w:tcW w:w="1383" w:type="dxa"/>
            <w:tcBorders>
              <w:top w:val="single" w:sz="4" w:space="0" w:color="auto"/>
              <w:left w:val="single" w:sz="4" w:space="0" w:color="auto"/>
              <w:bottom w:val="single" w:sz="4" w:space="0" w:color="auto"/>
              <w:right w:val="single" w:sz="4" w:space="0" w:color="auto"/>
            </w:tcBorders>
          </w:tcPr>
          <w:p w14:paraId="6B4F4DB4" w14:textId="445D3F0F" w:rsidR="00F12AD0" w:rsidRPr="00F12AD0" w:rsidRDefault="00F12AD0" w:rsidP="00F12AD0">
            <w:pPr>
              <w:suppressAutoHyphens/>
              <w:spacing w:after="0" w:line="240" w:lineRule="auto"/>
              <w:jc w:val="center"/>
              <w:rPr>
                <w:rFonts w:ascii="Times New Roman" w:eastAsia="Times New Roman" w:hAnsi="Times New Roman" w:cs="Times New Roman"/>
                <w:b/>
                <w:color w:val="000000"/>
                <w:lang w:eastAsia="ru-RU"/>
              </w:rPr>
            </w:pPr>
            <w:r w:rsidRPr="00F12AD0">
              <w:rPr>
                <w:rFonts w:ascii="Times New Roman" w:eastAsia="Times New Roman" w:hAnsi="Times New Roman" w:cs="Times New Roman"/>
                <w:b/>
                <w:color w:val="000000"/>
                <w:lang w:eastAsia="ru-RU"/>
              </w:rPr>
              <w:lastRenderedPageBreak/>
              <w:fldChar w:fldCharType="begin"/>
            </w:r>
            <w:r w:rsidRPr="00F12AD0">
              <w:rPr>
                <w:rFonts w:ascii="Times New Roman" w:eastAsia="Times New Roman" w:hAnsi="Times New Roman" w:cs="Times New Roman"/>
                <w:b/>
                <w:color w:val="000000"/>
                <w:lang w:eastAsia="ru-RU"/>
              </w:rPr>
              <w:instrText xml:space="preserve"> REF _Ref57116451 \r \h </w:instrText>
            </w:r>
            <w:r w:rsidRPr="00F12AD0">
              <w:rPr>
                <w:rFonts w:ascii="Times New Roman" w:eastAsia="Times New Roman" w:hAnsi="Times New Roman" w:cs="Times New Roman"/>
                <w:b/>
                <w:color w:val="000000"/>
                <w:lang w:eastAsia="ru-RU"/>
              </w:rPr>
            </w:r>
            <w:r w:rsidRPr="00F12AD0">
              <w:rPr>
                <w:rFonts w:ascii="Times New Roman" w:eastAsia="Times New Roman" w:hAnsi="Times New Roman" w:cs="Times New Roman"/>
                <w:b/>
                <w:color w:val="000000"/>
                <w:lang w:eastAsia="ru-RU"/>
              </w:rPr>
              <w:fldChar w:fldCharType="separate"/>
            </w:r>
            <w:r w:rsidR="00F53F7D">
              <w:rPr>
                <w:rFonts w:ascii="Times New Roman" w:eastAsia="Times New Roman" w:hAnsi="Times New Roman" w:cs="Times New Roman"/>
                <w:b/>
                <w:color w:val="000000"/>
                <w:lang w:eastAsia="ru-RU"/>
              </w:rPr>
              <w:t>4.1.3</w:t>
            </w:r>
            <w:r w:rsidRPr="00F12AD0">
              <w:rPr>
                <w:rFonts w:ascii="Times New Roman" w:eastAsia="Times New Roman" w:hAnsi="Times New Roman" w:cs="Times New Roman"/>
                <w:b/>
                <w:color w:val="000000"/>
                <w:lang w:eastAsia="ru-RU"/>
              </w:rPr>
              <w:fldChar w:fldCharType="end"/>
            </w:r>
          </w:p>
        </w:tc>
        <w:tc>
          <w:tcPr>
            <w:tcW w:w="6538" w:type="dxa"/>
            <w:tcBorders>
              <w:top w:val="single" w:sz="4" w:space="0" w:color="auto"/>
              <w:left w:val="single" w:sz="4" w:space="0" w:color="auto"/>
              <w:bottom w:val="single" w:sz="4" w:space="0" w:color="auto"/>
              <w:right w:val="single" w:sz="4" w:space="0" w:color="auto"/>
            </w:tcBorders>
          </w:tcPr>
          <w:p w14:paraId="5C64D55F" w14:textId="77777777" w:rsidR="00602FAC" w:rsidRDefault="00F12AD0" w:rsidP="00F12AD0">
            <w:pPr>
              <w:suppressAutoHyphens/>
              <w:spacing w:after="0" w:line="240" w:lineRule="auto"/>
              <w:jc w:val="both"/>
              <w:rPr>
                <w:rFonts w:ascii="Times New Roman" w:eastAsia="Times New Roman" w:hAnsi="Times New Roman" w:cs="Times New Roman"/>
                <w:b/>
                <w:lang w:eastAsia="ru-RU"/>
              </w:rPr>
            </w:pPr>
            <w:r w:rsidRPr="00F12AD0">
              <w:rPr>
                <w:rFonts w:ascii="Times New Roman" w:eastAsia="Times New Roman" w:hAnsi="Times New Roman" w:cs="Times New Roman"/>
                <w:b/>
                <w:lang w:eastAsia="ru-RU"/>
              </w:rPr>
              <w:t>Дата начала срока предоставления участникам разъяснений положений документации о закупке:</w:t>
            </w:r>
          </w:p>
          <w:p w14:paraId="235A7568" w14:textId="7E00379E" w:rsidR="00F12AD0" w:rsidRPr="00F12AD0" w:rsidRDefault="00F12AD0" w:rsidP="00F12AD0">
            <w:pPr>
              <w:suppressAutoHyphens/>
              <w:spacing w:after="0" w:line="240" w:lineRule="auto"/>
              <w:jc w:val="both"/>
              <w:rPr>
                <w:rFonts w:ascii="Times New Roman" w:eastAsia="Times New Roman" w:hAnsi="Times New Roman" w:cs="Times New Roman"/>
                <w:lang w:eastAsia="ru-RU"/>
              </w:rPr>
            </w:pPr>
            <w:r w:rsidRPr="00F12AD0">
              <w:rPr>
                <w:rFonts w:ascii="Times New Roman" w:eastAsia="Times New Roman" w:hAnsi="Times New Roman" w:cs="Times New Roman"/>
                <w:lang w:eastAsia="ru-RU"/>
              </w:rPr>
              <w:t xml:space="preserve"> </w:t>
            </w:r>
            <w:sdt>
              <w:sdtPr>
                <w:rPr>
                  <w:rFonts w:ascii="Times New Roman" w:eastAsia="Times New Roman" w:hAnsi="Times New Roman" w:cs="Times New Roman"/>
                  <w:b/>
                  <w:lang w:eastAsia="ru-RU"/>
                </w:rPr>
                <w:id w:val="816390062"/>
                <w:placeholder>
                  <w:docPart w:val="7C3CD701C5CB46DA93B9659B83D6178E"/>
                </w:placeholder>
                <w:date w:fullDate="2021-04-27T00:00:00Z">
                  <w:dateFormat w:val="«dd» MMMM yyyy 'года'"/>
                  <w:lid w:val="ru-RU"/>
                  <w:storeMappedDataAs w:val="dateTime"/>
                  <w:calendar w:val="gregorian"/>
                </w:date>
              </w:sdtPr>
              <w:sdtEndPr/>
              <w:sdtContent>
                <w:r w:rsidR="003957ED">
                  <w:rPr>
                    <w:rFonts w:ascii="Times New Roman" w:eastAsia="Times New Roman" w:hAnsi="Times New Roman" w:cs="Times New Roman"/>
                    <w:b/>
                    <w:lang w:eastAsia="ru-RU"/>
                  </w:rPr>
                  <w:t>«27» апреля 2021 года</w:t>
                </w:r>
              </w:sdtContent>
            </w:sdt>
          </w:p>
          <w:p w14:paraId="6056CCBA" w14:textId="77777777" w:rsidR="00F12AD0" w:rsidRPr="00F12AD0" w:rsidRDefault="00F12AD0" w:rsidP="00F12AD0">
            <w:pPr>
              <w:suppressAutoHyphens/>
              <w:spacing w:after="0" w:line="240" w:lineRule="auto"/>
              <w:jc w:val="both"/>
              <w:rPr>
                <w:rFonts w:ascii="Times New Roman" w:eastAsia="Times New Roman" w:hAnsi="Times New Roman" w:cs="Times New Roman"/>
                <w:b/>
                <w:lang w:eastAsia="ru-RU"/>
              </w:rPr>
            </w:pPr>
          </w:p>
          <w:p w14:paraId="7CF8F361" w14:textId="79791DB2" w:rsidR="00F12AD0" w:rsidRPr="00F12AD0" w:rsidRDefault="00F12AD0" w:rsidP="00F12AD0">
            <w:pPr>
              <w:suppressAutoHyphens/>
              <w:spacing w:after="0" w:line="240" w:lineRule="auto"/>
              <w:jc w:val="both"/>
              <w:rPr>
                <w:rFonts w:ascii="Times New Roman" w:eastAsia="Times New Roman" w:hAnsi="Times New Roman" w:cs="Times New Roman"/>
                <w:i/>
                <w:color w:val="FF0000"/>
                <w:lang w:eastAsia="ru-RU"/>
              </w:rPr>
            </w:pPr>
            <w:r w:rsidRPr="00F12AD0">
              <w:rPr>
                <w:rFonts w:ascii="Times New Roman" w:eastAsia="Times New Roman" w:hAnsi="Times New Roman" w:cs="Times New Roman"/>
                <w:b/>
                <w:lang w:eastAsia="ru-RU"/>
              </w:rPr>
              <w:t xml:space="preserve">Дата и время окончания срока предоставления участникам разъяснений положений документации о </w:t>
            </w:r>
            <w:proofErr w:type="gramStart"/>
            <w:r w:rsidRPr="00F12AD0">
              <w:rPr>
                <w:rFonts w:ascii="Times New Roman" w:eastAsia="Times New Roman" w:hAnsi="Times New Roman" w:cs="Times New Roman"/>
                <w:b/>
                <w:lang w:eastAsia="ru-RU"/>
              </w:rPr>
              <w:t xml:space="preserve">закупке:   </w:t>
            </w:r>
            <w:proofErr w:type="gramEnd"/>
            <w:r w:rsidRPr="00F12AD0">
              <w:rPr>
                <w:rFonts w:ascii="Times New Roman" w:eastAsia="Times New Roman" w:hAnsi="Times New Roman" w:cs="Times New Roman"/>
                <w:b/>
                <w:lang w:eastAsia="ru-RU"/>
              </w:rPr>
              <w:t xml:space="preserve">                                </w:t>
            </w:r>
            <w:sdt>
              <w:sdtPr>
                <w:rPr>
                  <w:rFonts w:ascii="Times New Roman" w:eastAsia="Times New Roman" w:hAnsi="Times New Roman" w:cs="Times New Roman"/>
                  <w:b/>
                  <w:lang w:eastAsia="ru-RU"/>
                </w:rPr>
                <w:id w:val="436331971"/>
                <w:placeholder>
                  <w:docPart w:val="7C3CD701C5CB46DA93B9659B83D6178E"/>
                </w:placeholder>
                <w:date w:fullDate="2021-05-11T00:00:00Z">
                  <w:dateFormat w:val="«dd» MMMM yyyy 'года'"/>
                  <w:lid w:val="ru-RU"/>
                  <w:storeMappedDataAs w:val="dateTime"/>
                  <w:calendar w:val="gregorian"/>
                </w:date>
              </w:sdtPr>
              <w:sdtEndPr/>
              <w:sdtContent>
                <w:r w:rsidR="00992399">
                  <w:rPr>
                    <w:rFonts w:ascii="Times New Roman" w:eastAsia="Times New Roman" w:hAnsi="Times New Roman" w:cs="Times New Roman"/>
                    <w:b/>
                    <w:lang w:eastAsia="ru-RU"/>
                  </w:rPr>
                  <w:t>«11» мая 2021 года</w:t>
                </w:r>
              </w:sdtContent>
            </w:sdt>
            <w:r w:rsidRPr="00F12AD0">
              <w:rPr>
                <w:rFonts w:ascii="Times New Roman" w:eastAsia="Times New Roman" w:hAnsi="Times New Roman" w:cs="Times New Roman"/>
                <w:b/>
                <w:lang w:eastAsia="ru-RU"/>
              </w:rPr>
              <w:t xml:space="preserve"> </w:t>
            </w:r>
            <w:r w:rsidR="00602FAC">
              <w:rPr>
                <w:rFonts w:ascii="Times New Roman" w:eastAsia="Times New Roman" w:hAnsi="Times New Roman" w:cs="Times New Roman"/>
                <w:b/>
                <w:lang w:eastAsia="ru-RU"/>
              </w:rPr>
              <w:t>12</w:t>
            </w:r>
            <w:r w:rsidRPr="00F12AD0">
              <w:rPr>
                <w:rFonts w:ascii="Times New Roman" w:eastAsia="Times New Roman" w:hAnsi="Times New Roman" w:cs="Times New Roman"/>
                <w:b/>
                <w:lang w:eastAsia="ru-RU"/>
              </w:rPr>
              <w:t>:</w:t>
            </w:r>
            <w:r w:rsidR="00602FAC">
              <w:rPr>
                <w:rFonts w:ascii="Times New Roman" w:eastAsia="Times New Roman" w:hAnsi="Times New Roman" w:cs="Times New Roman"/>
                <w:b/>
                <w:lang w:eastAsia="ru-RU"/>
              </w:rPr>
              <w:t>00</w:t>
            </w:r>
            <w:r w:rsidRPr="00F12AD0">
              <w:rPr>
                <w:rFonts w:ascii="Times New Roman" w:eastAsia="Times New Roman" w:hAnsi="Times New Roman" w:cs="Times New Roman"/>
                <w:b/>
                <w:lang w:eastAsia="ru-RU"/>
              </w:rPr>
              <w:t>:</w:t>
            </w:r>
            <w:r w:rsidR="00602FAC">
              <w:rPr>
                <w:rFonts w:ascii="Times New Roman" w:eastAsia="Times New Roman" w:hAnsi="Times New Roman" w:cs="Times New Roman"/>
                <w:b/>
                <w:lang w:eastAsia="ru-RU"/>
              </w:rPr>
              <w:t>00</w:t>
            </w:r>
            <w:r w:rsidRPr="00F12AD0">
              <w:rPr>
                <w:rFonts w:ascii="Times New Roman" w:eastAsia="Times New Roman" w:hAnsi="Times New Roman" w:cs="Times New Roman"/>
                <w:b/>
                <w:lang w:eastAsia="ru-RU"/>
              </w:rPr>
              <w:t xml:space="preserve"> (время московское)</w:t>
            </w:r>
          </w:p>
          <w:p w14:paraId="759DBB15" w14:textId="77777777" w:rsidR="00F12AD0" w:rsidRPr="00F12AD0" w:rsidRDefault="00F12AD0" w:rsidP="00F12AD0">
            <w:pPr>
              <w:spacing w:after="0" w:line="240" w:lineRule="auto"/>
              <w:jc w:val="both"/>
              <w:rPr>
                <w:rFonts w:ascii="Times New Roman" w:eastAsia="Times New Roman" w:hAnsi="Times New Roman" w:cs="Times New Roman"/>
                <w:lang w:eastAsia="ru-RU"/>
              </w:rPr>
            </w:pPr>
            <w:r w:rsidRPr="00F12AD0">
              <w:rPr>
                <w:rFonts w:ascii="Times New Roman" w:eastAsia="Times New Roman" w:hAnsi="Times New Roman" w:cs="Times New Roman"/>
                <w:lang w:eastAsia="ru-RU"/>
              </w:rPr>
              <w:t xml:space="preserve"> </w:t>
            </w:r>
            <w:bookmarkStart w:id="210" w:name="_GoBack"/>
            <w:bookmarkEnd w:id="210"/>
          </w:p>
        </w:tc>
      </w:tr>
      <w:tr w:rsidR="00F12AD0" w:rsidRPr="00F12AD0" w14:paraId="6385D51E" w14:textId="77777777" w:rsidTr="00F86A31">
        <w:tc>
          <w:tcPr>
            <w:tcW w:w="709" w:type="dxa"/>
            <w:tcBorders>
              <w:top w:val="single" w:sz="4" w:space="0" w:color="auto"/>
              <w:left w:val="single" w:sz="4" w:space="0" w:color="auto"/>
              <w:bottom w:val="single" w:sz="4" w:space="0" w:color="auto"/>
              <w:right w:val="single" w:sz="4" w:space="0" w:color="auto"/>
            </w:tcBorders>
          </w:tcPr>
          <w:p w14:paraId="26917F93" w14:textId="77777777" w:rsidR="00F12AD0" w:rsidRPr="00F12AD0" w:rsidRDefault="00F12AD0" w:rsidP="00602FAC">
            <w:pPr>
              <w:numPr>
                <w:ilvl w:val="0"/>
                <w:numId w:val="1"/>
              </w:numPr>
              <w:spacing w:after="0" w:line="240" w:lineRule="auto"/>
              <w:rPr>
                <w:rFonts w:ascii="Times New Roman" w:eastAsia="Times New Roman" w:hAnsi="Times New Roman" w:cs="Times New Roman"/>
                <w:b/>
                <w:lang w:eastAsia="ru-RU"/>
              </w:rPr>
            </w:pPr>
            <w:bookmarkStart w:id="211" w:name="_Ref55322174"/>
          </w:p>
        </w:tc>
        <w:bookmarkEnd w:id="211"/>
        <w:tc>
          <w:tcPr>
            <w:tcW w:w="2275" w:type="dxa"/>
            <w:tcBorders>
              <w:top w:val="single" w:sz="4" w:space="0" w:color="auto"/>
              <w:left w:val="single" w:sz="4" w:space="0" w:color="auto"/>
              <w:bottom w:val="single" w:sz="4" w:space="0" w:color="auto"/>
              <w:right w:val="single" w:sz="4" w:space="0" w:color="auto"/>
            </w:tcBorders>
          </w:tcPr>
          <w:p w14:paraId="36D7FFAC" w14:textId="77777777" w:rsidR="00F12AD0" w:rsidRPr="00F12AD0" w:rsidRDefault="00F12AD0" w:rsidP="00F12AD0">
            <w:pPr>
              <w:spacing w:after="0" w:line="240" w:lineRule="auto"/>
              <w:rPr>
                <w:rFonts w:ascii="Times New Roman" w:eastAsia="Times New Roman" w:hAnsi="Times New Roman" w:cs="Times New Roman"/>
                <w:b/>
                <w:lang w:eastAsia="ru-RU"/>
              </w:rPr>
            </w:pPr>
            <w:r w:rsidRPr="00F12AD0">
              <w:rPr>
                <w:rFonts w:ascii="Times New Roman" w:eastAsia="Times New Roman" w:hAnsi="Times New Roman" w:cs="Times New Roman"/>
                <w:b/>
                <w:bCs/>
                <w:lang w:eastAsia="ru-RU"/>
              </w:rPr>
              <w:t xml:space="preserve">Форма, сроки и порядок оплаты товара, работы, услуги </w:t>
            </w:r>
          </w:p>
        </w:tc>
        <w:tc>
          <w:tcPr>
            <w:tcW w:w="1383" w:type="dxa"/>
            <w:tcBorders>
              <w:top w:val="single" w:sz="4" w:space="0" w:color="auto"/>
              <w:left w:val="single" w:sz="4" w:space="0" w:color="auto"/>
              <w:bottom w:val="single" w:sz="4" w:space="0" w:color="auto"/>
              <w:right w:val="single" w:sz="4" w:space="0" w:color="auto"/>
            </w:tcBorders>
          </w:tcPr>
          <w:p w14:paraId="17783816" w14:textId="31AD63F2" w:rsidR="00F12AD0" w:rsidRPr="00F12AD0" w:rsidRDefault="00F12AD0" w:rsidP="00F12AD0">
            <w:pPr>
              <w:overflowPunct w:val="0"/>
              <w:autoSpaceDE w:val="0"/>
              <w:autoSpaceDN w:val="0"/>
              <w:adjustRightInd w:val="0"/>
              <w:spacing w:after="0" w:line="240" w:lineRule="auto"/>
              <w:jc w:val="center"/>
              <w:rPr>
                <w:rFonts w:ascii="Times New Roman" w:eastAsia="Times New Roman" w:hAnsi="Times New Roman" w:cs="Times New Roman"/>
                <w:b/>
                <w:bCs/>
                <w:color w:val="000000"/>
                <w:lang w:eastAsia="ru-RU"/>
              </w:rPr>
            </w:pPr>
            <w:r w:rsidRPr="00F12AD0">
              <w:rPr>
                <w:rFonts w:ascii="Times New Roman" w:eastAsia="Times New Roman" w:hAnsi="Times New Roman" w:cs="Times New Roman"/>
                <w:b/>
                <w:bCs/>
                <w:color w:val="000000"/>
                <w:lang w:eastAsia="ru-RU"/>
              </w:rPr>
              <w:fldChar w:fldCharType="begin"/>
            </w:r>
            <w:r w:rsidRPr="00F12AD0">
              <w:rPr>
                <w:rFonts w:ascii="Times New Roman" w:eastAsia="Times New Roman" w:hAnsi="Times New Roman" w:cs="Times New Roman"/>
                <w:b/>
                <w:bCs/>
                <w:color w:val="000000"/>
                <w:lang w:eastAsia="ru-RU"/>
              </w:rPr>
              <w:instrText xml:space="preserve"> REF _Ref57116524 \r \h </w:instrText>
            </w:r>
            <w:r w:rsidRPr="00F12AD0">
              <w:rPr>
                <w:rFonts w:ascii="Times New Roman" w:eastAsia="Times New Roman" w:hAnsi="Times New Roman" w:cs="Times New Roman"/>
                <w:b/>
                <w:bCs/>
                <w:color w:val="000000"/>
                <w:lang w:eastAsia="ru-RU"/>
              </w:rPr>
            </w:r>
            <w:r w:rsidRPr="00F12AD0">
              <w:rPr>
                <w:rFonts w:ascii="Times New Roman" w:eastAsia="Times New Roman" w:hAnsi="Times New Roman" w:cs="Times New Roman"/>
                <w:b/>
                <w:bCs/>
                <w:color w:val="000000"/>
                <w:lang w:eastAsia="ru-RU"/>
              </w:rPr>
              <w:fldChar w:fldCharType="separate"/>
            </w:r>
            <w:r w:rsidR="00F53F7D">
              <w:rPr>
                <w:rFonts w:ascii="Times New Roman" w:eastAsia="Times New Roman" w:hAnsi="Times New Roman" w:cs="Times New Roman"/>
                <w:b/>
                <w:bCs/>
                <w:color w:val="000000"/>
                <w:lang w:eastAsia="ru-RU"/>
              </w:rPr>
              <w:t>2.1.4</w:t>
            </w:r>
            <w:r w:rsidRPr="00F12AD0">
              <w:rPr>
                <w:rFonts w:ascii="Times New Roman" w:eastAsia="Times New Roman" w:hAnsi="Times New Roman" w:cs="Times New Roman"/>
                <w:b/>
                <w:bCs/>
                <w:color w:val="000000"/>
                <w:lang w:eastAsia="ru-RU"/>
              </w:rPr>
              <w:fldChar w:fldCharType="end"/>
            </w:r>
          </w:p>
        </w:tc>
        <w:tc>
          <w:tcPr>
            <w:tcW w:w="6538" w:type="dxa"/>
            <w:tcBorders>
              <w:top w:val="single" w:sz="4" w:space="0" w:color="auto"/>
              <w:left w:val="single" w:sz="4" w:space="0" w:color="auto"/>
              <w:bottom w:val="single" w:sz="4" w:space="0" w:color="auto"/>
              <w:right w:val="single" w:sz="4" w:space="0" w:color="auto"/>
            </w:tcBorders>
          </w:tcPr>
          <w:p w14:paraId="7A0C6C38" w14:textId="77777777" w:rsidR="00F12AD0" w:rsidRPr="00F12AD0" w:rsidRDefault="00F12AD0" w:rsidP="00F12AD0">
            <w:pPr>
              <w:overflowPunct w:val="0"/>
              <w:autoSpaceDE w:val="0"/>
              <w:autoSpaceDN w:val="0"/>
              <w:adjustRightInd w:val="0"/>
              <w:spacing w:after="0" w:line="240" w:lineRule="auto"/>
              <w:jc w:val="both"/>
              <w:rPr>
                <w:rFonts w:ascii="Times New Roman" w:eastAsia="Times New Roman" w:hAnsi="Times New Roman" w:cs="Times New Roman"/>
                <w:bCs/>
                <w:lang w:eastAsia="ru-RU"/>
              </w:rPr>
            </w:pPr>
            <w:r w:rsidRPr="00F12AD0">
              <w:rPr>
                <w:rFonts w:ascii="Times New Roman" w:eastAsia="Times New Roman" w:hAnsi="Times New Roman" w:cs="Times New Roman"/>
                <w:bCs/>
                <w:lang w:eastAsia="ru-RU"/>
              </w:rPr>
              <w:t xml:space="preserve">Форма, сроки и порядок оплаты товара, работы, услуги определены разделе </w:t>
            </w:r>
            <w:hyperlink w:anchor="_РАЗДЕЛ_V._ПРОЕКТ" w:history="1">
              <w:r w:rsidRPr="00F12AD0">
                <w:rPr>
                  <w:rFonts w:ascii="Times New Roman" w:eastAsia="Times New Roman" w:hAnsi="Times New Roman" w:cs="Times New Roman"/>
                  <w:bCs/>
                  <w:color w:val="0000FF"/>
                  <w:u w:val="single"/>
                  <w:lang w:eastAsia="ru-RU"/>
                </w:rPr>
                <w:t>V. «ПРОЕКТ ДОГОВОРА»</w:t>
              </w:r>
            </w:hyperlink>
            <w:r w:rsidRPr="00F12AD0">
              <w:rPr>
                <w:rFonts w:ascii="Times New Roman" w:eastAsia="Times New Roman" w:hAnsi="Times New Roman" w:cs="Times New Roman"/>
                <w:bCs/>
                <w:lang w:eastAsia="ru-RU"/>
              </w:rPr>
              <w:t xml:space="preserve"> документации.</w:t>
            </w:r>
          </w:p>
          <w:p w14:paraId="49A0A471" w14:textId="77777777" w:rsidR="00F12AD0" w:rsidRPr="00F12AD0" w:rsidRDefault="00F12AD0" w:rsidP="00F12AD0">
            <w:pPr>
              <w:overflowPunct w:val="0"/>
              <w:autoSpaceDE w:val="0"/>
              <w:autoSpaceDN w:val="0"/>
              <w:adjustRightInd w:val="0"/>
              <w:spacing w:after="0" w:line="240" w:lineRule="auto"/>
              <w:jc w:val="both"/>
              <w:rPr>
                <w:rFonts w:ascii="Times New Roman" w:eastAsia="Times New Roman" w:hAnsi="Times New Roman" w:cs="Times New Roman"/>
                <w:bCs/>
                <w:lang w:eastAsia="ru-RU"/>
              </w:rPr>
            </w:pPr>
          </w:p>
          <w:p w14:paraId="32D165E2" w14:textId="77777777" w:rsidR="00F12AD0" w:rsidRPr="00F12AD0" w:rsidRDefault="00F12AD0" w:rsidP="00F12AD0">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lang w:eastAsia="ru-RU"/>
              </w:rPr>
              <w:t>Договор, заключаемый по результатам закупки, формируется на следующих условиях:</w:t>
            </w:r>
          </w:p>
          <w:p w14:paraId="71DA5886" w14:textId="2538B0EB" w:rsidR="007653B7" w:rsidRPr="007653B7" w:rsidRDefault="00F12AD0" w:rsidP="00A56029">
            <w:pPr>
              <w:numPr>
                <w:ilvl w:val="0"/>
                <w:numId w:val="18"/>
              </w:numPr>
              <w:tabs>
                <w:tab w:val="left" w:pos="341"/>
                <w:tab w:val="num" w:pos="1004"/>
              </w:tabs>
              <w:overflowPunct w:val="0"/>
              <w:autoSpaceDE w:val="0"/>
              <w:autoSpaceDN w:val="0"/>
              <w:adjustRightInd w:val="0"/>
              <w:spacing w:after="0" w:line="240" w:lineRule="auto"/>
              <w:ind w:left="62" w:firstLine="603"/>
              <w:contextualSpacing/>
              <w:jc w:val="both"/>
              <w:rPr>
                <w:rFonts w:ascii="Times New Roman" w:eastAsia="Times New Roman" w:hAnsi="Times New Roman" w:cs="Times New Roman"/>
                <w:i/>
                <w:color w:val="FF0000"/>
                <w:lang w:eastAsia="ru-RU"/>
              </w:rPr>
            </w:pPr>
            <w:bookmarkStart w:id="212" w:name="_Ref57046287"/>
            <w:r w:rsidRPr="00F12AD0">
              <w:rPr>
                <w:rFonts w:ascii="Times New Roman" w:eastAsia="Times New Roman" w:hAnsi="Times New Roman" w:cs="Times New Roman"/>
                <w:lang w:eastAsia="ru-RU"/>
              </w:rPr>
              <w:t xml:space="preserve">Предельная общая цена договора, заключаемого по результатам закупки, устанавливается в размере </w:t>
            </w:r>
            <w:r w:rsidRPr="00F12AD0">
              <w:rPr>
                <w:rFonts w:ascii="Times New Roman" w:eastAsia="Times New Roman" w:hAnsi="Times New Roman" w:cs="Times New Roman"/>
                <w:bCs/>
                <w:lang w:eastAsia="ru-RU"/>
              </w:rPr>
              <w:t xml:space="preserve">НМЦ договора, указанной в п. </w:t>
            </w:r>
            <w:r w:rsidRPr="00F12AD0">
              <w:rPr>
                <w:rFonts w:ascii="Times New Roman" w:eastAsia="Times New Roman" w:hAnsi="Times New Roman" w:cs="Times New Roman"/>
                <w:bCs/>
                <w:lang w:eastAsia="ru-RU"/>
              </w:rPr>
              <w:fldChar w:fldCharType="begin"/>
            </w:r>
            <w:r w:rsidRPr="00F12AD0">
              <w:rPr>
                <w:rFonts w:ascii="Times New Roman" w:eastAsia="Times New Roman" w:hAnsi="Times New Roman" w:cs="Times New Roman"/>
                <w:bCs/>
                <w:lang w:eastAsia="ru-RU"/>
              </w:rPr>
              <w:instrText xml:space="preserve"> REF _Ref55316445 \r \h  \* MERGEFORMAT </w:instrText>
            </w:r>
            <w:r w:rsidRPr="00F12AD0">
              <w:rPr>
                <w:rFonts w:ascii="Times New Roman" w:eastAsia="Times New Roman" w:hAnsi="Times New Roman" w:cs="Times New Roman"/>
                <w:bCs/>
                <w:lang w:eastAsia="ru-RU"/>
              </w:rPr>
            </w:r>
            <w:r w:rsidRPr="00F12AD0">
              <w:rPr>
                <w:rFonts w:ascii="Times New Roman" w:eastAsia="Times New Roman" w:hAnsi="Times New Roman" w:cs="Times New Roman"/>
                <w:bCs/>
                <w:lang w:eastAsia="ru-RU"/>
              </w:rPr>
              <w:fldChar w:fldCharType="separate"/>
            </w:r>
            <w:r w:rsidR="00F53F7D">
              <w:rPr>
                <w:rFonts w:ascii="Times New Roman" w:eastAsia="Times New Roman" w:hAnsi="Times New Roman" w:cs="Times New Roman"/>
                <w:bCs/>
                <w:lang w:eastAsia="ru-RU"/>
              </w:rPr>
              <w:t>6</w:t>
            </w:r>
            <w:r w:rsidRPr="00F12AD0">
              <w:rPr>
                <w:rFonts w:ascii="Times New Roman" w:eastAsia="Times New Roman" w:hAnsi="Times New Roman" w:cs="Times New Roman"/>
                <w:bCs/>
                <w:lang w:eastAsia="ru-RU"/>
              </w:rPr>
              <w:fldChar w:fldCharType="end"/>
            </w:r>
            <w:r w:rsidRPr="00F12AD0">
              <w:rPr>
                <w:rFonts w:ascii="Times New Roman" w:eastAsia="Times New Roman" w:hAnsi="Times New Roman" w:cs="Times New Roman"/>
                <w:bCs/>
                <w:lang w:eastAsia="ru-RU"/>
              </w:rPr>
              <w:t xml:space="preserve"> раздела </w:t>
            </w:r>
            <w:hyperlink w:anchor="_РАЗДЕЛ_II._ИНФОРМАЦИОННАЯ_1" w:history="1">
              <w:r w:rsidRPr="00F12AD0">
                <w:rPr>
                  <w:rFonts w:ascii="Times New Roman" w:eastAsia="Times New Roman" w:hAnsi="Times New Roman" w:cs="Times New Roman"/>
                  <w:bCs/>
                  <w:color w:val="0000FF"/>
                  <w:u w:val="single"/>
                  <w:lang w:val="en-US" w:eastAsia="ru-RU"/>
                </w:rPr>
                <w:t>II</w:t>
              </w:r>
              <w:r w:rsidRPr="00F12AD0">
                <w:rPr>
                  <w:rFonts w:ascii="Times New Roman" w:eastAsia="Times New Roman" w:hAnsi="Times New Roman" w:cs="Times New Roman"/>
                  <w:bCs/>
                  <w:color w:val="0000FF"/>
                  <w:u w:val="single"/>
                  <w:lang w:eastAsia="ru-RU"/>
                </w:rPr>
                <w:t xml:space="preserve"> «ИНФОРМАЦИОННАЯ КАРТА»</w:t>
              </w:r>
            </w:hyperlink>
            <w:r w:rsidRPr="00F12AD0">
              <w:rPr>
                <w:rFonts w:ascii="Times New Roman" w:eastAsia="Times New Roman" w:hAnsi="Times New Roman" w:cs="Times New Roman"/>
                <w:bCs/>
                <w:lang w:eastAsia="ru-RU"/>
              </w:rPr>
              <w:t xml:space="preserve"> документации.</w:t>
            </w:r>
            <w:bookmarkEnd w:id="212"/>
            <w:r w:rsidRPr="00F12AD0">
              <w:rPr>
                <w:rFonts w:ascii="Times New Roman" w:eastAsia="Times New Roman" w:hAnsi="Times New Roman" w:cs="Times New Roman"/>
                <w:bCs/>
                <w:lang w:eastAsia="ru-RU"/>
              </w:rPr>
              <w:t xml:space="preserve"> </w:t>
            </w:r>
          </w:p>
          <w:p w14:paraId="263E58FC" w14:textId="486225A8" w:rsidR="00F12AD0" w:rsidRPr="00F12AD0" w:rsidRDefault="00F12AD0" w:rsidP="00A56029">
            <w:pPr>
              <w:numPr>
                <w:ilvl w:val="0"/>
                <w:numId w:val="18"/>
              </w:numPr>
              <w:tabs>
                <w:tab w:val="left" w:pos="341"/>
                <w:tab w:val="num" w:pos="1004"/>
              </w:tabs>
              <w:overflowPunct w:val="0"/>
              <w:autoSpaceDE w:val="0"/>
              <w:autoSpaceDN w:val="0"/>
              <w:adjustRightInd w:val="0"/>
              <w:spacing w:after="0" w:line="240" w:lineRule="auto"/>
              <w:ind w:left="62" w:firstLine="603"/>
              <w:contextualSpacing/>
              <w:jc w:val="both"/>
              <w:rPr>
                <w:rFonts w:ascii="Times New Roman" w:eastAsia="Times New Roman" w:hAnsi="Times New Roman" w:cs="Times New Roman"/>
                <w:i/>
                <w:color w:val="FF0000"/>
                <w:lang w:eastAsia="ru-RU"/>
              </w:rPr>
            </w:pPr>
            <w:r w:rsidRPr="00F12AD0">
              <w:rPr>
                <w:rFonts w:ascii="Times New Roman" w:eastAsia="Times New Roman" w:hAnsi="Times New Roman" w:cs="Times New Roman"/>
                <w:bCs/>
                <w:lang w:eastAsia="ru-RU"/>
              </w:rPr>
              <w:t>Цен</w:t>
            </w:r>
            <w:r w:rsidR="007653B7">
              <w:rPr>
                <w:rFonts w:ascii="Times New Roman" w:eastAsia="Times New Roman" w:hAnsi="Times New Roman" w:cs="Times New Roman"/>
                <w:bCs/>
                <w:lang w:eastAsia="ru-RU"/>
              </w:rPr>
              <w:t>а</w:t>
            </w:r>
            <w:r w:rsidRPr="00F12AD0">
              <w:rPr>
                <w:rFonts w:ascii="Times New Roman" w:eastAsia="Times New Roman" w:hAnsi="Times New Roman" w:cs="Times New Roman"/>
                <w:bCs/>
                <w:lang w:eastAsia="ru-RU"/>
              </w:rPr>
              <w:t xml:space="preserve"> единиц</w:t>
            </w:r>
            <w:r w:rsidR="007653B7">
              <w:rPr>
                <w:rFonts w:ascii="Times New Roman" w:eastAsia="Times New Roman" w:hAnsi="Times New Roman" w:cs="Times New Roman"/>
                <w:bCs/>
                <w:lang w:eastAsia="ru-RU"/>
              </w:rPr>
              <w:t>ы</w:t>
            </w:r>
            <w:r w:rsidRPr="00F12AD0">
              <w:rPr>
                <w:rFonts w:ascii="Times New Roman" w:eastAsia="Times New Roman" w:hAnsi="Times New Roman" w:cs="Times New Roman"/>
                <w:bCs/>
                <w:lang w:eastAsia="ru-RU"/>
              </w:rPr>
              <w:t xml:space="preserve"> </w:t>
            </w:r>
            <w:r w:rsidR="00421B5A">
              <w:rPr>
                <w:rFonts w:ascii="Times New Roman" w:eastAsia="Times New Roman" w:hAnsi="Times New Roman" w:cs="Times New Roman"/>
                <w:bCs/>
                <w:lang w:eastAsia="ru-RU"/>
              </w:rPr>
              <w:t xml:space="preserve">товара, </w:t>
            </w:r>
            <w:r w:rsidRPr="00F12AD0">
              <w:rPr>
                <w:rFonts w:ascii="Times New Roman" w:eastAsia="Times New Roman" w:hAnsi="Times New Roman" w:cs="Times New Roman"/>
                <w:bCs/>
                <w:lang w:eastAsia="ru-RU"/>
              </w:rPr>
              <w:t>работ</w:t>
            </w:r>
            <w:r w:rsidR="007653B7">
              <w:rPr>
                <w:rFonts w:ascii="Times New Roman" w:eastAsia="Times New Roman" w:hAnsi="Times New Roman" w:cs="Times New Roman"/>
                <w:bCs/>
                <w:lang w:eastAsia="ru-RU"/>
              </w:rPr>
              <w:t>ы</w:t>
            </w:r>
            <w:r w:rsidRPr="00F12AD0">
              <w:rPr>
                <w:rFonts w:ascii="Times New Roman" w:eastAsia="Times New Roman" w:hAnsi="Times New Roman" w:cs="Times New Roman"/>
                <w:bCs/>
                <w:lang w:eastAsia="ru-RU"/>
              </w:rPr>
              <w:t xml:space="preserve"> </w:t>
            </w:r>
            <w:r w:rsidR="007653B7">
              <w:rPr>
                <w:rFonts w:ascii="Times New Roman" w:eastAsia="Times New Roman" w:hAnsi="Times New Roman" w:cs="Times New Roman"/>
                <w:bCs/>
                <w:lang w:eastAsia="ru-RU"/>
              </w:rPr>
              <w:t>(</w:t>
            </w:r>
            <w:r w:rsidRPr="00F12AD0">
              <w:rPr>
                <w:rFonts w:ascii="Times New Roman" w:eastAsia="Times New Roman" w:hAnsi="Times New Roman" w:cs="Times New Roman"/>
                <w:bCs/>
                <w:lang w:eastAsia="ru-RU"/>
              </w:rPr>
              <w:t>услуг</w:t>
            </w:r>
            <w:r w:rsidR="007653B7">
              <w:rPr>
                <w:rFonts w:ascii="Times New Roman" w:eastAsia="Times New Roman" w:hAnsi="Times New Roman" w:cs="Times New Roman"/>
                <w:bCs/>
                <w:lang w:eastAsia="ru-RU"/>
              </w:rPr>
              <w:t>и</w:t>
            </w:r>
            <w:r w:rsidRPr="00F12AD0">
              <w:rPr>
                <w:rFonts w:ascii="Times New Roman" w:eastAsia="Times New Roman" w:hAnsi="Times New Roman" w:cs="Times New Roman"/>
                <w:bCs/>
                <w:lang w:eastAsia="ru-RU"/>
              </w:rPr>
              <w:t>)</w:t>
            </w:r>
            <w:r w:rsidR="006E3675">
              <w:rPr>
                <w:rFonts w:ascii="Times New Roman" w:eastAsia="Times New Roman" w:hAnsi="Times New Roman" w:cs="Times New Roman"/>
                <w:bCs/>
                <w:lang w:eastAsia="ru-RU"/>
              </w:rPr>
              <w:t xml:space="preserve"> в договоре</w:t>
            </w:r>
            <w:r w:rsidRPr="00F12AD0">
              <w:rPr>
                <w:rFonts w:ascii="Times New Roman" w:eastAsia="Times New Roman" w:hAnsi="Times New Roman" w:cs="Times New Roman"/>
                <w:bCs/>
                <w:lang w:eastAsia="ru-RU"/>
              </w:rPr>
              <w:t xml:space="preserve">, </w:t>
            </w:r>
            <w:r w:rsidR="006E3675">
              <w:rPr>
                <w:rFonts w:ascii="Times New Roman" w:eastAsia="Times New Roman" w:hAnsi="Times New Roman" w:cs="Times New Roman"/>
                <w:bCs/>
                <w:lang w:eastAsia="ru-RU"/>
              </w:rPr>
              <w:t>заключаемом по итогам закупки, определяется путем произведения НМЦ каждой единицы</w:t>
            </w:r>
            <w:r w:rsidR="00421B5A">
              <w:rPr>
                <w:rFonts w:ascii="Times New Roman" w:eastAsia="Times New Roman" w:hAnsi="Times New Roman" w:cs="Times New Roman"/>
                <w:bCs/>
                <w:lang w:eastAsia="ru-RU"/>
              </w:rPr>
              <w:t xml:space="preserve"> товара,</w:t>
            </w:r>
            <w:r w:rsidR="006E3675">
              <w:rPr>
                <w:rFonts w:ascii="Times New Roman" w:eastAsia="Times New Roman" w:hAnsi="Times New Roman" w:cs="Times New Roman"/>
                <w:bCs/>
                <w:lang w:eastAsia="ru-RU"/>
              </w:rPr>
              <w:t xml:space="preserve"> работы (услуги), </w:t>
            </w:r>
            <w:r w:rsidR="006E3675" w:rsidRPr="00F12AD0">
              <w:rPr>
                <w:rFonts w:ascii="Times New Roman" w:eastAsia="Times New Roman" w:hAnsi="Times New Roman" w:cs="Times New Roman"/>
                <w:bCs/>
                <w:lang w:eastAsia="ru-RU"/>
              </w:rPr>
              <w:t xml:space="preserve">указанной в п. </w:t>
            </w:r>
            <w:r w:rsidR="006E3675" w:rsidRPr="00F12AD0">
              <w:rPr>
                <w:rFonts w:ascii="Times New Roman" w:eastAsia="Times New Roman" w:hAnsi="Times New Roman" w:cs="Times New Roman"/>
                <w:bCs/>
                <w:lang w:eastAsia="ru-RU"/>
              </w:rPr>
              <w:fldChar w:fldCharType="begin"/>
            </w:r>
            <w:r w:rsidR="006E3675" w:rsidRPr="00F12AD0">
              <w:rPr>
                <w:rFonts w:ascii="Times New Roman" w:eastAsia="Times New Roman" w:hAnsi="Times New Roman" w:cs="Times New Roman"/>
                <w:bCs/>
                <w:lang w:eastAsia="ru-RU"/>
              </w:rPr>
              <w:instrText xml:space="preserve"> REF _Ref55316445 \r \h  \* MERGEFORMAT </w:instrText>
            </w:r>
            <w:r w:rsidR="006E3675" w:rsidRPr="00F12AD0">
              <w:rPr>
                <w:rFonts w:ascii="Times New Roman" w:eastAsia="Times New Roman" w:hAnsi="Times New Roman" w:cs="Times New Roman"/>
                <w:bCs/>
                <w:lang w:eastAsia="ru-RU"/>
              </w:rPr>
            </w:r>
            <w:r w:rsidR="006E3675" w:rsidRPr="00F12AD0">
              <w:rPr>
                <w:rFonts w:ascii="Times New Roman" w:eastAsia="Times New Roman" w:hAnsi="Times New Roman" w:cs="Times New Roman"/>
                <w:bCs/>
                <w:lang w:eastAsia="ru-RU"/>
              </w:rPr>
              <w:fldChar w:fldCharType="separate"/>
            </w:r>
            <w:r w:rsidR="00F53F7D">
              <w:rPr>
                <w:rFonts w:ascii="Times New Roman" w:eastAsia="Times New Roman" w:hAnsi="Times New Roman" w:cs="Times New Roman"/>
                <w:bCs/>
                <w:lang w:eastAsia="ru-RU"/>
              </w:rPr>
              <w:t>6</w:t>
            </w:r>
            <w:r w:rsidR="006E3675" w:rsidRPr="00F12AD0">
              <w:rPr>
                <w:rFonts w:ascii="Times New Roman" w:eastAsia="Times New Roman" w:hAnsi="Times New Roman" w:cs="Times New Roman"/>
                <w:bCs/>
                <w:lang w:eastAsia="ru-RU"/>
              </w:rPr>
              <w:fldChar w:fldCharType="end"/>
            </w:r>
            <w:r w:rsidR="006E3675" w:rsidRPr="00F12AD0">
              <w:rPr>
                <w:rFonts w:ascii="Times New Roman" w:eastAsia="Times New Roman" w:hAnsi="Times New Roman" w:cs="Times New Roman"/>
                <w:bCs/>
                <w:lang w:eastAsia="ru-RU"/>
              </w:rPr>
              <w:t xml:space="preserve"> раздела </w:t>
            </w:r>
            <w:hyperlink w:anchor="_РАЗДЕЛ_II._ИНФОРМАЦИОННАЯ_1" w:history="1">
              <w:r w:rsidR="006E3675" w:rsidRPr="00F12AD0">
                <w:rPr>
                  <w:rFonts w:ascii="Times New Roman" w:eastAsia="Times New Roman" w:hAnsi="Times New Roman" w:cs="Times New Roman"/>
                  <w:bCs/>
                  <w:color w:val="0000FF"/>
                  <w:u w:val="single"/>
                  <w:lang w:val="en-US" w:eastAsia="ru-RU"/>
                </w:rPr>
                <w:t>II</w:t>
              </w:r>
              <w:r w:rsidR="006E3675" w:rsidRPr="00F12AD0">
                <w:rPr>
                  <w:rFonts w:ascii="Times New Roman" w:eastAsia="Times New Roman" w:hAnsi="Times New Roman" w:cs="Times New Roman"/>
                  <w:bCs/>
                  <w:color w:val="0000FF"/>
                  <w:u w:val="single"/>
                  <w:lang w:eastAsia="ru-RU"/>
                </w:rPr>
                <w:t xml:space="preserve"> «ИНФОРМАЦИОННАЯ КАРТА»</w:t>
              </w:r>
            </w:hyperlink>
            <w:r w:rsidR="006E3675" w:rsidRPr="00F12AD0">
              <w:rPr>
                <w:rFonts w:ascii="Times New Roman" w:eastAsia="Times New Roman" w:hAnsi="Times New Roman" w:cs="Times New Roman"/>
                <w:bCs/>
                <w:lang w:eastAsia="ru-RU"/>
              </w:rPr>
              <w:t xml:space="preserve"> документации</w:t>
            </w:r>
            <w:r w:rsidR="006E3675">
              <w:rPr>
                <w:rFonts w:ascii="Times New Roman" w:eastAsia="Times New Roman" w:hAnsi="Times New Roman" w:cs="Times New Roman"/>
                <w:bCs/>
                <w:lang w:eastAsia="ru-RU"/>
              </w:rPr>
              <w:t>, на коэффициент снижения, предложенный участником, с которым заключается договор.</w:t>
            </w:r>
            <w:r w:rsidRPr="00F12AD0">
              <w:rPr>
                <w:rFonts w:ascii="Times New Roman" w:eastAsia="Times New Roman" w:hAnsi="Times New Roman" w:cs="Times New Roman"/>
                <w:bCs/>
                <w:lang w:eastAsia="ru-RU"/>
              </w:rPr>
              <w:t xml:space="preserve"> </w:t>
            </w:r>
          </w:p>
          <w:p w14:paraId="40E872C5" w14:textId="77777777" w:rsidR="00F12AD0" w:rsidRPr="00F12AD0" w:rsidRDefault="00F12AD0" w:rsidP="00A56029">
            <w:pPr>
              <w:numPr>
                <w:ilvl w:val="0"/>
                <w:numId w:val="18"/>
              </w:numPr>
              <w:overflowPunct w:val="0"/>
              <w:autoSpaceDE w:val="0"/>
              <w:autoSpaceDN w:val="0"/>
              <w:adjustRightInd w:val="0"/>
              <w:spacing w:after="0" w:line="240" w:lineRule="auto"/>
              <w:ind w:left="62" w:firstLine="603"/>
              <w:contextualSpacing/>
              <w:jc w:val="both"/>
              <w:rPr>
                <w:rFonts w:ascii="Times New Roman" w:eastAsia="Times New Roman" w:hAnsi="Times New Roman" w:cs="Times New Roman"/>
                <w:lang w:eastAsia="ru-RU"/>
              </w:rPr>
            </w:pPr>
            <w:r w:rsidRPr="00F12AD0">
              <w:rPr>
                <w:rFonts w:ascii="Times New Roman" w:eastAsia="Times New Roman" w:hAnsi="Times New Roman" w:cs="Times New Roman"/>
                <w:lang w:eastAsia="ru-RU"/>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3087C463" w14:textId="2C5C72AE" w:rsidR="00F12AD0" w:rsidRPr="00F12AD0" w:rsidRDefault="00F12AD0" w:rsidP="00A56029">
            <w:pPr>
              <w:numPr>
                <w:ilvl w:val="0"/>
                <w:numId w:val="18"/>
              </w:numPr>
              <w:overflowPunct w:val="0"/>
              <w:autoSpaceDE w:val="0"/>
              <w:autoSpaceDN w:val="0"/>
              <w:adjustRightInd w:val="0"/>
              <w:spacing w:after="0" w:line="240" w:lineRule="auto"/>
              <w:ind w:left="62" w:firstLine="1261"/>
              <w:contextualSpacing/>
              <w:jc w:val="both"/>
              <w:rPr>
                <w:rFonts w:ascii="Times New Roman" w:eastAsia="Times New Roman" w:hAnsi="Times New Roman" w:cs="Times New Roman"/>
                <w:lang w:eastAsia="ru-RU"/>
              </w:rPr>
            </w:pPr>
            <w:r w:rsidRPr="00F12AD0">
              <w:rPr>
                <w:rFonts w:ascii="Times New Roman" w:eastAsia="Times New Roman" w:hAnsi="Times New Roman" w:cs="Times New Roman"/>
                <w:lang w:eastAsia="ru-RU"/>
              </w:rPr>
              <w:t>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работы</w:t>
            </w:r>
            <w:r w:rsidR="006E3675">
              <w:rPr>
                <w:rFonts w:ascii="Times New Roman" w:eastAsia="Times New Roman" w:hAnsi="Times New Roman" w:cs="Times New Roman"/>
                <w:lang w:eastAsia="ru-RU"/>
              </w:rPr>
              <w:t xml:space="preserve"> (</w:t>
            </w:r>
            <w:r w:rsidRPr="00F12AD0">
              <w:rPr>
                <w:rFonts w:ascii="Times New Roman" w:eastAsia="Times New Roman" w:hAnsi="Times New Roman" w:cs="Times New Roman"/>
                <w:lang w:eastAsia="ru-RU"/>
              </w:rPr>
              <w:t>услуги) не должны превышать цены за единицу работы</w:t>
            </w:r>
            <w:r w:rsidR="006E3675">
              <w:rPr>
                <w:rFonts w:ascii="Times New Roman" w:eastAsia="Times New Roman" w:hAnsi="Times New Roman" w:cs="Times New Roman"/>
                <w:lang w:eastAsia="ru-RU"/>
              </w:rPr>
              <w:t xml:space="preserve"> (</w:t>
            </w:r>
            <w:r w:rsidRPr="00F12AD0">
              <w:rPr>
                <w:rFonts w:ascii="Times New Roman" w:eastAsia="Times New Roman" w:hAnsi="Times New Roman" w:cs="Times New Roman"/>
                <w:lang w:eastAsia="ru-RU"/>
              </w:rPr>
              <w:t>услуги), определенные в договоре.</w:t>
            </w:r>
            <w:r w:rsidRPr="00F12AD0">
              <w:rPr>
                <w:rFonts w:ascii="Times New Roman" w:eastAsia="Times New Roman" w:hAnsi="Times New Roman" w:cs="Times New Roman"/>
                <w:vertAlign w:val="superscript"/>
                <w:lang w:eastAsia="ru-RU"/>
              </w:rPr>
              <w:footnoteReference w:id="1"/>
            </w:r>
          </w:p>
        </w:tc>
      </w:tr>
    </w:tbl>
    <w:p w14:paraId="204DC0DC" w14:textId="77777777" w:rsidR="00F12AD0" w:rsidRPr="00F12AD0" w:rsidRDefault="00F12AD0" w:rsidP="00F12AD0">
      <w:pPr>
        <w:keepNext/>
        <w:tabs>
          <w:tab w:val="left" w:pos="6424"/>
        </w:tabs>
        <w:spacing w:before="240" w:after="120" w:line="240" w:lineRule="auto"/>
        <w:jc w:val="both"/>
        <w:outlineLvl w:val="0"/>
        <w:rPr>
          <w:rFonts w:ascii="Cambria" w:eastAsia="Times New Roman" w:hAnsi="Cambria" w:cs="Times New Roman"/>
          <w:bCs/>
          <w:color w:val="365F91"/>
          <w:sz w:val="2"/>
          <w:szCs w:val="2"/>
          <w:lang w:eastAsia="ru-RU"/>
        </w:rPr>
      </w:pPr>
      <w:r w:rsidRPr="00F12AD0">
        <w:rPr>
          <w:rFonts w:ascii="Cambria" w:eastAsia="Times New Roman" w:hAnsi="Cambria" w:cs="Times New Roman"/>
          <w:b/>
          <w:bCs/>
          <w:color w:val="365F91"/>
          <w:sz w:val="28"/>
          <w:szCs w:val="28"/>
          <w:lang w:eastAsia="ru-RU"/>
        </w:rPr>
        <w:br w:type="page"/>
      </w:r>
      <w:bookmarkStart w:id="213" w:name="_2.3._Требования_к"/>
      <w:bookmarkStart w:id="214" w:name="_2.2._Требования_к"/>
      <w:bookmarkStart w:id="215" w:name="_2.4._Критерии_и"/>
      <w:bookmarkStart w:id="216" w:name="_2.3._Условия_заключения"/>
      <w:bookmarkStart w:id="217" w:name="_РАЗДЕЛ_III._ФОРМЫ"/>
      <w:bookmarkStart w:id="218" w:name="_Toc23149538"/>
      <w:bookmarkStart w:id="219" w:name="_Toc54336125"/>
      <w:bookmarkStart w:id="220" w:name="_Toc58229179"/>
      <w:bookmarkStart w:id="221" w:name="форма1"/>
      <w:bookmarkStart w:id="222" w:name="_Toc98251753"/>
      <w:bookmarkEnd w:id="213"/>
      <w:bookmarkEnd w:id="214"/>
      <w:bookmarkEnd w:id="215"/>
      <w:bookmarkEnd w:id="216"/>
      <w:bookmarkEnd w:id="217"/>
      <w:r w:rsidRPr="00F12AD0">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218"/>
      <w:bookmarkEnd w:id="219"/>
      <w:bookmarkEnd w:id="220"/>
      <w:r w:rsidRPr="00F12AD0">
        <w:rPr>
          <w:rFonts w:ascii="Cambria" w:eastAsia="MS Mincho" w:hAnsi="Cambria" w:cs="Times New Roman"/>
          <w:bCs/>
          <w:color w:val="365F91"/>
          <w:kern w:val="32"/>
          <w:sz w:val="28"/>
          <w:szCs w:val="28"/>
          <w:lang w:val="x-none" w:eastAsia="x-none"/>
        </w:rPr>
        <w:t xml:space="preserve"> </w:t>
      </w:r>
      <w:bookmarkEnd w:id="221"/>
    </w:p>
    <w:p w14:paraId="61EC6D0B" w14:textId="77777777" w:rsidR="00F12AD0" w:rsidRPr="00F12AD0" w:rsidRDefault="00F12AD0" w:rsidP="00F12AD0">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223" w:name="_Форма_1_ЗАЯВКА"/>
      <w:bookmarkStart w:id="224" w:name="_Toc23149539"/>
      <w:bookmarkStart w:id="225" w:name="_Toc54336126"/>
      <w:bookmarkStart w:id="226" w:name="_Toc58229180"/>
      <w:bookmarkEnd w:id="223"/>
      <w:r w:rsidRPr="00F12AD0">
        <w:rPr>
          <w:rFonts w:ascii="Times New Roman" w:eastAsia="MS Mincho" w:hAnsi="Times New Roman" w:cs="Times New Roman"/>
          <w:b/>
          <w:bCs/>
          <w:color w:val="548DD4"/>
          <w:kern w:val="32"/>
          <w:sz w:val="28"/>
          <w:szCs w:val="24"/>
          <w:lang w:val="x-none" w:eastAsia="x-none"/>
        </w:rPr>
        <w:t xml:space="preserve">Форма 1 </w:t>
      </w:r>
      <w:r w:rsidRPr="00F12AD0">
        <w:rPr>
          <w:rFonts w:ascii="Times New Roman" w:eastAsia="MS Mincho" w:hAnsi="Times New Roman" w:cs="Times New Roman"/>
          <w:b/>
          <w:bCs/>
          <w:color w:val="548DD4"/>
          <w:kern w:val="32"/>
          <w:sz w:val="28"/>
          <w:szCs w:val="24"/>
          <w:lang w:eastAsia="x-none"/>
        </w:rPr>
        <w:t>З</w:t>
      </w:r>
      <w:r w:rsidRPr="00F12AD0">
        <w:rPr>
          <w:rFonts w:ascii="Times New Roman" w:eastAsia="MS Mincho" w:hAnsi="Times New Roman" w:cs="Times New Roman"/>
          <w:b/>
          <w:bCs/>
          <w:color w:val="548DD4"/>
          <w:kern w:val="32"/>
          <w:sz w:val="28"/>
          <w:szCs w:val="24"/>
          <w:lang w:val="x-none" w:eastAsia="x-none"/>
        </w:rPr>
        <w:t xml:space="preserve">АЯВКА НА УЧАСТИЕ В </w:t>
      </w:r>
      <w:bookmarkEnd w:id="224"/>
      <w:bookmarkEnd w:id="225"/>
      <w:r w:rsidRPr="00F12AD0">
        <w:rPr>
          <w:rFonts w:ascii="Times New Roman" w:eastAsia="MS Mincho" w:hAnsi="Times New Roman" w:cs="Times New Roman"/>
          <w:b/>
          <w:bCs/>
          <w:color w:val="548DD4"/>
          <w:kern w:val="32"/>
          <w:sz w:val="28"/>
          <w:szCs w:val="24"/>
          <w:lang w:eastAsia="x-none"/>
        </w:rPr>
        <w:t>ЗАКУПКЕ</w:t>
      </w:r>
      <w:bookmarkEnd w:id="226"/>
    </w:p>
    <w:p w14:paraId="462036E2"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p w14:paraId="5CE6478E"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p w14:paraId="0953E90F"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Фирменный бланк участника </w:t>
      </w:r>
    </w:p>
    <w:p w14:paraId="73208916"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«___» __________ 20___ </w:t>
      </w:r>
      <w:proofErr w:type="gramStart"/>
      <w:r w:rsidRPr="00F12AD0">
        <w:rPr>
          <w:rFonts w:ascii="Times New Roman" w:eastAsia="Times New Roman" w:hAnsi="Times New Roman" w:cs="Times New Roman"/>
          <w:sz w:val="24"/>
          <w:szCs w:val="24"/>
          <w:lang w:eastAsia="ru-RU"/>
        </w:rPr>
        <w:t>года  №</w:t>
      </w:r>
      <w:proofErr w:type="gramEnd"/>
      <w:r w:rsidRPr="00F12AD0">
        <w:rPr>
          <w:rFonts w:ascii="Times New Roman" w:eastAsia="Times New Roman" w:hAnsi="Times New Roman" w:cs="Times New Roman"/>
          <w:sz w:val="24"/>
          <w:szCs w:val="24"/>
          <w:lang w:eastAsia="ru-RU"/>
        </w:rPr>
        <w:t>______</w:t>
      </w:r>
    </w:p>
    <w:p w14:paraId="42380A60" w14:textId="77777777" w:rsidR="00F12AD0" w:rsidRPr="00F12AD0" w:rsidRDefault="00F12AD0" w:rsidP="00F12AD0">
      <w:pPr>
        <w:spacing w:after="0" w:line="240" w:lineRule="auto"/>
        <w:rPr>
          <w:rFonts w:ascii="Times New Roman" w:eastAsia="Times New Roman" w:hAnsi="Times New Roman" w:cs="Times New Roman"/>
          <w:sz w:val="10"/>
          <w:szCs w:val="10"/>
          <w:lang w:eastAsia="ru-RU"/>
        </w:rPr>
      </w:pPr>
    </w:p>
    <w:p w14:paraId="7AF2E89A" w14:textId="77777777" w:rsidR="00F12AD0" w:rsidRPr="00F12AD0" w:rsidRDefault="00F12AD0" w:rsidP="00F12AD0">
      <w:pPr>
        <w:spacing w:after="0" w:line="240" w:lineRule="auto"/>
        <w:ind w:firstLine="567"/>
        <w:jc w:val="center"/>
        <w:rPr>
          <w:rFonts w:ascii="Times New Roman" w:eastAsia="Times New Roman" w:hAnsi="Times New Roman" w:cs="Times New Roman"/>
          <w:sz w:val="24"/>
          <w:szCs w:val="24"/>
          <w:lang w:eastAsia="ru-RU"/>
        </w:rPr>
      </w:pPr>
      <w:bookmarkStart w:id="227" w:name="_Письмо_о_подаче"/>
      <w:bookmarkStart w:id="228" w:name="_Заявка_о_подаче"/>
      <w:bookmarkStart w:id="229" w:name="_Toc255987071"/>
      <w:bookmarkStart w:id="230" w:name="_Toc263441572"/>
      <w:bookmarkStart w:id="231" w:name="_Toc269472558"/>
      <w:bookmarkStart w:id="232" w:name="_Toc305665989"/>
      <w:bookmarkEnd w:id="227"/>
      <w:bookmarkEnd w:id="228"/>
    </w:p>
    <w:p w14:paraId="53D25315" w14:textId="77777777" w:rsidR="00F12AD0" w:rsidRPr="00F12AD0" w:rsidRDefault="00F12AD0" w:rsidP="00F12AD0">
      <w:pPr>
        <w:spacing w:after="0" w:line="240" w:lineRule="auto"/>
        <w:ind w:firstLine="567"/>
        <w:jc w:val="center"/>
        <w:rPr>
          <w:rFonts w:ascii="Times New Roman" w:eastAsia="Times New Roman" w:hAnsi="Times New Roman" w:cs="Times New Roman"/>
          <w:sz w:val="24"/>
          <w:szCs w:val="24"/>
          <w:lang w:eastAsia="ru-RU"/>
        </w:rPr>
      </w:pPr>
    </w:p>
    <w:p w14:paraId="46CA1F46" w14:textId="77777777" w:rsidR="00F12AD0" w:rsidRPr="00F12AD0" w:rsidRDefault="00F12AD0" w:rsidP="00F12AD0">
      <w:pPr>
        <w:spacing w:after="0" w:line="240" w:lineRule="auto"/>
        <w:ind w:firstLine="567"/>
        <w:jc w:val="center"/>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ЗАЯВКА НА УЧАСТИЕ В </w:t>
      </w:r>
      <w:bookmarkEnd w:id="229"/>
      <w:bookmarkEnd w:id="230"/>
      <w:bookmarkEnd w:id="231"/>
      <w:bookmarkEnd w:id="232"/>
      <w:r w:rsidRPr="00F12AD0">
        <w:rPr>
          <w:rFonts w:ascii="Times New Roman" w:eastAsia="Times New Roman" w:hAnsi="Times New Roman" w:cs="Times New Roman"/>
          <w:sz w:val="24"/>
          <w:szCs w:val="24"/>
          <w:lang w:eastAsia="ru-RU"/>
        </w:rPr>
        <w:t>ЗАПРОСЕ ПРЕДЛОЖЕНИЙ</w:t>
      </w:r>
    </w:p>
    <w:p w14:paraId="531EA7AE" w14:textId="77777777" w:rsidR="00F12AD0" w:rsidRPr="00F12AD0" w:rsidRDefault="00F12AD0" w:rsidP="00F12AD0">
      <w:pPr>
        <w:spacing w:after="0" w:line="240" w:lineRule="auto"/>
        <w:ind w:firstLine="567"/>
        <w:jc w:val="center"/>
        <w:rPr>
          <w:rFonts w:ascii="Times New Roman" w:eastAsia="Times New Roman" w:hAnsi="Times New Roman" w:cs="Times New Roman"/>
          <w:sz w:val="24"/>
          <w:szCs w:val="24"/>
          <w:lang w:eastAsia="ru-RU"/>
        </w:rPr>
      </w:pPr>
    </w:p>
    <w:p w14:paraId="5A13A396" w14:textId="77777777" w:rsidR="00F12AD0" w:rsidRPr="00F12AD0" w:rsidRDefault="00F12AD0" w:rsidP="00F12AD0">
      <w:pPr>
        <w:spacing w:after="0" w:line="240" w:lineRule="auto"/>
        <w:ind w:firstLine="567"/>
        <w:jc w:val="center"/>
        <w:rPr>
          <w:rFonts w:ascii="Times New Roman" w:eastAsia="Times New Roman" w:hAnsi="Times New Roman" w:cs="Times New Roman"/>
          <w:sz w:val="10"/>
          <w:szCs w:val="10"/>
          <w:lang w:eastAsia="ru-RU"/>
        </w:rPr>
      </w:pPr>
    </w:p>
    <w:p w14:paraId="3E77A87B" w14:textId="77777777" w:rsidR="00F12AD0" w:rsidRPr="00F12AD0" w:rsidRDefault="00F12AD0" w:rsidP="00F12AD0">
      <w:pPr>
        <w:spacing w:after="0" w:line="240" w:lineRule="auto"/>
        <w:ind w:firstLine="567"/>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Изучив извещение и документацию о проведении запроса предложений в электронной форме на право заключения договора на _________________________________________________ </w:t>
      </w:r>
      <w:r w:rsidRPr="00F12AD0">
        <w:rPr>
          <w:rFonts w:ascii="Times New Roman" w:eastAsia="Times New Roman" w:hAnsi="Times New Roman" w:cs="Times New Roman"/>
          <w:b/>
          <w:i/>
          <w:sz w:val="24"/>
          <w:szCs w:val="24"/>
          <w:lang w:eastAsia="ru-RU"/>
        </w:rPr>
        <w:t>[указать наименование закупки]</w:t>
      </w:r>
      <w:r w:rsidRPr="00F12AD0">
        <w:rPr>
          <w:rFonts w:ascii="Times New Roman" w:eastAsia="Times New Roman" w:hAnsi="Times New Roman" w:cs="Times New Roman"/>
          <w:sz w:val="24"/>
          <w:szCs w:val="24"/>
          <w:lang w:eastAsia="ru-RU"/>
        </w:rPr>
        <w:t xml:space="preserve"> (далее – запрос предложений), опубликованные</w:t>
      </w:r>
      <w:r w:rsidRPr="00F12AD0">
        <w:rPr>
          <w:rFonts w:ascii="Times New Roman" w:eastAsia="Times New Roman" w:hAnsi="Times New Roman" w:cs="Times New Roman"/>
          <w:b/>
          <w:i/>
          <w:sz w:val="24"/>
          <w:szCs w:val="24"/>
          <w:lang w:eastAsia="ru-RU"/>
        </w:rPr>
        <w:t xml:space="preserve"> </w:t>
      </w:r>
      <w:r w:rsidRPr="00F12AD0">
        <w:rPr>
          <w:rFonts w:ascii="Times New Roman" w:eastAsia="Times New Roman" w:hAnsi="Times New Roman" w:cs="Times New Roman"/>
          <w:sz w:val="24"/>
          <w:szCs w:val="24"/>
          <w:lang w:eastAsia="ru-RU"/>
        </w:rPr>
        <w:t xml:space="preserve">в Единой информационной системе по адресу: www.zakupki.gov.ru, закупка № ______ </w:t>
      </w:r>
      <w:r w:rsidRPr="00F12AD0">
        <w:rPr>
          <w:rFonts w:ascii="Times New Roman" w:eastAsia="Times New Roman" w:hAnsi="Times New Roman" w:cs="Times New Roman"/>
          <w:b/>
          <w:i/>
          <w:sz w:val="24"/>
          <w:szCs w:val="24"/>
          <w:lang w:eastAsia="ru-RU"/>
        </w:rPr>
        <w:t>[указать номер извещения],</w:t>
      </w:r>
      <w:r w:rsidRPr="00F12AD0">
        <w:rPr>
          <w:rFonts w:ascii="Times New Roman" w:eastAsia="Times New Roman" w:hAnsi="Times New Roman" w:cs="Times New Roman"/>
          <w:sz w:val="24"/>
          <w:szCs w:val="24"/>
          <w:lang w:eastAsia="ru-RU"/>
        </w:rPr>
        <w:t xml:space="preserve"> безоговорочно принимая установленные в них требования и условия, _______________________ </w:t>
      </w:r>
      <w:r w:rsidRPr="00F12AD0">
        <w:rPr>
          <w:rFonts w:ascii="Times New Roman" w:eastAsia="Times New Roman" w:hAnsi="Times New Roman" w:cs="Times New Roman"/>
          <w:b/>
          <w:i/>
          <w:sz w:val="24"/>
          <w:szCs w:val="24"/>
          <w:lang w:eastAsia="ru-RU"/>
        </w:rPr>
        <w:t>[указать наименование участника: 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F12AD0">
        <w:rPr>
          <w:rFonts w:ascii="Times New Roman" w:eastAsia="Times New Roman" w:hAnsi="Times New Roman" w:cs="Times New Roman"/>
          <w:sz w:val="24"/>
          <w:szCs w:val="24"/>
          <w:lang w:eastAsia="ru-RU"/>
        </w:rPr>
        <w:t xml:space="preserve"> предлагает заключить договор на _______________________ </w:t>
      </w:r>
      <w:r w:rsidRPr="00F12AD0">
        <w:rPr>
          <w:rFonts w:ascii="Times New Roman" w:eastAsia="Times New Roman" w:hAnsi="Times New Roman" w:cs="Times New Roman"/>
          <w:b/>
          <w:i/>
          <w:sz w:val="24"/>
          <w:szCs w:val="24"/>
          <w:lang w:eastAsia="ru-RU"/>
        </w:rPr>
        <w:t>[указать предмет закупки]</w:t>
      </w:r>
      <w:r w:rsidRPr="00F12AD0">
        <w:rPr>
          <w:rFonts w:ascii="Times New Roman" w:eastAsia="Times New Roman" w:hAnsi="Times New Roman" w:cs="Times New Roman"/>
          <w:sz w:val="24"/>
          <w:szCs w:val="24"/>
          <w:lang w:eastAsia="ru-RU"/>
        </w:rPr>
        <w:t xml:space="preserve"> в соответствии с технико-коммерческим предложением (</w:t>
      </w:r>
      <w:hyperlink w:anchor="_Форма_3_ТЕХНИКО-КОММЕРЧЕСКОЕ" w:history="1">
        <w:r w:rsidRPr="00F12AD0">
          <w:rPr>
            <w:rFonts w:ascii="Times New Roman" w:eastAsia="Times New Roman" w:hAnsi="Times New Roman" w:cs="Times New Roman"/>
            <w:color w:val="0000FF"/>
            <w:sz w:val="24"/>
            <w:szCs w:val="24"/>
            <w:u w:val="single"/>
            <w:lang w:eastAsia="ru-RU"/>
          </w:rPr>
          <w:t>Форма 3</w:t>
        </w:r>
      </w:hyperlink>
      <w:r w:rsidRPr="00F12AD0">
        <w:rPr>
          <w:rFonts w:ascii="Times New Roman" w:eastAsia="Times New Roman" w:hAnsi="Times New Roman" w:cs="Times New Roman"/>
          <w:sz w:val="24"/>
          <w:szCs w:val="24"/>
          <w:lang w:eastAsia="ru-RU"/>
        </w:rPr>
        <w:t xml:space="preserve">), и другими документами, являющимися неотъемлемыми приложениями к настоящей заявке. </w:t>
      </w:r>
    </w:p>
    <w:p w14:paraId="0F873B3F" w14:textId="77777777" w:rsidR="00F12AD0" w:rsidRPr="00F12AD0" w:rsidRDefault="00F12AD0" w:rsidP="00F12AD0">
      <w:pPr>
        <w:spacing w:after="0" w:line="240" w:lineRule="auto"/>
        <w:ind w:firstLine="567"/>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Настоящая заявка действительна не более чем 75 (семьдесят пять) календарных дней</w:t>
      </w:r>
      <w:r w:rsidRPr="00F12AD0">
        <w:rPr>
          <w:rFonts w:ascii="Times New Roman" w:eastAsia="Times New Roman" w:hAnsi="Times New Roman" w:cs="Times New Roman"/>
          <w:sz w:val="26"/>
          <w:szCs w:val="26"/>
          <w:lang w:eastAsia="ru-RU"/>
        </w:rPr>
        <w:t xml:space="preserve"> </w:t>
      </w:r>
      <w:r w:rsidRPr="00F12AD0">
        <w:rPr>
          <w:rFonts w:ascii="Times New Roman" w:eastAsia="Times New Roman" w:hAnsi="Times New Roman" w:cs="Times New Roman"/>
          <w:sz w:val="24"/>
          <w:szCs w:val="24"/>
          <w:lang w:eastAsia="ru-RU"/>
        </w:rPr>
        <w:t>со дня, следующего за установленной документацией о проведении запроса предложений датой открытия доступа к заявкам.</w:t>
      </w:r>
      <w:bookmarkStart w:id="233" w:name="_Hlt440565644"/>
      <w:bookmarkEnd w:id="233"/>
    </w:p>
    <w:p w14:paraId="51F89B14" w14:textId="77777777" w:rsidR="00F12AD0" w:rsidRPr="00F12AD0" w:rsidRDefault="00F12AD0" w:rsidP="00F12AD0">
      <w:pPr>
        <w:spacing w:after="0" w:line="240" w:lineRule="auto"/>
        <w:ind w:firstLine="567"/>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Настоящим подтверждаем, что против ______________ </w:t>
      </w:r>
      <w:r w:rsidRPr="00F12AD0">
        <w:rPr>
          <w:rFonts w:ascii="Times New Roman" w:eastAsia="Times New Roman" w:hAnsi="Times New Roman" w:cs="Times New Roman"/>
          <w:b/>
          <w:i/>
          <w:sz w:val="24"/>
          <w:szCs w:val="24"/>
          <w:lang w:eastAsia="ru-RU"/>
        </w:rPr>
        <w:t>[указать наименование участника]</w:t>
      </w:r>
      <w:r w:rsidRPr="00F12AD0">
        <w:rPr>
          <w:rFonts w:ascii="Times New Roman" w:eastAsia="Times New Roman" w:hAnsi="Times New Roman" w:cs="Times New Roman"/>
          <w:sz w:val="24"/>
          <w:szCs w:val="24"/>
          <w:lang w:eastAsia="ru-RU"/>
        </w:rPr>
        <w:t xml:space="preserve"> не проводится процедура ликвидации, арбитражным судом не принято решение о признании __________ </w:t>
      </w:r>
      <w:r w:rsidRPr="00F12AD0">
        <w:rPr>
          <w:rFonts w:ascii="Times New Roman" w:eastAsia="Times New Roman" w:hAnsi="Times New Roman" w:cs="Times New Roman"/>
          <w:b/>
          <w:i/>
          <w:sz w:val="24"/>
          <w:szCs w:val="24"/>
          <w:lang w:eastAsia="ru-RU"/>
        </w:rPr>
        <w:t>[указать наименование участника]</w:t>
      </w:r>
      <w:r w:rsidRPr="00F12AD0">
        <w:rPr>
          <w:rFonts w:ascii="Times New Roman" w:eastAsia="Times New Roman" w:hAnsi="Times New Roman" w:cs="Times New Roman"/>
          <w:sz w:val="24"/>
          <w:szCs w:val="24"/>
          <w:lang w:eastAsia="ru-RU"/>
        </w:rPr>
        <w:t xml:space="preserve"> банкротом и об открытии конкурсного производства, на дату подачи заявки деятельность ____________ </w:t>
      </w:r>
      <w:r w:rsidRPr="00F12AD0">
        <w:rPr>
          <w:rFonts w:ascii="Times New Roman" w:eastAsia="Times New Roman" w:hAnsi="Times New Roman" w:cs="Times New Roman"/>
          <w:b/>
          <w:i/>
          <w:sz w:val="24"/>
          <w:szCs w:val="24"/>
          <w:lang w:eastAsia="ru-RU"/>
        </w:rPr>
        <w:t>[указать наименование участника]</w:t>
      </w:r>
      <w:r w:rsidRPr="00F12AD0">
        <w:rPr>
          <w:rFonts w:ascii="Times New Roman" w:eastAsia="Times New Roman" w:hAnsi="Times New Roman" w:cs="Times New Roman"/>
          <w:sz w:val="24"/>
          <w:szCs w:val="24"/>
          <w:lang w:eastAsia="ru-RU"/>
        </w:rPr>
        <w:t xml:space="preserve"> не приостановлена в случаях, предусмотренных законодательством Российской Федерации. </w:t>
      </w:r>
    </w:p>
    <w:p w14:paraId="49623B23" w14:textId="77777777" w:rsidR="00F12AD0" w:rsidRPr="00F12AD0" w:rsidRDefault="00F12AD0" w:rsidP="00F12AD0">
      <w:pPr>
        <w:spacing w:after="0" w:line="240" w:lineRule="auto"/>
        <w:ind w:firstLine="567"/>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F12AD0">
        <w:rPr>
          <w:rFonts w:ascii="Times New Roman" w:eastAsia="Times New Roman" w:hAnsi="Times New Roman" w:cs="Times New Roman"/>
          <w:i/>
          <w:sz w:val="24"/>
          <w:szCs w:val="24"/>
          <w:lang w:eastAsia="ru-RU"/>
        </w:rPr>
        <w:t xml:space="preserve"> </w:t>
      </w:r>
      <w:r w:rsidRPr="00F12AD0">
        <w:rPr>
          <w:rFonts w:ascii="Times New Roman" w:eastAsia="Times New Roman" w:hAnsi="Times New Roman" w:cs="Times New Roman"/>
          <w:b/>
          <w:i/>
          <w:sz w:val="24"/>
          <w:szCs w:val="24"/>
          <w:lang w:eastAsia="ru-RU"/>
        </w:rPr>
        <w:t>[указать наименование участника]</w:t>
      </w:r>
      <w:r w:rsidRPr="00F12AD0">
        <w:rPr>
          <w:rFonts w:ascii="Times New Roman" w:eastAsia="Times New Roman" w:hAnsi="Times New Roman" w:cs="Times New Roman"/>
          <w:sz w:val="24"/>
          <w:szCs w:val="24"/>
          <w:lang w:eastAsia="ru-RU"/>
        </w:rPr>
        <w:t xml:space="preserve"> </w:t>
      </w:r>
      <w:r w:rsidRPr="00F12AD0">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88384A1" w14:textId="77777777" w:rsidR="00F12AD0" w:rsidRPr="00F12AD0" w:rsidRDefault="00F12AD0" w:rsidP="00F12AD0">
      <w:pPr>
        <w:spacing w:after="0" w:line="240" w:lineRule="auto"/>
        <w:ind w:firstLine="567"/>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AF4486">
        <w:rPr>
          <w:rFonts w:ascii="Times New Roman" w:eastAsia="Times New Roman" w:hAnsi="Times New Roman" w:cs="Times New Roman"/>
          <w:sz w:val="24"/>
          <w:szCs w:val="24"/>
          <w:lang w:eastAsia="ru-RU"/>
        </w:rPr>
        <w:t>Башинформсвязь</w:t>
      </w:r>
      <w:r w:rsidRPr="00F12AD0">
        <w:rPr>
          <w:rFonts w:ascii="Times New Roman" w:eastAsia="Times New Roman" w:hAnsi="Times New Roman" w:cs="Times New Roman"/>
          <w:sz w:val="24"/>
          <w:szCs w:val="24"/>
          <w:lang w:eastAsia="ru-RU"/>
        </w:rPr>
        <w:t xml:space="preserve">» с целью участия ___________ </w:t>
      </w:r>
      <w:r w:rsidRPr="00F12AD0">
        <w:rPr>
          <w:rFonts w:ascii="Times New Roman" w:eastAsia="Times New Roman" w:hAnsi="Times New Roman" w:cs="Times New Roman"/>
          <w:b/>
          <w:i/>
          <w:sz w:val="24"/>
          <w:szCs w:val="24"/>
          <w:lang w:eastAsia="ru-RU"/>
        </w:rPr>
        <w:t>[указать наименование участника]</w:t>
      </w:r>
      <w:r w:rsidRPr="00F12AD0">
        <w:rPr>
          <w:rFonts w:ascii="Times New Roman" w:eastAsia="Times New Roman" w:hAnsi="Times New Roman" w:cs="Times New Roman"/>
          <w:sz w:val="24"/>
          <w:szCs w:val="24"/>
          <w:lang w:eastAsia="ru-RU"/>
        </w:rPr>
        <w:t xml:space="preserve"> в запросе предложений.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4884094D" w14:textId="77777777" w:rsidR="00F12AD0" w:rsidRPr="00F12AD0" w:rsidRDefault="00F12AD0" w:rsidP="00F12AD0">
      <w:pPr>
        <w:spacing w:after="0" w:line="240" w:lineRule="auto"/>
        <w:ind w:firstLine="567"/>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Настоящим подтверждаем, что сведения о _________ </w:t>
      </w:r>
      <w:r w:rsidRPr="00F12AD0">
        <w:rPr>
          <w:rFonts w:ascii="Times New Roman" w:eastAsia="Times New Roman" w:hAnsi="Times New Roman" w:cs="Times New Roman"/>
          <w:b/>
          <w:i/>
          <w:sz w:val="24"/>
          <w:szCs w:val="24"/>
          <w:lang w:eastAsia="ru-RU"/>
        </w:rPr>
        <w:t>[указать наименование участника]</w:t>
      </w:r>
      <w:r w:rsidRPr="00F12AD0">
        <w:rPr>
          <w:rFonts w:ascii="Times New Roman" w:eastAsia="Times New Roman" w:hAnsi="Times New Roman" w:cs="Times New Roman"/>
          <w:sz w:val="24"/>
          <w:szCs w:val="24"/>
          <w:lang w:eastAsia="ru-RU"/>
        </w:rPr>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0C65AFA2" w14:textId="77777777" w:rsidR="00F12AD0" w:rsidRPr="00F12AD0" w:rsidRDefault="00F12AD0" w:rsidP="00F12AD0">
      <w:pPr>
        <w:spacing w:after="0" w:line="240" w:lineRule="auto"/>
        <w:ind w:firstLine="567"/>
        <w:jc w:val="both"/>
        <w:rPr>
          <w:rFonts w:ascii="Times New Roman" w:eastAsia="Times New Roman" w:hAnsi="Times New Roman" w:cs="Times New Roman"/>
          <w:sz w:val="24"/>
          <w:szCs w:val="24"/>
          <w:lang w:eastAsia="ru-RU"/>
        </w:rPr>
      </w:pPr>
    </w:p>
    <w:p w14:paraId="340F9977" w14:textId="77777777" w:rsidR="00F12AD0" w:rsidRPr="00F12AD0" w:rsidRDefault="00F12AD0" w:rsidP="00F12AD0">
      <w:pPr>
        <w:spacing w:after="0" w:line="240" w:lineRule="auto"/>
        <w:ind w:firstLine="567"/>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Настоящим уведомляем об отсутствии у ________________ </w:t>
      </w:r>
      <w:r w:rsidRPr="00F12AD0">
        <w:rPr>
          <w:rFonts w:ascii="Times New Roman" w:eastAsia="Times New Roman" w:hAnsi="Times New Roman" w:cs="Times New Roman"/>
          <w:b/>
          <w:i/>
          <w:sz w:val="24"/>
          <w:szCs w:val="24"/>
          <w:lang w:eastAsia="ru-RU"/>
        </w:rPr>
        <w:t xml:space="preserve">[указать наименование участника] </w:t>
      </w:r>
      <w:r w:rsidRPr="00F12AD0">
        <w:rPr>
          <w:rFonts w:ascii="Times New Roman" w:eastAsia="Times New Roman" w:hAnsi="Times New Roman" w:cs="Times New Roman"/>
          <w:sz w:val="24"/>
          <w:szCs w:val="24"/>
          <w:lang w:eastAsia="ru-RU"/>
        </w:rPr>
        <w:t>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557F4C3C" w14:textId="01933694" w:rsidR="00F12AD0" w:rsidRPr="00F12AD0" w:rsidRDefault="00F12AD0" w:rsidP="00F12AD0">
      <w:pPr>
        <w:spacing w:after="0" w:line="240" w:lineRule="auto"/>
        <w:ind w:firstLine="567"/>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Настоящим уведомляем об отсутствии </w:t>
      </w:r>
      <w:r w:rsidRPr="00F12AD0">
        <w:rPr>
          <w:rFonts w:ascii="Times New Roman" w:eastAsia="Times New Roman" w:hAnsi="Times New Roman" w:cs="Arial"/>
          <w:color w:val="000000"/>
          <w:sz w:val="24"/>
          <w:szCs w:val="24"/>
          <w:lang w:eastAsia="ru-RU"/>
        </w:rPr>
        <w:t xml:space="preserve">между </w:t>
      </w:r>
      <w:r w:rsidRPr="00F12AD0">
        <w:rPr>
          <w:rFonts w:ascii="Times New Roman" w:eastAsia="Times New Roman" w:hAnsi="Times New Roman" w:cs="Times New Roman"/>
          <w:sz w:val="24"/>
          <w:szCs w:val="24"/>
          <w:lang w:eastAsia="ru-RU"/>
        </w:rPr>
        <w:t>________________</w:t>
      </w:r>
      <w:r w:rsidRPr="00F12AD0">
        <w:rPr>
          <w:rFonts w:ascii="Times New Roman" w:eastAsia="Times New Roman" w:hAnsi="Times New Roman" w:cs="Times New Roman"/>
          <w:b/>
          <w:i/>
          <w:sz w:val="24"/>
          <w:szCs w:val="24"/>
          <w:lang w:eastAsia="ru-RU"/>
        </w:rPr>
        <w:t xml:space="preserve"> [указать наименование участника] </w:t>
      </w:r>
      <w:r w:rsidRPr="00F12AD0">
        <w:rPr>
          <w:rFonts w:ascii="Times New Roman" w:eastAsia="Times New Roman" w:hAnsi="Times New Roman" w:cs="Arial"/>
          <w:color w:val="000000"/>
          <w:sz w:val="24"/>
          <w:szCs w:val="24"/>
          <w:lang w:eastAsia="ru-RU"/>
        </w:rPr>
        <w:t xml:space="preserve">и </w:t>
      </w:r>
      <w:r w:rsidRPr="00F12AD0">
        <w:rPr>
          <w:rFonts w:ascii="Times New Roman" w:eastAsia="Times New Roman" w:hAnsi="Times New Roman" w:cs="Times New Roman"/>
          <w:sz w:val="24"/>
          <w:szCs w:val="24"/>
          <w:lang w:eastAsia="ru-RU"/>
        </w:rPr>
        <w:t>ПАО «</w:t>
      </w:r>
      <w:r w:rsidR="00AF4486">
        <w:rPr>
          <w:rFonts w:ascii="Times New Roman" w:eastAsia="Times New Roman" w:hAnsi="Times New Roman" w:cs="Times New Roman"/>
          <w:sz w:val="24"/>
          <w:szCs w:val="24"/>
          <w:lang w:eastAsia="ru-RU"/>
        </w:rPr>
        <w:t>Башинформсвязь</w:t>
      </w:r>
      <w:r w:rsidRPr="00F12AD0">
        <w:rPr>
          <w:rFonts w:ascii="Times New Roman" w:eastAsia="Times New Roman" w:hAnsi="Times New Roman" w:cs="Times New Roman"/>
          <w:sz w:val="24"/>
          <w:szCs w:val="24"/>
          <w:lang w:eastAsia="ru-RU"/>
        </w:rPr>
        <w:t>»</w:t>
      </w:r>
      <w:r w:rsidRPr="00F12AD0">
        <w:rPr>
          <w:rFonts w:ascii="Times New Roman" w:eastAsia="Times New Roman" w:hAnsi="Times New Roman" w:cs="Arial"/>
          <w:color w:val="000000"/>
          <w:sz w:val="24"/>
          <w:szCs w:val="24"/>
          <w:lang w:eastAsia="ru-RU"/>
        </w:rPr>
        <w:t xml:space="preserve"> конфликта интересов, определенного в п. </w:t>
      </w:r>
      <w:r w:rsidRPr="00F12AD0">
        <w:rPr>
          <w:rFonts w:ascii="Times New Roman" w:eastAsia="Times New Roman" w:hAnsi="Times New Roman" w:cs="Arial"/>
          <w:color w:val="000000"/>
          <w:sz w:val="24"/>
          <w:szCs w:val="24"/>
          <w:lang w:eastAsia="ru-RU"/>
        </w:rPr>
        <w:fldChar w:fldCharType="begin"/>
      </w:r>
      <w:r w:rsidRPr="00F12AD0">
        <w:rPr>
          <w:rFonts w:ascii="Times New Roman" w:eastAsia="Times New Roman" w:hAnsi="Times New Roman" w:cs="Arial"/>
          <w:color w:val="000000"/>
          <w:sz w:val="24"/>
          <w:szCs w:val="24"/>
          <w:lang w:eastAsia="ru-RU"/>
        </w:rPr>
        <w:instrText xml:space="preserve"> REF _Ref55289922 \r \h  \* MERGEFORMAT </w:instrText>
      </w:r>
      <w:r w:rsidRPr="00F12AD0">
        <w:rPr>
          <w:rFonts w:ascii="Times New Roman" w:eastAsia="Times New Roman" w:hAnsi="Times New Roman" w:cs="Arial"/>
          <w:color w:val="000000"/>
          <w:sz w:val="24"/>
          <w:szCs w:val="24"/>
          <w:lang w:eastAsia="ru-RU"/>
        </w:rPr>
      </w:r>
      <w:r w:rsidRPr="00F12AD0">
        <w:rPr>
          <w:rFonts w:ascii="Times New Roman" w:eastAsia="Times New Roman" w:hAnsi="Times New Roman" w:cs="Arial"/>
          <w:color w:val="000000"/>
          <w:sz w:val="24"/>
          <w:szCs w:val="24"/>
          <w:lang w:eastAsia="ru-RU"/>
        </w:rPr>
        <w:fldChar w:fldCharType="separate"/>
      </w:r>
      <w:r w:rsidR="00F53F7D">
        <w:rPr>
          <w:rFonts w:ascii="Times New Roman" w:eastAsia="Times New Roman" w:hAnsi="Times New Roman" w:cs="Arial"/>
          <w:color w:val="000000"/>
          <w:sz w:val="24"/>
          <w:szCs w:val="24"/>
          <w:lang w:eastAsia="ru-RU"/>
        </w:rPr>
        <w:t>3.2.1</w:t>
      </w:r>
      <w:r w:rsidRPr="00F12AD0">
        <w:rPr>
          <w:rFonts w:ascii="Times New Roman" w:eastAsia="Times New Roman" w:hAnsi="Times New Roman" w:cs="Arial"/>
          <w:color w:val="000000"/>
          <w:sz w:val="24"/>
          <w:szCs w:val="24"/>
          <w:lang w:eastAsia="ru-RU"/>
        </w:rPr>
        <w:fldChar w:fldCharType="end"/>
      </w:r>
      <w:r w:rsidRPr="00F12AD0">
        <w:rPr>
          <w:rFonts w:ascii="Times New Roman" w:eastAsia="Times New Roman" w:hAnsi="Times New Roman" w:cs="Arial"/>
          <w:color w:val="000000"/>
          <w:sz w:val="24"/>
          <w:szCs w:val="24"/>
          <w:lang w:eastAsia="ru-RU"/>
        </w:rPr>
        <w:t xml:space="preserve"> документации о проведении запроса предложений. </w:t>
      </w:r>
    </w:p>
    <w:p w14:paraId="0F9C8A1E" w14:textId="77777777" w:rsidR="00F12AD0" w:rsidRPr="00F12AD0" w:rsidRDefault="00F12AD0" w:rsidP="00F12AD0">
      <w:pPr>
        <w:tabs>
          <w:tab w:val="left" w:pos="851"/>
        </w:tabs>
        <w:spacing w:after="0" w:line="240" w:lineRule="auto"/>
        <w:ind w:firstLine="709"/>
        <w:jc w:val="both"/>
        <w:rPr>
          <w:rFonts w:ascii="Times New Roman" w:eastAsia="Times New Roman" w:hAnsi="Times New Roman" w:cs="Times New Roman"/>
          <w:sz w:val="24"/>
          <w:szCs w:val="24"/>
          <w:lang w:eastAsia="ru-RU"/>
        </w:rPr>
      </w:pPr>
    </w:p>
    <w:p w14:paraId="036B5F18" w14:textId="77777777" w:rsidR="00F12AD0" w:rsidRPr="00F12AD0" w:rsidRDefault="00F12AD0" w:rsidP="00F12AD0">
      <w:pPr>
        <w:tabs>
          <w:tab w:val="left" w:pos="851"/>
        </w:tabs>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В случае признания нас победителем запроса предложений, либо при поступлении в наш адрес предложения о заключении договора, мы берем на себя следующие обязательства:</w:t>
      </w:r>
    </w:p>
    <w:p w14:paraId="492BC60E" w14:textId="77777777" w:rsidR="00F12AD0" w:rsidRPr="00F12AD0" w:rsidRDefault="00F12AD0" w:rsidP="00A56029">
      <w:pPr>
        <w:numPr>
          <w:ilvl w:val="0"/>
          <w:numId w:val="15"/>
        </w:numPr>
        <w:tabs>
          <w:tab w:val="left" w:pos="851"/>
        </w:tabs>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подписать со своей стороны договор в соответствии с требованиями документации о проведении запроса предложений и условиями нашей заявки на участие в запросе предложений, в том числе условиями, достигнутыми в ходе преддоговорных переговоров;</w:t>
      </w:r>
    </w:p>
    <w:p w14:paraId="2F59D29D" w14:textId="5B5BAB05" w:rsidR="00F12AD0" w:rsidRPr="00F12AD0" w:rsidRDefault="00F12AD0" w:rsidP="00A56029">
      <w:pPr>
        <w:numPr>
          <w:ilvl w:val="0"/>
          <w:numId w:val="15"/>
        </w:numPr>
        <w:tabs>
          <w:tab w:val="left" w:pos="851"/>
        </w:tabs>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представить до заключения договора документы, определенные п. </w:t>
      </w:r>
      <w:r w:rsidRPr="00F12AD0">
        <w:rPr>
          <w:rFonts w:ascii="Times New Roman" w:eastAsia="Times New Roman" w:hAnsi="Times New Roman" w:cs="Times New Roman"/>
          <w:sz w:val="24"/>
          <w:szCs w:val="24"/>
          <w:lang w:eastAsia="ru-RU"/>
        </w:rPr>
        <w:fldChar w:fldCharType="begin"/>
      </w:r>
      <w:r w:rsidRPr="00F12AD0">
        <w:rPr>
          <w:rFonts w:ascii="Times New Roman" w:eastAsia="Times New Roman" w:hAnsi="Times New Roman" w:cs="Times New Roman"/>
          <w:sz w:val="24"/>
          <w:szCs w:val="24"/>
          <w:lang w:eastAsia="ru-RU"/>
        </w:rPr>
        <w:instrText xml:space="preserve"> REF _Ref55290554 \r \h  \* MERGEFORMAT </w:instrText>
      </w:r>
      <w:r w:rsidRPr="00F12AD0">
        <w:rPr>
          <w:rFonts w:ascii="Times New Roman" w:eastAsia="Times New Roman" w:hAnsi="Times New Roman" w:cs="Times New Roman"/>
          <w:sz w:val="24"/>
          <w:szCs w:val="24"/>
          <w:lang w:eastAsia="ru-RU"/>
        </w:rPr>
      </w:r>
      <w:r w:rsidRPr="00F12AD0">
        <w:rPr>
          <w:rFonts w:ascii="Times New Roman" w:eastAsia="Times New Roman" w:hAnsi="Times New Roman" w:cs="Times New Roman"/>
          <w:sz w:val="24"/>
          <w:szCs w:val="24"/>
          <w:lang w:eastAsia="ru-RU"/>
        </w:rPr>
        <w:fldChar w:fldCharType="separate"/>
      </w:r>
      <w:r w:rsidR="00F53F7D">
        <w:rPr>
          <w:rFonts w:ascii="Times New Roman" w:eastAsia="Times New Roman" w:hAnsi="Times New Roman" w:cs="Times New Roman"/>
          <w:sz w:val="24"/>
          <w:szCs w:val="24"/>
          <w:lang w:eastAsia="ru-RU"/>
        </w:rPr>
        <w:t>8.1.9</w:t>
      </w:r>
      <w:r w:rsidRPr="00F12AD0">
        <w:rPr>
          <w:rFonts w:ascii="Times New Roman" w:eastAsia="Times New Roman" w:hAnsi="Times New Roman" w:cs="Times New Roman"/>
          <w:sz w:val="24"/>
          <w:szCs w:val="24"/>
          <w:lang w:eastAsia="ru-RU"/>
        </w:rPr>
        <w:fldChar w:fldCharType="end"/>
      </w:r>
      <w:r w:rsidRPr="00F12AD0">
        <w:rPr>
          <w:rFonts w:ascii="Times New Roman" w:eastAsia="Times New Roman" w:hAnsi="Times New Roman" w:cs="Times New Roman"/>
          <w:sz w:val="24"/>
          <w:szCs w:val="24"/>
          <w:lang w:eastAsia="ru-RU"/>
        </w:rPr>
        <w:t xml:space="preserve"> документации о проведении запроса предложений;</w:t>
      </w:r>
    </w:p>
    <w:p w14:paraId="23F1AE79" w14:textId="77777777" w:rsidR="00F12AD0" w:rsidRPr="00F12AD0" w:rsidRDefault="00F12AD0" w:rsidP="00F12AD0">
      <w:pPr>
        <w:tabs>
          <w:tab w:val="left" w:pos="851"/>
        </w:tabs>
        <w:spacing w:after="0" w:line="240" w:lineRule="auto"/>
        <w:ind w:firstLine="709"/>
        <w:jc w:val="both"/>
        <w:rPr>
          <w:rFonts w:ascii="Times New Roman" w:eastAsia="Times New Roman" w:hAnsi="Times New Roman" w:cs="Times New Roman"/>
          <w:b/>
          <w:i/>
          <w:sz w:val="24"/>
          <w:szCs w:val="24"/>
          <w:lang w:eastAsia="ru-RU"/>
        </w:rPr>
      </w:pPr>
    </w:p>
    <w:p w14:paraId="09BF1ED8" w14:textId="77777777" w:rsidR="00F12AD0" w:rsidRPr="00F12AD0" w:rsidRDefault="00F12AD0" w:rsidP="00F12AD0">
      <w:pPr>
        <w:tabs>
          <w:tab w:val="left" w:pos="851"/>
        </w:tabs>
        <w:spacing w:after="0" w:line="240" w:lineRule="auto"/>
        <w:ind w:firstLine="709"/>
        <w:jc w:val="both"/>
        <w:rPr>
          <w:rFonts w:ascii="Times New Roman" w:eastAsia="Times New Roman" w:hAnsi="Times New Roman" w:cs="Times New Roman"/>
          <w:b/>
          <w:i/>
          <w:sz w:val="24"/>
          <w:szCs w:val="24"/>
          <w:lang w:eastAsia="ru-RU"/>
        </w:rPr>
      </w:pPr>
      <w:r w:rsidRPr="00F12AD0">
        <w:rPr>
          <w:rFonts w:ascii="Times New Roman" w:eastAsia="Times New Roman" w:hAnsi="Times New Roman" w:cs="Times New Roman"/>
          <w:b/>
          <w:i/>
          <w:sz w:val="24"/>
          <w:szCs w:val="24"/>
          <w:lang w:eastAsia="ru-RU"/>
        </w:rPr>
        <w:t>[Для юридического лица – выбрать соответствующие участнику положения; в случае если участником является физическое лицо или индивидуальный предприниматель, то положения ниже исключаются из заявки]:</w:t>
      </w:r>
    </w:p>
    <w:p w14:paraId="040EF181" w14:textId="77777777" w:rsidR="00F12AD0" w:rsidRPr="00F12AD0" w:rsidRDefault="00F12AD0" w:rsidP="00F12AD0">
      <w:pPr>
        <w:tabs>
          <w:tab w:val="left" w:pos="851"/>
        </w:tabs>
        <w:spacing w:after="0" w:line="240" w:lineRule="auto"/>
        <w:jc w:val="both"/>
        <w:rPr>
          <w:rFonts w:ascii="Times New Roman" w:eastAsia="Times New Roman" w:hAnsi="Times New Roman" w:cs="Times New Roman"/>
          <w:b/>
          <w:sz w:val="24"/>
          <w:szCs w:val="24"/>
          <w:lang w:eastAsia="ru-RU"/>
        </w:rPr>
      </w:pPr>
    </w:p>
    <w:p w14:paraId="4C539BB5" w14:textId="77777777" w:rsidR="00F12AD0" w:rsidRPr="00F12AD0" w:rsidRDefault="00F12AD0" w:rsidP="00F12AD0">
      <w:pPr>
        <w:tabs>
          <w:tab w:val="left" w:pos="851"/>
        </w:tabs>
        <w:spacing w:after="0" w:line="240" w:lineRule="auto"/>
        <w:jc w:val="both"/>
        <w:rPr>
          <w:rFonts w:ascii="Times New Roman" w:eastAsia="Times New Roman" w:hAnsi="Times New Roman" w:cs="Times New Roman"/>
          <w:b/>
          <w:sz w:val="24"/>
          <w:szCs w:val="24"/>
          <w:u w:val="single"/>
          <w:lang w:eastAsia="ru-RU"/>
        </w:rPr>
      </w:pPr>
      <w:r w:rsidRPr="00F12AD0">
        <w:rPr>
          <w:rFonts w:ascii="Times New Roman" w:eastAsia="Times New Roman" w:hAnsi="Times New Roman" w:cs="Times New Roman"/>
          <w:b/>
          <w:sz w:val="24"/>
          <w:szCs w:val="24"/>
          <w:u w:val="single"/>
          <w:lang w:eastAsia="ru-RU"/>
        </w:rPr>
        <w:t>Вариант 1.</w:t>
      </w:r>
    </w:p>
    <w:p w14:paraId="3E895149" w14:textId="77777777" w:rsidR="00F12AD0" w:rsidRPr="00F12AD0" w:rsidRDefault="00F12AD0" w:rsidP="00A56029">
      <w:pPr>
        <w:numPr>
          <w:ilvl w:val="0"/>
          <w:numId w:val="15"/>
        </w:numPr>
        <w:tabs>
          <w:tab w:val="left" w:pos="851"/>
        </w:tabs>
        <w:spacing w:after="0" w:line="240" w:lineRule="auto"/>
        <w:ind w:firstLine="709"/>
        <w:jc w:val="both"/>
        <w:rPr>
          <w:rFonts w:ascii="Times New Roman" w:eastAsia="Times New Roman" w:hAnsi="Times New Roman" w:cs="Times New Roman"/>
          <w:b/>
          <w:i/>
          <w:sz w:val="24"/>
          <w:szCs w:val="24"/>
          <w:lang w:eastAsia="ru-RU"/>
        </w:rPr>
      </w:pPr>
      <w:r w:rsidRPr="00F12AD0">
        <w:rPr>
          <w:rFonts w:ascii="Times New Roman" w:eastAsia="Times New Roman" w:hAnsi="Times New Roman" w:cs="Times New Roman"/>
          <w:b/>
          <w:i/>
          <w:sz w:val="24"/>
          <w:szCs w:val="24"/>
          <w:lang w:eastAsia="ru-RU"/>
        </w:rPr>
        <w:t>представить до заключения договора решение об одобрении или о совершении крупной сделки;</w:t>
      </w:r>
    </w:p>
    <w:p w14:paraId="350031E4" w14:textId="77777777" w:rsidR="00F12AD0" w:rsidRPr="00F12AD0" w:rsidRDefault="00F12AD0" w:rsidP="00F12AD0">
      <w:pPr>
        <w:tabs>
          <w:tab w:val="left" w:pos="851"/>
        </w:tabs>
        <w:spacing w:after="0" w:line="240" w:lineRule="auto"/>
        <w:ind w:firstLine="709"/>
        <w:jc w:val="both"/>
        <w:rPr>
          <w:rFonts w:ascii="Times New Roman" w:eastAsia="Times New Roman" w:hAnsi="Times New Roman" w:cs="Times New Roman"/>
          <w:b/>
          <w:i/>
          <w:sz w:val="24"/>
          <w:szCs w:val="24"/>
          <w:lang w:eastAsia="ru-RU"/>
        </w:rPr>
      </w:pPr>
      <w:r w:rsidRPr="00F12AD0">
        <w:rPr>
          <w:rFonts w:ascii="Times New Roman" w:eastAsia="Times New Roman" w:hAnsi="Times New Roman" w:cs="Times New Roman"/>
          <w:b/>
          <w:i/>
          <w:sz w:val="24"/>
          <w:szCs w:val="24"/>
          <w:lang w:eastAsia="ru-RU"/>
        </w:rPr>
        <w:t>либо</w:t>
      </w:r>
    </w:p>
    <w:p w14:paraId="6386BF88" w14:textId="77777777" w:rsidR="00F12AD0" w:rsidRPr="00F12AD0" w:rsidRDefault="00F12AD0" w:rsidP="00A56029">
      <w:pPr>
        <w:numPr>
          <w:ilvl w:val="0"/>
          <w:numId w:val="15"/>
        </w:numPr>
        <w:tabs>
          <w:tab w:val="left" w:pos="851"/>
        </w:tabs>
        <w:spacing w:after="0" w:line="240" w:lineRule="auto"/>
        <w:ind w:firstLine="709"/>
        <w:jc w:val="both"/>
        <w:rPr>
          <w:rFonts w:ascii="Times New Roman" w:eastAsia="Times New Roman" w:hAnsi="Times New Roman" w:cs="Times New Roman"/>
          <w:b/>
          <w:i/>
          <w:sz w:val="24"/>
          <w:szCs w:val="24"/>
          <w:lang w:eastAsia="ru-RU"/>
        </w:rPr>
      </w:pPr>
      <w:r w:rsidRPr="00F12AD0">
        <w:rPr>
          <w:rFonts w:ascii="Times New Roman" w:eastAsia="Times New Roman" w:hAnsi="Times New Roman" w:cs="Times New Roman"/>
          <w:b/>
          <w:i/>
          <w:sz w:val="24"/>
          <w:szCs w:val="24"/>
          <w:lang w:eastAsia="ru-RU"/>
        </w:rPr>
        <w:t>представить до заключения договора решение об одобрении или о совершении сделки с заинтересованностью.</w:t>
      </w:r>
    </w:p>
    <w:p w14:paraId="436EBE17" w14:textId="77777777" w:rsidR="00F12AD0" w:rsidRPr="00F12AD0" w:rsidRDefault="00F12AD0" w:rsidP="00F12AD0">
      <w:pPr>
        <w:spacing w:after="0" w:line="240" w:lineRule="auto"/>
        <w:ind w:firstLine="709"/>
        <w:jc w:val="both"/>
        <w:rPr>
          <w:rFonts w:ascii="Times New Roman" w:eastAsia="Times New Roman" w:hAnsi="Times New Roman" w:cs="Times New Roman"/>
          <w:b/>
          <w:i/>
          <w:sz w:val="24"/>
          <w:szCs w:val="24"/>
          <w:lang w:eastAsia="ru-RU"/>
        </w:rPr>
      </w:pPr>
    </w:p>
    <w:p w14:paraId="0A7F5199" w14:textId="77777777" w:rsidR="00F12AD0" w:rsidRPr="00F12AD0" w:rsidRDefault="00F12AD0" w:rsidP="00F12AD0">
      <w:pPr>
        <w:tabs>
          <w:tab w:val="left" w:pos="851"/>
        </w:tabs>
        <w:spacing w:after="0" w:line="240" w:lineRule="auto"/>
        <w:jc w:val="both"/>
        <w:rPr>
          <w:rFonts w:ascii="Times New Roman" w:eastAsia="Times New Roman" w:hAnsi="Times New Roman" w:cs="Times New Roman"/>
          <w:b/>
          <w:sz w:val="24"/>
          <w:szCs w:val="24"/>
          <w:u w:val="single"/>
          <w:lang w:eastAsia="ru-RU"/>
        </w:rPr>
      </w:pPr>
      <w:r w:rsidRPr="00F12AD0">
        <w:rPr>
          <w:rFonts w:ascii="Times New Roman" w:eastAsia="Times New Roman" w:hAnsi="Times New Roman" w:cs="Times New Roman"/>
          <w:b/>
          <w:sz w:val="24"/>
          <w:szCs w:val="24"/>
          <w:u w:val="single"/>
          <w:lang w:eastAsia="ru-RU"/>
        </w:rPr>
        <w:t>Вариант 2.</w:t>
      </w:r>
    </w:p>
    <w:p w14:paraId="516A1ADF" w14:textId="77777777" w:rsidR="00F12AD0" w:rsidRPr="00F12AD0" w:rsidRDefault="00F12AD0" w:rsidP="00F12AD0">
      <w:pPr>
        <w:tabs>
          <w:tab w:val="left" w:pos="1134"/>
        </w:tabs>
        <w:spacing w:after="0" w:line="240" w:lineRule="auto"/>
        <w:ind w:firstLine="709"/>
        <w:jc w:val="both"/>
        <w:rPr>
          <w:rFonts w:ascii="Times New Roman" w:eastAsia="Times New Roman" w:hAnsi="Times New Roman" w:cs="Times New Roman"/>
          <w:b/>
          <w:i/>
          <w:sz w:val="24"/>
          <w:szCs w:val="24"/>
          <w:lang w:eastAsia="ru-RU"/>
        </w:rPr>
      </w:pPr>
      <w:r w:rsidRPr="00F12AD0">
        <w:rPr>
          <w:rFonts w:ascii="Times New Roman" w:eastAsia="Times New Roman" w:hAnsi="Times New Roman" w:cs="Times New Roman"/>
          <w:b/>
          <w:i/>
          <w:sz w:val="24"/>
          <w:szCs w:val="24"/>
          <w:lang w:eastAsia="ru-RU"/>
        </w:rPr>
        <w:t>Настоящим уведомляем, что данная сделка для _____________ [указать наименование участника] не является крупной.</w:t>
      </w:r>
    </w:p>
    <w:p w14:paraId="6E95B101" w14:textId="77777777" w:rsidR="00F12AD0" w:rsidRPr="00F12AD0" w:rsidRDefault="00F12AD0" w:rsidP="00F12AD0">
      <w:pPr>
        <w:tabs>
          <w:tab w:val="left" w:pos="1134"/>
        </w:tabs>
        <w:spacing w:after="0" w:line="240" w:lineRule="auto"/>
        <w:ind w:firstLine="709"/>
        <w:jc w:val="both"/>
        <w:rPr>
          <w:rFonts w:ascii="Times New Roman" w:eastAsia="Times New Roman" w:hAnsi="Times New Roman" w:cs="Times New Roman"/>
          <w:b/>
          <w:i/>
          <w:sz w:val="24"/>
          <w:szCs w:val="24"/>
          <w:lang w:eastAsia="ru-RU"/>
        </w:rPr>
      </w:pPr>
      <w:r w:rsidRPr="00F12AD0">
        <w:rPr>
          <w:rFonts w:ascii="Times New Roman" w:eastAsia="Times New Roman" w:hAnsi="Times New Roman" w:cs="Times New Roman"/>
          <w:b/>
          <w:i/>
          <w:sz w:val="24"/>
          <w:szCs w:val="24"/>
          <w:lang w:eastAsia="ru-RU"/>
        </w:rPr>
        <w:t>Настоящим уведомляем, что данная сделка для _____________ [указать наименование участника] не является сделкой с заинтересованностью.</w:t>
      </w:r>
    </w:p>
    <w:p w14:paraId="7FB464F3" w14:textId="77777777" w:rsidR="00F12AD0" w:rsidRPr="00F12AD0" w:rsidRDefault="00F12AD0" w:rsidP="00F12AD0">
      <w:pPr>
        <w:tabs>
          <w:tab w:val="left" w:pos="1134"/>
        </w:tabs>
        <w:spacing w:after="0" w:line="240" w:lineRule="auto"/>
        <w:ind w:firstLine="709"/>
        <w:jc w:val="both"/>
        <w:rPr>
          <w:rFonts w:ascii="Times New Roman" w:eastAsia="Times New Roman" w:hAnsi="Times New Roman" w:cs="Times New Roman"/>
          <w:b/>
          <w:i/>
          <w:sz w:val="24"/>
          <w:szCs w:val="24"/>
          <w:lang w:eastAsia="ru-RU"/>
        </w:rPr>
      </w:pPr>
    </w:p>
    <w:p w14:paraId="4691CC91" w14:textId="77777777" w:rsidR="00F12AD0" w:rsidRPr="00F12AD0" w:rsidRDefault="00F12AD0" w:rsidP="00F12AD0">
      <w:pPr>
        <w:tabs>
          <w:tab w:val="left" w:pos="851"/>
        </w:tabs>
        <w:spacing w:after="0" w:line="240" w:lineRule="auto"/>
        <w:jc w:val="both"/>
        <w:rPr>
          <w:rFonts w:ascii="Times New Roman" w:eastAsia="Times New Roman" w:hAnsi="Times New Roman" w:cs="Times New Roman"/>
          <w:b/>
          <w:sz w:val="24"/>
          <w:szCs w:val="24"/>
          <w:u w:val="single"/>
          <w:lang w:eastAsia="ru-RU"/>
        </w:rPr>
      </w:pPr>
      <w:r w:rsidRPr="00F12AD0">
        <w:rPr>
          <w:rFonts w:ascii="Times New Roman" w:eastAsia="Times New Roman" w:hAnsi="Times New Roman" w:cs="Times New Roman"/>
          <w:b/>
          <w:sz w:val="24"/>
          <w:szCs w:val="24"/>
          <w:u w:val="single"/>
          <w:lang w:eastAsia="ru-RU"/>
        </w:rPr>
        <w:t>Вариант 3.</w:t>
      </w:r>
    </w:p>
    <w:p w14:paraId="6261AE1E" w14:textId="77777777" w:rsidR="00F12AD0" w:rsidRPr="00F12AD0" w:rsidRDefault="00F12AD0" w:rsidP="00F12AD0">
      <w:pPr>
        <w:tabs>
          <w:tab w:val="left" w:pos="1134"/>
        </w:tabs>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b/>
          <w:i/>
          <w:sz w:val="24"/>
          <w:szCs w:val="24"/>
          <w:lang w:eastAsia="ru-RU"/>
        </w:rPr>
        <w:t>Настоящим уведомляем, что _____________ [указать наименование участника] 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58618DC3" w14:textId="77777777" w:rsidR="00F12AD0" w:rsidRPr="00F12AD0" w:rsidRDefault="00F12AD0" w:rsidP="00F12AD0">
      <w:pPr>
        <w:tabs>
          <w:tab w:val="left" w:pos="1134"/>
        </w:tabs>
        <w:spacing w:after="0" w:line="240" w:lineRule="auto"/>
        <w:ind w:firstLine="709"/>
        <w:jc w:val="both"/>
        <w:rPr>
          <w:rFonts w:ascii="Times New Roman" w:eastAsia="Times New Roman" w:hAnsi="Times New Roman" w:cs="Times New Roman"/>
          <w:b/>
          <w:i/>
          <w:sz w:val="24"/>
          <w:szCs w:val="24"/>
          <w:lang w:eastAsia="ru-RU"/>
        </w:rPr>
      </w:pPr>
      <w:r w:rsidRPr="00F12AD0">
        <w:rPr>
          <w:rFonts w:ascii="Times New Roman" w:eastAsia="Times New Roman" w:hAnsi="Times New Roman" w:cs="Times New Roman"/>
          <w:b/>
          <w:i/>
          <w:sz w:val="24"/>
          <w:szCs w:val="24"/>
          <w:lang w:eastAsia="ru-RU"/>
        </w:rPr>
        <w:t>Настоящим уведомляем, что _____________ [указать наименование участника] 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31885C04" w14:textId="77777777"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p>
    <w:p w14:paraId="573EC7B0" w14:textId="77777777"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Мы уведомлены и согласны с условием, что:</w:t>
      </w:r>
    </w:p>
    <w:p w14:paraId="1E7F9AA8" w14:textId="77777777" w:rsidR="00F12AD0" w:rsidRPr="00F12AD0" w:rsidRDefault="00F12AD0" w:rsidP="00A56029">
      <w:pPr>
        <w:numPr>
          <w:ilvl w:val="0"/>
          <w:numId w:val="16"/>
        </w:numPr>
        <w:tabs>
          <w:tab w:val="left" w:pos="993"/>
        </w:tabs>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lastRenderedPageBreak/>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205CF234" w14:textId="77777777" w:rsidR="00F12AD0" w:rsidRPr="00F12AD0" w:rsidRDefault="00F12AD0" w:rsidP="00A56029">
      <w:pPr>
        <w:numPr>
          <w:ilvl w:val="0"/>
          <w:numId w:val="16"/>
        </w:numPr>
        <w:tabs>
          <w:tab w:val="left" w:pos="993"/>
        </w:tabs>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будем признаны уклонившимися от заключения договора в случаях, предусмотренных документацией о проведении запроса предложений, в том числе при не предоставлении документов, обязательных к предоставлению до заключения договора;</w:t>
      </w:r>
    </w:p>
    <w:p w14:paraId="28C48032" w14:textId="77777777" w:rsidR="00F12AD0" w:rsidRPr="00F12AD0" w:rsidRDefault="00F12AD0" w:rsidP="00A56029">
      <w:pPr>
        <w:numPr>
          <w:ilvl w:val="0"/>
          <w:numId w:val="16"/>
        </w:numPr>
        <w:tabs>
          <w:tab w:val="left" w:pos="993"/>
        </w:tabs>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сведения о нас будут внесены в соответствующий реестр недобросовестных поставщиков сроком на два года в случае признания нас уклонившимися от заключения договора или если договор, заключенный с нами по результатам запроса предложений, будет расторгнут по решению суда в силу существенного нарушения нами условий договора.</w:t>
      </w:r>
    </w:p>
    <w:p w14:paraId="1576C6B3" w14:textId="77777777" w:rsidR="00F12AD0" w:rsidRPr="00F12AD0" w:rsidRDefault="00F12AD0" w:rsidP="00F12AD0">
      <w:pPr>
        <w:spacing w:after="0" w:line="240" w:lineRule="auto"/>
        <w:ind w:firstLine="567"/>
        <w:jc w:val="both"/>
        <w:rPr>
          <w:rFonts w:ascii="Times New Roman" w:eastAsia="Times New Roman" w:hAnsi="Times New Roman" w:cs="Times New Roman"/>
          <w:b/>
          <w:i/>
          <w:sz w:val="24"/>
          <w:szCs w:val="24"/>
          <w:lang w:eastAsia="ru-RU"/>
        </w:rPr>
      </w:pPr>
    </w:p>
    <w:p w14:paraId="08B16DEA" w14:textId="77777777" w:rsidR="00F12AD0" w:rsidRPr="00F12AD0" w:rsidRDefault="00F12AD0" w:rsidP="00F12AD0">
      <w:pPr>
        <w:spacing w:after="0" w:line="240" w:lineRule="auto"/>
        <w:ind w:firstLine="567"/>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ОПИСЬ ДОКУМЕНТОВ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F12AD0" w:rsidRPr="00F12AD0" w14:paraId="48BA8CAA" w14:textId="77777777" w:rsidTr="00F12AD0">
        <w:trPr>
          <w:tblHeader/>
        </w:trPr>
        <w:tc>
          <w:tcPr>
            <w:tcW w:w="1091" w:type="dxa"/>
            <w:vAlign w:val="center"/>
          </w:tcPr>
          <w:p w14:paraId="19D255EB" w14:textId="77777777" w:rsidR="00F12AD0" w:rsidRPr="00F12AD0" w:rsidRDefault="00F12AD0" w:rsidP="00F12AD0">
            <w:pPr>
              <w:widowControl w:val="0"/>
              <w:adjustRightInd w:val="0"/>
              <w:spacing w:after="0" w:line="240" w:lineRule="auto"/>
              <w:jc w:val="center"/>
              <w:rPr>
                <w:rFonts w:ascii="Times New Roman" w:eastAsia="Calibri" w:hAnsi="Times New Roman" w:cs="Times New Roman"/>
                <w:sz w:val="24"/>
                <w:szCs w:val="24"/>
              </w:rPr>
            </w:pPr>
            <w:r w:rsidRPr="00F12AD0">
              <w:rPr>
                <w:rFonts w:ascii="Times New Roman" w:eastAsia="Calibri" w:hAnsi="Times New Roman" w:cs="Times New Roman"/>
                <w:sz w:val="24"/>
                <w:szCs w:val="24"/>
              </w:rPr>
              <w:t>№</w:t>
            </w:r>
          </w:p>
          <w:p w14:paraId="3536DCC8" w14:textId="77777777" w:rsidR="00F12AD0" w:rsidRPr="00F12AD0" w:rsidRDefault="00F12AD0" w:rsidP="00F12AD0">
            <w:pPr>
              <w:widowControl w:val="0"/>
              <w:adjustRightInd w:val="0"/>
              <w:spacing w:after="0" w:line="240" w:lineRule="auto"/>
              <w:jc w:val="center"/>
              <w:rPr>
                <w:rFonts w:ascii="Times New Roman" w:eastAsia="Calibri" w:hAnsi="Times New Roman" w:cs="Times New Roman"/>
                <w:sz w:val="24"/>
                <w:szCs w:val="24"/>
              </w:rPr>
            </w:pPr>
            <w:r w:rsidRPr="00F12AD0">
              <w:rPr>
                <w:rFonts w:ascii="Times New Roman" w:eastAsia="Calibri" w:hAnsi="Times New Roman" w:cs="Times New Roman"/>
                <w:sz w:val="24"/>
                <w:szCs w:val="24"/>
              </w:rPr>
              <w:t>п/п</w:t>
            </w:r>
          </w:p>
        </w:tc>
        <w:tc>
          <w:tcPr>
            <w:tcW w:w="7414" w:type="dxa"/>
            <w:vAlign w:val="center"/>
          </w:tcPr>
          <w:p w14:paraId="14C0B847" w14:textId="77777777" w:rsidR="00F12AD0" w:rsidRPr="00F12AD0" w:rsidRDefault="00F12AD0" w:rsidP="00F12AD0">
            <w:pPr>
              <w:widowControl w:val="0"/>
              <w:adjustRightInd w:val="0"/>
              <w:spacing w:after="0" w:line="240" w:lineRule="auto"/>
              <w:jc w:val="center"/>
              <w:rPr>
                <w:rFonts w:ascii="Times New Roman" w:eastAsia="Calibri" w:hAnsi="Times New Roman" w:cs="Times New Roman"/>
                <w:sz w:val="24"/>
                <w:szCs w:val="24"/>
              </w:rPr>
            </w:pPr>
            <w:r w:rsidRPr="00F12AD0">
              <w:rPr>
                <w:rFonts w:ascii="Times New Roman" w:eastAsia="Calibri" w:hAnsi="Times New Roman" w:cs="Times New Roman"/>
                <w:sz w:val="24"/>
                <w:szCs w:val="24"/>
              </w:rPr>
              <w:t>Наименование документа</w:t>
            </w:r>
          </w:p>
        </w:tc>
        <w:tc>
          <w:tcPr>
            <w:tcW w:w="1482" w:type="dxa"/>
            <w:vAlign w:val="center"/>
          </w:tcPr>
          <w:p w14:paraId="406A4A8B" w14:textId="77777777" w:rsidR="00F12AD0" w:rsidRPr="00F12AD0" w:rsidRDefault="00F12AD0" w:rsidP="00F12AD0">
            <w:pPr>
              <w:widowControl w:val="0"/>
              <w:adjustRightInd w:val="0"/>
              <w:spacing w:after="0" w:line="240" w:lineRule="auto"/>
              <w:jc w:val="center"/>
              <w:rPr>
                <w:rFonts w:ascii="Times New Roman" w:eastAsia="Calibri" w:hAnsi="Times New Roman" w:cs="Times New Roman"/>
                <w:sz w:val="24"/>
                <w:szCs w:val="24"/>
              </w:rPr>
            </w:pPr>
            <w:r w:rsidRPr="00F12AD0">
              <w:rPr>
                <w:rFonts w:ascii="Times New Roman" w:eastAsia="Calibri" w:hAnsi="Times New Roman" w:cs="Times New Roman"/>
                <w:sz w:val="24"/>
                <w:szCs w:val="24"/>
              </w:rPr>
              <w:t>Количество страниц</w:t>
            </w:r>
          </w:p>
        </w:tc>
      </w:tr>
      <w:tr w:rsidR="00F12AD0" w:rsidRPr="00F12AD0" w14:paraId="11AD85E8" w14:textId="77777777" w:rsidTr="00F12AD0">
        <w:tc>
          <w:tcPr>
            <w:tcW w:w="1091" w:type="dxa"/>
            <w:vAlign w:val="center"/>
          </w:tcPr>
          <w:p w14:paraId="37B32B40" w14:textId="77777777" w:rsidR="00F12AD0" w:rsidRPr="00F12AD0" w:rsidRDefault="00F12AD0" w:rsidP="00A56029">
            <w:pPr>
              <w:numPr>
                <w:ilvl w:val="0"/>
                <w:numId w:val="17"/>
              </w:numPr>
              <w:tabs>
                <w:tab w:val="left" w:pos="284"/>
              </w:tabs>
              <w:spacing w:before="40" w:after="40" w:line="240" w:lineRule="auto"/>
              <w:jc w:val="center"/>
              <w:rPr>
                <w:rFonts w:ascii="Times New Roman" w:eastAsia="Times New Roman" w:hAnsi="Times New Roman" w:cs="Times New Roman"/>
                <w:i/>
                <w:sz w:val="24"/>
                <w:szCs w:val="24"/>
                <w:lang w:eastAsia="ru-RU"/>
              </w:rPr>
            </w:pPr>
          </w:p>
        </w:tc>
        <w:tc>
          <w:tcPr>
            <w:tcW w:w="7414" w:type="dxa"/>
          </w:tcPr>
          <w:p w14:paraId="6F8F19C1" w14:textId="77777777" w:rsidR="00F12AD0" w:rsidRPr="00F12AD0" w:rsidRDefault="00F12AD0" w:rsidP="00F12AD0">
            <w:pPr>
              <w:widowControl w:val="0"/>
              <w:adjustRightInd w:val="0"/>
              <w:spacing w:before="40" w:after="40" w:line="240" w:lineRule="auto"/>
              <w:jc w:val="both"/>
              <w:rPr>
                <w:rFonts w:ascii="Times New Roman" w:eastAsia="Calibri" w:hAnsi="Times New Roman" w:cs="Times New Roman"/>
                <w:i/>
                <w:sz w:val="24"/>
                <w:szCs w:val="24"/>
              </w:rPr>
            </w:pPr>
          </w:p>
        </w:tc>
        <w:tc>
          <w:tcPr>
            <w:tcW w:w="1482" w:type="dxa"/>
          </w:tcPr>
          <w:p w14:paraId="5FDBE358" w14:textId="77777777" w:rsidR="00F12AD0" w:rsidRPr="00F12AD0" w:rsidRDefault="00F12AD0" w:rsidP="00F12AD0">
            <w:pPr>
              <w:widowControl w:val="0"/>
              <w:adjustRightInd w:val="0"/>
              <w:spacing w:after="0" w:line="240" w:lineRule="auto"/>
              <w:jc w:val="both"/>
              <w:rPr>
                <w:rFonts w:ascii="Times New Roman" w:eastAsia="Calibri" w:hAnsi="Times New Roman" w:cs="Times New Roman"/>
                <w:i/>
                <w:sz w:val="24"/>
                <w:szCs w:val="24"/>
              </w:rPr>
            </w:pPr>
          </w:p>
        </w:tc>
      </w:tr>
      <w:tr w:rsidR="00F12AD0" w:rsidRPr="00F12AD0" w14:paraId="09E6F5CA" w14:textId="77777777" w:rsidTr="00F12AD0">
        <w:tc>
          <w:tcPr>
            <w:tcW w:w="1091" w:type="dxa"/>
            <w:vAlign w:val="center"/>
          </w:tcPr>
          <w:p w14:paraId="48F6CE14" w14:textId="77777777" w:rsidR="00F12AD0" w:rsidRPr="00F12AD0" w:rsidRDefault="00F12AD0" w:rsidP="00A56029">
            <w:pPr>
              <w:numPr>
                <w:ilvl w:val="0"/>
                <w:numId w:val="17"/>
              </w:numPr>
              <w:tabs>
                <w:tab w:val="left" w:pos="284"/>
              </w:tabs>
              <w:spacing w:before="40" w:after="40" w:line="240" w:lineRule="auto"/>
              <w:jc w:val="center"/>
              <w:rPr>
                <w:rFonts w:ascii="Times New Roman" w:eastAsia="Times New Roman" w:hAnsi="Times New Roman" w:cs="Times New Roman"/>
                <w:sz w:val="24"/>
                <w:szCs w:val="24"/>
                <w:lang w:eastAsia="ru-RU"/>
              </w:rPr>
            </w:pPr>
          </w:p>
        </w:tc>
        <w:tc>
          <w:tcPr>
            <w:tcW w:w="7414" w:type="dxa"/>
          </w:tcPr>
          <w:p w14:paraId="3F4CA2F7" w14:textId="77777777" w:rsidR="00F12AD0" w:rsidRPr="00F12AD0" w:rsidRDefault="00F12AD0" w:rsidP="00F12AD0">
            <w:pPr>
              <w:widowControl w:val="0"/>
              <w:adjustRightInd w:val="0"/>
              <w:spacing w:before="40" w:after="40" w:line="240" w:lineRule="auto"/>
              <w:jc w:val="both"/>
              <w:rPr>
                <w:rFonts w:ascii="Times New Roman" w:eastAsia="Calibri" w:hAnsi="Times New Roman" w:cs="Times New Roman"/>
                <w:sz w:val="24"/>
                <w:szCs w:val="24"/>
              </w:rPr>
            </w:pPr>
            <w:r w:rsidRPr="00F12AD0">
              <w:rPr>
                <w:rFonts w:ascii="Times New Roman" w:eastAsia="Calibri" w:hAnsi="Times New Roman" w:cs="Times New Roman"/>
                <w:sz w:val="24"/>
                <w:szCs w:val="24"/>
              </w:rPr>
              <w:t>…</w:t>
            </w:r>
          </w:p>
        </w:tc>
        <w:tc>
          <w:tcPr>
            <w:tcW w:w="1482" w:type="dxa"/>
          </w:tcPr>
          <w:p w14:paraId="7A14C56E" w14:textId="77777777" w:rsidR="00F12AD0" w:rsidRPr="00F12AD0" w:rsidRDefault="00F12AD0" w:rsidP="00F12AD0">
            <w:pPr>
              <w:widowControl w:val="0"/>
              <w:adjustRightInd w:val="0"/>
              <w:spacing w:after="0" w:line="240" w:lineRule="auto"/>
              <w:jc w:val="both"/>
              <w:rPr>
                <w:rFonts w:ascii="Times New Roman" w:eastAsia="Calibri" w:hAnsi="Times New Roman" w:cs="Times New Roman"/>
                <w:sz w:val="24"/>
                <w:szCs w:val="24"/>
              </w:rPr>
            </w:pPr>
          </w:p>
        </w:tc>
      </w:tr>
      <w:tr w:rsidR="00F12AD0" w:rsidRPr="00F12AD0" w14:paraId="45CD88E1" w14:textId="77777777" w:rsidTr="00F12AD0">
        <w:tc>
          <w:tcPr>
            <w:tcW w:w="1091" w:type="dxa"/>
            <w:vAlign w:val="center"/>
          </w:tcPr>
          <w:p w14:paraId="7C6FFE5A" w14:textId="77777777" w:rsidR="00F12AD0" w:rsidRPr="00F12AD0" w:rsidRDefault="00F12AD0" w:rsidP="00F12AD0">
            <w:pPr>
              <w:tabs>
                <w:tab w:val="left" w:pos="284"/>
              </w:tabs>
              <w:spacing w:before="40" w:after="40" w:line="240" w:lineRule="auto"/>
              <w:jc w:val="center"/>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w:t>
            </w:r>
          </w:p>
        </w:tc>
        <w:tc>
          <w:tcPr>
            <w:tcW w:w="7414" w:type="dxa"/>
          </w:tcPr>
          <w:p w14:paraId="6F7DB6D5" w14:textId="77777777" w:rsidR="00F12AD0" w:rsidRPr="00F12AD0" w:rsidRDefault="00F12AD0" w:rsidP="00F12AD0">
            <w:pPr>
              <w:widowControl w:val="0"/>
              <w:adjustRightInd w:val="0"/>
              <w:spacing w:before="40" w:after="40" w:line="240" w:lineRule="auto"/>
              <w:jc w:val="both"/>
              <w:rPr>
                <w:rFonts w:ascii="Times New Roman" w:eastAsia="Calibri" w:hAnsi="Times New Roman" w:cs="Times New Roman"/>
                <w:sz w:val="24"/>
                <w:szCs w:val="24"/>
              </w:rPr>
            </w:pPr>
          </w:p>
        </w:tc>
        <w:tc>
          <w:tcPr>
            <w:tcW w:w="1482" w:type="dxa"/>
          </w:tcPr>
          <w:p w14:paraId="44DBF833" w14:textId="77777777" w:rsidR="00F12AD0" w:rsidRPr="00F12AD0" w:rsidRDefault="00F12AD0" w:rsidP="00F12AD0">
            <w:pPr>
              <w:widowControl w:val="0"/>
              <w:adjustRightInd w:val="0"/>
              <w:spacing w:after="0" w:line="240" w:lineRule="auto"/>
              <w:jc w:val="both"/>
              <w:rPr>
                <w:rFonts w:ascii="Times New Roman" w:eastAsia="Calibri" w:hAnsi="Times New Roman" w:cs="Times New Roman"/>
                <w:sz w:val="24"/>
                <w:szCs w:val="24"/>
              </w:rPr>
            </w:pPr>
          </w:p>
        </w:tc>
      </w:tr>
    </w:tbl>
    <w:p w14:paraId="7908FD19" w14:textId="77777777" w:rsidR="00F12AD0" w:rsidRPr="00F12AD0" w:rsidRDefault="00F12AD0" w:rsidP="00F12AD0">
      <w:pPr>
        <w:spacing w:after="0" w:line="240" w:lineRule="auto"/>
        <w:rPr>
          <w:rFonts w:ascii="Times New Roman" w:eastAsia="Times New Roman" w:hAnsi="Times New Roman" w:cs="Times New Roman"/>
          <w:sz w:val="10"/>
          <w:szCs w:val="10"/>
          <w:lang w:eastAsia="ru-RU"/>
        </w:rPr>
      </w:pPr>
    </w:p>
    <w:p w14:paraId="68E28E5B" w14:textId="77777777" w:rsidR="00F12AD0" w:rsidRPr="00F12AD0" w:rsidRDefault="00F12AD0" w:rsidP="00F12AD0">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14:paraId="567C3703" w14:textId="77777777" w:rsidR="00F12AD0" w:rsidRPr="00F12AD0" w:rsidRDefault="00F12AD0" w:rsidP="00F12AD0">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765754E3" w14:textId="77777777" w:rsidR="00F12AD0" w:rsidRPr="00F12AD0" w:rsidRDefault="00F12AD0" w:rsidP="00F12AD0">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F12AD0">
        <w:rPr>
          <w:rFonts w:ascii="Times New Roman" w:eastAsia="Times New Roman" w:hAnsi="Times New Roman" w:cs="Times New Roman"/>
          <w:color w:val="808080"/>
          <w:sz w:val="24"/>
          <w:szCs w:val="24"/>
          <w:lang w:eastAsia="ru-RU"/>
        </w:rPr>
        <w:t>ИНСТРУКЦИИ ПО ЗАПОЛНЕНИЮ:</w:t>
      </w:r>
    </w:p>
    <w:p w14:paraId="0F6090C3" w14:textId="77777777" w:rsidR="00F12AD0" w:rsidRPr="00F12AD0" w:rsidRDefault="00F12AD0" w:rsidP="00F12AD0">
      <w:pPr>
        <w:numPr>
          <w:ilvl w:val="0"/>
          <w:numId w:val="2"/>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12AD0">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14:paraId="069E4BE8" w14:textId="77777777" w:rsidR="00F12AD0" w:rsidRPr="00F12AD0" w:rsidRDefault="00F12AD0" w:rsidP="00F12AD0">
      <w:pPr>
        <w:numPr>
          <w:ilvl w:val="0"/>
          <w:numId w:val="2"/>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12AD0">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01D2A634" w14:textId="77777777" w:rsidR="00F12AD0" w:rsidRPr="00F12AD0" w:rsidRDefault="00F12AD0" w:rsidP="00F12AD0">
      <w:pPr>
        <w:numPr>
          <w:ilvl w:val="0"/>
          <w:numId w:val="2"/>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12AD0">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w:t>
      </w:r>
      <w:bookmarkStart w:id="234" w:name="_Форма_2"/>
      <w:bookmarkEnd w:id="234"/>
    </w:p>
    <w:p w14:paraId="093EBEBC" w14:textId="77777777" w:rsidR="00F12AD0" w:rsidRPr="00F12AD0" w:rsidRDefault="00F12AD0" w:rsidP="00F12AD0">
      <w:pPr>
        <w:numPr>
          <w:ilvl w:val="0"/>
          <w:numId w:val="2"/>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12AD0">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4727DB5C" w14:textId="77777777" w:rsidR="00F12AD0" w:rsidRPr="00F12AD0" w:rsidRDefault="00F12AD0" w:rsidP="00F12AD0">
      <w:pPr>
        <w:numPr>
          <w:ilvl w:val="0"/>
          <w:numId w:val="2"/>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12AD0">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222"/>
    <w:p w14:paraId="5F173792" w14:textId="77777777" w:rsidR="00F12AD0" w:rsidRPr="00F12AD0" w:rsidRDefault="00F12AD0" w:rsidP="00F12AD0">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F12AD0">
        <w:rPr>
          <w:rFonts w:ascii="Cambria" w:eastAsia="Times New Roman" w:hAnsi="Cambria" w:cs="Times New Roman"/>
          <w:b/>
          <w:bCs/>
          <w:color w:val="365F91"/>
          <w:sz w:val="28"/>
          <w:szCs w:val="28"/>
          <w:lang w:eastAsia="ru-RU"/>
        </w:rPr>
        <w:br w:type="page"/>
      </w:r>
      <w:bookmarkStart w:id="235" w:name="_Ref55335821"/>
      <w:bookmarkStart w:id="236" w:name="_Ref55336345"/>
      <w:bookmarkStart w:id="237" w:name="_Toc57314674"/>
      <w:bookmarkStart w:id="238" w:name="_Toc69728988"/>
      <w:bookmarkStart w:id="239" w:name="_Toc98251754"/>
      <w:bookmarkEnd w:id="235"/>
      <w:bookmarkEnd w:id="236"/>
      <w:bookmarkEnd w:id="237"/>
      <w:bookmarkEnd w:id="238"/>
      <w:bookmarkEnd w:id="239"/>
    </w:p>
    <w:p w14:paraId="18BBC0D2" w14:textId="77777777" w:rsidR="00F12AD0" w:rsidRPr="00F12AD0" w:rsidRDefault="00F12AD0" w:rsidP="00F12AD0">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240" w:name="_Форма_2_АНКЕТА"/>
      <w:bookmarkStart w:id="241" w:name="_Toc23149540"/>
      <w:bookmarkStart w:id="242" w:name="_Toc54336127"/>
      <w:bookmarkStart w:id="243" w:name="_Toc58229181"/>
      <w:bookmarkEnd w:id="240"/>
      <w:r w:rsidRPr="00F12AD0">
        <w:rPr>
          <w:rFonts w:ascii="Times New Roman" w:eastAsia="MS Mincho" w:hAnsi="Times New Roman" w:cs="Times New Roman"/>
          <w:b/>
          <w:bCs/>
          <w:color w:val="548DD4"/>
          <w:kern w:val="32"/>
          <w:sz w:val="28"/>
          <w:szCs w:val="24"/>
          <w:lang w:val="x-none" w:eastAsia="x-none"/>
        </w:rPr>
        <w:lastRenderedPageBreak/>
        <w:t xml:space="preserve">Форма 2 АНКЕТА УЧАСТНИКА </w:t>
      </w:r>
      <w:bookmarkEnd w:id="241"/>
      <w:bookmarkEnd w:id="242"/>
      <w:r w:rsidRPr="00F12AD0">
        <w:rPr>
          <w:rFonts w:ascii="Times New Roman" w:eastAsia="MS Mincho" w:hAnsi="Times New Roman" w:cs="Times New Roman"/>
          <w:b/>
          <w:bCs/>
          <w:color w:val="548DD4"/>
          <w:kern w:val="32"/>
          <w:sz w:val="28"/>
          <w:szCs w:val="24"/>
          <w:lang w:eastAsia="x-none"/>
        </w:rPr>
        <w:t>ЗАПРОСА ПРЕДЛОЖЕНИЙ</w:t>
      </w:r>
      <w:bookmarkEnd w:id="243"/>
    </w:p>
    <w:p w14:paraId="75E0F787"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Приложение к заявке от «___» __________ 20___ г. № ______</w:t>
      </w:r>
    </w:p>
    <w:p w14:paraId="5284DB92"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p w14:paraId="4DE84EAC"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Запрос предложений в электронной форме на право заключения договора </w:t>
      </w:r>
    </w:p>
    <w:p w14:paraId="641F0622"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на ________________________________________________</w:t>
      </w:r>
    </w:p>
    <w:p w14:paraId="153B248A"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p w14:paraId="18F581F9" w14:textId="77777777" w:rsidR="00F12AD0" w:rsidRPr="00F12AD0" w:rsidRDefault="00F12AD0" w:rsidP="00F12AD0">
      <w:pPr>
        <w:spacing w:after="0" w:line="240" w:lineRule="auto"/>
        <w:jc w:val="center"/>
        <w:rPr>
          <w:rFonts w:ascii="Times New Roman" w:eastAsia="Times New Roman" w:hAnsi="Times New Roman" w:cs="Times New Roman"/>
          <w:sz w:val="24"/>
          <w:szCs w:val="24"/>
          <w:lang w:eastAsia="ru-RU"/>
        </w:rPr>
      </w:pPr>
      <w:bookmarkStart w:id="244" w:name="_Анкета_Претендента_на"/>
      <w:bookmarkStart w:id="245" w:name="_Анкета_Участника_процедуры"/>
      <w:bookmarkStart w:id="246" w:name="_Toc255987077"/>
      <w:bookmarkStart w:id="247" w:name="_Toc305665990"/>
      <w:bookmarkEnd w:id="244"/>
      <w:bookmarkEnd w:id="245"/>
      <w:r w:rsidRPr="00F12AD0">
        <w:rPr>
          <w:rFonts w:ascii="Times New Roman" w:eastAsia="Times New Roman" w:hAnsi="Times New Roman" w:cs="Times New Roman"/>
          <w:sz w:val="24"/>
          <w:szCs w:val="24"/>
          <w:lang w:eastAsia="ru-RU"/>
        </w:rPr>
        <w:t xml:space="preserve">АНКЕТА УЧАСТНИКА </w:t>
      </w:r>
      <w:bookmarkEnd w:id="246"/>
      <w:bookmarkEnd w:id="247"/>
      <w:r w:rsidRPr="00F12AD0">
        <w:rPr>
          <w:rFonts w:ascii="Times New Roman" w:eastAsia="Times New Roman" w:hAnsi="Times New Roman" w:cs="Times New Roman"/>
          <w:sz w:val="24"/>
          <w:szCs w:val="24"/>
          <w:lang w:eastAsia="ru-RU"/>
        </w:rPr>
        <w:t>ЗАПРОСА ПРЕДЛОЖЕНИЙ</w:t>
      </w:r>
    </w:p>
    <w:p w14:paraId="1D87FE02"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p w14:paraId="05285052"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Участник запроса предложений: ________________________________ </w:t>
      </w:r>
    </w:p>
    <w:p w14:paraId="769E191A" w14:textId="77777777" w:rsidR="00F12AD0" w:rsidRPr="00F12AD0" w:rsidRDefault="00F12AD0" w:rsidP="00F12AD0">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F12AD0" w:rsidRPr="00F12AD0" w14:paraId="50786BAA" w14:textId="77777777" w:rsidTr="00F12AD0">
        <w:trPr>
          <w:cantSplit/>
          <w:trHeight w:val="240"/>
          <w:tblHeader/>
        </w:trPr>
        <w:tc>
          <w:tcPr>
            <w:tcW w:w="306" w:type="pct"/>
            <w:shd w:val="clear" w:color="auto" w:fill="F2F2F2"/>
            <w:vAlign w:val="center"/>
          </w:tcPr>
          <w:p w14:paraId="2A35E6F1" w14:textId="77777777" w:rsidR="00F12AD0" w:rsidRPr="00F12AD0" w:rsidRDefault="00F12AD0" w:rsidP="00F12AD0">
            <w:pPr>
              <w:spacing w:after="0" w:line="240" w:lineRule="auto"/>
              <w:jc w:val="center"/>
              <w:rPr>
                <w:rFonts w:ascii="Times New Roman" w:eastAsia="Times New Roman" w:hAnsi="Times New Roman" w:cs="Times New Roman"/>
                <w:b/>
                <w:sz w:val="24"/>
                <w:szCs w:val="24"/>
                <w:lang w:eastAsia="ru-RU"/>
              </w:rPr>
            </w:pPr>
            <w:r w:rsidRPr="00F12AD0">
              <w:rPr>
                <w:rFonts w:ascii="Times New Roman" w:eastAsia="Times New Roman" w:hAnsi="Times New Roman" w:cs="Times New Roman"/>
                <w:b/>
                <w:sz w:val="24"/>
                <w:szCs w:val="24"/>
                <w:lang w:eastAsia="ru-RU"/>
              </w:rPr>
              <w:t>№</w:t>
            </w:r>
          </w:p>
        </w:tc>
        <w:tc>
          <w:tcPr>
            <w:tcW w:w="3000" w:type="pct"/>
            <w:shd w:val="clear" w:color="auto" w:fill="F2F2F2"/>
            <w:vAlign w:val="center"/>
          </w:tcPr>
          <w:p w14:paraId="70E985FD" w14:textId="77777777" w:rsidR="00F12AD0" w:rsidRPr="00F12AD0" w:rsidRDefault="00F12AD0" w:rsidP="00F12AD0">
            <w:pPr>
              <w:spacing w:after="0" w:line="240" w:lineRule="auto"/>
              <w:jc w:val="center"/>
              <w:rPr>
                <w:rFonts w:ascii="Times New Roman" w:eastAsia="Times New Roman" w:hAnsi="Times New Roman" w:cs="Times New Roman"/>
                <w:b/>
                <w:sz w:val="24"/>
                <w:szCs w:val="24"/>
                <w:lang w:eastAsia="ru-RU"/>
              </w:rPr>
            </w:pPr>
            <w:r w:rsidRPr="00F12AD0">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49C61DF7" w14:textId="77777777" w:rsidR="00F12AD0" w:rsidRPr="00F12AD0" w:rsidRDefault="00F12AD0" w:rsidP="00F12AD0">
            <w:pPr>
              <w:spacing w:after="0" w:line="240" w:lineRule="auto"/>
              <w:jc w:val="center"/>
              <w:rPr>
                <w:rFonts w:ascii="Times New Roman" w:eastAsia="Times New Roman" w:hAnsi="Times New Roman" w:cs="Times New Roman"/>
                <w:b/>
                <w:sz w:val="24"/>
                <w:szCs w:val="24"/>
                <w:lang w:eastAsia="ru-RU"/>
              </w:rPr>
            </w:pPr>
            <w:r w:rsidRPr="00F12AD0">
              <w:rPr>
                <w:rFonts w:ascii="Times New Roman" w:eastAsia="Times New Roman" w:hAnsi="Times New Roman" w:cs="Times New Roman"/>
                <w:b/>
                <w:sz w:val="24"/>
                <w:szCs w:val="24"/>
                <w:lang w:eastAsia="ru-RU"/>
              </w:rPr>
              <w:t>Сведения об участнике запроса предложений</w:t>
            </w:r>
          </w:p>
        </w:tc>
      </w:tr>
      <w:tr w:rsidR="00F12AD0" w:rsidRPr="00F12AD0" w14:paraId="51DDFEFC" w14:textId="77777777" w:rsidTr="00F12AD0">
        <w:trPr>
          <w:cantSplit/>
          <w:trHeight w:val="471"/>
        </w:trPr>
        <w:tc>
          <w:tcPr>
            <w:tcW w:w="306" w:type="pct"/>
            <w:vAlign w:val="center"/>
          </w:tcPr>
          <w:p w14:paraId="36C737EB"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1.</w:t>
            </w:r>
          </w:p>
        </w:tc>
        <w:tc>
          <w:tcPr>
            <w:tcW w:w="3000" w:type="pct"/>
            <w:vAlign w:val="center"/>
          </w:tcPr>
          <w:p w14:paraId="13B90013"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14:paraId="3B449A3E"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tc>
      </w:tr>
      <w:tr w:rsidR="00F12AD0" w:rsidRPr="00F12AD0" w14:paraId="6FBD807F" w14:textId="77777777" w:rsidTr="00F12AD0">
        <w:trPr>
          <w:cantSplit/>
          <w:trHeight w:val="284"/>
        </w:trPr>
        <w:tc>
          <w:tcPr>
            <w:tcW w:w="306" w:type="pct"/>
            <w:vAlign w:val="center"/>
          </w:tcPr>
          <w:p w14:paraId="4C8BE7CE"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2.</w:t>
            </w:r>
          </w:p>
        </w:tc>
        <w:tc>
          <w:tcPr>
            <w:tcW w:w="3000" w:type="pct"/>
            <w:vAlign w:val="center"/>
          </w:tcPr>
          <w:p w14:paraId="2E48B702"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36A19428"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tc>
      </w:tr>
      <w:tr w:rsidR="00F12AD0" w:rsidRPr="00F12AD0" w14:paraId="023F0FC7" w14:textId="77777777" w:rsidTr="00F12AD0">
        <w:trPr>
          <w:cantSplit/>
        </w:trPr>
        <w:tc>
          <w:tcPr>
            <w:tcW w:w="306" w:type="pct"/>
            <w:vAlign w:val="center"/>
          </w:tcPr>
          <w:p w14:paraId="53F76A4B"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3.</w:t>
            </w:r>
          </w:p>
        </w:tc>
        <w:tc>
          <w:tcPr>
            <w:tcW w:w="3000" w:type="pct"/>
            <w:vAlign w:val="center"/>
          </w:tcPr>
          <w:p w14:paraId="55B59749"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3279B5C5"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tc>
      </w:tr>
      <w:tr w:rsidR="00F12AD0" w:rsidRPr="00F12AD0" w14:paraId="20DF4FFC" w14:textId="77777777" w:rsidTr="00F12AD0">
        <w:trPr>
          <w:cantSplit/>
        </w:trPr>
        <w:tc>
          <w:tcPr>
            <w:tcW w:w="306" w:type="pct"/>
            <w:vAlign w:val="center"/>
          </w:tcPr>
          <w:p w14:paraId="484CE42A"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4.</w:t>
            </w:r>
          </w:p>
        </w:tc>
        <w:tc>
          <w:tcPr>
            <w:tcW w:w="3000" w:type="pct"/>
            <w:vAlign w:val="center"/>
          </w:tcPr>
          <w:p w14:paraId="48D9F2CE"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 физического лица</w:t>
            </w:r>
          </w:p>
        </w:tc>
        <w:tc>
          <w:tcPr>
            <w:tcW w:w="1694" w:type="pct"/>
            <w:vAlign w:val="center"/>
          </w:tcPr>
          <w:p w14:paraId="6C44A79E"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tc>
      </w:tr>
      <w:tr w:rsidR="00F12AD0" w:rsidRPr="00F12AD0" w14:paraId="2950DAFE" w14:textId="77777777" w:rsidTr="00F12AD0">
        <w:trPr>
          <w:cantSplit/>
          <w:trHeight w:val="284"/>
        </w:trPr>
        <w:tc>
          <w:tcPr>
            <w:tcW w:w="306" w:type="pct"/>
            <w:vAlign w:val="center"/>
          </w:tcPr>
          <w:p w14:paraId="320C4C7E"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5.</w:t>
            </w:r>
          </w:p>
        </w:tc>
        <w:tc>
          <w:tcPr>
            <w:tcW w:w="3000" w:type="pct"/>
            <w:vAlign w:val="center"/>
          </w:tcPr>
          <w:p w14:paraId="1CDF3E5D"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Виды деятельности</w:t>
            </w:r>
          </w:p>
        </w:tc>
        <w:tc>
          <w:tcPr>
            <w:tcW w:w="1694" w:type="pct"/>
            <w:vAlign w:val="center"/>
          </w:tcPr>
          <w:p w14:paraId="3B683F4A"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tc>
      </w:tr>
      <w:tr w:rsidR="00F12AD0" w:rsidRPr="00F12AD0" w14:paraId="0F123287" w14:textId="77777777" w:rsidTr="00F12AD0">
        <w:trPr>
          <w:cantSplit/>
          <w:trHeight w:val="284"/>
        </w:trPr>
        <w:tc>
          <w:tcPr>
            <w:tcW w:w="306" w:type="pct"/>
            <w:vAlign w:val="center"/>
          </w:tcPr>
          <w:p w14:paraId="1DEE0556"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6.</w:t>
            </w:r>
          </w:p>
        </w:tc>
        <w:tc>
          <w:tcPr>
            <w:tcW w:w="3000" w:type="pct"/>
            <w:vAlign w:val="center"/>
          </w:tcPr>
          <w:p w14:paraId="4F4F7D85"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378F49E2"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tc>
      </w:tr>
      <w:tr w:rsidR="00F12AD0" w:rsidRPr="00F12AD0" w14:paraId="0349E7FF" w14:textId="77777777" w:rsidTr="00F12AD0">
        <w:trPr>
          <w:cantSplit/>
          <w:trHeight w:val="284"/>
        </w:trPr>
        <w:tc>
          <w:tcPr>
            <w:tcW w:w="306" w:type="pct"/>
            <w:vAlign w:val="center"/>
          </w:tcPr>
          <w:p w14:paraId="48292D33"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7.</w:t>
            </w:r>
          </w:p>
        </w:tc>
        <w:tc>
          <w:tcPr>
            <w:tcW w:w="3000" w:type="pct"/>
            <w:vAlign w:val="center"/>
          </w:tcPr>
          <w:p w14:paraId="6EB7D44B"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ИНН, дата постановки на учет в налоговом органе, </w:t>
            </w:r>
          </w:p>
          <w:p w14:paraId="1D582820"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5A08163C"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tc>
      </w:tr>
      <w:tr w:rsidR="00F12AD0" w:rsidRPr="00F12AD0" w14:paraId="2DD0E379" w14:textId="77777777" w:rsidTr="00F12AD0">
        <w:trPr>
          <w:cantSplit/>
          <w:trHeight w:val="284"/>
        </w:trPr>
        <w:tc>
          <w:tcPr>
            <w:tcW w:w="306" w:type="pct"/>
            <w:vAlign w:val="center"/>
          </w:tcPr>
          <w:p w14:paraId="4555E034"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8.</w:t>
            </w:r>
          </w:p>
        </w:tc>
        <w:tc>
          <w:tcPr>
            <w:tcW w:w="3000" w:type="pct"/>
            <w:vAlign w:val="center"/>
          </w:tcPr>
          <w:p w14:paraId="0A86F813"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РФ в соответствии с федеративным устройством РФ, определенным статьей 65 Конституции РФ, и соответствующего кодового обозначения субъекта РФ</w:t>
            </w:r>
          </w:p>
        </w:tc>
        <w:tc>
          <w:tcPr>
            <w:tcW w:w="1694" w:type="pct"/>
            <w:vAlign w:val="center"/>
          </w:tcPr>
          <w:p w14:paraId="76E79876"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tc>
      </w:tr>
      <w:tr w:rsidR="00F12AD0" w:rsidRPr="00F12AD0" w14:paraId="753D20E2" w14:textId="77777777" w:rsidTr="00F12AD0">
        <w:trPr>
          <w:cantSplit/>
          <w:trHeight w:val="284"/>
        </w:trPr>
        <w:tc>
          <w:tcPr>
            <w:tcW w:w="306" w:type="pct"/>
            <w:vAlign w:val="center"/>
          </w:tcPr>
          <w:p w14:paraId="41B3757E"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9.</w:t>
            </w:r>
          </w:p>
        </w:tc>
        <w:tc>
          <w:tcPr>
            <w:tcW w:w="3000" w:type="pct"/>
            <w:vAlign w:val="center"/>
          </w:tcPr>
          <w:p w14:paraId="1CAF4921"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0B952F1D"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tc>
      </w:tr>
      <w:tr w:rsidR="00F12AD0" w:rsidRPr="00F12AD0" w14:paraId="2C90476A" w14:textId="77777777" w:rsidTr="00F12AD0">
        <w:trPr>
          <w:cantSplit/>
          <w:trHeight w:val="284"/>
        </w:trPr>
        <w:tc>
          <w:tcPr>
            <w:tcW w:w="306" w:type="pct"/>
            <w:vAlign w:val="center"/>
          </w:tcPr>
          <w:p w14:paraId="45236487"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10.</w:t>
            </w:r>
          </w:p>
        </w:tc>
        <w:tc>
          <w:tcPr>
            <w:tcW w:w="3000" w:type="pct"/>
            <w:vAlign w:val="center"/>
          </w:tcPr>
          <w:p w14:paraId="79D47491"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6688E399"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tc>
      </w:tr>
      <w:tr w:rsidR="00F12AD0" w:rsidRPr="00F12AD0" w14:paraId="4A19AD26" w14:textId="77777777" w:rsidTr="00F12AD0">
        <w:trPr>
          <w:cantSplit/>
          <w:trHeight w:val="284"/>
        </w:trPr>
        <w:tc>
          <w:tcPr>
            <w:tcW w:w="306" w:type="pct"/>
            <w:vAlign w:val="center"/>
          </w:tcPr>
          <w:p w14:paraId="36107763"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11.</w:t>
            </w:r>
          </w:p>
        </w:tc>
        <w:tc>
          <w:tcPr>
            <w:tcW w:w="3000" w:type="pct"/>
            <w:vAlign w:val="center"/>
          </w:tcPr>
          <w:p w14:paraId="30C0EE8D"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748C6C0A"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tc>
      </w:tr>
      <w:tr w:rsidR="00F12AD0" w:rsidRPr="00F12AD0" w14:paraId="5FD12E49" w14:textId="77777777" w:rsidTr="00F12AD0">
        <w:trPr>
          <w:cantSplit/>
          <w:trHeight w:val="284"/>
        </w:trPr>
        <w:tc>
          <w:tcPr>
            <w:tcW w:w="306" w:type="pct"/>
            <w:vAlign w:val="center"/>
          </w:tcPr>
          <w:p w14:paraId="56146BD6"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12.</w:t>
            </w:r>
          </w:p>
        </w:tc>
        <w:tc>
          <w:tcPr>
            <w:tcW w:w="3000" w:type="pct"/>
            <w:vAlign w:val="center"/>
          </w:tcPr>
          <w:p w14:paraId="6879D332"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24A818EE"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tc>
      </w:tr>
      <w:tr w:rsidR="00F12AD0" w:rsidRPr="00F12AD0" w14:paraId="1A11F261" w14:textId="77777777" w:rsidTr="00F12AD0">
        <w:trPr>
          <w:cantSplit/>
          <w:trHeight w:val="284"/>
        </w:trPr>
        <w:tc>
          <w:tcPr>
            <w:tcW w:w="306" w:type="pct"/>
            <w:vAlign w:val="center"/>
          </w:tcPr>
          <w:p w14:paraId="76E99FD3"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13.</w:t>
            </w:r>
          </w:p>
        </w:tc>
        <w:tc>
          <w:tcPr>
            <w:tcW w:w="3000" w:type="pct"/>
            <w:vAlign w:val="center"/>
          </w:tcPr>
          <w:p w14:paraId="7BA564C6"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1317FB57"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tc>
      </w:tr>
      <w:tr w:rsidR="00F12AD0" w:rsidRPr="00F12AD0" w14:paraId="50D929D6" w14:textId="77777777" w:rsidTr="00F12AD0">
        <w:trPr>
          <w:cantSplit/>
          <w:trHeight w:val="284"/>
        </w:trPr>
        <w:tc>
          <w:tcPr>
            <w:tcW w:w="306" w:type="pct"/>
            <w:vAlign w:val="center"/>
          </w:tcPr>
          <w:p w14:paraId="3D8C2870"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14.</w:t>
            </w:r>
          </w:p>
        </w:tc>
        <w:tc>
          <w:tcPr>
            <w:tcW w:w="3000" w:type="pct"/>
            <w:vAlign w:val="center"/>
          </w:tcPr>
          <w:p w14:paraId="44F8292E"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7F50910A"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tc>
      </w:tr>
      <w:tr w:rsidR="00F12AD0" w:rsidRPr="00F12AD0" w14:paraId="1296ACDB" w14:textId="77777777" w:rsidTr="00F12AD0">
        <w:trPr>
          <w:cantSplit/>
        </w:trPr>
        <w:tc>
          <w:tcPr>
            <w:tcW w:w="306" w:type="pct"/>
            <w:vAlign w:val="center"/>
          </w:tcPr>
          <w:p w14:paraId="3626E4AA"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15.</w:t>
            </w:r>
          </w:p>
        </w:tc>
        <w:tc>
          <w:tcPr>
            <w:tcW w:w="3000" w:type="pct"/>
            <w:vAlign w:val="center"/>
          </w:tcPr>
          <w:p w14:paraId="0D1F1325"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Балансовая стоимость </w:t>
            </w:r>
            <w:proofErr w:type="gramStart"/>
            <w:r w:rsidRPr="00F12AD0">
              <w:rPr>
                <w:rFonts w:ascii="Times New Roman" w:eastAsia="Times New Roman" w:hAnsi="Times New Roman" w:cs="Times New Roman"/>
                <w:sz w:val="24"/>
                <w:szCs w:val="24"/>
                <w:lang w:eastAsia="ru-RU"/>
              </w:rPr>
              <w:t>активов  (</w:t>
            </w:r>
            <w:proofErr w:type="gramEnd"/>
            <w:r w:rsidRPr="00F12AD0">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7C2E2D8E"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tc>
      </w:tr>
      <w:tr w:rsidR="00F12AD0" w:rsidRPr="00F12AD0" w14:paraId="01664C06" w14:textId="77777777" w:rsidTr="00F12AD0">
        <w:trPr>
          <w:cantSplit/>
        </w:trPr>
        <w:tc>
          <w:tcPr>
            <w:tcW w:w="306" w:type="pct"/>
            <w:vAlign w:val="center"/>
          </w:tcPr>
          <w:p w14:paraId="3972023C"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16.</w:t>
            </w:r>
          </w:p>
        </w:tc>
        <w:tc>
          <w:tcPr>
            <w:tcW w:w="3000" w:type="pct"/>
            <w:vAlign w:val="center"/>
          </w:tcPr>
          <w:p w14:paraId="65CC85DF"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1694" w:type="pct"/>
            <w:vAlign w:val="center"/>
          </w:tcPr>
          <w:p w14:paraId="7238A030"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tc>
      </w:tr>
      <w:tr w:rsidR="00F12AD0" w:rsidRPr="00F12AD0" w14:paraId="66CEA520" w14:textId="77777777" w:rsidTr="00F12AD0">
        <w:trPr>
          <w:cantSplit/>
        </w:trPr>
        <w:tc>
          <w:tcPr>
            <w:tcW w:w="306" w:type="pct"/>
            <w:vAlign w:val="center"/>
          </w:tcPr>
          <w:p w14:paraId="4C7F3BF3"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17.</w:t>
            </w:r>
          </w:p>
        </w:tc>
        <w:tc>
          <w:tcPr>
            <w:tcW w:w="3000" w:type="pct"/>
            <w:vAlign w:val="center"/>
          </w:tcPr>
          <w:p w14:paraId="482BB4D7"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14:paraId="4FC5800F"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tc>
      </w:tr>
      <w:tr w:rsidR="00F12AD0" w:rsidRPr="00F12AD0" w14:paraId="04312691" w14:textId="77777777" w:rsidTr="00F12AD0">
        <w:trPr>
          <w:cantSplit/>
        </w:trPr>
        <w:tc>
          <w:tcPr>
            <w:tcW w:w="306" w:type="pct"/>
            <w:vAlign w:val="center"/>
          </w:tcPr>
          <w:p w14:paraId="20A1A920"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18.</w:t>
            </w:r>
          </w:p>
        </w:tc>
        <w:tc>
          <w:tcPr>
            <w:tcW w:w="3000" w:type="pct"/>
            <w:vAlign w:val="center"/>
          </w:tcPr>
          <w:p w14:paraId="74E1E4B2"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Орган управления участника – юридического лица, уполномоченный на одобрение сделки, право на заключение которой является предметом настоящей закупки и порядок одобрения соответствующей сделки</w:t>
            </w:r>
          </w:p>
        </w:tc>
        <w:tc>
          <w:tcPr>
            <w:tcW w:w="1694" w:type="pct"/>
            <w:vAlign w:val="center"/>
          </w:tcPr>
          <w:p w14:paraId="190F8A16"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tc>
      </w:tr>
      <w:tr w:rsidR="00F12AD0" w:rsidRPr="00F12AD0" w14:paraId="3EA3FEA1" w14:textId="77777777" w:rsidTr="00F12AD0">
        <w:trPr>
          <w:cantSplit/>
        </w:trPr>
        <w:tc>
          <w:tcPr>
            <w:tcW w:w="306" w:type="pct"/>
            <w:vAlign w:val="center"/>
          </w:tcPr>
          <w:p w14:paraId="6CA14178"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lastRenderedPageBreak/>
              <w:t>19.</w:t>
            </w:r>
          </w:p>
        </w:tc>
        <w:tc>
          <w:tcPr>
            <w:tcW w:w="3000" w:type="pct"/>
            <w:vAlign w:val="center"/>
          </w:tcPr>
          <w:p w14:paraId="01598CA9"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14:paraId="6375F0CE"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tc>
      </w:tr>
      <w:tr w:rsidR="00F12AD0" w:rsidRPr="00F12AD0" w14:paraId="69954D13" w14:textId="77777777" w:rsidTr="00F12AD0">
        <w:trPr>
          <w:cantSplit/>
        </w:trPr>
        <w:tc>
          <w:tcPr>
            <w:tcW w:w="306" w:type="pct"/>
            <w:vAlign w:val="center"/>
          </w:tcPr>
          <w:p w14:paraId="346C4C18"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20.</w:t>
            </w:r>
          </w:p>
        </w:tc>
        <w:tc>
          <w:tcPr>
            <w:tcW w:w="3000" w:type="pct"/>
            <w:vAlign w:val="center"/>
          </w:tcPr>
          <w:p w14:paraId="39AFF3E2"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Численность персонала</w:t>
            </w:r>
          </w:p>
        </w:tc>
        <w:tc>
          <w:tcPr>
            <w:tcW w:w="1694" w:type="pct"/>
            <w:vAlign w:val="center"/>
          </w:tcPr>
          <w:p w14:paraId="2E2C03AA"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tc>
      </w:tr>
      <w:tr w:rsidR="00F12AD0" w:rsidRPr="00F12AD0" w14:paraId="35486D3A" w14:textId="77777777" w:rsidTr="00F12AD0">
        <w:trPr>
          <w:cantSplit/>
        </w:trPr>
        <w:tc>
          <w:tcPr>
            <w:tcW w:w="306" w:type="pct"/>
            <w:vAlign w:val="center"/>
          </w:tcPr>
          <w:p w14:paraId="1FBAB436"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21.</w:t>
            </w:r>
          </w:p>
        </w:tc>
        <w:tc>
          <w:tcPr>
            <w:tcW w:w="3000" w:type="pct"/>
            <w:vAlign w:val="center"/>
          </w:tcPr>
          <w:p w14:paraId="58A03B15"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14:paraId="160768B4"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tc>
      </w:tr>
      <w:tr w:rsidR="00F12AD0" w:rsidRPr="00F12AD0" w14:paraId="7E2B3A4D" w14:textId="77777777" w:rsidTr="00F12AD0">
        <w:trPr>
          <w:cantSplit/>
        </w:trPr>
        <w:tc>
          <w:tcPr>
            <w:tcW w:w="306" w:type="pct"/>
            <w:vAlign w:val="center"/>
          </w:tcPr>
          <w:p w14:paraId="36930783"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22.</w:t>
            </w:r>
          </w:p>
        </w:tc>
        <w:tc>
          <w:tcPr>
            <w:tcW w:w="3000" w:type="pct"/>
            <w:vAlign w:val="center"/>
          </w:tcPr>
          <w:p w14:paraId="41940455"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6676FF40"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tc>
      </w:tr>
    </w:tbl>
    <w:p w14:paraId="5B688612" w14:textId="77777777" w:rsidR="00F12AD0" w:rsidRPr="00F12AD0" w:rsidRDefault="00F12AD0" w:rsidP="00F12AD0">
      <w:pPr>
        <w:spacing w:after="0" w:line="240" w:lineRule="auto"/>
        <w:rPr>
          <w:rFonts w:ascii="Times New Roman" w:eastAsia="Times New Roman" w:hAnsi="Times New Roman" w:cs="Times New Roman"/>
          <w:color w:val="808080"/>
          <w:sz w:val="24"/>
          <w:szCs w:val="24"/>
          <w:lang w:eastAsia="ru-RU"/>
        </w:rPr>
      </w:pPr>
      <w:bookmarkStart w:id="248" w:name="_Toc98251773"/>
    </w:p>
    <w:p w14:paraId="53EC422B" w14:textId="77777777" w:rsidR="00F12AD0" w:rsidRPr="00F12AD0" w:rsidRDefault="00F12AD0" w:rsidP="00F12AD0">
      <w:pPr>
        <w:spacing w:after="0" w:line="240" w:lineRule="auto"/>
        <w:rPr>
          <w:rFonts w:ascii="Times New Roman" w:eastAsia="Times New Roman" w:hAnsi="Times New Roman" w:cs="Times New Roman"/>
          <w:color w:val="808080"/>
          <w:sz w:val="24"/>
          <w:szCs w:val="24"/>
          <w:lang w:eastAsia="ru-RU"/>
        </w:rPr>
      </w:pPr>
      <w:r w:rsidRPr="00F12AD0">
        <w:rPr>
          <w:rFonts w:ascii="Times New Roman" w:eastAsia="Times New Roman" w:hAnsi="Times New Roman" w:cs="Times New Roman"/>
          <w:color w:val="808080"/>
          <w:sz w:val="24"/>
          <w:szCs w:val="24"/>
          <w:lang w:eastAsia="ru-RU"/>
        </w:rPr>
        <w:t>ИНСТРУКЦИИ ПО ЗАПОЛНЕНИЮ</w:t>
      </w:r>
      <w:bookmarkEnd w:id="248"/>
      <w:r w:rsidRPr="00F12AD0">
        <w:rPr>
          <w:rFonts w:ascii="Times New Roman" w:eastAsia="Times New Roman" w:hAnsi="Times New Roman" w:cs="Times New Roman"/>
          <w:color w:val="808080"/>
          <w:sz w:val="24"/>
          <w:szCs w:val="24"/>
          <w:lang w:eastAsia="ru-RU"/>
        </w:rPr>
        <w:t>:</w:t>
      </w:r>
    </w:p>
    <w:p w14:paraId="29B35F76" w14:textId="77777777" w:rsidR="00F12AD0" w:rsidRPr="00F12AD0" w:rsidRDefault="00F12AD0" w:rsidP="00F12AD0">
      <w:pPr>
        <w:spacing w:after="0" w:line="240" w:lineRule="auto"/>
        <w:jc w:val="both"/>
        <w:rPr>
          <w:rFonts w:ascii="Times New Roman" w:eastAsia="Times New Roman" w:hAnsi="Times New Roman" w:cs="Times New Roman"/>
          <w:color w:val="808080"/>
          <w:sz w:val="24"/>
          <w:szCs w:val="24"/>
          <w:lang w:eastAsia="ru-RU"/>
        </w:rPr>
      </w:pPr>
      <w:r w:rsidRPr="00F12AD0">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616204A9" w14:textId="77777777" w:rsidR="00F12AD0" w:rsidRPr="00F12AD0" w:rsidRDefault="00F12AD0" w:rsidP="00F12AD0">
      <w:pPr>
        <w:spacing w:after="0" w:line="240" w:lineRule="auto"/>
        <w:jc w:val="both"/>
        <w:rPr>
          <w:rFonts w:ascii="Times New Roman" w:eastAsia="Times New Roman" w:hAnsi="Times New Roman" w:cs="Times New Roman"/>
          <w:color w:val="808080"/>
          <w:sz w:val="24"/>
          <w:szCs w:val="24"/>
          <w:lang w:eastAsia="ru-RU"/>
        </w:rPr>
      </w:pPr>
      <w:r w:rsidRPr="00F12AD0">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w:t>
      </w:r>
    </w:p>
    <w:p w14:paraId="0859BC96" w14:textId="77777777" w:rsidR="00F12AD0" w:rsidRPr="00F12AD0" w:rsidRDefault="00F12AD0" w:rsidP="00F12AD0">
      <w:pPr>
        <w:spacing w:after="0" w:line="240" w:lineRule="auto"/>
        <w:jc w:val="both"/>
        <w:rPr>
          <w:rFonts w:ascii="Times New Roman" w:eastAsia="Times New Roman" w:hAnsi="Times New Roman" w:cs="Times New Roman"/>
          <w:color w:val="808080"/>
          <w:sz w:val="24"/>
          <w:szCs w:val="24"/>
          <w:lang w:eastAsia="ru-RU"/>
        </w:rPr>
      </w:pPr>
      <w:r w:rsidRPr="00F12AD0">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Заказчиком.</w:t>
      </w:r>
    </w:p>
    <w:p w14:paraId="75A47D43" w14:textId="77777777" w:rsidR="00F12AD0" w:rsidRPr="00F12AD0" w:rsidRDefault="00F12AD0" w:rsidP="00F12AD0">
      <w:pPr>
        <w:spacing w:after="0" w:line="240" w:lineRule="auto"/>
        <w:jc w:val="both"/>
        <w:rPr>
          <w:rFonts w:ascii="Times New Roman" w:eastAsia="Times New Roman" w:hAnsi="Times New Roman" w:cs="Times New Roman"/>
          <w:color w:val="808080"/>
          <w:sz w:val="24"/>
          <w:szCs w:val="24"/>
          <w:lang w:eastAsia="ru-RU"/>
        </w:rPr>
      </w:pPr>
      <w:r w:rsidRPr="00F12AD0">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14:paraId="42666B13"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p w14:paraId="6E269BEE"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p w14:paraId="5A38E61B"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p w14:paraId="53E08255"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p w14:paraId="66F4DFA0"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p w14:paraId="5B33FAC7"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p w14:paraId="74289595"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p w14:paraId="53FF678B"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p w14:paraId="0834276D" w14:textId="77777777" w:rsidR="00F12AD0" w:rsidRPr="00F12AD0" w:rsidRDefault="00F12AD0" w:rsidP="00F12AD0">
      <w:pPr>
        <w:spacing w:after="0" w:line="240" w:lineRule="auto"/>
        <w:rPr>
          <w:rFonts w:ascii="Times New Roman" w:eastAsia="Times New Roman" w:hAnsi="Times New Roman" w:cs="Times New Roman"/>
          <w:sz w:val="2"/>
          <w:szCs w:val="2"/>
          <w:lang w:eastAsia="ru-RU"/>
        </w:rPr>
      </w:pPr>
      <w:r w:rsidRPr="00F12AD0">
        <w:rPr>
          <w:rFonts w:ascii="Times New Roman" w:eastAsia="Times New Roman" w:hAnsi="Times New Roman" w:cs="Times New Roman"/>
          <w:sz w:val="24"/>
          <w:szCs w:val="24"/>
          <w:lang w:eastAsia="ru-RU"/>
        </w:rPr>
        <w:br w:type="page"/>
      </w:r>
    </w:p>
    <w:p w14:paraId="53D9319A" w14:textId="77777777" w:rsidR="00F12AD0" w:rsidRPr="00F12AD0" w:rsidRDefault="00F12AD0" w:rsidP="00F12AD0">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249" w:name="_Форма_3_ТЕХНИКО-КОММЕРЧЕСКОЕ"/>
      <w:bookmarkStart w:id="250" w:name="_Toc23149541"/>
      <w:bookmarkStart w:id="251" w:name="_Toc54336128"/>
      <w:bookmarkStart w:id="252" w:name="_Toc58229182"/>
      <w:bookmarkEnd w:id="249"/>
      <w:r w:rsidRPr="00F12AD0">
        <w:rPr>
          <w:rFonts w:ascii="Times New Roman" w:eastAsia="MS Mincho" w:hAnsi="Times New Roman" w:cs="Times New Roman"/>
          <w:b/>
          <w:bCs/>
          <w:color w:val="548DD4"/>
          <w:kern w:val="32"/>
          <w:sz w:val="28"/>
          <w:szCs w:val="24"/>
          <w:lang w:val="x-none" w:eastAsia="x-none"/>
        </w:rPr>
        <w:lastRenderedPageBreak/>
        <w:t xml:space="preserve">Форма 3 </w:t>
      </w:r>
      <w:r w:rsidRPr="00F12AD0">
        <w:rPr>
          <w:rFonts w:ascii="Times New Roman" w:eastAsia="MS Mincho" w:hAnsi="Times New Roman" w:cs="Times New Roman"/>
          <w:b/>
          <w:bCs/>
          <w:color w:val="548DD4"/>
          <w:kern w:val="32"/>
          <w:sz w:val="28"/>
          <w:szCs w:val="24"/>
          <w:lang w:eastAsia="x-none"/>
        </w:rPr>
        <w:t>ТЕХНИЧЕСКОЕ</w:t>
      </w:r>
      <w:r w:rsidRPr="00F12AD0">
        <w:rPr>
          <w:rFonts w:ascii="Times New Roman" w:eastAsia="MS Mincho" w:hAnsi="Times New Roman" w:cs="Times New Roman"/>
          <w:b/>
          <w:bCs/>
          <w:color w:val="548DD4"/>
          <w:kern w:val="32"/>
          <w:sz w:val="28"/>
          <w:szCs w:val="24"/>
          <w:lang w:val="x-none" w:eastAsia="x-none"/>
        </w:rPr>
        <w:t xml:space="preserve"> ПРЕДЛОЖЕНИЕ</w:t>
      </w:r>
      <w:bookmarkEnd w:id="250"/>
      <w:bookmarkEnd w:id="251"/>
      <w:bookmarkEnd w:id="252"/>
    </w:p>
    <w:p w14:paraId="4E50B2D7"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p w14:paraId="08E9D067"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Приложение к заявке на участие в запросе предложений от «___» __________ 20___ г. </w:t>
      </w:r>
    </w:p>
    <w:p w14:paraId="0CECC149"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______</w:t>
      </w:r>
    </w:p>
    <w:p w14:paraId="71BFB408"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Участник запроса предложений: ________________________________ </w:t>
      </w:r>
    </w:p>
    <w:p w14:paraId="626A7EAE"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p w14:paraId="2A8AC915"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p w14:paraId="2950E560" w14:textId="77777777" w:rsidR="00F12AD0" w:rsidRPr="00F12AD0" w:rsidRDefault="00F12AD0" w:rsidP="00F12AD0">
      <w:pPr>
        <w:spacing w:after="0" w:line="240" w:lineRule="auto"/>
        <w:jc w:val="center"/>
        <w:rPr>
          <w:rFonts w:ascii="Times New Roman" w:eastAsia="Times New Roman" w:hAnsi="Times New Roman" w:cs="Times New Roman"/>
          <w:sz w:val="24"/>
          <w:szCs w:val="24"/>
          <w:lang w:eastAsia="ru-RU"/>
        </w:rPr>
      </w:pPr>
      <w:bookmarkStart w:id="253" w:name="_Техническое_предложение_(Форма"/>
      <w:bookmarkStart w:id="254" w:name="_Toc235439567"/>
      <w:bookmarkStart w:id="255" w:name="_Toc305665991"/>
      <w:bookmarkEnd w:id="253"/>
      <w:r w:rsidRPr="00F12AD0">
        <w:rPr>
          <w:rFonts w:ascii="Times New Roman" w:eastAsia="Times New Roman" w:hAnsi="Times New Roman" w:cs="Times New Roman"/>
          <w:sz w:val="24"/>
          <w:szCs w:val="24"/>
          <w:lang w:eastAsia="ru-RU"/>
        </w:rPr>
        <w:t>ТЕХНИЧЕСКОЕ ПРЕДЛОЖЕНИЕ</w:t>
      </w:r>
      <w:bookmarkEnd w:id="254"/>
      <w:bookmarkEnd w:id="255"/>
    </w:p>
    <w:p w14:paraId="1F7C56F0"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p w14:paraId="6D3DA47F" w14:textId="34CB4C8E" w:rsidR="00F12AD0" w:rsidRPr="00F12AD0" w:rsidRDefault="0051288B" w:rsidP="00F12AD0">
      <w:pPr>
        <w:spacing w:after="0" w:line="240" w:lineRule="auto"/>
        <w:jc w:val="both"/>
        <w:rPr>
          <w:rFonts w:ascii="Times New Roman" w:eastAsia="Times New Roman" w:hAnsi="Times New Roman" w:cs="Times New Roman"/>
          <w:sz w:val="24"/>
          <w:szCs w:val="24"/>
          <w:lang w:eastAsia="ru-RU"/>
        </w:rPr>
      </w:pPr>
      <w:r w:rsidRPr="006E3675">
        <w:rPr>
          <w:rFonts w:ascii="Times New Roman" w:eastAsia="Times New Roman" w:hAnsi="Times New Roman" w:cs="Times New Roman"/>
          <w:sz w:val="24"/>
          <w:szCs w:val="24"/>
          <w:lang w:eastAsia="ru-RU"/>
        </w:rPr>
        <w:t xml:space="preserve">Изучив </w:t>
      </w:r>
      <w:r w:rsidR="006E3675" w:rsidRPr="006E3675">
        <w:rPr>
          <w:rFonts w:ascii="Times New Roman" w:eastAsia="Times New Roman" w:hAnsi="Times New Roman" w:cs="Times New Roman"/>
          <w:sz w:val="24"/>
          <w:szCs w:val="24"/>
          <w:lang w:eastAsia="ru-RU"/>
        </w:rPr>
        <w:t>документацию</w:t>
      </w:r>
      <w:r w:rsidRPr="006E3675">
        <w:rPr>
          <w:rFonts w:ascii="Times New Roman" w:eastAsia="Times New Roman" w:hAnsi="Times New Roman" w:cs="Times New Roman"/>
          <w:sz w:val="24"/>
          <w:szCs w:val="24"/>
          <w:lang w:eastAsia="ru-RU"/>
        </w:rPr>
        <w:t xml:space="preserve"> о проведении </w:t>
      </w:r>
      <w:proofErr w:type="gramStart"/>
      <w:r w:rsidRPr="006E3675">
        <w:rPr>
          <w:rFonts w:ascii="Times New Roman" w:eastAsia="Times New Roman" w:hAnsi="Times New Roman" w:cs="Times New Roman"/>
          <w:sz w:val="24"/>
          <w:szCs w:val="24"/>
          <w:lang w:eastAsia="ru-RU"/>
        </w:rPr>
        <w:t xml:space="preserve">запроса </w:t>
      </w:r>
      <w:r w:rsidR="006E3675" w:rsidRPr="006E3675">
        <w:rPr>
          <w:rFonts w:ascii="Times New Roman" w:eastAsia="Times New Roman" w:hAnsi="Times New Roman" w:cs="Times New Roman"/>
          <w:sz w:val="24"/>
          <w:szCs w:val="24"/>
          <w:lang w:eastAsia="ru-RU"/>
        </w:rPr>
        <w:t>предложений</w:t>
      </w:r>
      <w:proofErr w:type="gramEnd"/>
      <w:r w:rsidRPr="006E3675">
        <w:rPr>
          <w:rFonts w:ascii="Times New Roman" w:eastAsia="Times New Roman" w:hAnsi="Times New Roman" w:cs="Times New Roman"/>
          <w:sz w:val="24"/>
          <w:szCs w:val="24"/>
          <w:lang w:eastAsia="ru-RU"/>
        </w:rPr>
        <w:t xml:space="preserve"> предлагаем </w:t>
      </w:r>
      <w:r w:rsidR="0013210B">
        <w:rPr>
          <w:rFonts w:ascii="Times New Roman" w:eastAsia="Times New Roman" w:hAnsi="Times New Roman" w:cs="Times New Roman"/>
          <w:sz w:val="24"/>
          <w:szCs w:val="24"/>
          <w:lang w:eastAsia="ru-RU"/>
        </w:rPr>
        <w:t>поставить товара /</w:t>
      </w:r>
      <w:r w:rsidRPr="006E3675">
        <w:rPr>
          <w:rFonts w:ascii="Times New Roman" w:eastAsia="Times New Roman" w:hAnsi="Times New Roman" w:cs="Times New Roman"/>
          <w:sz w:val="24"/>
          <w:szCs w:val="24"/>
          <w:lang w:eastAsia="ru-RU"/>
        </w:rPr>
        <w:t xml:space="preserve">выполнить работы/оказать услуги по техническому обслуживанию и ремонту автотранспортных средств в соответствии с требованиями, изложенными в Разделах IV «ТЕХНИЧЕСКОЕ ЗАДАНИЕ» и V. «ПРОЕКТ ДОГОВОРА» </w:t>
      </w:r>
      <w:r w:rsidR="006E3675" w:rsidRPr="006E3675">
        <w:rPr>
          <w:rFonts w:ascii="Times New Roman" w:eastAsia="Times New Roman" w:hAnsi="Times New Roman" w:cs="Times New Roman"/>
          <w:sz w:val="24"/>
          <w:szCs w:val="24"/>
          <w:lang w:eastAsia="ru-RU"/>
        </w:rPr>
        <w:t>документации</w:t>
      </w:r>
      <w:r w:rsidRPr="006E3675">
        <w:rPr>
          <w:rFonts w:ascii="Times New Roman" w:eastAsia="Times New Roman" w:hAnsi="Times New Roman" w:cs="Times New Roman"/>
          <w:sz w:val="24"/>
          <w:szCs w:val="24"/>
          <w:lang w:eastAsia="ru-RU"/>
        </w:rPr>
        <w:t xml:space="preserve"> о проведении запроса </w:t>
      </w:r>
      <w:r w:rsidR="006E3675" w:rsidRPr="006E3675">
        <w:rPr>
          <w:rFonts w:ascii="Times New Roman" w:eastAsia="Times New Roman" w:hAnsi="Times New Roman" w:cs="Times New Roman"/>
          <w:sz w:val="24"/>
          <w:szCs w:val="24"/>
          <w:lang w:eastAsia="ru-RU"/>
        </w:rPr>
        <w:t>предложений</w:t>
      </w:r>
      <w:r w:rsidRPr="006E3675">
        <w:rPr>
          <w:rFonts w:ascii="Times New Roman" w:eastAsia="Times New Roman" w:hAnsi="Times New Roman" w:cs="Times New Roman"/>
          <w:sz w:val="24"/>
          <w:szCs w:val="24"/>
          <w:lang w:eastAsia="ru-RU"/>
        </w:rPr>
        <w:t>.</w:t>
      </w:r>
    </w:p>
    <w:p w14:paraId="70DC8DBA" w14:textId="77777777" w:rsidR="00F12AD0" w:rsidRPr="00F12AD0" w:rsidRDefault="00F12AD0" w:rsidP="00F12AD0">
      <w:pPr>
        <w:spacing w:after="0" w:line="240" w:lineRule="auto"/>
        <w:rPr>
          <w:rFonts w:ascii="Times New Roman" w:eastAsia="Times New Roman" w:hAnsi="Times New Roman" w:cs="Times New Roman"/>
          <w:szCs w:val="24"/>
          <w:lang w:eastAsia="ru-RU"/>
        </w:rPr>
      </w:pPr>
    </w:p>
    <w:p w14:paraId="5836007F" w14:textId="77777777" w:rsidR="00F12AD0" w:rsidRPr="00F12AD0" w:rsidRDefault="00F12AD0" w:rsidP="00F12AD0">
      <w:pPr>
        <w:spacing w:after="0" w:line="240" w:lineRule="auto"/>
        <w:rPr>
          <w:rFonts w:ascii="Times New Roman" w:eastAsia="Times New Roman" w:hAnsi="Times New Roman" w:cs="Times New Roman"/>
          <w:color w:val="808080"/>
          <w:szCs w:val="24"/>
          <w:lang w:eastAsia="ru-RU"/>
        </w:rPr>
      </w:pPr>
      <w:r w:rsidRPr="00F12AD0">
        <w:rPr>
          <w:rFonts w:ascii="Times New Roman" w:eastAsia="Times New Roman" w:hAnsi="Times New Roman" w:cs="Times New Roman"/>
          <w:color w:val="808080"/>
          <w:szCs w:val="24"/>
          <w:lang w:eastAsia="ru-RU"/>
        </w:rPr>
        <w:t>ИНСТРУКЦИИ ПО ЗАПОЛНЕНИЮ</w:t>
      </w:r>
    </w:p>
    <w:p w14:paraId="2ABDDF94" w14:textId="77777777" w:rsidR="00F12AD0" w:rsidRPr="00F12AD0" w:rsidRDefault="00F12AD0" w:rsidP="00F12AD0">
      <w:pPr>
        <w:spacing w:after="0" w:line="240" w:lineRule="auto"/>
        <w:jc w:val="both"/>
        <w:rPr>
          <w:rFonts w:ascii="Times New Roman" w:eastAsia="Times New Roman" w:hAnsi="Times New Roman" w:cs="Times New Roman"/>
          <w:color w:val="808080"/>
          <w:szCs w:val="24"/>
          <w:lang w:eastAsia="ru-RU"/>
        </w:rPr>
      </w:pPr>
      <w:r w:rsidRPr="00F12AD0">
        <w:rPr>
          <w:rFonts w:ascii="Times New Roman" w:eastAsia="Times New Roman" w:hAnsi="Times New Roman" w:cs="Times New Roman"/>
          <w:color w:val="808080"/>
          <w:szCs w:val="24"/>
          <w:lang w:eastAsia="ru-RU"/>
        </w:rPr>
        <w:t>1. Данные инструкции не следует воспроизводить в документах, подготовленных участником.</w:t>
      </w:r>
    </w:p>
    <w:p w14:paraId="513709A1" w14:textId="77777777" w:rsidR="00F12AD0" w:rsidRPr="00F12AD0" w:rsidRDefault="00F12AD0" w:rsidP="00F12AD0">
      <w:pPr>
        <w:spacing w:after="0" w:line="240" w:lineRule="auto"/>
        <w:jc w:val="both"/>
        <w:rPr>
          <w:rFonts w:ascii="Times New Roman" w:eastAsia="Times New Roman" w:hAnsi="Times New Roman" w:cs="Times New Roman"/>
          <w:color w:val="808080"/>
          <w:szCs w:val="24"/>
          <w:lang w:eastAsia="ru-RU"/>
        </w:rPr>
      </w:pPr>
      <w:r w:rsidRPr="00F12AD0">
        <w:rPr>
          <w:rFonts w:ascii="Times New Roman" w:eastAsia="Times New Roman" w:hAnsi="Times New Roman" w:cs="Times New Roman"/>
          <w:color w:val="808080"/>
          <w:szCs w:val="24"/>
          <w:lang w:eastAsia="ru-RU"/>
        </w:rPr>
        <w:t>2. Участник приводит номер и дату заявки на участие в закупке, приложением к которой является данное техническое предложение.</w:t>
      </w:r>
    </w:p>
    <w:p w14:paraId="47794FA9" w14:textId="77777777" w:rsidR="00F12AD0" w:rsidRPr="00F12AD0" w:rsidRDefault="00F12AD0" w:rsidP="00F12AD0">
      <w:pPr>
        <w:spacing w:after="0" w:line="240" w:lineRule="auto"/>
        <w:jc w:val="both"/>
        <w:rPr>
          <w:rFonts w:ascii="Times New Roman" w:eastAsia="Times New Roman" w:hAnsi="Times New Roman" w:cs="Times New Roman"/>
          <w:color w:val="808080"/>
          <w:szCs w:val="24"/>
          <w:lang w:eastAsia="ru-RU"/>
        </w:rPr>
      </w:pPr>
      <w:r w:rsidRPr="00F12AD0">
        <w:rPr>
          <w:rFonts w:ascii="Times New Roman" w:eastAsia="Times New Roman" w:hAnsi="Times New Roman" w:cs="Times New Roman"/>
          <w:color w:val="808080"/>
          <w:szCs w:val="24"/>
          <w:lang w:eastAsia="ru-RU"/>
        </w:rPr>
        <w:t>3. В случае если предметом договора является поставка товара техническое предложение участника должно включать:</w:t>
      </w:r>
    </w:p>
    <w:p w14:paraId="13F1EEFF" w14:textId="77777777" w:rsidR="00F12AD0" w:rsidRPr="00F12AD0" w:rsidRDefault="00F12AD0" w:rsidP="00F12AD0">
      <w:pPr>
        <w:spacing w:after="0" w:line="240" w:lineRule="auto"/>
        <w:jc w:val="both"/>
        <w:rPr>
          <w:rFonts w:ascii="Times New Roman" w:eastAsia="Times New Roman" w:hAnsi="Times New Roman" w:cs="Times New Roman"/>
          <w:color w:val="808080"/>
          <w:szCs w:val="24"/>
          <w:lang w:eastAsia="ru-RU"/>
        </w:rPr>
      </w:pPr>
      <w:r w:rsidRPr="00F12AD0">
        <w:rPr>
          <w:rFonts w:ascii="Times New Roman" w:eastAsia="Times New Roman" w:hAnsi="Times New Roman" w:cs="Times New Roman"/>
          <w:color w:val="808080"/>
          <w:szCs w:val="24"/>
          <w:lang w:eastAsia="ru-RU"/>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436A75FE" w14:textId="77777777" w:rsidR="00F12AD0" w:rsidRPr="00F12AD0" w:rsidRDefault="00F12AD0" w:rsidP="00F12AD0">
      <w:pPr>
        <w:spacing w:after="0" w:line="240" w:lineRule="auto"/>
        <w:jc w:val="both"/>
        <w:rPr>
          <w:rFonts w:ascii="Times New Roman" w:eastAsia="Times New Roman" w:hAnsi="Times New Roman" w:cs="Times New Roman"/>
          <w:color w:val="808080"/>
          <w:szCs w:val="24"/>
          <w:lang w:eastAsia="ru-RU"/>
        </w:rPr>
      </w:pPr>
      <w:r w:rsidRPr="00F12AD0">
        <w:rPr>
          <w:rFonts w:ascii="Times New Roman" w:eastAsia="Times New Roman" w:hAnsi="Times New Roman" w:cs="Times New Roman"/>
          <w:color w:val="808080"/>
          <w:szCs w:val="24"/>
          <w:lang w:eastAsia="ru-RU"/>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663D6471" w14:textId="77777777" w:rsidR="00F12AD0" w:rsidRPr="00F12AD0" w:rsidRDefault="00F12AD0" w:rsidP="00F12AD0">
      <w:pPr>
        <w:spacing w:after="0" w:line="240" w:lineRule="auto"/>
        <w:jc w:val="both"/>
        <w:rPr>
          <w:rFonts w:ascii="Times New Roman" w:eastAsia="Times New Roman" w:hAnsi="Times New Roman" w:cs="Times New Roman"/>
          <w:color w:val="808080"/>
          <w:szCs w:val="24"/>
          <w:lang w:eastAsia="ru-RU"/>
        </w:rPr>
      </w:pPr>
    </w:p>
    <w:p w14:paraId="5C4334B7" w14:textId="77777777" w:rsidR="00F12AD0" w:rsidRPr="00F12AD0" w:rsidRDefault="00F12AD0" w:rsidP="00F12AD0">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F12AD0">
        <w:rPr>
          <w:rFonts w:ascii="Cambria" w:eastAsia="Times New Roman" w:hAnsi="Cambria" w:cs="Times New Roman"/>
          <w:b/>
          <w:bCs/>
          <w:color w:val="365F91"/>
          <w:szCs w:val="28"/>
          <w:lang w:eastAsia="ru-RU"/>
        </w:rPr>
        <w:br w:type="page"/>
      </w:r>
      <w:bookmarkStart w:id="256" w:name="_Форма_4_РЕКОМЕНДУЕМАЯ"/>
      <w:bookmarkStart w:id="257" w:name="_Toc23149542"/>
      <w:bookmarkStart w:id="258" w:name="_Toc54336129"/>
      <w:bookmarkStart w:id="259" w:name="_Toc58229183"/>
      <w:bookmarkStart w:id="260" w:name="_Ref313304436"/>
      <w:bookmarkStart w:id="261" w:name="_Toc314507388"/>
      <w:bookmarkStart w:id="262" w:name="_Toc322209429"/>
      <w:bookmarkEnd w:id="256"/>
      <w:r w:rsidRPr="00F12AD0">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257"/>
      <w:bookmarkEnd w:id="258"/>
      <w:bookmarkEnd w:id="259"/>
    </w:p>
    <w:p w14:paraId="194A3F61"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p w14:paraId="506E191F" w14:textId="77777777" w:rsidR="00F12AD0" w:rsidRPr="00F12AD0" w:rsidRDefault="00F12AD0" w:rsidP="00F12AD0">
      <w:pPr>
        <w:spacing w:after="0" w:line="240" w:lineRule="auto"/>
        <w:jc w:val="center"/>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РЕКОМЕНДУЕМАЯ ФОРМА ЗАПРОСА РАЗЪЯСНЕНИЙ ДОКУМЕНТАЦИИ</w:t>
      </w:r>
      <w:bookmarkEnd w:id="260"/>
      <w:bookmarkEnd w:id="261"/>
    </w:p>
    <w:p w14:paraId="2AC68C89" w14:textId="77777777" w:rsidR="00F12AD0" w:rsidRPr="00F12AD0" w:rsidRDefault="00F12AD0" w:rsidP="00F12AD0">
      <w:pPr>
        <w:spacing w:after="0" w:line="240" w:lineRule="auto"/>
        <w:jc w:val="center"/>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О ЗАКУПКЕ</w:t>
      </w:r>
      <w:bookmarkEnd w:id="262"/>
    </w:p>
    <w:p w14:paraId="1E0A282E"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p w14:paraId="06B44056" w14:textId="77777777" w:rsidR="00F12AD0" w:rsidRPr="00F12AD0" w:rsidRDefault="00F12AD0" w:rsidP="00F12AD0">
      <w:pPr>
        <w:spacing w:after="0" w:line="240" w:lineRule="auto"/>
        <w:jc w:val="right"/>
        <w:rPr>
          <w:rFonts w:ascii="Times New Roman" w:eastAsia="Times New Roman" w:hAnsi="Times New Roman" w:cs="Times New Roman"/>
          <w:sz w:val="24"/>
          <w:szCs w:val="24"/>
          <w:lang w:eastAsia="ru-RU"/>
        </w:rPr>
      </w:pPr>
    </w:p>
    <w:p w14:paraId="4C14CBA1"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p w14:paraId="54D4B5A8" w14:textId="77777777" w:rsidR="00F12AD0" w:rsidRPr="00F12AD0" w:rsidRDefault="00F12AD0" w:rsidP="00F12AD0">
      <w:pPr>
        <w:spacing w:after="0" w:line="240" w:lineRule="auto"/>
        <w:jc w:val="center"/>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Уважаемые господа!</w:t>
      </w:r>
    </w:p>
    <w:p w14:paraId="7F49C385" w14:textId="77777777" w:rsidR="00F12AD0" w:rsidRPr="00F12AD0" w:rsidRDefault="00F12AD0" w:rsidP="00F12AD0">
      <w:pPr>
        <w:spacing w:after="0" w:line="240" w:lineRule="auto"/>
        <w:jc w:val="center"/>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запроса предложений в электронной форме на право заключения договора на ________________________________ (документация о закупке):</w:t>
      </w:r>
    </w:p>
    <w:p w14:paraId="4BDECF2F"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F12AD0" w:rsidRPr="00F12AD0" w14:paraId="34943411" w14:textId="77777777" w:rsidTr="00F12AD0">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DBF204E" w14:textId="77777777" w:rsidR="00F12AD0" w:rsidRPr="00F12AD0" w:rsidRDefault="00F12AD0" w:rsidP="00F12AD0">
            <w:pPr>
              <w:spacing w:after="0" w:line="240" w:lineRule="auto"/>
              <w:jc w:val="center"/>
              <w:rPr>
                <w:rFonts w:ascii="Times New Roman" w:eastAsia="Times New Roman" w:hAnsi="Times New Roman" w:cs="Times New Roman"/>
                <w:b/>
                <w:sz w:val="24"/>
                <w:szCs w:val="24"/>
                <w:lang w:eastAsia="ru-RU"/>
              </w:rPr>
            </w:pPr>
            <w:r w:rsidRPr="00F12AD0">
              <w:rPr>
                <w:rFonts w:ascii="Times New Roman" w:eastAsia="Times New Roman" w:hAnsi="Times New Roman" w:cs="Times New Roman"/>
                <w:b/>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8472F31" w14:textId="77777777" w:rsidR="00F12AD0" w:rsidRPr="00F12AD0" w:rsidRDefault="00F12AD0" w:rsidP="00F12AD0">
            <w:pPr>
              <w:spacing w:after="0" w:line="240" w:lineRule="auto"/>
              <w:jc w:val="center"/>
              <w:rPr>
                <w:rFonts w:ascii="Times New Roman" w:eastAsia="Times New Roman" w:hAnsi="Times New Roman" w:cs="Times New Roman"/>
                <w:b/>
                <w:sz w:val="24"/>
                <w:szCs w:val="24"/>
                <w:lang w:eastAsia="ru-RU"/>
              </w:rPr>
            </w:pPr>
            <w:r w:rsidRPr="00F12AD0">
              <w:rPr>
                <w:rFonts w:ascii="Times New Roman" w:eastAsia="Times New Roman" w:hAnsi="Times New Roman" w:cs="Times New Roman"/>
                <w:b/>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DEA695C" w14:textId="77777777" w:rsidR="00F12AD0" w:rsidRPr="00F12AD0" w:rsidRDefault="00F12AD0" w:rsidP="00F12AD0">
            <w:pPr>
              <w:spacing w:after="0" w:line="240" w:lineRule="auto"/>
              <w:jc w:val="center"/>
              <w:rPr>
                <w:rFonts w:ascii="Times New Roman" w:eastAsia="Times New Roman" w:hAnsi="Times New Roman" w:cs="Times New Roman"/>
                <w:b/>
                <w:sz w:val="24"/>
                <w:szCs w:val="24"/>
                <w:lang w:eastAsia="ru-RU"/>
              </w:rPr>
            </w:pPr>
            <w:r w:rsidRPr="00F12AD0">
              <w:rPr>
                <w:rFonts w:ascii="Times New Roman" w:eastAsia="Times New Roman" w:hAnsi="Times New Roman" w:cs="Times New Roman"/>
                <w:b/>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4D899E1" w14:textId="77777777" w:rsidR="00F12AD0" w:rsidRPr="00F12AD0" w:rsidRDefault="00F12AD0" w:rsidP="00F12AD0">
            <w:pPr>
              <w:spacing w:after="0" w:line="240" w:lineRule="auto"/>
              <w:jc w:val="center"/>
              <w:rPr>
                <w:rFonts w:ascii="Times New Roman" w:eastAsia="Times New Roman" w:hAnsi="Times New Roman" w:cs="Times New Roman"/>
                <w:b/>
                <w:sz w:val="24"/>
                <w:szCs w:val="24"/>
                <w:lang w:eastAsia="ru-RU"/>
              </w:rPr>
            </w:pPr>
            <w:r w:rsidRPr="00F12AD0">
              <w:rPr>
                <w:rFonts w:ascii="Times New Roman" w:eastAsia="Times New Roman" w:hAnsi="Times New Roman" w:cs="Times New Roman"/>
                <w:b/>
                <w:sz w:val="24"/>
                <w:szCs w:val="24"/>
                <w:lang w:eastAsia="ru-RU"/>
              </w:rPr>
              <w:t>Содержание запроса на разъяснение положений документации о закупке</w:t>
            </w:r>
          </w:p>
        </w:tc>
      </w:tr>
      <w:tr w:rsidR="00F12AD0" w:rsidRPr="00F12AD0" w14:paraId="11F83E8D" w14:textId="77777777" w:rsidTr="00F12AD0">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49E363C" w14:textId="77777777" w:rsidR="00F12AD0" w:rsidRPr="00F12AD0" w:rsidRDefault="00F12AD0" w:rsidP="00F12AD0">
            <w:pPr>
              <w:spacing w:after="0" w:line="240" w:lineRule="auto"/>
              <w:jc w:val="center"/>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4936F45"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17206AE2"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1B11826"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tc>
      </w:tr>
      <w:tr w:rsidR="00F12AD0" w:rsidRPr="00F12AD0" w14:paraId="64226502" w14:textId="77777777" w:rsidTr="00F12AD0">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7B846B67" w14:textId="77777777" w:rsidR="00F12AD0" w:rsidRPr="00F12AD0" w:rsidRDefault="00F12AD0" w:rsidP="00F12AD0">
            <w:pPr>
              <w:spacing w:after="0" w:line="240" w:lineRule="auto"/>
              <w:jc w:val="center"/>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21959DD"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199281C"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BA4962F"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tc>
      </w:tr>
    </w:tbl>
    <w:p w14:paraId="1689F910"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p w14:paraId="46248D8A"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p w14:paraId="0356BFDA"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sectPr w:rsidR="00F12AD0" w:rsidRPr="00F12AD0" w:rsidSect="00F12AD0">
          <w:pgSz w:w="11907" w:h="16839" w:code="9"/>
          <w:pgMar w:top="851" w:right="567" w:bottom="567" w:left="1134" w:header="720" w:footer="720" w:gutter="0"/>
          <w:cols w:space="708"/>
          <w:noEndnote/>
          <w:titlePg/>
          <w:docGrid w:linePitch="326"/>
        </w:sectPr>
      </w:pPr>
    </w:p>
    <w:p w14:paraId="320AC412" w14:textId="77777777" w:rsidR="00F12AD0" w:rsidRPr="00F12AD0" w:rsidRDefault="00F12AD0" w:rsidP="00F12AD0">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263" w:name="_Форма_5_Справка"/>
      <w:bookmarkStart w:id="264" w:name="_Форма_5_ФОРМА"/>
      <w:bookmarkStart w:id="265" w:name="_Форма_6_Декларация"/>
      <w:bookmarkStart w:id="266" w:name="_Форма_5_Декларация"/>
      <w:bookmarkStart w:id="267" w:name="_Форма_7_План_1"/>
      <w:bookmarkStart w:id="268" w:name="_РАЗДЕЛ_IV._Техническое"/>
      <w:bookmarkStart w:id="269" w:name="_Форма_6_ЦЕНОВОЕ"/>
      <w:bookmarkStart w:id="270" w:name="_Toc57045275"/>
      <w:bookmarkStart w:id="271" w:name="_Toc58229184"/>
      <w:bookmarkStart w:id="272" w:name="_Toc23149544"/>
      <w:bookmarkEnd w:id="263"/>
      <w:bookmarkEnd w:id="264"/>
      <w:bookmarkEnd w:id="265"/>
      <w:bookmarkEnd w:id="266"/>
      <w:bookmarkEnd w:id="267"/>
      <w:bookmarkEnd w:id="268"/>
      <w:bookmarkEnd w:id="269"/>
      <w:r w:rsidRPr="00F12AD0">
        <w:rPr>
          <w:rFonts w:ascii="Times New Roman" w:eastAsia="MS Mincho" w:hAnsi="Times New Roman" w:cs="Times New Roman"/>
          <w:b/>
          <w:bCs/>
          <w:color w:val="548DD4"/>
          <w:kern w:val="32"/>
          <w:sz w:val="28"/>
          <w:szCs w:val="24"/>
          <w:lang w:val="x-none" w:eastAsia="x-none"/>
        </w:rPr>
        <w:lastRenderedPageBreak/>
        <w:t xml:space="preserve">Форма </w:t>
      </w:r>
      <w:r w:rsidRPr="00F12AD0">
        <w:rPr>
          <w:rFonts w:ascii="Times New Roman" w:eastAsia="MS Mincho" w:hAnsi="Times New Roman" w:cs="Times New Roman"/>
          <w:b/>
          <w:bCs/>
          <w:color w:val="548DD4"/>
          <w:kern w:val="32"/>
          <w:sz w:val="28"/>
          <w:szCs w:val="24"/>
          <w:lang w:eastAsia="x-none"/>
        </w:rPr>
        <w:t>5</w:t>
      </w:r>
      <w:r w:rsidRPr="00F12AD0">
        <w:rPr>
          <w:rFonts w:ascii="Times New Roman" w:eastAsia="MS Mincho" w:hAnsi="Times New Roman" w:cs="Times New Roman"/>
          <w:b/>
          <w:bCs/>
          <w:color w:val="548DD4"/>
          <w:kern w:val="32"/>
          <w:sz w:val="28"/>
          <w:szCs w:val="24"/>
          <w:lang w:val="x-none" w:eastAsia="x-none"/>
        </w:rPr>
        <w:t xml:space="preserve"> </w:t>
      </w:r>
      <w:r w:rsidRPr="00F12AD0">
        <w:rPr>
          <w:rFonts w:ascii="Times New Roman" w:eastAsia="MS Mincho" w:hAnsi="Times New Roman" w:cs="Times New Roman"/>
          <w:b/>
          <w:bCs/>
          <w:color w:val="548DD4"/>
          <w:kern w:val="32"/>
          <w:sz w:val="28"/>
          <w:szCs w:val="24"/>
          <w:lang w:eastAsia="x-none"/>
        </w:rPr>
        <w:t>ЦЕНОВОЕ</w:t>
      </w:r>
      <w:r w:rsidRPr="00F12AD0">
        <w:rPr>
          <w:rFonts w:ascii="Times New Roman" w:eastAsia="MS Mincho" w:hAnsi="Times New Roman" w:cs="Times New Roman"/>
          <w:b/>
          <w:bCs/>
          <w:color w:val="548DD4"/>
          <w:kern w:val="32"/>
          <w:sz w:val="28"/>
          <w:szCs w:val="24"/>
          <w:lang w:val="x-none" w:eastAsia="x-none"/>
        </w:rPr>
        <w:t xml:space="preserve"> ПРЕДЛОЖЕНИЕ</w:t>
      </w:r>
      <w:bookmarkEnd w:id="270"/>
      <w:bookmarkEnd w:id="271"/>
    </w:p>
    <w:p w14:paraId="6210B104"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p w14:paraId="3563D56C"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Приложение к заявке на участие в запросе предложений от «___» __________ 20___ г. </w:t>
      </w:r>
    </w:p>
    <w:p w14:paraId="51FF6A73"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______</w:t>
      </w:r>
    </w:p>
    <w:p w14:paraId="4EA38BED"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Участник запроса предложений: ________________________________ </w:t>
      </w:r>
    </w:p>
    <w:p w14:paraId="733BEE3E"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p w14:paraId="5D2FB6FC"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p w14:paraId="0A8BC222" w14:textId="77777777" w:rsidR="00F12AD0" w:rsidRPr="00F12AD0" w:rsidRDefault="00F12AD0" w:rsidP="00F12AD0">
      <w:pPr>
        <w:spacing w:after="0" w:line="240" w:lineRule="auto"/>
        <w:jc w:val="center"/>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ЦЕНОВОЕ ПРЕДЛОЖЕНИЕ</w:t>
      </w:r>
    </w:p>
    <w:p w14:paraId="2EA34B00"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p w14:paraId="4980FEC4" w14:textId="42E3A869" w:rsidR="00F12AD0" w:rsidRPr="00F12AD0" w:rsidRDefault="00F12AD0" w:rsidP="00F12AD0">
      <w:pPr>
        <w:spacing w:after="0" w:line="240" w:lineRule="auto"/>
        <w:jc w:val="both"/>
        <w:rPr>
          <w:rFonts w:ascii="Times New Roman" w:eastAsia="Times New Roman" w:hAnsi="Times New Roman" w:cs="Times New Roman"/>
          <w:iCs/>
          <w:snapToGrid w:val="0"/>
          <w:sz w:val="24"/>
          <w:szCs w:val="24"/>
          <w:lang w:eastAsia="ru-RU"/>
        </w:rPr>
      </w:pPr>
      <w:r w:rsidRPr="00F12AD0">
        <w:rPr>
          <w:rFonts w:ascii="Times New Roman" w:eastAsia="Times New Roman" w:hAnsi="Times New Roman" w:cs="Times New Roman"/>
          <w:sz w:val="24"/>
          <w:szCs w:val="24"/>
          <w:lang w:eastAsia="ru-RU"/>
        </w:rPr>
        <w:t xml:space="preserve">Настоящим предлагаем </w:t>
      </w:r>
      <w:r w:rsidR="0051288B" w:rsidRPr="0051288B">
        <w:rPr>
          <w:rFonts w:ascii="Times New Roman" w:eastAsia="Times New Roman" w:hAnsi="Times New Roman" w:cs="Times New Roman"/>
          <w:b/>
          <w:sz w:val="24"/>
          <w:szCs w:val="24"/>
          <w:lang w:eastAsia="ru-RU"/>
        </w:rPr>
        <w:t>выполнить работы / оказать услуги/ поставить товары</w:t>
      </w:r>
      <w:r w:rsidR="0051288B">
        <w:rPr>
          <w:rFonts w:ascii="Times New Roman" w:eastAsia="Times New Roman" w:hAnsi="Times New Roman" w:cs="Times New Roman"/>
          <w:b/>
          <w:sz w:val="24"/>
          <w:szCs w:val="24"/>
          <w:lang w:eastAsia="ru-RU"/>
        </w:rPr>
        <w:t xml:space="preserve"> </w:t>
      </w:r>
      <w:r w:rsidRPr="00F12AD0">
        <w:rPr>
          <w:rFonts w:ascii="Times New Roman" w:eastAsia="Times New Roman" w:hAnsi="Times New Roman" w:cs="Times New Roman"/>
          <w:sz w:val="24"/>
          <w:szCs w:val="24"/>
          <w:lang w:eastAsia="ru-RU"/>
        </w:rPr>
        <w:t xml:space="preserve">в соответствии с требованиями, изложенными в Разделах IV «ТЕХНИЧЕСКОЕ ЗАДАНИЕ» и V. «ПРОЕКТ ДОГОВОРА» документации о проведении запроса предложений, </w:t>
      </w:r>
      <w:r w:rsidRPr="00F12AD0">
        <w:rPr>
          <w:rFonts w:ascii="Times New Roman" w:eastAsia="Times New Roman" w:hAnsi="Times New Roman" w:cs="Times New Roman"/>
          <w:bCs/>
          <w:sz w:val="24"/>
          <w:szCs w:val="24"/>
          <w:lang w:eastAsia="ru-RU"/>
        </w:rPr>
        <w:t>на следующих условиях</w:t>
      </w:r>
      <w:r w:rsidRPr="00F12AD0">
        <w:rPr>
          <w:rFonts w:ascii="Times New Roman" w:eastAsia="Times New Roman" w:hAnsi="Times New Roman" w:cs="Times New Roman"/>
          <w:iCs/>
          <w:snapToGrid w:val="0"/>
          <w:sz w:val="24"/>
          <w:szCs w:val="24"/>
          <w:lang w:eastAsia="ru-RU"/>
        </w:rPr>
        <w:t>:</w:t>
      </w:r>
    </w:p>
    <w:p w14:paraId="74BA6EC8" w14:textId="77777777" w:rsidR="00F12AD0" w:rsidRPr="00F12AD0" w:rsidRDefault="00F12AD0" w:rsidP="00F12AD0">
      <w:pPr>
        <w:spacing w:after="0" w:line="240" w:lineRule="auto"/>
        <w:jc w:val="center"/>
        <w:rPr>
          <w:rFonts w:ascii="Times New Roman" w:eastAsia="Times New Roman" w:hAnsi="Times New Roman" w:cs="Times New Roman"/>
          <w:b/>
          <w:szCs w:val="24"/>
          <w:lang w:eastAsia="ru-RU"/>
        </w:rPr>
      </w:pPr>
    </w:p>
    <w:p w14:paraId="2F38D6BC" w14:textId="77777777" w:rsidR="00F12AD0" w:rsidRDefault="00F12AD0" w:rsidP="00F12AD0">
      <w:pPr>
        <w:spacing w:after="0" w:line="240" w:lineRule="auto"/>
        <w:jc w:val="center"/>
        <w:rPr>
          <w:rFonts w:ascii="Times New Roman" w:eastAsia="Times New Roman" w:hAnsi="Times New Roman" w:cs="Times New Roman"/>
          <w:b/>
          <w:sz w:val="24"/>
          <w:szCs w:val="24"/>
          <w:lang w:eastAsia="ru-RU"/>
        </w:rPr>
      </w:pPr>
      <w:r w:rsidRPr="00F12AD0">
        <w:rPr>
          <w:rFonts w:ascii="Times New Roman" w:eastAsia="Times New Roman" w:hAnsi="Times New Roman" w:cs="Times New Roman"/>
          <w:b/>
          <w:sz w:val="24"/>
          <w:szCs w:val="24"/>
          <w:lang w:eastAsia="ru-RU"/>
        </w:rPr>
        <w:t>Сведения о поставляемом товаре/выполняемой работе/оказываемой услуге: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4"/>
        <w:gridCol w:w="4176"/>
      </w:tblGrid>
      <w:tr w:rsidR="000A037C" w:rsidRPr="008E4102" w14:paraId="34834E7F" w14:textId="77777777" w:rsidTr="00766C8C">
        <w:tc>
          <w:tcPr>
            <w:tcW w:w="5524" w:type="dxa"/>
            <w:shd w:val="clear" w:color="auto" w:fill="auto"/>
          </w:tcPr>
          <w:p w14:paraId="3292A950" w14:textId="77777777" w:rsidR="000A037C" w:rsidRPr="008E4102" w:rsidRDefault="000A037C" w:rsidP="00766C8C">
            <w:pPr>
              <w:spacing w:after="0" w:line="240" w:lineRule="auto"/>
              <w:jc w:val="center"/>
              <w:rPr>
                <w:rFonts w:ascii="Times New Roman" w:eastAsia="Calibri" w:hAnsi="Times New Roman" w:cs="Arial"/>
                <w:color w:val="000000"/>
                <w:sz w:val="24"/>
                <w:szCs w:val="24"/>
                <w:lang w:eastAsia="ru-RU"/>
              </w:rPr>
            </w:pPr>
            <w:r w:rsidRPr="008E4102">
              <w:rPr>
                <w:rFonts w:ascii="Times New Roman" w:eastAsia="Calibri" w:hAnsi="Times New Roman" w:cs="Arial"/>
                <w:color w:val="000000"/>
                <w:sz w:val="24"/>
                <w:szCs w:val="24"/>
                <w:lang w:eastAsia="ru-RU"/>
              </w:rPr>
              <w:t>Критерии</w:t>
            </w:r>
          </w:p>
        </w:tc>
        <w:tc>
          <w:tcPr>
            <w:tcW w:w="4176" w:type="dxa"/>
            <w:shd w:val="clear" w:color="auto" w:fill="auto"/>
          </w:tcPr>
          <w:p w14:paraId="3F7632B0" w14:textId="77777777" w:rsidR="000A037C" w:rsidRPr="008E4102" w:rsidRDefault="000A037C" w:rsidP="00766C8C">
            <w:pPr>
              <w:spacing w:after="0" w:line="240" w:lineRule="auto"/>
              <w:jc w:val="center"/>
              <w:rPr>
                <w:rFonts w:ascii="Times New Roman" w:eastAsia="Calibri" w:hAnsi="Times New Roman" w:cs="Arial"/>
                <w:color w:val="000000"/>
                <w:sz w:val="24"/>
                <w:szCs w:val="24"/>
                <w:lang w:eastAsia="ru-RU"/>
              </w:rPr>
            </w:pPr>
            <w:r w:rsidRPr="008E4102">
              <w:rPr>
                <w:rFonts w:ascii="Times New Roman" w:eastAsia="Calibri" w:hAnsi="Times New Roman" w:cs="Arial"/>
                <w:color w:val="000000"/>
                <w:sz w:val="24"/>
                <w:szCs w:val="24"/>
                <w:lang w:eastAsia="ru-RU"/>
              </w:rPr>
              <w:t>Предложение Участника</w:t>
            </w:r>
          </w:p>
        </w:tc>
      </w:tr>
      <w:tr w:rsidR="00766C8C" w:rsidRPr="008E4102" w14:paraId="6B0DACE6" w14:textId="77777777" w:rsidTr="00766C8C">
        <w:tc>
          <w:tcPr>
            <w:tcW w:w="5524" w:type="dxa"/>
          </w:tcPr>
          <w:p w14:paraId="2C673FB2" w14:textId="6C13BD53" w:rsidR="00766C8C" w:rsidRPr="00766C8C" w:rsidRDefault="00766C8C" w:rsidP="00766C8C">
            <w:pPr>
              <w:spacing w:after="0" w:line="240" w:lineRule="auto"/>
              <w:jc w:val="both"/>
              <w:rPr>
                <w:rFonts w:ascii="Times New Roman" w:eastAsia="Times New Roman" w:hAnsi="Times New Roman" w:cs="Times New Roman"/>
                <w:color w:val="000000"/>
                <w:sz w:val="24"/>
                <w:szCs w:val="24"/>
                <w:lang w:eastAsia="ru-RU"/>
              </w:rPr>
            </w:pPr>
            <w:r w:rsidRPr="00766C8C">
              <w:rPr>
                <w:rFonts w:ascii="Times New Roman" w:eastAsia="Times New Roman" w:hAnsi="Times New Roman" w:cs="Times New Roman"/>
                <w:sz w:val="24"/>
                <w:szCs w:val="24"/>
              </w:rPr>
              <w:t>Величина коэффициента снижения цены на оказание услуг по техобслуживанию и ремонту автомобилей</w:t>
            </w:r>
          </w:p>
        </w:tc>
        <w:tc>
          <w:tcPr>
            <w:tcW w:w="4176" w:type="dxa"/>
            <w:shd w:val="clear" w:color="auto" w:fill="auto"/>
          </w:tcPr>
          <w:p w14:paraId="1003562D" w14:textId="77777777" w:rsidR="00766C8C" w:rsidRPr="008E4102" w:rsidRDefault="00766C8C" w:rsidP="00766C8C">
            <w:pPr>
              <w:spacing w:after="0" w:line="240" w:lineRule="auto"/>
              <w:jc w:val="both"/>
              <w:rPr>
                <w:rFonts w:ascii="Times New Roman" w:eastAsia="Times New Roman" w:hAnsi="Times New Roman" w:cs="Arial"/>
                <w:color w:val="000000"/>
                <w:sz w:val="24"/>
                <w:szCs w:val="24"/>
                <w:lang w:eastAsia="ru-RU"/>
              </w:rPr>
            </w:pPr>
          </w:p>
        </w:tc>
      </w:tr>
      <w:tr w:rsidR="00766C8C" w:rsidRPr="008E4102" w14:paraId="4D20B12D" w14:textId="77777777" w:rsidTr="00766C8C">
        <w:tc>
          <w:tcPr>
            <w:tcW w:w="5524" w:type="dxa"/>
          </w:tcPr>
          <w:p w14:paraId="5C29B8B3" w14:textId="292EDEC2" w:rsidR="00766C8C" w:rsidRPr="00766C8C" w:rsidRDefault="00766C8C" w:rsidP="00766C8C">
            <w:pPr>
              <w:spacing w:after="0" w:line="240" w:lineRule="auto"/>
              <w:jc w:val="both"/>
              <w:rPr>
                <w:rFonts w:ascii="Times New Roman" w:hAnsi="Times New Roman" w:cs="Times New Roman"/>
                <w:sz w:val="24"/>
                <w:szCs w:val="24"/>
              </w:rPr>
            </w:pPr>
            <w:r w:rsidRPr="00766C8C">
              <w:rPr>
                <w:rFonts w:ascii="Times New Roman" w:eastAsia="Times New Roman" w:hAnsi="Times New Roman" w:cs="Times New Roman"/>
                <w:sz w:val="24"/>
                <w:szCs w:val="24"/>
              </w:rPr>
              <w:t>Величина коэффициента снижения цены запасных частей (скидка) от цены в официальном Прейскуранте на запасные части, размещённого в открытых общедоступных источниках, в сети Интернет</w:t>
            </w:r>
          </w:p>
        </w:tc>
        <w:tc>
          <w:tcPr>
            <w:tcW w:w="4176" w:type="dxa"/>
            <w:shd w:val="clear" w:color="auto" w:fill="auto"/>
          </w:tcPr>
          <w:p w14:paraId="479F80E5" w14:textId="77777777" w:rsidR="00766C8C" w:rsidRPr="008E4102" w:rsidRDefault="00766C8C" w:rsidP="00766C8C">
            <w:pPr>
              <w:spacing w:after="0" w:line="240" w:lineRule="auto"/>
              <w:jc w:val="both"/>
              <w:rPr>
                <w:rFonts w:ascii="Times New Roman" w:eastAsia="Times New Roman" w:hAnsi="Times New Roman" w:cs="Arial"/>
                <w:color w:val="000000"/>
                <w:sz w:val="24"/>
                <w:szCs w:val="24"/>
                <w:lang w:eastAsia="ru-RU"/>
              </w:rPr>
            </w:pPr>
          </w:p>
        </w:tc>
      </w:tr>
    </w:tbl>
    <w:p w14:paraId="06AEE85F" w14:textId="77129064" w:rsidR="000A037C" w:rsidRDefault="000A037C" w:rsidP="00F12AD0">
      <w:pPr>
        <w:spacing w:after="0" w:line="240" w:lineRule="auto"/>
        <w:jc w:val="center"/>
        <w:rPr>
          <w:rFonts w:ascii="Times New Roman" w:eastAsia="Times New Roman" w:hAnsi="Times New Roman" w:cs="Times New Roman"/>
          <w:b/>
          <w:sz w:val="24"/>
          <w:szCs w:val="24"/>
          <w:lang w:eastAsia="ru-RU"/>
        </w:rPr>
      </w:pPr>
    </w:p>
    <w:p w14:paraId="3D4C1284" w14:textId="1957CE49" w:rsidR="00766C8C" w:rsidRDefault="00766C8C" w:rsidP="00766C8C">
      <w:pPr>
        <w:spacing w:after="0" w:line="240" w:lineRule="auto"/>
        <w:jc w:val="both"/>
        <w:rPr>
          <w:rFonts w:ascii="Times New Roman" w:eastAsia="Times New Roman" w:hAnsi="Times New Roman" w:cs="Times New Roman"/>
          <w:sz w:val="24"/>
          <w:szCs w:val="24"/>
          <w:lang w:eastAsia="ru-RU"/>
        </w:rPr>
      </w:pPr>
      <w:r w:rsidRPr="00766C8C">
        <w:rPr>
          <w:rFonts w:ascii="Times New Roman" w:eastAsia="Times New Roman" w:hAnsi="Times New Roman" w:cs="Times New Roman"/>
          <w:sz w:val="24"/>
          <w:szCs w:val="24"/>
        </w:rPr>
        <w:t>Ссылка на Прейскурант запасных частей</w:t>
      </w:r>
      <w:r w:rsidRPr="00766C8C">
        <w:rPr>
          <w:rFonts w:ascii="Times New Roman" w:eastAsia="Times New Roman" w:hAnsi="Times New Roman" w:cs="Times New Roman"/>
          <w:sz w:val="24"/>
          <w:szCs w:val="24"/>
          <w:lang w:eastAsia="ru-RU"/>
        </w:rPr>
        <w:t xml:space="preserve"> Участника</w:t>
      </w:r>
      <w:r w:rsidRPr="00766C8C">
        <w:rPr>
          <w:rFonts w:ascii="Times New Roman" w:eastAsia="Times New Roman" w:hAnsi="Times New Roman" w:cs="Times New Roman"/>
          <w:sz w:val="24"/>
          <w:szCs w:val="24"/>
        </w:rPr>
        <w:t>, размещённый в открытых общедоступных источниках, в сети Интернет</w:t>
      </w:r>
      <w:r>
        <w:rPr>
          <w:rFonts w:eastAsia="Times New Roman"/>
          <w:sz w:val="24"/>
          <w:szCs w:val="24"/>
        </w:rPr>
        <w:t xml:space="preserve"> </w:t>
      </w:r>
      <w:r>
        <w:rPr>
          <w:rFonts w:ascii="Times New Roman" w:eastAsia="Times New Roman" w:hAnsi="Times New Roman" w:cs="Times New Roman"/>
          <w:sz w:val="24"/>
          <w:szCs w:val="24"/>
          <w:lang w:eastAsia="ru-RU"/>
        </w:rPr>
        <w:t>_________________________________________</w:t>
      </w:r>
    </w:p>
    <w:p w14:paraId="2A6F2A5F" w14:textId="77777777" w:rsidR="00766C8C" w:rsidRPr="00B426C0" w:rsidRDefault="00766C8C" w:rsidP="00766C8C">
      <w:pPr>
        <w:spacing w:after="0" w:line="240" w:lineRule="auto"/>
        <w:jc w:val="both"/>
        <w:rPr>
          <w:rFonts w:ascii="Times New Roman" w:eastAsia="Times New Roman" w:hAnsi="Times New Roman" w:cs="Times New Roman"/>
          <w:sz w:val="24"/>
          <w:szCs w:val="24"/>
          <w:vertAlign w:val="superscript"/>
          <w:lang w:eastAsia="ru-RU"/>
        </w:rPr>
      </w:pP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vertAlign w:val="superscript"/>
          <w:lang w:eastAsia="ru-RU"/>
        </w:rPr>
        <w:t xml:space="preserve">                                                                                                        (указать гиперссылкой)</w:t>
      </w:r>
    </w:p>
    <w:p w14:paraId="1E3A4A96" w14:textId="77777777" w:rsidR="00766C8C" w:rsidRDefault="00766C8C" w:rsidP="00F12AD0">
      <w:pPr>
        <w:spacing w:after="0" w:line="240" w:lineRule="auto"/>
        <w:jc w:val="center"/>
        <w:rPr>
          <w:rFonts w:ascii="Times New Roman" w:eastAsia="Times New Roman" w:hAnsi="Times New Roman" w:cs="Times New Roman"/>
          <w:b/>
          <w:sz w:val="24"/>
          <w:szCs w:val="24"/>
          <w:lang w:eastAsia="ru-RU"/>
        </w:rPr>
      </w:pPr>
    </w:p>
    <w:p w14:paraId="3B6FCEA6" w14:textId="77777777" w:rsidR="0051288B" w:rsidRPr="0051288B" w:rsidRDefault="0051288B" w:rsidP="0051288B">
      <w:pPr>
        <w:spacing w:after="0" w:line="240" w:lineRule="auto"/>
        <w:jc w:val="center"/>
        <w:rPr>
          <w:rFonts w:ascii="Times New Roman" w:eastAsia="Times New Roman" w:hAnsi="Times New Roman" w:cs="Times New Roman"/>
          <w:b/>
          <w:sz w:val="24"/>
          <w:szCs w:val="24"/>
          <w:lang w:eastAsia="ru-RU"/>
        </w:rPr>
      </w:pPr>
      <w:r w:rsidRPr="0051288B">
        <w:rPr>
          <w:rFonts w:ascii="Times New Roman" w:eastAsia="Times New Roman" w:hAnsi="Times New Roman" w:cs="Times New Roman"/>
          <w:b/>
          <w:sz w:val="24"/>
          <w:szCs w:val="24"/>
          <w:lang w:eastAsia="ru-RU"/>
        </w:rPr>
        <w:t>Сведения о поставляемом товаре/выполняемой работе/оказываемой услуге:</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8"/>
        <w:gridCol w:w="4384"/>
        <w:gridCol w:w="4819"/>
      </w:tblGrid>
      <w:tr w:rsidR="0051288B" w:rsidRPr="0051288B" w14:paraId="3C560363" w14:textId="77777777" w:rsidTr="0051288B">
        <w:tc>
          <w:tcPr>
            <w:tcW w:w="998" w:type="dxa"/>
            <w:tcBorders>
              <w:top w:val="single" w:sz="4" w:space="0" w:color="auto"/>
              <w:left w:val="single" w:sz="4" w:space="0" w:color="auto"/>
              <w:bottom w:val="single" w:sz="4" w:space="0" w:color="auto"/>
              <w:right w:val="single" w:sz="4" w:space="0" w:color="auto"/>
            </w:tcBorders>
            <w:hideMark/>
          </w:tcPr>
          <w:p w14:paraId="4B5779E4" w14:textId="77777777" w:rsidR="0051288B" w:rsidRPr="0051288B" w:rsidRDefault="0051288B" w:rsidP="0051288B">
            <w:pPr>
              <w:spacing w:after="0" w:line="256" w:lineRule="auto"/>
              <w:rPr>
                <w:rFonts w:ascii="Times New Roman" w:eastAsia="Times New Roman" w:hAnsi="Times New Roman" w:cs="Arial"/>
                <w:color w:val="000000"/>
                <w:szCs w:val="24"/>
              </w:rPr>
            </w:pPr>
            <w:r w:rsidRPr="0051288B">
              <w:rPr>
                <w:rFonts w:ascii="Times New Roman" w:eastAsia="Times New Roman" w:hAnsi="Times New Roman" w:cs="Arial"/>
                <w:color w:val="000000"/>
                <w:szCs w:val="24"/>
              </w:rPr>
              <w:t>№ п/п</w:t>
            </w:r>
          </w:p>
        </w:tc>
        <w:tc>
          <w:tcPr>
            <w:tcW w:w="4384" w:type="dxa"/>
            <w:tcBorders>
              <w:top w:val="single" w:sz="4" w:space="0" w:color="auto"/>
              <w:left w:val="single" w:sz="4" w:space="0" w:color="auto"/>
              <w:bottom w:val="single" w:sz="4" w:space="0" w:color="auto"/>
              <w:right w:val="single" w:sz="4" w:space="0" w:color="auto"/>
            </w:tcBorders>
            <w:hideMark/>
          </w:tcPr>
          <w:p w14:paraId="75EBF385" w14:textId="77777777" w:rsidR="0051288B" w:rsidRPr="0051288B" w:rsidRDefault="0051288B" w:rsidP="0051288B">
            <w:pPr>
              <w:spacing w:after="0" w:line="256" w:lineRule="auto"/>
              <w:jc w:val="center"/>
              <w:rPr>
                <w:rFonts w:ascii="Times New Roman" w:eastAsia="Times New Roman" w:hAnsi="Times New Roman" w:cs="Arial"/>
                <w:b/>
                <w:i/>
                <w:color w:val="000000"/>
                <w:szCs w:val="24"/>
              </w:rPr>
            </w:pPr>
            <w:r w:rsidRPr="0051288B">
              <w:rPr>
                <w:rFonts w:ascii="Times New Roman" w:eastAsia="Times New Roman" w:hAnsi="Times New Roman" w:cs="Arial"/>
                <w:b/>
                <w:color w:val="000000"/>
                <w:szCs w:val="24"/>
              </w:rPr>
              <w:t>Наименование товара, работы, услуги</w:t>
            </w:r>
            <w:r w:rsidRPr="0051288B">
              <w:rPr>
                <w:rFonts w:ascii="Times New Roman" w:eastAsia="Times New Roman" w:hAnsi="Times New Roman" w:cs="Arial"/>
                <w:b/>
                <w:i/>
                <w:color w:val="000000"/>
                <w:szCs w:val="24"/>
              </w:rPr>
              <w:t xml:space="preserve"> </w:t>
            </w:r>
          </w:p>
          <w:p w14:paraId="77EA3165" w14:textId="77777777" w:rsidR="0051288B" w:rsidRPr="0051288B" w:rsidRDefault="0051288B" w:rsidP="0051288B">
            <w:pPr>
              <w:spacing w:after="0" w:line="256" w:lineRule="auto"/>
              <w:jc w:val="center"/>
              <w:rPr>
                <w:rFonts w:ascii="Times New Roman" w:eastAsia="Times New Roman" w:hAnsi="Times New Roman" w:cs="Arial"/>
                <w:b/>
                <w:color w:val="000000"/>
                <w:szCs w:val="24"/>
              </w:rPr>
            </w:pPr>
            <w:r w:rsidRPr="0051288B">
              <w:rPr>
                <w:rFonts w:ascii="Times New Roman" w:eastAsia="Times New Roman" w:hAnsi="Times New Roman" w:cs="Arial"/>
                <w:b/>
                <w:i/>
                <w:color w:val="000000"/>
                <w:szCs w:val="24"/>
              </w:rPr>
              <w:t>(выбрать нужное)</w:t>
            </w:r>
          </w:p>
        </w:tc>
        <w:tc>
          <w:tcPr>
            <w:tcW w:w="4819" w:type="dxa"/>
            <w:tcBorders>
              <w:top w:val="single" w:sz="4" w:space="0" w:color="auto"/>
              <w:left w:val="single" w:sz="4" w:space="0" w:color="auto"/>
              <w:bottom w:val="single" w:sz="4" w:space="0" w:color="auto"/>
              <w:right w:val="single" w:sz="4" w:space="0" w:color="auto"/>
            </w:tcBorders>
            <w:hideMark/>
          </w:tcPr>
          <w:p w14:paraId="6E75E819" w14:textId="285B3A5A" w:rsidR="0051288B" w:rsidRPr="0051288B" w:rsidRDefault="0051288B" w:rsidP="0051288B">
            <w:pPr>
              <w:spacing w:after="0" w:line="256" w:lineRule="auto"/>
              <w:ind w:left="177" w:hanging="177"/>
              <w:jc w:val="center"/>
              <w:rPr>
                <w:rFonts w:ascii="Times New Roman" w:eastAsia="Times New Roman" w:hAnsi="Times New Roman" w:cs="Arial"/>
                <w:b/>
                <w:color w:val="000000"/>
                <w:sz w:val="24"/>
                <w:szCs w:val="24"/>
              </w:rPr>
            </w:pPr>
            <w:r w:rsidRPr="0051288B">
              <w:rPr>
                <w:rFonts w:ascii="Times New Roman" w:eastAsia="Times New Roman" w:hAnsi="Times New Roman" w:cs="Arial"/>
                <w:b/>
                <w:color w:val="000000"/>
              </w:rPr>
              <w:t xml:space="preserve">Наименование страны происхождения </w:t>
            </w:r>
            <w:r w:rsidR="00766C8C">
              <w:rPr>
                <w:rFonts w:ascii="Times New Roman" w:eastAsia="Times New Roman" w:hAnsi="Times New Roman" w:cs="Arial"/>
                <w:b/>
                <w:color w:val="000000"/>
              </w:rPr>
              <w:t xml:space="preserve">товара, </w:t>
            </w:r>
            <w:r w:rsidR="00766C8C" w:rsidRPr="00766C8C">
              <w:rPr>
                <w:rFonts w:ascii="Times New Roman" w:eastAsia="Times New Roman" w:hAnsi="Times New Roman" w:cs="Arial"/>
                <w:b/>
                <w:color w:val="000000"/>
              </w:rPr>
              <w:t>работы, услуги</w:t>
            </w:r>
          </w:p>
        </w:tc>
      </w:tr>
      <w:tr w:rsidR="0051288B" w:rsidRPr="0051288B" w14:paraId="34D38FD2" w14:textId="77777777" w:rsidTr="0051288B">
        <w:tc>
          <w:tcPr>
            <w:tcW w:w="998" w:type="dxa"/>
            <w:tcBorders>
              <w:top w:val="single" w:sz="4" w:space="0" w:color="auto"/>
              <w:left w:val="single" w:sz="4" w:space="0" w:color="auto"/>
              <w:bottom w:val="single" w:sz="4" w:space="0" w:color="auto"/>
              <w:right w:val="single" w:sz="4" w:space="0" w:color="auto"/>
            </w:tcBorders>
          </w:tcPr>
          <w:p w14:paraId="2EED87BF" w14:textId="096A26B1" w:rsidR="0051288B" w:rsidRPr="0051288B" w:rsidRDefault="006E3675" w:rsidP="006E3675">
            <w:pPr>
              <w:spacing w:after="0" w:line="256" w:lineRule="auto"/>
              <w:jc w:val="center"/>
              <w:rPr>
                <w:rFonts w:ascii="Times New Roman" w:eastAsia="Times New Roman" w:hAnsi="Times New Roman" w:cs="Arial"/>
                <w:color w:val="000000"/>
                <w:sz w:val="24"/>
                <w:szCs w:val="24"/>
              </w:rPr>
            </w:pPr>
            <w:r>
              <w:rPr>
                <w:rFonts w:ascii="Times New Roman" w:eastAsia="Times New Roman" w:hAnsi="Times New Roman" w:cs="Arial"/>
                <w:color w:val="000000"/>
                <w:sz w:val="24"/>
                <w:szCs w:val="24"/>
              </w:rPr>
              <w:t>1.</w:t>
            </w:r>
          </w:p>
        </w:tc>
        <w:tc>
          <w:tcPr>
            <w:tcW w:w="4384" w:type="dxa"/>
            <w:tcBorders>
              <w:top w:val="single" w:sz="4" w:space="0" w:color="auto"/>
              <w:left w:val="single" w:sz="4" w:space="0" w:color="auto"/>
              <w:bottom w:val="single" w:sz="4" w:space="0" w:color="auto"/>
              <w:right w:val="single" w:sz="4" w:space="0" w:color="auto"/>
            </w:tcBorders>
          </w:tcPr>
          <w:p w14:paraId="697D875F" w14:textId="77777777" w:rsidR="0051288B" w:rsidRPr="0051288B" w:rsidRDefault="0051288B" w:rsidP="0051288B">
            <w:pPr>
              <w:spacing w:after="0" w:line="256" w:lineRule="auto"/>
              <w:rPr>
                <w:rFonts w:ascii="Times New Roman" w:eastAsia="Times New Roman" w:hAnsi="Times New Roman" w:cs="Arial"/>
                <w:color w:val="000000"/>
                <w:sz w:val="24"/>
                <w:szCs w:val="24"/>
              </w:rPr>
            </w:pPr>
          </w:p>
        </w:tc>
        <w:tc>
          <w:tcPr>
            <w:tcW w:w="4819" w:type="dxa"/>
            <w:tcBorders>
              <w:top w:val="single" w:sz="4" w:space="0" w:color="auto"/>
              <w:left w:val="single" w:sz="4" w:space="0" w:color="auto"/>
              <w:bottom w:val="single" w:sz="4" w:space="0" w:color="auto"/>
              <w:right w:val="single" w:sz="4" w:space="0" w:color="auto"/>
            </w:tcBorders>
          </w:tcPr>
          <w:p w14:paraId="0FBF3150" w14:textId="77777777" w:rsidR="0051288B" w:rsidRPr="0051288B" w:rsidRDefault="0051288B" w:rsidP="0051288B">
            <w:pPr>
              <w:spacing w:after="0" w:line="256" w:lineRule="auto"/>
              <w:rPr>
                <w:rFonts w:ascii="Times New Roman" w:eastAsia="Times New Roman" w:hAnsi="Times New Roman" w:cs="Arial"/>
                <w:color w:val="000000"/>
                <w:sz w:val="24"/>
                <w:szCs w:val="24"/>
              </w:rPr>
            </w:pPr>
          </w:p>
        </w:tc>
      </w:tr>
    </w:tbl>
    <w:p w14:paraId="1FE4599D" w14:textId="77777777" w:rsidR="00F12AD0" w:rsidRPr="00F12AD0" w:rsidRDefault="00F12AD0" w:rsidP="00F12AD0">
      <w:pPr>
        <w:spacing w:after="0" w:line="240" w:lineRule="auto"/>
        <w:rPr>
          <w:rFonts w:ascii="Times New Roman" w:eastAsia="Times New Roman" w:hAnsi="Times New Roman" w:cs="Times New Roman"/>
          <w:color w:val="808080"/>
          <w:szCs w:val="24"/>
          <w:lang w:eastAsia="ru-RU"/>
        </w:rPr>
      </w:pPr>
    </w:p>
    <w:p w14:paraId="164E8E04" w14:textId="77777777" w:rsidR="00F12AD0" w:rsidRPr="00F12AD0" w:rsidRDefault="00F12AD0" w:rsidP="00F12AD0">
      <w:pPr>
        <w:spacing w:after="0" w:line="240" w:lineRule="auto"/>
        <w:rPr>
          <w:rFonts w:ascii="Times New Roman" w:eastAsia="Times New Roman" w:hAnsi="Times New Roman" w:cs="Times New Roman"/>
          <w:color w:val="808080"/>
          <w:szCs w:val="24"/>
          <w:lang w:eastAsia="ru-RU"/>
        </w:rPr>
      </w:pPr>
    </w:p>
    <w:p w14:paraId="5EAAE8D9" w14:textId="77777777" w:rsidR="00F12AD0" w:rsidRPr="00F12AD0" w:rsidRDefault="00F12AD0" w:rsidP="00F12AD0">
      <w:pPr>
        <w:spacing w:after="0" w:line="240" w:lineRule="auto"/>
        <w:rPr>
          <w:rFonts w:ascii="Times New Roman" w:eastAsia="Times New Roman" w:hAnsi="Times New Roman" w:cs="Times New Roman"/>
          <w:color w:val="808080"/>
          <w:szCs w:val="24"/>
          <w:lang w:eastAsia="ru-RU"/>
        </w:rPr>
      </w:pPr>
      <w:r w:rsidRPr="00F12AD0">
        <w:rPr>
          <w:rFonts w:ascii="Times New Roman" w:eastAsia="Times New Roman" w:hAnsi="Times New Roman" w:cs="Times New Roman"/>
          <w:color w:val="808080"/>
          <w:szCs w:val="24"/>
          <w:lang w:eastAsia="ru-RU"/>
        </w:rPr>
        <w:t>ИНСТРУКЦИИ ПО ЗАПОЛНЕНИЮ</w:t>
      </w:r>
    </w:p>
    <w:p w14:paraId="5DB3ABEA" w14:textId="77777777" w:rsidR="00F12AD0" w:rsidRPr="00F12AD0" w:rsidRDefault="00F12AD0" w:rsidP="00F12AD0">
      <w:pPr>
        <w:spacing w:after="0" w:line="240" w:lineRule="auto"/>
        <w:jc w:val="both"/>
        <w:rPr>
          <w:rFonts w:ascii="Times New Roman" w:eastAsia="Times New Roman" w:hAnsi="Times New Roman" w:cs="Times New Roman"/>
          <w:color w:val="808080"/>
          <w:szCs w:val="24"/>
          <w:lang w:eastAsia="ru-RU"/>
        </w:rPr>
      </w:pPr>
      <w:r w:rsidRPr="00F12AD0">
        <w:rPr>
          <w:rFonts w:ascii="Times New Roman" w:eastAsia="Times New Roman" w:hAnsi="Times New Roman" w:cs="Times New Roman"/>
          <w:color w:val="808080"/>
          <w:szCs w:val="24"/>
          <w:lang w:eastAsia="ru-RU"/>
        </w:rPr>
        <w:t>1. Данные инструкции не следует воспроизводить в документах, подготовленных участником.</w:t>
      </w:r>
    </w:p>
    <w:p w14:paraId="50D71D1A" w14:textId="77777777" w:rsidR="00F12AD0" w:rsidRPr="00F12AD0" w:rsidRDefault="00F12AD0" w:rsidP="00F12AD0">
      <w:pPr>
        <w:spacing w:after="0" w:line="240" w:lineRule="auto"/>
        <w:jc w:val="both"/>
        <w:rPr>
          <w:rFonts w:ascii="Times New Roman" w:eastAsia="Times New Roman" w:hAnsi="Times New Roman" w:cs="Times New Roman"/>
          <w:color w:val="808080"/>
          <w:szCs w:val="24"/>
          <w:lang w:eastAsia="ru-RU"/>
        </w:rPr>
      </w:pPr>
      <w:r w:rsidRPr="00F12AD0">
        <w:rPr>
          <w:rFonts w:ascii="Times New Roman" w:eastAsia="Times New Roman" w:hAnsi="Times New Roman" w:cs="Times New Roman"/>
          <w:color w:val="808080"/>
          <w:szCs w:val="24"/>
          <w:lang w:eastAsia="ru-RU"/>
        </w:rPr>
        <w:t>2. Участник приводит номер и дату заявки на участие в закупке, приложением к которой является данное ценовое предложение.</w:t>
      </w:r>
    </w:p>
    <w:p w14:paraId="67845A44" w14:textId="77777777" w:rsidR="00F12AD0" w:rsidRPr="00F12AD0" w:rsidRDefault="00F12AD0" w:rsidP="00F12AD0">
      <w:pPr>
        <w:spacing w:after="0" w:line="240" w:lineRule="auto"/>
        <w:jc w:val="both"/>
        <w:rPr>
          <w:rFonts w:ascii="Times New Roman" w:eastAsia="Times New Roman" w:hAnsi="Times New Roman" w:cs="Times New Roman"/>
          <w:color w:val="808080"/>
          <w:szCs w:val="24"/>
          <w:lang w:eastAsia="ru-RU"/>
        </w:rPr>
      </w:pPr>
      <w:r w:rsidRPr="00F12AD0">
        <w:rPr>
          <w:rFonts w:ascii="Times New Roman" w:eastAsia="Times New Roman" w:hAnsi="Times New Roman" w:cs="Times New Roman"/>
          <w:color w:val="808080"/>
          <w:szCs w:val="24"/>
          <w:lang w:eastAsia="ru-RU"/>
        </w:rPr>
        <w:t>3. Ценовое предложение НЕ предоставляется участником в составе первой и второй частей заявок.</w:t>
      </w:r>
    </w:p>
    <w:p w14:paraId="5B87CB27" w14:textId="77777777" w:rsidR="00F12AD0" w:rsidRPr="00F12AD0" w:rsidRDefault="00F12AD0" w:rsidP="00F12AD0">
      <w:pPr>
        <w:spacing w:after="0" w:line="240" w:lineRule="auto"/>
        <w:jc w:val="both"/>
        <w:rPr>
          <w:rFonts w:ascii="Times New Roman" w:eastAsia="Times New Roman" w:hAnsi="Times New Roman" w:cs="Times New Roman"/>
          <w:color w:val="808080"/>
          <w:szCs w:val="24"/>
          <w:lang w:eastAsia="ru-RU"/>
        </w:rPr>
      </w:pPr>
      <w:r w:rsidRPr="00F12AD0">
        <w:rPr>
          <w:rFonts w:ascii="Times New Roman" w:eastAsia="Times New Roman" w:hAnsi="Times New Roman" w:cs="Times New Roman"/>
          <w:color w:val="808080"/>
          <w:szCs w:val="24"/>
          <w:lang w:eastAsia="ru-RU"/>
        </w:rPr>
        <w:t xml:space="preserve">4. Цены единиц товаров, работ, услуг, предлагаемые участником, не могут превышать начальные (максимальные) цены единиц товаров, работ, услуг, установленные Заказчиком в настоящей документации. </w:t>
      </w:r>
    </w:p>
    <w:p w14:paraId="038978F4" w14:textId="77777777" w:rsidR="00F12AD0" w:rsidRPr="00F12AD0" w:rsidRDefault="00F12AD0" w:rsidP="00F12AD0">
      <w:pPr>
        <w:spacing w:after="0" w:line="240" w:lineRule="auto"/>
        <w:jc w:val="both"/>
        <w:rPr>
          <w:rFonts w:ascii="Times New Roman" w:eastAsia="Times New Roman" w:hAnsi="Times New Roman" w:cs="Times New Roman"/>
          <w:color w:val="808080"/>
          <w:szCs w:val="24"/>
          <w:lang w:eastAsia="ru-RU"/>
        </w:rPr>
      </w:pPr>
      <w:r w:rsidRPr="00F12AD0">
        <w:rPr>
          <w:rFonts w:ascii="Times New Roman" w:eastAsia="Times New Roman" w:hAnsi="Times New Roman" w:cs="Times New Roman"/>
          <w:color w:val="808080"/>
          <w:szCs w:val="24"/>
          <w:lang w:eastAsia="ru-RU"/>
        </w:rPr>
        <w:t xml:space="preserve">5. Ценовое предложение указывается на ЭП при помощи функционала ЭП. Одновременно, с указанием ценового предложения на ЭП, участник должен прикрепить при помощи функционала ЭП файл с ценовым предложением в любом общедоступном формате (MS </w:t>
      </w:r>
      <w:proofErr w:type="spellStart"/>
      <w:r w:rsidRPr="00F12AD0">
        <w:rPr>
          <w:rFonts w:ascii="Times New Roman" w:eastAsia="Times New Roman" w:hAnsi="Times New Roman" w:cs="Times New Roman"/>
          <w:color w:val="808080"/>
          <w:szCs w:val="24"/>
          <w:lang w:eastAsia="ru-RU"/>
        </w:rPr>
        <w:t>Word</w:t>
      </w:r>
      <w:proofErr w:type="spellEnd"/>
      <w:r w:rsidRPr="00F12AD0">
        <w:rPr>
          <w:rFonts w:ascii="Times New Roman" w:eastAsia="Times New Roman" w:hAnsi="Times New Roman" w:cs="Times New Roman"/>
          <w:color w:val="808080"/>
          <w:szCs w:val="24"/>
          <w:lang w:eastAsia="ru-RU"/>
        </w:rPr>
        <w:t xml:space="preserve">, MS </w:t>
      </w:r>
      <w:proofErr w:type="spellStart"/>
      <w:r w:rsidRPr="00F12AD0">
        <w:rPr>
          <w:rFonts w:ascii="Times New Roman" w:eastAsia="Times New Roman" w:hAnsi="Times New Roman" w:cs="Times New Roman"/>
          <w:color w:val="808080"/>
          <w:szCs w:val="24"/>
          <w:lang w:eastAsia="ru-RU"/>
        </w:rPr>
        <w:t>Excel</w:t>
      </w:r>
      <w:proofErr w:type="spellEnd"/>
      <w:r w:rsidRPr="00F12AD0">
        <w:rPr>
          <w:rFonts w:ascii="Times New Roman" w:eastAsia="Times New Roman" w:hAnsi="Times New Roman" w:cs="Times New Roman"/>
          <w:color w:val="808080"/>
          <w:szCs w:val="24"/>
          <w:lang w:eastAsia="ru-RU"/>
        </w:rPr>
        <w:t>, PDF и т.п.). В случае, если файл с ценовым предложением отсутствует или ценовое предложение представлено в составе первой или второй частей заявки, то такая заявка участника подлежит отклонению.</w:t>
      </w:r>
    </w:p>
    <w:p w14:paraId="4BF1DDB1" w14:textId="77777777" w:rsidR="00F12AD0" w:rsidRPr="00F12AD0" w:rsidRDefault="00F12AD0" w:rsidP="00F12AD0">
      <w:pPr>
        <w:spacing w:after="0" w:line="240" w:lineRule="auto"/>
        <w:rPr>
          <w:rFonts w:ascii="Times New Roman" w:eastAsia="MS Mincho" w:hAnsi="Times New Roman" w:cs="Times New Roman"/>
          <w:b/>
          <w:bCs/>
          <w:color w:val="FF0000"/>
          <w:kern w:val="32"/>
          <w:sz w:val="28"/>
          <w:szCs w:val="24"/>
          <w:lang w:eastAsia="x-none"/>
        </w:rPr>
      </w:pPr>
    </w:p>
    <w:p w14:paraId="18D299DB" w14:textId="77777777" w:rsidR="00F12AD0" w:rsidRPr="00F12AD0" w:rsidRDefault="00F12AD0" w:rsidP="00F12AD0">
      <w:pPr>
        <w:spacing w:after="0" w:line="240" w:lineRule="auto"/>
        <w:rPr>
          <w:rFonts w:ascii="Times New Roman" w:eastAsia="MS Mincho" w:hAnsi="Times New Roman" w:cs="Times New Roman"/>
          <w:b/>
          <w:bCs/>
          <w:color w:val="FF0000"/>
          <w:kern w:val="32"/>
          <w:sz w:val="28"/>
          <w:szCs w:val="24"/>
          <w:lang w:eastAsia="x-none"/>
        </w:rPr>
      </w:pPr>
    </w:p>
    <w:p w14:paraId="62653621" w14:textId="7A8F7D6A" w:rsidR="00F12AD0" w:rsidRDefault="00F12AD0" w:rsidP="00F12AD0">
      <w:pPr>
        <w:spacing w:after="0" w:line="240" w:lineRule="auto"/>
        <w:rPr>
          <w:rFonts w:ascii="Times New Roman" w:eastAsia="MS Mincho" w:hAnsi="Times New Roman" w:cs="Times New Roman"/>
          <w:b/>
          <w:bCs/>
          <w:color w:val="FF0000"/>
          <w:kern w:val="32"/>
          <w:sz w:val="28"/>
          <w:szCs w:val="24"/>
          <w:lang w:eastAsia="x-none"/>
        </w:rPr>
      </w:pPr>
    </w:p>
    <w:p w14:paraId="6DCB5599" w14:textId="77777777" w:rsidR="00B5768D" w:rsidRDefault="00B5768D" w:rsidP="00F12AD0">
      <w:pPr>
        <w:spacing w:after="0" w:line="240" w:lineRule="auto"/>
        <w:rPr>
          <w:rFonts w:ascii="Times New Roman" w:eastAsia="MS Mincho" w:hAnsi="Times New Roman" w:cs="Times New Roman"/>
          <w:b/>
          <w:bCs/>
          <w:color w:val="FF0000"/>
          <w:kern w:val="32"/>
          <w:sz w:val="28"/>
          <w:szCs w:val="24"/>
          <w:lang w:eastAsia="x-none"/>
        </w:rPr>
      </w:pPr>
    </w:p>
    <w:p w14:paraId="5FDA8C71" w14:textId="77777777" w:rsidR="000A037C" w:rsidRDefault="000A037C" w:rsidP="00F12AD0">
      <w:pPr>
        <w:spacing w:after="0" w:line="240" w:lineRule="auto"/>
        <w:rPr>
          <w:rFonts w:ascii="Times New Roman" w:eastAsia="MS Mincho" w:hAnsi="Times New Roman" w:cs="Times New Roman"/>
          <w:b/>
          <w:bCs/>
          <w:color w:val="FF0000"/>
          <w:kern w:val="32"/>
          <w:sz w:val="28"/>
          <w:szCs w:val="24"/>
          <w:lang w:eastAsia="x-none"/>
        </w:rPr>
      </w:pPr>
    </w:p>
    <w:p w14:paraId="3301F287" w14:textId="3FED051C" w:rsidR="00C347CF" w:rsidRPr="00C347CF" w:rsidRDefault="00C347CF" w:rsidP="00C347CF">
      <w:pPr>
        <w:keepNext/>
        <w:spacing w:before="240" w:after="120" w:line="240" w:lineRule="auto"/>
        <w:ind w:left="792" w:hanging="360"/>
        <w:jc w:val="both"/>
        <w:outlineLvl w:val="0"/>
        <w:rPr>
          <w:rFonts w:ascii="Times New Roman" w:eastAsia="Times New Roman" w:hAnsi="Times New Roman" w:cs="Times New Roman"/>
          <w:sz w:val="24"/>
          <w:szCs w:val="24"/>
          <w:lang w:eastAsia="ru-RU"/>
        </w:rPr>
      </w:pPr>
      <w:r w:rsidRPr="00F12AD0">
        <w:rPr>
          <w:rFonts w:ascii="Times New Roman" w:eastAsia="MS Mincho" w:hAnsi="Times New Roman" w:cs="Times New Roman"/>
          <w:b/>
          <w:bCs/>
          <w:color w:val="548DD4"/>
          <w:kern w:val="32"/>
          <w:sz w:val="28"/>
          <w:szCs w:val="24"/>
          <w:lang w:val="x-none" w:eastAsia="x-none"/>
        </w:rPr>
        <w:lastRenderedPageBreak/>
        <w:t>Фор</w:t>
      </w:r>
      <w:bookmarkStart w:id="273" w:name="форма6"/>
      <w:bookmarkEnd w:id="273"/>
      <w:r w:rsidRPr="00F12AD0">
        <w:rPr>
          <w:rFonts w:ascii="Times New Roman" w:eastAsia="MS Mincho" w:hAnsi="Times New Roman" w:cs="Times New Roman"/>
          <w:b/>
          <w:bCs/>
          <w:color w:val="548DD4"/>
          <w:kern w:val="32"/>
          <w:sz w:val="28"/>
          <w:szCs w:val="24"/>
          <w:lang w:val="x-none" w:eastAsia="x-none"/>
        </w:rPr>
        <w:t xml:space="preserve">ма </w:t>
      </w:r>
      <w:r w:rsidRPr="00C347CF">
        <w:rPr>
          <w:rFonts w:ascii="Times New Roman" w:eastAsia="MS Mincho" w:hAnsi="Times New Roman" w:cs="Times New Roman"/>
          <w:b/>
          <w:bCs/>
          <w:color w:val="548DD4"/>
          <w:kern w:val="32"/>
          <w:sz w:val="28"/>
          <w:szCs w:val="24"/>
          <w:lang w:eastAsia="x-none"/>
        </w:rPr>
        <w:t>6</w:t>
      </w:r>
      <w:r w:rsidRPr="00F12AD0">
        <w:rPr>
          <w:rFonts w:ascii="Times New Roman" w:eastAsia="MS Mincho" w:hAnsi="Times New Roman" w:cs="Times New Roman"/>
          <w:b/>
          <w:bCs/>
          <w:color w:val="548DD4"/>
          <w:kern w:val="32"/>
          <w:sz w:val="28"/>
          <w:szCs w:val="24"/>
          <w:lang w:val="x-none" w:eastAsia="x-none"/>
        </w:rPr>
        <w:t xml:space="preserve"> </w:t>
      </w:r>
      <w:r>
        <w:rPr>
          <w:rFonts w:ascii="Times New Roman" w:eastAsia="MS Mincho" w:hAnsi="Times New Roman" w:cs="Times New Roman"/>
          <w:b/>
          <w:bCs/>
          <w:color w:val="548DD4"/>
          <w:kern w:val="32"/>
          <w:sz w:val="28"/>
          <w:szCs w:val="24"/>
          <w:lang w:eastAsia="x-none"/>
        </w:rPr>
        <w:t xml:space="preserve">СВЕДЕНИЯ О </w:t>
      </w:r>
      <w:r w:rsidRPr="00C347CF">
        <w:rPr>
          <w:rFonts w:ascii="Times New Roman" w:eastAsia="MS Mincho" w:hAnsi="Times New Roman" w:cs="Times New Roman"/>
          <w:b/>
          <w:bCs/>
          <w:color w:val="548DD4"/>
          <w:kern w:val="32"/>
          <w:sz w:val="28"/>
          <w:szCs w:val="24"/>
          <w:lang w:eastAsia="x-none"/>
        </w:rPr>
        <w:t>ПРЕДЛОЖЕНИ</w:t>
      </w:r>
      <w:r>
        <w:rPr>
          <w:rFonts w:ascii="Times New Roman" w:eastAsia="MS Mincho" w:hAnsi="Times New Roman" w:cs="Times New Roman"/>
          <w:b/>
          <w:bCs/>
          <w:color w:val="548DD4"/>
          <w:kern w:val="32"/>
          <w:sz w:val="28"/>
          <w:szCs w:val="24"/>
          <w:lang w:eastAsia="x-none"/>
        </w:rPr>
        <w:t>И</w:t>
      </w:r>
      <w:r w:rsidRPr="00C347CF">
        <w:rPr>
          <w:rFonts w:ascii="Times New Roman" w:eastAsia="MS Mincho" w:hAnsi="Times New Roman" w:cs="Times New Roman"/>
          <w:b/>
          <w:bCs/>
          <w:color w:val="548DD4"/>
          <w:kern w:val="32"/>
          <w:sz w:val="28"/>
          <w:szCs w:val="24"/>
          <w:lang w:eastAsia="x-none"/>
        </w:rPr>
        <w:t xml:space="preserve"> УЧАСТНИКА ПО </w:t>
      </w:r>
      <w:r w:rsidR="00B5768D">
        <w:rPr>
          <w:rFonts w:ascii="Times New Roman" w:eastAsia="MS Mincho" w:hAnsi="Times New Roman" w:cs="Times New Roman"/>
          <w:b/>
          <w:bCs/>
          <w:color w:val="548DD4"/>
          <w:kern w:val="32"/>
          <w:sz w:val="28"/>
          <w:szCs w:val="24"/>
          <w:lang w:eastAsia="x-none"/>
        </w:rPr>
        <w:t xml:space="preserve">НЕЦЕНОВОМУ </w:t>
      </w:r>
      <w:r w:rsidRPr="00C347CF">
        <w:rPr>
          <w:rFonts w:ascii="Times New Roman" w:eastAsia="MS Mincho" w:hAnsi="Times New Roman" w:cs="Times New Roman"/>
          <w:b/>
          <w:bCs/>
          <w:color w:val="548DD4"/>
          <w:kern w:val="32"/>
          <w:sz w:val="28"/>
          <w:szCs w:val="24"/>
          <w:lang w:eastAsia="x-none"/>
        </w:rPr>
        <w:t>КРИТЕРИЮ</w:t>
      </w:r>
    </w:p>
    <w:p w14:paraId="60DC0D3E" w14:textId="661156CF" w:rsidR="00B5768D" w:rsidRDefault="00B5768D" w:rsidP="00421B5A">
      <w:pPr>
        <w:spacing w:after="0" w:line="240" w:lineRule="auto"/>
        <w:jc w:val="center"/>
        <w:rPr>
          <w:rFonts w:ascii="Times New Roman" w:eastAsia="Times New Roman" w:hAnsi="Times New Roman" w:cs="Times New Roman"/>
          <w:color w:val="FF0000"/>
          <w:sz w:val="24"/>
          <w:szCs w:val="24"/>
          <w:lang w:eastAsia="ru-RU"/>
        </w:rPr>
      </w:pPr>
    </w:p>
    <w:p w14:paraId="423C21AF" w14:textId="7E7DFBB9" w:rsidR="00421B5A" w:rsidRPr="00421B5A" w:rsidRDefault="00421B5A" w:rsidP="00421B5A">
      <w:pPr>
        <w:spacing w:after="0" w:line="240" w:lineRule="auto"/>
        <w:jc w:val="center"/>
        <w:rPr>
          <w:rFonts w:ascii="Times New Roman" w:eastAsia="Times New Roman" w:hAnsi="Times New Roman" w:cs="Times New Roman"/>
          <w:i/>
          <w:color w:val="FF0000"/>
          <w:sz w:val="24"/>
          <w:szCs w:val="24"/>
          <w:u w:val="single"/>
          <w:lang w:eastAsia="ru-RU"/>
        </w:rPr>
      </w:pPr>
      <w:r w:rsidRPr="00421B5A">
        <w:rPr>
          <w:rFonts w:ascii="Times New Roman" w:eastAsia="Times New Roman" w:hAnsi="Times New Roman" w:cs="Times New Roman"/>
          <w:i/>
          <w:color w:val="FF0000"/>
          <w:sz w:val="24"/>
          <w:szCs w:val="24"/>
          <w:u w:val="single"/>
          <w:lang w:eastAsia="ru-RU"/>
        </w:rPr>
        <w:t>Для второй части заявки</w:t>
      </w:r>
    </w:p>
    <w:p w14:paraId="1A9A0CDC" w14:textId="77777777" w:rsidR="00421B5A" w:rsidRDefault="00421B5A" w:rsidP="00C347CF">
      <w:pPr>
        <w:spacing w:after="0" w:line="240" w:lineRule="auto"/>
        <w:rPr>
          <w:rFonts w:ascii="Times New Roman" w:eastAsia="Times New Roman" w:hAnsi="Times New Roman" w:cs="Times New Roman"/>
          <w:sz w:val="24"/>
          <w:szCs w:val="24"/>
          <w:lang w:eastAsia="ru-RU"/>
        </w:rPr>
      </w:pPr>
    </w:p>
    <w:p w14:paraId="6CC20433" w14:textId="422EDB26" w:rsidR="00C347CF" w:rsidRPr="00F12AD0" w:rsidRDefault="00C347CF" w:rsidP="00C347CF">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Приложение к заявке на участие в запросе предложений от «___» __________ 20___ г. </w:t>
      </w:r>
    </w:p>
    <w:p w14:paraId="6A281A3A" w14:textId="77777777" w:rsidR="00C347CF" w:rsidRPr="00F12AD0" w:rsidRDefault="00C347CF" w:rsidP="00C347CF">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______</w:t>
      </w:r>
    </w:p>
    <w:p w14:paraId="1F830D19" w14:textId="77777777" w:rsidR="00C347CF" w:rsidRPr="00F12AD0" w:rsidRDefault="00C347CF" w:rsidP="00C347CF">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Участник запроса предложений: ________________________________ </w:t>
      </w:r>
    </w:p>
    <w:p w14:paraId="019A2C63" w14:textId="77777777" w:rsidR="00C347CF" w:rsidRPr="00F12AD0" w:rsidRDefault="00C347CF" w:rsidP="00C347CF">
      <w:pPr>
        <w:spacing w:after="0" w:line="240" w:lineRule="auto"/>
        <w:rPr>
          <w:rFonts w:ascii="Times New Roman" w:eastAsia="Times New Roman" w:hAnsi="Times New Roman" w:cs="Times New Roman"/>
          <w:sz w:val="24"/>
          <w:szCs w:val="24"/>
          <w:lang w:eastAsia="ru-RU"/>
        </w:rPr>
      </w:pPr>
    </w:p>
    <w:p w14:paraId="5E4ABFF0" w14:textId="77777777" w:rsidR="000A037C" w:rsidRDefault="000A037C" w:rsidP="00F12AD0">
      <w:pPr>
        <w:spacing w:after="0" w:line="240" w:lineRule="auto"/>
        <w:rPr>
          <w:rFonts w:ascii="Times New Roman" w:eastAsia="MS Mincho" w:hAnsi="Times New Roman" w:cs="Times New Roman"/>
          <w:b/>
          <w:bCs/>
          <w:color w:val="FF0000"/>
          <w:kern w:val="32"/>
          <w:sz w:val="28"/>
          <w:szCs w:val="24"/>
          <w:lang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7088"/>
      </w:tblGrid>
      <w:tr w:rsidR="00C347CF" w:rsidRPr="008E4102" w14:paraId="0FA791FB" w14:textId="77777777" w:rsidTr="00CE22D1">
        <w:tc>
          <w:tcPr>
            <w:tcW w:w="2830" w:type="dxa"/>
            <w:shd w:val="clear" w:color="auto" w:fill="auto"/>
          </w:tcPr>
          <w:p w14:paraId="490716E9" w14:textId="77777777" w:rsidR="00C347CF" w:rsidRPr="008E4102" w:rsidRDefault="00C347CF" w:rsidP="000D2B64">
            <w:pPr>
              <w:spacing w:after="0" w:line="240" w:lineRule="auto"/>
              <w:jc w:val="both"/>
              <w:rPr>
                <w:rFonts w:ascii="Times New Roman" w:eastAsia="Calibri" w:hAnsi="Times New Roman" w:cs="Arial"/>
                <w:color w:val="000000"/>
                <w:sz w:val="24"/>
                <w:szCs w:val="24"/>
                <w:lang w:eastAsia="ru-RU"/>
              </w:rPr>
            </w:pPr>
            <w:r w:rsidRPr="008E4102">
              <w:rPr>
                <w:rFonts w:ascii="Times New Roman" w:eastAsia="Calibri" w:hAnsi="Times New Roman" w:cs="Arial"/>
                <w:color w:val="000000"/>
                <w:sz w:val="24"/>
                <w:szCs w:val="24"/>
                <w:lang w:eastAsia="ru-RU"/>
              </w:rPr>
              <w:t>Критерии</w:t>
            </w:r>
          </w:p>
        </w:tc>
        <w:tc>
          <w:tcPr>
            <w:tcW w:w="7088" w:type="dxa"/>
            <w:shd w:val="clear" w:color="auto" w:fill="auto"/>
          </w:tcPr>
          <w:p w14:paraId="3006CB07" w14:textId="77777777" w:rsidR="00C347CF" w:rsidRPr="008E4102" w:rsidRDefault="00C347CF" w:rsidP="000D2B64">
            <w:pPr>
              <w:spacing w:after="0" w:line="240" w:lineRule="auto"/>
              <w:jc w:val="both"/>
              <w:rPr>
                <w:rFonts w:ascii="Times New Roman" w:eastAsia="Calibri" w:hAnsi="Times New Roman" w:cs="Arial"/>
                <w:color w:val="000000"/>
                <w:sz w:val="24"/>
                <w:szCs w:val="24"/>
                <w:lang w:eastAsia="ru-RU"/>
              </w:rPr>
            </w:pPr>
            <w:r w:rsidRPr="008E4102">
              <w:rPr>
                <w:rFonts w:ascii="Times New Roman" w:eastAsia="Calibri" w:hAnsi="Times New Roman" w:cs="Arial"/>
                <w:color w:val="000000"/>
                <w:sz w:val="24"/>
                <w:szCs w:val="24"/>
                <w:lang w:eastAsia="ru-RU"/>
              </w:rPr>
              <w:t>Предложение Участника</w:t>
            </w:r>
          </w:p>
        </w:tc>
      </w:tr>
      <w:tr w:rsidR="00C347CF" w:rsidRPr="008E4102" w14:paraId="0C826666" w14:textId="77777777" w:rsidTr="00CE22D1">
        <w:tc>
          <w:tcPr>
            <w:tcW w:w="2830" w:type="dxa"/>
          </w:tcPr>
          <w:p w14:paraId="50DE095C" w14:textId="77777777" w:rsidR="00C347CF" w:rsidRPr="00D4645E" w:rsidRDefault="00C347CF" w:rsidP="000D2B64">
            <w:pPr>
              <w:spacing w:after="0" w:line="240" w:lineRule="auto"/>
              <w:jc w:val="both"/>
              <w:rPr>
                <w:rFonts w:ascii="Times New Roman" w:hAnsi="Times New Roman" w:cs="Times New Roman"/>
                <w:sz w:val="24"/>
                <w:szCs w:val="24"/>
              </w:rPr>
            </w:pPr>
            <w:r w:rsidRPr="00D4645E">
              <w:rPr>
                <w:rFonts w:ascii="Times New Roman" w:hAnsi="Times New Roman" w:cs="Times New Roman"/>
                <w:sz w:val="24"/>
                <w:szCs w:val="24"/>
              </w:rPr>
              <w:t>Увеличение срока гарантии на проведенное техническое обслуживание и выполненный ремонт автомобилей</w:t>
            </w:r>
          </w:p>
        </w:tc>
        <w:tc>
          <w:tcPr>
            <w:tcW w:w="7088" w:type="dxa"/>
            <w:shd w:val="clear" w:color="auto" w:fill="auto"/>
          </w:tcPr>
          <w:p w14:paraId="6E8EEB5E" w14:textId="1777EDA4" w:rsidR="00C347CF" w:rsidRPr="00C347CF" w:rsidRDefault="00C347CF" w:rsidP="00C347CF">
            <w:pPr>
              <w:spacing w:after="0" w:line="240" w:lineRule="auto"/>
              <w:jc w:val="both"/>
              <w:rPr>
                <w:rFonts w:ascii="Times New Roman" w:eastAsia="Times New Roman" w:hAnsi="Times New Roman" w:cs="Arial"/>
                <w:color w:val="000000"/>
                <w:sz w:val="24"/>
                <w:szCs w:val="24"/>
                <w:lang w:eastAsia="ru-RU"/>
              </w:rPr>
            </w:pPr>
            <w:r w:rsidRPr="00C347CF">
              <w:rPr>
                <w:rFonts w:ascii="Times New Roman" w:eastAsia="Times New Roman" w:hAnsi="Times New Roman" w:cs="Arial"/>
                <w:color w:val="000000"/>
                <w:sz w:val="24"/>
                <w:szCs w:val="24"/>
                <w:lang w:eastAsia="ru-RU"/>
              </w:rPr>
              <w:t>Гарантийные обязательства за проведённое техническое обслуживание и выполненный ремонт в течение сроков:</w:t>
            </w:r>
          </w:p>
          <w:p w14:paraId="7BE87319" w14:textId="6A9C17F8" w:rsidR="00C347CF" w:rsidRPr="00C347CF" w:rsidRDefault="00C347CF" w:rsidP="00CE22D1">
            <w:pPr>
              <w:spacing w:before="120" w:after="0" w:line="240" w:lineRule="auto"/>
              <w:jc w:val="both"/>
              <w:rPr>
                <w:rFonts w:ascii="Times New Roman" w:eastAsia="Times New Roman" w:hAnsi="Times New Roman" w:cs="Arial"/>
                <w:color w:val="000000"/>
                <w:sz w:val="24"/>
                <w:szCs w:val="24"/>
                <w:lang w:eastAsia="ru-RU"/>
              </w:rPr>
            </w:pPr>
            <w:r w:rsidRPr="00C347CF">
              <w:rPr>
                <w:rFonts w:ascii="Times New Roman" w:eastAsia="Times New Roman" w:hAnsi="Times New Roman" w:cs="Arial"/>
                <w:color w:val="000000"/>
                <w:sz w:val="24"/>
                <w:szCs w:val="24"/>
                <w:lang w:eastAsia="ru-RU"/>
              </w:rPr>
              <w:t xml:space="preserve">по техническому обслуживанию не менее </w:t>
            </w:r>
            <w:r>
              <w:rPr>
                <w:rFonts w:ascii="Times New Roman" w:eastAsia="Times New Roman" w:hAnsi="Times New Roman" w:cs="Arial"/>
                <w:color w:val="000000"/>
                <w:sz w:val="24"/>
                <w:szCs w:val="24"/>
                <w:lang w:eastAsia="ru-RU"/>
              </w:rPr>
              <w:t>___</w:t>
            </w:r>
            <w:r w:rsidRPr="00C347CF">
              <w:rPr>
                <w:rFonts w:ascii="Times New Roman" w:eastAsia="Times New Roman" w:hAnsi="Times New Roman" w:cs="Arial"/>
                <w:color w:val="000000"/>
                <w:sz w:val="24"/>
                <w:szCs w:val="24"/>
                <w:lang w:eastAsia="ru-RU"/>
              </w:rPr>
              <w:t xml:space="preserve"> дней </w:t>
            </w:r>
          </w:p>
          <w:p w14:paraId="1F949353" w14:textId="6031E1CA" w:rsidR="00C347CF" w:rsidRPr="00C347CF" w:rsidRDefault="00C347CF" w:rsidP="00CE22D1">
            <w:pPr>
              <w:spacing w:before="120" w:after="0" w:line="240" w:lineRule="auto"/>
              <w:jc w:val="both"/>
              <w:rPr>
                <w:rFonts w:ascii="Times New Roman" w:eastAsia="Times New Roman" w:hAnsi="Times New Roman" w:cs="Arial"/>
                <w:color w:val="000000"/>
                <w:sz w:val="24"/>
                <w:szCs w:val="24"/>
                <w:lang w:eastAsia="ru-RU"/>
              </w:rPr>
            </w:pPr>
            <w:r w:rsidRPr="00C347CF">
              <w:rPr>
                <w:rFonts w:ascii="Times New Roman" w:eastAsia="Times New Roman" w:hAnsi="Times New Roman" w:cs="Arial"/>
                <w:color w:val="000000"/>
                <w:sz w:val="24"/>
                <w:szCs w:val="24"/>
                <w:lang w:eastAsia="ru-RU"/>
              </w:rPr>
              <w:t xml:space="preserve">по ремонту (текущему, электрооборудования) не менее </w:t>
            </w:r>
            <w:r w:rsidR="00CE22D1">
              <w:rPr>
                <w:rFonts w:ascii="Times New Roman" w:eastAsia="Times New Roman" w:hAnsi="Times New Roman" w:cs="Arial"/>
                <w:color w:val="000000"/>
                <w:sz w:val="24"/>
                <w:szCs w:val="24"/>
                <w:lang w:eastAsia="ru-RU"/>
              </w:rPr>
              <w:t>___</w:t>
            </w:r>
            <w:r w:rsidRPr="00C347CF">
              <w:rPr>
                <w:rFonts w:ascii="Times New Roman" w:eastAsia="Times New Roman" w:hAnsi="Times New Roman" w:cs="Arial"/>
                <w:color w:val="000000"/>
                <w:sz w:val="24"/>
                <w:szCs w:val="24"/>
                <w:lang w:eastAsia="ru-RU"/>
              </w:rPr>
              <w:t xml:space="preserve"> дней </w:t>
            </w:r>
          </w:p>
          <w:p w14:paraId="21E499C4" w14:textId="31AAC5BD" w:rsidR="00C347CF" w:rsidRPr="00C347CF" w:rsidRDefault="00C347CF" w:rsidP="00CE22D1">
            <w:pPr>
              <w:spacing w:before="120" w:after="0" w:line="240" w:lineRule="auto"/>
              <w:jc w:val="both"/>
              <w:rPr>
                <w:rFonts w:ascii="Times New Roman" w:eastAsia="Times New Roman" w:hAnsi="Times New Roman" w:cs="Arial"/>
                <w:color w:val="000000"/>
                <w:sz w:val="24"/>
                <w:szCs w:val="24"/>
                <w:lang w:eastAsia="ru-RU"/>
              </w:rPr>
            </w:pPr>
            <w:r w:rsidRPr="00C347CF">
              <w:rPr>
                <w:rFonts w:ascii="Times New Roman" w:eastAsia="Times New Roman" w:hAnsi="Times New Roman" w:cs="Arial"/>
                <w:color w:val="000000"/>
                <w:sz w:val="24"/>
                <w:szCs w:val="24"/>
                <w:lang w:eastAsia="ru-RU"/>
              </w:rPr>
              <w:t xml:space="preserve">по ремонту узлов и агрегатов не менее </w:t>
            </w:r>
            <w:r w:rsidR="00CE22D1">
              <w:rPr>
                <w:rFonts w:ascii="Times New Roman" w:eastAsia="Times New Roman" w:hAnsi="Times New Roman" w:cs="Arial"/>
                <w:color w:val="000000"/>
                <w:sz w:val="24"/>
                <w:szCs w:val="24"/>
                <w:lang w:eastAsia="ru-RU"/>
              </w:rPr>
              <w:t>___</w:t>
            </w:r>
            <w:r w:rsidRPr="00C347CF">
              <w:rPr>
                <w:rFonts w:ascii="Times New Roman" w:eastAsia="Times New Roman" w:hAnsi="Times New Roman" w:cs="Arial"/>
                <w:color w:val="000000"/>
                <w:sz w:val="24"/>
                <w:szCs w:val="24"/>
                <w:lang w:eastAsia="ru-RU"/>
              </w:rPr>
              <w:t xml:space="preserve">месяцев </w:t>
            </w:r>
          </w:p>
          <w:p w14:paraId="57891C65" w14:textId="77777777" w:rsidR="00C347CF" w:rsidRDefault="00C347CF" w:rsidP="00CE22D1">
            <w:pPr>
              <w:spacing w:before="120" w:after="0" w:line="240" w:lineRule="auto"/>
              <w:jc w:val="both"/>
              <w:rPr>
                <w:rFonts w:ascii="Times New Roman" w:eastAsia="Times New Roman" w:hAnsi="Times New Roman" w:cs="Arial"/>
                <w:color w:val="000000"/>
                <w:sz w:val="24"/>
                <w:szCs w:val="24"/>
                <w:lang w:eastAsia="ru-RU"/>
              </w:rPr>
            </w:pPr>
            <w:r w:rsidRPr="00C347CF">
              <w:rPr>
                <w:rFonts w:ascii="Times New Roman" w:eastAsia="Times New Roman" w:hAnsi="Times New Roman" w:cs="Arial"/>
                <w:color w:val="000000"/>
                <w:sz w:val="24"/>
                <w:szCs w:val="24"/>
                <w:lang w:eastAsia="ru-RU"/>
              </w:rPr>
              <w:t xml:space="preserve">по кузовному ремонту не менее </w:t>
            </w:r>
            <w:r w:rsidR="00CE22D1">
              <w:rPr>
                <w:rFonts w:ascii="Times New Roman" w:eastAsia="Times New Roman" w:hAnsi="Times New Roman" w:cs="Arial"/>
                <w:color w:val="000000"/>
                <w:sz w:val="24"/>
                <w:szCs w:val="24"/>
                <w:lang w:eastAsia="ru-RU"/>
              </w:rPr>
              <w:t>__</w:t>
            </w:r>
            <w:r w:rsidRPr="00C347CF">
              <w:rPr>
                <w:rFonts w:ascii="Times New Roman" w:eastAsia="Times New Roman" w:hAnsi="Times New Roman" w:cs="Arial"/>
                <w:color w:val="000000"/>
                <w:sz w:val="24"/>
                <w:szCs w:val="24"/>
                <w:lang w:eastAsia="ru-RU"/>
              </w:rPr>
              <w:t xml:space="preserve"> месяцев</w:t>
            </w:r>
          </w:p>
          <w:p w14:paraId="7119F96B" w14:textId="41E70A76" w:rsidR="00CE22D1" w:rsidRPr="008E4102" w:rsidRDefault="00CE22D1" w:rsidP="00C347CF">
            <w:pPr>
              <w:spacing w:after="0" w:line="240" w:lineRule="auto"/>
              <w:jc w:val="both"/>
              <w:rPr>
                <w:rFonts w:ascii="Times New Roman" w:eastAsia="Times New Roman" w:hAnsi="Times New Roman" w:cs="Arial"/>
                <w:color w:val="000000"/>
                <w:sz w:val="24"/>
                <w:szCs w:val="24"/>
                <w:lang w:eastAsia="ru-RU"/>
              </w:rPr>
            </w:pPr>
          </w:p>
        </w:tc>
      </w:tr>
    </w:tbl>
    <w:p w14:paraId="74B241CF" w14:textId="77777777" w:rsidR="000A037C" w:rsidRDefault="000A037C" w:rsidP="00F12AD0">
      <w:pPr>
        <w:spacing w:after="0" w:line="240" w:lineRule="auto"/>
        <w:rPr>
          <w:rFonts w:ascii="Times New Roman" w:eastAsia="MS Mincho" w:hAnsi="Times New Roman" w:cs="Times New Roman"/>
          <w:b/>
          <w:bCs/>
          <w:color w:val="FF0000"/>
          <w:kern w:val="32"/>
          <w:sz w:val="28"/>
          <w:szCs w:val="24"/>
          <w:lang w:eastAsia="x-none"/>
        </w:rPr>
      </w:pPr>
    </w:p>
    <w:p w14:paraId="7593AA6A" w14:textId="77777777" w:rsidR="000A037C" w:rsidRDefault="000A037C" w:rsidP="00F12AD0">
      <w:pPr>
        <w:spacing w:after="0" w:line="240" w:lineRule="auto"/>
        <w:rPr>
          <w:rFonts w:ascii="Times New Roman" w:eastAsia="MS Mincho" w:hAnsi="Times New Roman" w:cs="Times New Roman"/>
          <w:b/>
          <w:bCs/>
          <w:color w:val="FF0000"/>
          <w:kern w:val="32"/>
          <w:sz w:val="28"/>
          <w:szCs w:val="24"/>
          <w:lang w:eastAsia="x-none"/>
        </w:rPr>
      </w:pPr>
    </w:p>
    <w:p w14:paraId="3CFDAD67" w14:textId="77777777" w:rsidR="000A037C" w:rsidRDefault="000A037C" w:rsidP="00F12AD0">
      <w:pPr>
        <w:spacing w:after="0" w:line="240" w:lineRule="auto"/>
        <w:rPr>
          <w:rFonts w:ascii="Times New Roman" w:eastAsia="MS Mincho" w:hAnsi="Times New Roman" w:cs="Times New Roman"/>
          <w:b/>
          <w:bCs/>
          <w:color w:val="FF0000"/>
          <w:kern w:val="32"/>
          <w:sz w:val="28"/>
          <w:szCs w:val="24"/>
          <w:lang w:eastAsia="x-none"/>
        </w:rPr>
      </w:pPr>
    </w:p>
    <w:p w14:paraId="6AF21CDC" w14:textId="77777777" w:rsidR="000A037C" w:rsidRDefault="000A037C" w:rsidP="00F12AD0">
      <w:pPr>
        <w:spacing w:after="0" w:line="240" w:lineRule="auto"/>
        <w:rPr>
          <w:rFonts w:ascii="Times New Roman" w:eastAsia="MS Mincho" w:hAnsi="Times New Roman" w:cs="Times New Roman"/>
          <w:b/>
          <w:bCs/>
          <w:color w:val="FF0000"/>
          <w:kern w:val="32"/>
          <w:sz w:val="28"/>
          <w:szCs w:val="24"/>
          <w:lang w:eastAsia="x-none"/>
        </w:rPr>
      </w:pPr>
    </w:p>
    <w:p w14:paraId="654A18F5" w14:textId="42132C21" w:rsidR="007F4022" w:rsidRDefault="007F4022" w:rsidP="00F12AD0">
      <w:pPr>
        <w:spacing w:after="0" w:line="240" w:lineRule="auto"/>
        <w:rPr>
          <w:rFonts w:ascii="Times New Roman" w:eastAsia="MS Mincho" w:hAnsi="Times New Roman" w:cs="Times New Roman"/>
          <w:b/>
          <w:bCs/>
          <w:color w:val="FF0000"/>
          <w:kern w:val="32"/>
          <w:sz w:val="28"/>
          <w:szCs w:val="24"/>
          <w:lang w:eastAsia="x-none"/>
        </w:rPr>
      </w:pPr>
    </w:p>
    <w:p w14:paraId="7490B4DE" w14:textId="6E77A268" w:rsidR="00CE22D1" w:rsidRDefault="00CE22D1" w:rsidP="00F12AD0">
      <w:pPr>
        <w:spacing w:after="0" w:line="240" w:lineRule="auto"/>
        <w:rPr>
          <w:rFonts w:ascii="Times New Roman" w:eastAsia="MS Mincho" w:hAnsi="Times New Roman" w:cs="Times New Roman"/>
          <w:b/>
          <w:bCs/>
          <w:color w:val="FF0000"/>
          <w:kern w:val="32"/>
          <w:sz w:val="28"/>
          <w:szCs w:val="24"/>
          <w:lang w:eastAsia="x-none"/>
        </w:rPr>
      </w:pPr>
    </w:p>
    <w:p w14:paraId="7E9E5010" w14:textId="1A725F64" w:rsidR="00CE22D1" w:rsidRDefault="00CE22D1" w:rsidP="00F12AD0">
      <w:pPr>
        <w:spacing w:after="0" w:line="240" w:lineRule="auto"/>
        <w:rPr>
          <w:rFonts w:ascii="Times New Roman" w:eastAsia="MS Mincho" w:hAnsi="Times New Roman" w:cs="Times New Roman"/>
          <w:b/>
          <w:bCs/>
          <w:color w:val="FF0000"/>
          <w:kern w:val="32"/>
          <w:sz w:val="28"/>
          <w:szCs w:val="24"/>
          <w:lang w:eastAsia="x-none"/>
        </w:rPr>
      </w:pPr>
    </w:p>
    <w:p w14:paraId="30C23042" w14:textId="24C21EE8" w:rsidR="00CE22D1" w:rsidRDefault="00CE22D1" w:rsidP="00F12AD0">
      <w:pPr>
        <w:spacing w:after="0" w:line="240" w:lineRule="auto"/>
        <w:rPr>
          <w:rFonts w:ascii="Times New Roman" w:eastAsia="MS Mincho" w:hAnsi="Times New Roman" w:cs="Times New Roman"/>
          <w:b/>
          <w:bCs/>
          <w:color w:val="FF0000"/>
          <w:kern w:val="32"/>
          <w:sz w:val="28"/>
          <w:szCs w:val="24"/>
          <w:lang w:eastAsia="x-none"/>
        </w:rPr>
      </w:pPr>
    </w:p>
    <w:p w14:paraId="46287655" w14:textId="195082BB" w:rsidR="00CE22D1" w:rsidRDefault="00CE22D1" w:rsidP="00F12AD0">
      <w:pPr>
        <w:spacing w:after="0" w:line="240" w:lineRule="auto"/>
        <w:rPr>
          <w:rFonts w:ascii="Times New Roman" w:eastAsia="MS Mincho" w:hAnsi="Times New Roman" w:cs="Times New Roman"/>
          <w:b/>
          <w:bCs/>
          <w:color w:val="FF0000"/>
          <w:kern w:val="32"/>
          <w:sz w:val="28"/>
          <w:szCs w:val="24"/>
          <w:lang w:eastAsia="x-none"/>
        </w:rPr>
      </w:pPr>
    </w:p>
    <w:p w14:paraId="40B41055" w14:textId="56E362E5" w:rsidR="00CE22D1" w:rsidRDefault="00CE22D1" w:rsidP="00F12AD0">
      <w:pPr>
        <w:spacing w:after="0" w:line="240" w:lineRule="auto"/>
        <w:rPr>
          <w:rFonts w:ascii="Times New Roman" w:eastAsia="MS Mincho" w:hAnsi="Times New Roman" w:cs="Times New Roman"/>
          <w:b/>
          <w:bCs/>
          <w:color w:val="FF0000"/>
          <w:kern w:val="32"/>
          <w:sz w:val="28"/>
          <w:szCs w:val="24"/>
          <w:lang w:eastAsia="x-none"/>
        </w:rPr>
      </w:pPr>
    </w:p>
    <w:p w14:paraId="6C55D91C" w14:textId="3476F2EB" w:rsidR="00CE22D1" w:rsidRDefault="00CE22D1" w:rsidP="00F12AD0">
      <w:pPr>
        <w:spacing w:after="0" w:line="240" w:lineRule="auto"/>
        <w:rPr>
          <w:rFonts w:ascii="Times New Roman" w:eastAsia="MS Mincho" w:hAnsi="Times New Roman" w:cs="Times New Roman"/>
          <w:b/>
          <w:bCs/>
          <w:color w:val="FF0000"/>
          <w:kern w:val="32"/>
          <w:sz w:val="28"/>
          <w:szCs w:val="24"/>
          <w:lang w:eastAsia="x-none"/>
        </w:rPr>
      </w:pPr>
    </w:p>
    <w:p w14:paraId="52520300" w14:textId="2F4A0AD7" w:rsidR="00CE22D1" w:rsidRDefault="00CE22D1" w:rsidP="00F12AD0">
      <w:pPr>
        <w:spacing w:after="0" w:line="240" w:lineRule="auto"/>
        <w:rPr>
          <w:rFonts w:ascii="Times New Roman" w:eastAsia="MS Mincho" w:hAnsi="Times New Roman" w:cs="Times New Roman"/>
          <w:b/>
          <w:bCs/>
          <w:color w:val="FF0000"/>
          <w:kern w:val="32"/>
          <w:sz w:val="28"/>
          <w:szCs w:val="24"/>
          <w:lang w:eastAsia="x-none"/>
        </w:rPr>
      </w:pPr>
    </w:p>
    <w:p w14:paraId="468EACE7" w14:textId="6A8BE8BE" w:rsidR="00CE22D1" w:rsidRDefault="00CE22D1" w:rsidP="00F12AD0">
      <w:pPr>
        <w:spacing w:after="0" w:line="240" w:lineRule="auto"/>
        <w:rPr>
          <w:rFonts w:ascii="Times New Roman" w:eastAsia="MS Mincho" w:hAnsi="Times New Roman" w:cs="Times New Roman"/>
          <w:b/>
          <w:bCs/>
          <w:color w:val="FF0000"/>
          <w:kern w:val="32"/>
          <w:sz w:val="28"/>
          <w:szCs w:val="24"/>
          <w:lang w:eastAsia="x-none"/>
        </w:rPr>
      </w:pPr>
    </w:p>
    <w:p w14:paraId="146C9E2A" w14:textId="25FC5C45" w:rsidR="00CE22D1" w:rsidRDefault="00CE22D1" w:rsidP="00F12AD0">
      <w:pPr>
        <w:spacing w:after="0" w:line="240" w:lineRule="auto"/>
        <w:rPr>
          <w:rFonts w:ascii="Times New Roman" w:eastAsia="MS Mincho" w:hAnsi="Times New Roman" w:cs="Times New Roman"/>
          <w:b/>
          <w:bCs/>
          <w:color w:val="FF0000"/>
          <w:kern w:val="32"/>
          <w:sz w:val="28"/>
          <w:szCs w:val="24"/>
          <w:lang w:eastAsia="x-none"/>
        </w:rPr>
      </w:pPr>
    </w:p>
    <w:p w14:paraId="5D6C8095" w14:textId="268DB2D7" w:rsidR="00CE22D1" w:rsidRDefault="00CE22D1" w:rsidP="00F12AD0">
      <w:pPr>
        <w:spacing w:after="0" w:line="240" w:lineRule="auto"/>
        <w:rPr>
          <w:rFonts w:ascii="Times New Roman" w:eastAsia="MS Mincho" w:hAnsi="Times New Roman" w:cs="Times New Roman"/>
          <w:b/>
          <w:bCs/>
          <w:color w:val="FF0000"/>
          <w:kern w:val="32"/>
          <w:sz w:val="28"/>
          <w:szCs w:val="24"/>
          <w:lang w:eastAsia="x-none"/>
        </w:rPr>
      </w:pPr>
    </w:p>
    <w:p w14:paraId="2512AC5D" w14:textId="586B1F7C" w:rsidR="00CE22D1" w:rsidRDefault="00CE22D1" w:rsidP="00F12AD0">
      <w:pPr>
        <w:spacing w:after="0" w:line="240" w:lineRule="auto"/>
        <w:rPr>
          <w:rFonts w:ascii="Times New Roman" w:eastAsia="MS Mincho" w:hAnsi="Times New Roman" w:cs="Times New Roman"/>
          <w:b/>
          <w:bCs/>
          <w:color w:val="FF0000"/>
          <w:kern w:val="32"/>
          <w:sz w:val="28"/>
          <w:szCs w:val="24"/>
          <w:lang w:eastAsia="x-none"/>
        </w:rPr>
      </w:pPr>
    </w:p>
    <w:p w14:paraId="20A3BEA0" w14:textId="44D4CD27" w:rsidR="00CE22D1" w:rsidRDefault="00CE22D1" w:rsidP="00F12AD0">
      <w:pPr>
        <w:spacing w:after="0" w:line="240" w:lineRule="auto"/>
        <w:rPr>
          <w:rFonts w:ascii="Times New Roman" w:eastAsia="MS Mincho" w:hAnsi="Times New Roman" w:cs="Times New Roman"/>
          <w:b/>
          <w:bCs/>
          <w:color w:val="FF0000"/>
          <w:kern w:val="32"/>
          <w:sz w:val="28"/>
          <w:szCs w:val="24"/>
          <w:lang w:eastAsia="x-none"/>
        </w:rPr>
      </w:pPr>
    </w:p>
    <w:p w14:paraId="32CF2085" w14:textId="4F1F4F81" w:rsidR="00CE22D1" w:rsidRDefault="00CE22D1" w:rsidP="00F12AD0">
      <w:pPr>
        <w:spacing w:after="0" w:line="240" w:lineRule="auto"/>
        <w:rPr>
          <w:rFonts w:ascii="Times New Roman" w:eastAsia="MS Mincho" w:hAnsi="Times New Roman" w:cs="Times New Roman"/>
          <w:b/>
          <w:bCs/>
          <w:color w:val="FF0000"/>
          <w:kern w:val="32"/>
          <w:sz w:val="28"/>
          <w:szCs w:val="24"/>
          <w:lang w:eastAsia="x-none"/>
        </w:rPr>
      </w:pPr>
    </w:p>
    <w:p w14:paraId="7F39E2BF" w14:textId="6ABCC640" w:rsidR="00CE22D1" w:rsidRDefault="00CE22D1" w:rsidP="00F12AD0">
      <w:pPr>
        <w:spacing w:after="0" w:line="240" w:lineRule="auto"/>
        <w:rPr>
          <w:rFonts w:ascii="Times New Roman" w:eastAsia="MS Mincho" w:hAnsi="Times New Roman" w:cs="Times New Roman"/>
          <w:b/>
          <w:bCs/>
          <w:color w:val="FF0000"/>
          <w:kern w:val="32"/>
          <w:sz w:val="28"/>
          <w:szCs w:val="24"/>
          <w:lang w:eastAsia="x-none"/>
        </w:rPr>
      </w:pPr>
    </w:p>
    <w:p w14:paraId="670E71AB" w14:textId="302BA6F5" w:rsidR="00CE22D1" w:rsidRDefault="00CE22D1" w:rsidP="00F12AD0">
      <w:pPr>
        <w:spacing w:after="0" w:line="240" w:lineRule="auto"/>
        <w:rPr>
          <w:rFonts w:ascii="Times New Roman" w:eastAsia="MS Mincho" w:hAnsi="Times New Roman" w:cs="Times New Roman"/>
          <w:b/>
          <w:bCs/>
          <w:color w:val="FF0000"/>
          <w:kern w:val="32"/>
          <w:sz w:val="28"/>
          <w:szCs w:val="24"/>
          <w:lang w:eastAsia="x-none"/>
        </w:rPr>
      </w:pPr>
    </w:p>
    <w:p w14:paraId="15B0C5D2" w14:textId="39A1C156" w:rsidR="00CE22D1" w:rsidRDefault="00CE22D1" w:rsidP="00F12AD0">
      <w:pPr>
        <w:spacing w:after="0" w:line="240" w:lineRule="auto"/>
        <w:rPr>
          <w:rFonts w:ascii="Times New Roman" w:eastAsia="MS Mincho" w:hAnsi="Times New Roman" w:cs="Times New Roman"/>
          <w:b/>
          <w:bCs/>
          <w:color w:val="FF0000"/>
          <w:kern w:val="32"/>
          <w:sz w:val="28"/>
          <w:szCs w:val="24"/>
          <w:lang w:eastAsia="x-none"/>
        </w:rPr>
      </w:pPr>
    </w:p>
    <w:p w14:paraId="0D82D4FD" w14:textId="6F31B218" w:rsidR="00CE22D1" w:rsidRDefault="00CE22D1" w:rsidP="00F12AD0">
      <w:pPr>
        <w:spacing w:after="0" w:line="240" w:lineRule="auto"/>
        <w:rPr>
          <w:rFonts w:ascii="Times New Roman" w:eastAsia="MS Mincho" w:hAnsi="Times New Roman" w:cs="Times New Roman"/>
          <w:b/>
          <w:bCs/>
          <w:color w:val="FF0000"/>
          <w:kern w:val="32"/>
          <w:sz w:val="28"/>
          <w:szCs w:val="24"/>
          <w:lang w:eastAsia="x-none"/>
        </w:rPr>
      </w:pPr>
    </w:p>
    <w:p w14:paraId="608A27CC" w14:textId="2F25984C" w:rsidR="00CE22D1" w:rsidRDefault="00CE22D1" w:rsidP="00F12AD0">
      <w:pPr>
        <w:spacing w:after="0" w:line="240" w:lineRule="auto"/>
        <w:rPr>
          <w:rFonts w:ascii="Times New Roman" w:eastAsia="MS Mincho" w:hAnsi="Times New Roman" w:cs="Times New Roman"/>
          <w:b/>
          <w:bCs/>
          <w:color w:val="FF0000"/>
          <w:kern w:val="32"/>
          <w:sz w:val="28"/>
          <w:szCs w:val="24"/>
          <w:lang w:eastAsia="x-none"/>
        </w:rPr>
      </w:pPr>
    </w:p>
    <w:p w14:paraId="5050779F" w14:textId="3A09EAB3" w:rsidR="00CE22D1" w:rsidRDefault="00CE22D1" w:rsidP="00F12AD0">
      <w:pPr>
        <w:spacing w:after="0" w:line="240" w:lineRule="auto"/>
        <w:rPr>
          <w:rFonts w:ascii="Times New Roman" w:eastAsia="MS Mincho" w:hAnsi="Times New Roman" w:cs="Times New Roman"/>
          <w:b/>
          <w:bCs/>
          <w:color w:val="FF0000"/>
          <w:kern w:val="32"/>
          <w:sz w:val="28"/>
          <w:szCs w:val="24"/>
          <w:lang w:eastAsia="x-none"/>
        </w:rPr>
      </w:pPr>
    </w:p>
    <w:p w14:paraId="297DA9FF" w14:textId="54EF74BA" w:rsidR="00CE22D1" w:rsidRDefault="00CE22D1" w:rsidP="00F12AD0">
      <w:pPr>
        <w:spacing w:after="0" w:line="240" w:lineRule="auto"/>
        <w:rPr>
          <w:rFonts w:ascii="Times New Roman" w:eastAsia="MS Mincho" w:hAnsi="Times New Roman" w:cs="Times New Roman"/>
          <w:b/>
          <w:bCs/>
          <w:color w:val="FF0000"/>
          <w:kern w:val="32"/>
          <w:sz w:val="28"/>
          <w:szCs w:val="24"/>
          <w:lang w:eastAsia="x-none"/>
        </w:rPr>
      </w:pPr>
    </w:p>
    <w:p w14:paraId="015DDC4A" w14:textId="08D8B8C3" w:rsidR="00CE22D1" w:rsidRDefault="00CE22D1" w:rsidP="00F12AD0">
      <w:pPr>
        <w:spacing w:after="0" w:line="240" w:lineRule="auto"/>
        <w:rPr>
          <w:rFonts w:ascii="Times New Roman" w:eastAsia="MS Mincho" w:hAnsi="Times New Roman" w:cs="Times New Roman"/>
          <w:b/>
          <w:bCs/>
          <w:color w:val="FF0000"/>
          <w:kern w:val="32"/>
          <w:sz w:val="28"/>
          <w:szCs w:val="24"/>
          <w:lang w:eastAsia="x-none"/>
        </w:rPr>
      </w:pPr>
    </w:p>
    <w:p w14:paraId="7D34B4F4" w14:textId="6A0EEF1C" w:rsidR="00CE22D1" w:rsidRDefault="00CE22D1" w:rsidP="00F12AD0">
      <w:pPr>
        <w:spacing w:after="0" w:line="240" w:lineRule="auto"/>
        <w:rPr>
          <w:rFonts w:ascii="Times New Roman" w:eastAsia="MS Mincho" w:hAnsi="Times New Roman" w:cs="Times New Roman"/>
          <w:b/>
          <w:bCs/>
          <w:color w:val="FF0000"/>
          <w:kern w:val="32"/>
          <w:sz w:val="28"/>
          <w:szCs w:val="24"/>
          <w:lang w:eastAsia="x-none"/>
        </w:rPr>
      </w:pPr>
    </w:p>
    <w:p w14:paraId="6E0C87EE" w14:textId="77777777" w:rsidR="00F12AD0" w:rsidRDefault="00F12AD0" w:rsidP="00F12AD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274" w:name="_РАЗДЕЛ_IV._ТЕХНИЧЕСКОЕ_1"/>
      <w:bookmarkStart w:id="275" w:name="_Toc54336131"/>
      <w:bookmarkStart w:id="276" w:name="_Toc58229185"/>
      <w:bookmarkEnd w:id="274"/>
      <w:r w:rsidRPr="00F12AD0">
        <w:rPr>
          <w:rFonts w:ascii="Times New Roman" w:eastAsia="MS Mincho" w:hAnsi="Times New Roman" w:cs="Times New Roman"/>
          <w:b/>
          <w:bCs/>
          <w:color w:val="17365D"/>
          <w:kern w:val="32"/>
          <w:sz w:val="28"/>
          <w:szCs w:val="24"/>
          <w:lang w:val="x-none" w:eastAsia="x-none"/>
        </w:rPr>
        <w:lastRenderedPageBreak/>
        <w:t xml:space="preserve">РАЗДЕЛ IV. </w:t>
      </w:r>
      <w:bookmarkEnd w:id="272"/>
      <w:r w:rsidRPr="00F12AD0">
        <w:rPr>
          <w:rFonts w:ascii="Times New Roman" w:eastAsia="MS Mincho" w:hAnsi="Times New Roman" w:cs="Times New Roman"/>
          <w:b/>
          <w:bCs/>
          <w:color w:val="17365D"/>
          <w:kern w:val="32"/>
          <w:sz w:val="28"/>
          <w:szCs w:val="24"/>
          <w:lang w:eastAsia="x-none"/>
        </w:rPr>
        <w:t>ТЕХНИЧЕСКОЕ ЗАДАНИЕ</w:t>
      </w:r>
      <w:bookmarkEnd w:id="275"/>
      <w:bookmarkEnd w:id="276"/>
    </w:p>
    <w:p w14:paraId="0455362C" w14:textId="77777777" w:rsidR="00194A5A" w:rsidRDefault="00194A5A" w:rsidP="00F12AD0">
      <w:pPr>
        <w:spacing w:after="0" w:line="240" w:lineRule="auto"/>
        <w:jc w:val="both"/>
        <w:rPr>
          <w:rFonts w:ascii="Times New Roman" w:eastAsia="MS Mincho" w:hAnsi="Times New Roman" w:cs="Times New Roman"/>
          <w:i/>
          <w:color w:val="FF0000"/>
          <w:sz w:val="24"/>
          <w:szCs w:val="24"/>
          <w:lang w:eastAsia="x-none"/>
        </w:rPr>
      </w:pPr>
    </w:p>
    <w:p w14:paraId="58F60C28" w14:textId="77777777" w:rsidR="0051288B" w:rsidRPr="009A4FF4" w:rsidRDefault="0051288B" w:rsidP="0051288B">
      <w:pPr>
        <w:spacing w:after="0" w:line="240" w:lineRule="auto"/>
        <w:jc w:val="center"/>
        <w:rPr>
          <w:rFonts w:ascii="Times New Roman" w:eastAsia="Times New Roman" w:hAnsi="Times New Roman" w:cs="Times New Roman"/>
          <w:b/>
          <w:bCs/>
          <w:sz w:val="24"/>
          <w:szCs w:val="24"/>
          <w:lang w:eastAsia="ru-RU"/>
        </w:rPr>
      </w:pPr>
      <w:r w:rsidRPr="009A4FF4">
        <w:rPr>
          <w:rFonts w:ascii="Times New Roman" w:eastAsia="Times New Roman" w:hAnsi="Times New Roman" w:cs="Times New Roman"/>
          <w:b/>
          <w:bCs/>
          <w:sz w:val="24"/>
          <w:szCs w:val="24"/>
          <w:lang w:eastAsia="ru-RU"/>
        </w:rPr>
        <w:t>ТЕХНИЧЕСКОЕ ЗАДАНИЕ</w:t>
      </w:r>
    </w:p>
    <w:p w14:paraId="723D429B" w14:textId="77777777" w:rsidR="0051288B" w:rsidRPr="009A4FF4" w:rsidRDefault="0051288B" w:rsidP="0051288B">
      <w:pPr>
        <w:spacing w:after="0" w:line="240" w:lineRule="auto"/>
        <w:jc w:val="center"/>
        <w:rPr>
          <w:rFonts w:ascii="Times New Roman" w:eastAsia="Times New Roman" w:hAnsi="Times New Roman" w:cs="Times New Roman"/>
          <w:b/>
          <w:bCs/>
          <w:sz w:val="24"/>
          <w:szCs w:val="24"/>
          <w:lang w:eastAsia="ru-RU"/>
        </w:rPr>
      </w:pPr>
      <w:r w:rsidRPr="009A4FF4">
        <w:rPr>
          <w:rFonts w:ascii="Times New Roman" w:eastAsia="Times New Roman" w:hAnsi="Times New Roman" w:cs="Times New Roman"/>
          <w:b/>
          <w:bCs/>
          <w:sz w:val="24"/>
          <w:szCs w:val="24"/>
          <w:lang w:eastAsia="ru-RU"/>
        </w:rPr>
        <w:t xml:space="preserve">на оказание услуг по проведению технического обслуживания и </w:t>
      </w:r>
    </w:p>
    <w:p w14:paraId="3331199D" w14:textId="77777777" w:rsidR="0051288B" w:rsidRPr="009A4FF4" w:rsidRDefault="0051288B" w:rsidP="0051288B">
      <w:pPr>
        <w:spacing w:after="0" w:line="240" w:lineRule="auto"/>
        <w:jc w:val="center"/>
        <w:rPr>
          <w:rFonts w:ascii="Times New Roman" w:eastAsia="Times New Roman" w:hAnsi="Times New Roman" w:cs="Times New Roman"/>
          <w:b/>
          <w:bCs/>
          <w:sz w:val="24"/>
          <w:szCs w:val="24"/>
          <w:lang w:eastAsia="ru-RU"/>
        </w:rPr>
      </w:pPr>
      <w:r w:rsidRPr="009A4FF4">
        <w:rPr>
          <w:rFonts w:ascii="Times New Roman" w:eastAsia="Times New Roman" w:hAnsi="Times New Roman" w:cs="Times New Roman"/>
          <w:b/>
          <w:bCs/>
          <w:sz w:val="24"/>
          <w:szCs w:val="24"/>
          <w:lang w:eastAsia="ru-RU"/>
        </w:rPr>
        <w:t>ремонта автотранспортных средств</w:t>
      </w:r>
    </w:p>
    <w:p w14:paraId="7DB065B0" w14:textId="77777777" w:rsidR="0051288B" w:rsidRPr="009A4FF4" w:rsidRDefault="0051288B" w:rsidP="0051288B">
      <w:pPr>
        <w:spacing w:after="0" w:line="240" w:lineRule="auto"/>
        <w:jc w:val="center"/>
        <w:rPr>
          <w:rFonts w:ascii="Times New Roman" w:eastAsia="Times New Roman" w:hAnsi="Times New Roman" w:cs="Times New Roman"/>
          <w:b/>
          <w:bCs/>
          <w:sz w:val="24"/>
          <w:szCs w:val="24"/>
          <w:lang w:eastAsia="ru-RU"/>
        </w:rPr>
      </w:pPr>
    </w:p>
    <w:p w14:paraId="7339FFFA" w14:textId="77777777" w:rsidR="0051288B" w:rsidRPr="009A4FF4" w:rsidRDefault="0051288B" w:rsidP="0051288B">
      <w:pPr>
        <w:spacing w:after="0" w:line="240" w:lineRule="auto"/>
        <w:jc w:val="center"/>
        <w:rPr>
          <w:rFonts w:ascii="Times New Roman" w:eastAsia="Times New Roman" w:hAnsi="Times New Roman" w:cs="Times New Roman"/>
          <w:b/>
          <w:bCs/>
          <w:sz w:val="24"/>
          <w:szCs w:val="24"/>
          <w:lang w:eastAsia="ru-RU"/>
        </w:rPr>
      </w:pPr>
    </w:p>
    <w:p w14:paraId="131E2185" w14:textId="77777777" w:rsidR="0051288B" w:rsidRPr="009A4FF4" w:rsidRDefault="0051288B" w:rsidP="0051288B">
      <w:pPr>
        <w:numPr>
          <w:ilvl w:val="0"/>
          <w:numId w:val="32"/>
        </w:numPr>
        <w:spacing w:after="0" w:line="360" w:lineRule="auto"/>
        <w:contextualSpacing/>
        <w:jc w:val="both"/>
        <w:rPr>
          <w:rFonts w:ascii="Times New Roman" w:eastAsia="Times New Roman" w:hAnsi="Times New Roman" w:cs="Times New Roman"/>
          <w:b/>
          <w:bCs/>
          <w:sz w:val="24"/>
          <w:szCs w:val="24"/>
          <w:u w:val="single"/>
          <w:lang w:eastAsia="ru-RU"/>
        </w:rPr>
      </w:pPr>
      <w:r w:rsidRPr="009A4FF4">
        <w:rPr>
          <w:rFonts w:ascii="Times New Roman" w:eastAsia="Times New Roman" w:hAnsi="Times New Roman" w:cs="Times New Roman"/>
          <w:b/>
          <w:bCs/>
          <w:sz w:val="24"/>
          <w:szCs w:val="24"/>
          <w:u w:val="single"/>
          <w:lang w:eastAsia="ru-RU"/>
        </w:rPr>
        <w:t>Наименование работ</w:t>
      </w:r>
    </w:p>
    <w:p w14:paraId="05F89CFF" w14:textId="77777777" w:rsidR="0051288B" w:rsidRPr="009A4FF4" w:rsidRDefault="0051288B" w:rsidP="0051288B">
      <w:pPr>
        <w:spacing w:after="0" w:line="240" w:lineRule="auto"/>
        <w:ind w:firstLine="709"/>
        <w:jc w:val="both"/>
        <w:rPr>
          <w:rFonts w:ascii="Times New Roman" w:eastAsia="Times New Roman" w:hAnsi="Times New Roman" w:cs="Times New Roman"/>
          <w:sz w:val="24"/>
          <w:szCs w:val="24"/>
          <w:lang w:eastAsia="ru-RU"/>
        </w:rPr>
      </w:pPr>
      <w:r w:rsidRPr="009A4FF4">
        <w:rPr>
          <w:rFonts w:ascii="Times New Roman" w:eastAsia="Times New Roman" w:hAnsi="Times New Roman" w:cs="Times New Roman"/>
          <w:sz w:val="24"/>
          <w:szCs w:val="24"/>
          <w:lang w:eastAsia="ru-RU"/>
        </w:rPr>
        <w:t xml:space="preserve">Техническое обслуживание и ремонт </w:t>
      </w:r>
      <w:r w:rsidRPr="009A4FF4">
        <w:rPr>
          <w:rFonts w:ascii="Times New Roman" w:eastAsia="Times New Roman" w:hAnsi="Times New Roman" w:cs="Times New Roman"/>
          <w:bCs/>
          <w:sz w:val="24"/>
          <w:szCs w:val="24"/>
          <w:lang w:eastAsia="ru-RU"/>
        </w:rPr>
        <w:t>автотранспортных средств</w:t>
      </w:r>
      <w:r w:rsidRPr="009A4FF4">
        <w:rPr>
          <w:rFonts w:ascii="Times New Roman" w:eastAsia="Times New Roman" w:hAnsi="Times New Roman" w:cs="Times New Roman"/>
          <w:sz w:val="24"/>
          <w:szCs w:val="24"/>
          <w:lang w:eastAsia="ru-RU"/>
        </w:rPr>
        <w:t>.</w:t>
      </w:r>
    </w:p>
    <w:p w14:paraId="2DABA686" w14:textId="77777777" w:rsidR="0051288B" w:rsidRPr="009A4FF4" w:rsidRDefault="0051288B" w:rsidP="0051288B">
      <w:pPr>
        <w:spacing w:after="0" w:line="240" w:lineRule="auto"/>
        <w:jc w:val="both"/>
        <w:rPr>
          <w:rFonts w:ascii="Times New Roman" w:eastAsia="Times New Roman" w:hAnsi="Times New Roman" w:cs="Times New Roman"/>
          <w:sz w:val="24"/>
          <w:szCs w:val="24"/>
          <w:lang w:eastAsia="ru-RU"/>
        </w:rPr>
      </w:pPr>
    </w:p>
    <w:p w14:paraId="2D202BE3" w14:textId="77777777" w:rsidR="0051288B" w:rsidRPr="009A4FF4" w:rsidRDefault="0051288B" w:rsidP="0051288B">
      <w:pPr>
        <w:numPr>
          <w:ilvl w:val="0"/>
          <w:numId w:val="32"/>
        </w:numPr>
        <w:spacing w:after="0" w:line="360" w:lineRule="auto"/>
        <w:contextualSpacing/>
        <w:jc w:val="both"/>
        <w:rPr>
          <w:rFonts w:ascii="Times New Roman" w:eastAsia="Times New Roman" w:hAnsi="Times New Roman" w:cs="Times New Roman"/>
          <w:b/>
          <w:bCs/>
          <w:sz w:val="24"/>
          <w:szCs w:val="24"/>
          <w:u w:val="single"/>
          <w:lang w:eastAsia="ru-RU"/>
        </w:rPr>
      </w:pPr>
      <w:r w:rsidRPr="009A4FF4">
        <w:rPr>
          <w:rFonts w:ascii="Times New Roman" w:eastAsia="Times New Roman" w:hAnsi="Times New Roman" w:cs="Times New Roman"/>
          <w:b/>
          <w:bCs/>
          <w:sz w:val="24"/>
          <w:szCs w:val="24"/>
          <w:u w:val="single"/>
          <w:lang w:eastAsia="ru-RU"/>
        </w:rPr>
        <w:t>Место оказания услуг:</w:t>
      </w:r>
    </w:p>
    <w:p w14:paraId="464068B3" w14:textId="77777777" w:rsidR="0051288B" w:rsidRPr="009A4FF4" w:rsidRDefault="0051288B" w:rsidP="0051288B">
      <w:pPr>
        <w:spacing w:after="0" w:line="240" w:lineRule="auto"/>
        <w:ind w:firstLine="709"/>
        <w:jc w:val="both"/>
        <w:rPr>
          <w:rFonts w:ascii="Times New Roman" w:eastAsia="Times New Roman" w:hAnsi="Times New Roman" w:cs="Times New Roman"/>
          <w:sz w:val="24"/>
          <w:szCs w:val="24"/>
          <w:lang w:eastAsia="ru-RU"/>
        </w:rPr>
      </w:pPr>
      <w:r w:rsidRPr="009A4FF4">
        <w:rPr>
          <w:rFonts w:ascii="Times New Roman" w:eastAsia="Times New Roman" w:hAnsi="Times New Roman" w:cs="Times New Roman"/>
          <w:sz w:val="24"/>
          <w:szCs w:val="24"/>
          <w:lang w:eastAsia="ru-RU"/>
        </w:rPr>
        <w:t>Услуги оказываются по месту нахождения станции технического обслуживания Исполнителя на территории г. Уфа</w:t>
      </w:r>
    </w:p>
    <w:p w14:paraId="2FFD6E93" w14:textId="77777777" w:rsidR="0051288B" w:rsidRPr="009A4FF4" w:rsidRDefault="0051288B" w:rsidP="0051288B">
      <w:pPr>
        <w:spacing w:after="0" w:line="240" w:lineRule="auto"/>
        <w:jc w:val="both"/>
        <w:rPr>
          <w:rFonts w:ascii="Times New Roman" w:eastAsia="Times New Roman" w:hAnsi="Times New Roman" w:cs="Times New Roman"/>
          <w:sz w:val="24"/>
          <w:szCs w:val="24"/>
          <w:lang w:eastAsia="ru-RU"/>
        </w:rPr>
      </w:pPr>
    </w:p>
    <w:p w14:paraId="2887C52F" w14:textId="77777777" w:rsidR="0051288B" w:rsidRPr="009A4FF4" w:rsidRDefault="0051288B" w:rsidP="0051288B">
      <w:pPr>
        <w:numPr>
          <w:ilvl w:val="0"/>
          <w:numId w:val="32"/>
        </w:numPr>
        <w:spacing w:after="0" w:line="240" w:lineRule="auto"/>
        <w:contextualSpacing/>
        <w:jc w:val="both"/>
        <w:rPr>
          <w:rFonts w:ascii="Times New Roman" w:eastAsia="Times New Roman" w:hAnsi="Times New Roman" w:cs="Times New Roman"/>
          <w:b/>
          <w:bCs/>
          <w:sz w:val="24"/>
          <w:szCs w:val="24"/>
          <w:u w:val="single"/>
          <w:lang w:eastAsia="ru-RU"/>
        </w:rPr>
      </w:pPr>
      <w:r w:rsidRPr="009A4FF4">
        <w:rPr>
          <w:rFonts w:ascii="Times New Roman" w:eastAsia="Times New Roman" w:hAnsi="Times New Roman" w:cs="Times New Roman"/>
          <w:b/>
          <w:bCs/>
          <w:sz w:val="24"/>
          <w:szCs w:val="24"/>
          <w:u w:val="single"/>
          <w:lang w:eastAsia="ru-RU"/>
        </w:rPr>
        <w:t>Обязательные требования, предъявляемые к Исполнителю при оказании услуг по техническому обслуживанию и ремонту автотранспортных средств Заказчика. Требования к результатам оказания услуг.</w:t>
      </w:r>
    </w:p>
    <w:p w14:paraId="7BA4765C" w14:textId="77777777" w:rsidR="0051288B" w:rsidRPr="009A4FF4" w:rsidRDefault="0051288B" w:rsidP="0051288B">
      <w:pPr>
        <w:spacing w:after="0" w:line="240" w:lineRule="auto"/>
        <w:jc w:val="both"/>
        <w:rPr>
          <w:rFonts w:ascii="Times New Roman" w:eastAsia="Times New Roman" w:hAnsi="Times New Roman" w:cs="Times New Roman"/>
          <w:b/>
          <w:bCs/>
          <w:sz w:val="24"/>
          <w:szCs w:val="24"/>
          <w:u w:val="single"/>
          <w:lang w:eastAsia="ru-RU"/>
        </w:rPr>
      </w:pPr>
    </w:p>
    <w:p w14:paraId="6F5DA2E7" w14:textId="77777777" w:rsidR="0051288B" w:rsidRPr="009A4FF4" w:rsidRDefault="0051288B" w:rsidP="0051288B">
      <w:pPr>
        <w:spacing w:after="0" w:line="240" w:lineRule="auto"/>
        <w:ind w:firstLine="709"/>
        <w:jc w:val="both"/>
        <w:rPr>
          <w:rFonts w:ascii="Times New Roman" w:eastAsia="Times New Roman" w:hAnsi="Times New Roman" w:cs="Times New Roman"/>
          <w:sz w:val="24"/>
          <w:szCs w:val="24"/>
          <w:lang w:eastAsia="ru-RU"/>
        </w:rPr>
      </w:pPr>
      <w:r w:rsidRPr="009A4FF4">
        <w:rPr>
          <w:rFonts w:ascii="Times New Roman" w:eastAsia="Times New Roman" w:hAnsi="Times New Roman" w:cs="Times New Roman"/>
          <w:sz w:val="24"/>
          <w:szCs w:val="24"/>
          <w:lang w:eastAsia="ru-RU"/>
        </w:rPr>
        <w:t xml:space="preserve">Оказываемые услуги должны охватывать полный производственный цикл по техническому обслуживанию и (или) ремонту автотранспортных средств, включая капитальный ремонт двигателей внутреннего сгорания, агрегатов трансмиссии (автоматических и механических коробок перемены передач), мостов, ремонт кузовов и их окраску, диагностику и ремонт электрических, электронных и климатических систем. </w:t>
      </w:r>
    </w:p>
    <w:p w14:paraId="763F5EF1" w14:textId="77777777" w:rsidR="0051288B" w:rsidRPr="009A4FF4" w:rsidRDefault="0051288B" w:rsidP="0051288B">
      <w:pPr>
        <w:spacing w:after="0" w:line="240" w:lineRule="auto"/>
        <w:ind w:firstLine="709"/>
        <w:jc w:val="both"/>
        <w:rPr>
          <w:rFonts w:ascii="Times New Roman" w:eastAsia="Times New Roman" w:hAnsi="Times New Roman" w:cs="Times New Roman"/>
          <w:sz w:val="24"/>
          <w:szCs w:val="24"/>
          <w:lang w:eastAsia="ru-RU"/>
        </w:rPr>
      </w:pPr>
      <w:r w:rsidRPr="009A4FF4">
        <w:rPr>
          <w:rFonts w:ascii="Times New Roman" w:eastAsia="Times New Roman" w:hAnsi="Times New Roman" w:cs="Times New Roman"/>
          <w:sz w:val="24"/>
          <w:szCs w:val="24"/>
          <w:lang w:eastAsia="ru-RU"/>
        </w:rPr>
        <w:t xml:space="preserve">Техническое обслуживание и ремонт автотранспортных средств, включая установку запасных частей и материалов, должны соответствовать всем техническим условиям, правилам, нормам и стандартам, установленным в РФ, сертифицированы в системе сертификации ГОСТ Р Госстандарта России. </w:t>
      </w:r>
    </w:p>
    <w:p w14:paraId="782A3A75" w14:textId="77777777" w:rsidR="0051288B" w:rsidRPr="009A4FF4" w:rsidRDefault="0051288B" w:rsidP="0051288B">
      <w:pPr>
        <w:spacing w:after="0" w:line="240" w:lineRule="auto"/>
        <w:ind w:firstLine="709"/>
        <w:jc w:val="both"/>
        <w:rPr>
          <w:rFonts w:ascii="Times New Roman" w:eastAsia="Times New Roman" w:hAnsi="Times New Roman" w:cs="Times New Roman"/>
          <w:sz w:val="24"/>
          <w:szCs w:val="24"/>
          <w:lang w:eastAsia="ru-RU"/>
        </w:rPr>
      </w:pPr>
      <w:r w:rsidRPr="009A4FF4">
        <w:rPr>
          <w:rFonts w:ascii="Times New Roman" w:eastAsia="Times New Roman" w:hAnsi="Times New Roman" w:cs="Times New Roman"/>
          <w:sz w:val="24"/>
          <w:szCs w:val="24"/>
          <w:lang w:eastAsia="ru-RU"/>
        </w:rPr>
        <w:t>Качество запасных частей и материалов, используемых при оказании услуг, должно соответствовать техническим условиям и нормам, установленным законодательством РФ.</w:t>
      </w:r>
    </w:p>
    <w:p w14:paraId="0711A4E6" w14:textId="77777777" w:rsidR="0051288B" w:rsidRPr="009A4FF4" w:rsidRDefault="0051288B" w:rsidP="0051288B">
      <w:pPr>
        <w:spacing w:after="0" w:line="240" w:lineRule="auto"/>
        <w:ind w:firstLine="709"/>
        <w:jc w:val="both"/>
        <w:rPr>
          <w:rFonts w:ascii="Times New Roman" w:eastAsia="Times New Roman" w:hAnsi="Times New Roman" w:cs="Times New Roman"/>
          <w:sz w:val="24"/>
          <w:szCs w:val="24"/>
          <w:lang w:eastAsia="ru-RU"/>
        </w:rPr>
      </w:pPr>
      <w:r w:rsidRPr="009A4FF4">
        <w:rPr>
          <w:rFonts w:ascii="Times New Roman" w:eastAsia="Times New Roman" w:hAnsi="Times New Roman" w:cs="Times New Roman"/>
          <w:sz w:val="24"/>
          <w:szCs w:val="24"/>
          <w:lang w:eastAsia="ru-RU"/>
        </w:rPr>
        <w:t xml:space="preserve">Перечень работ, входящих в очередное техническое обслуживание, определяется технической документацией на транспортное средство. Объём работ определяется на </w:t>
      </w:r>
      <w:proofErr w:type="gramStart"/>
      <w:r w:rsidRPr="009A4FF4">
        <w:rPr>
          <w:rFonts w:ascii="Times New Roman" w:eastAsia="Times New Roman" w:hAnsi="Times New Roman" w:cs="Times New Roman"/>
          <w:sz w:val="24"/>
          <w:szCs w:val="24"/>
          <w:lang w:eastAsia="ru-RU"/>
        </w:rPr>
        <w:t>основании  утверждёнными</w:t>
      </w:r>
      <w:proofErr w:type="gramEnd"/>
      <w:r w:rsidRPr="009A4FF4">
        <w:rPr>
          <w:rFonts w:ascii="Times New Roman" w:eastAsia="Times New Roman" w:hAnsi="Times New Roman" w:cs="Times New Roman"/>
          <w:sz w:val="24"/>
          <w:szCs w:val="24"/>
          <w:lang w:eastAsia="ru-RU"/>
        </w:rPr>
        <w:t xml:space="preserve"> нормо-часов, требуемых для выполнения работы, установленные Производителем автомобилей, а также с использованием сборников  нормативов ремонтных работ, например, утверждённые РД 03112178-1023-99 и т.п.</w:t>
      </w:r>
    </w:p>
    <w:p w14:paraId="4AEFD1E9" w14:textId="77777777" w:rsidR="0051288B" w:rsidRPr="009A4FF4" w:rsidRDefault="0051288B" w:rsidP="0051288B">
      <w:pPr>
        <w:spacing w:after="0" w:line="240" w:lineRule="auto"/>
        <w:ind w:firstLine="709"/>
        <w:jc w:val="both"/>
        <w:rPr>
          <w:rFonts w:ascii="Times New Roman" w:eastAsia="Times New Roman" w:hAnsi="Times New Roman" w:cs="Times New Roman"/>
          <w:sz w:val="24"/>
          <w:szCs w:val="24"/>
          <w:lang w:eastAsia="ru-RU"/>
        </w:rPr>
      </w:pPr>
      <w:r w:rsidRPr="009A4FF4">
        <w:rPr>
          <w:rFonts w:ascii="Times New Roman" w:eastAsia="Times New Roman" w:hAnsi="Times New Roman" w:cs="Times New Roman"/>
          <w:sz w:val="24"/>
          <w:szCs w:val="24"/>
          <w:lang w:eastAsia="ru-RU"/>
        </w:rPr>
        <w:t>Исполнитель предоставляет Заказчику информацию (дефектную ведомость) о выявленных скрытых дефектах при проведении технического обслуживания или ремонта.</w:t>
      </w:r>
    </w:p>
    <w:p w14:paraId="6D54C6FC" w14:textId="77777777" w:rsidR="0051288B" w:rsidRPr="009A4FF4" w:rsidRDefault="0051288B" w:rsidP="0051288B">
      <w:pPr>
        <w:spacing w:after="0" w:line="240" w:lineRule="auto"/>
        <w:ind w:firstLine="709"/>
        <w:jc w:val="both"/>
        <w:rPr>
          <w:rFonts w:ascii="Times New Roman" w:eastAsia="Times New Roman" w:hAnsi="Times New Roman" w:cs="Times New Roman"/>
          <w:sz w:val="24"/>
          <w:szCs w:val="24"/>
          <w:lang w:eastAsia="ru-RU"/>
        </w:rPr>
      </w:pPr>
      <w:r w:rsidRPr="009A4FF4">
        <w:rPr>
          <w:rFonts w:ascii="Times New Roman" w:eastAsia="Times New Roman" w:hAnsi="Times New Roman" w:cs="Times New Roman"/>
          <w:sz w:val="24"/>
          <w:szCs w:val="24"/>
          <w:lang w:eastAsia="ru-RU"/>
        </w:rPr>
        <w:t xml:space="preserve">Стоимость 1 (Одного) нормо-часа на оказание услуг и скидка, предоставляемая на запасные части, и материалы остается неизменной в течение всего срока действия договора и изменению не подлежит. Перечень услуг по маркам автомобилей с указанием максимальной стоимости нормо-часа определяется в настоящем Техническом задании. </w:t>
      </w:r>
    </w:p>
    <w:p w14:paraId="6862AE9A" w14:textId="77777777" w:rsidR="0051288B" w:rsidRPr="009A4FF4" w:rsidRDefault="0051288B" w:rsidP="0051288B">
      <w:pPr>
        <w:spacing w:after="0" w:line="240" w:lineRule="auto"/>
        <w:ind w:firstLine="709"/>
        <w:jc w:val="both"/>
        <w:rPr>
          <w:rFonts w:ascii="Times New Roman" w:eastAsia="Times New Roman" w:hAnsi="Times New Roman" w:cs="Times New Roman"/>
          <w:sz w:val="24"/>
          <w:szCs w:val="24"/>
          <w:lang w:eastAsia="ru-RU"/>
        </w:rPr>
      </w:pPr>
      <w:r w:rsidRPr="009A4FF4">
        <w:rPr>
          <w:rFonts w:ascii="Times New Roman" w:eastAsia="Times New Roman" w:hAnsi="Times New Roman" w:cs="Times New Roman"/>
          <w:sz w:val="24"/>
          <w:szCs w:val="24"/>
          <w:lang w:eastAsia="ru-RU"/>
        </w:rPr>
        <w:t>Согласование с Заказчиком в заказ-наряде наименования работ, количества нормо-часов на их выполнение, перечня и стоимости запасных частей и расходных материалов на их выполнение, сроков оказания услуг (поставки запасных частей).</w:t>
      </w:r>
    </w:p>
    <w:p w14:paraId="2CD129EE" w14:textId="77777777" w:rsidR="0051288B" w:rsidRPr="009A4FF4" w:rsidRDefault="0051288B" w:rsidP="0051288B">
      <w:pPr>
        <w:spacing w:after="0" w:line="240" w:lineRule="auto"/>
        <w:ind w:firstLine="709"/>
        <w:jc w:val="both"/>
        <w:rPr>
          <w:rFonts w:ascii="Times New Roman" w:eastAsia="Times New Roman" w:hAnsi="Times New Roman" w:cs="Times New Roman"/>
          <w:sz w:val="24"/>
          <w:szCs w:val="24"/>
          <w:lang w:eastAsia="ru-RU"/>
        </w:rPr>
      </w:pPr>
      <w:r w:rsidRPr="009A4FF4">
        <w:rPr>
          <w:rFonts w:ascii="Times New Roman" w:eastAsia="Times New Roman" w:hAnsi="Times New Roman" w:cs="Times New Roman"/>
          <w:sz w:val="24"/>
          <w:szCs w:val="24"/>
          <w:lang w:eastAsia="ru-RU"/>
        </w:rPr>
        <w:t>Преимущественное применение оригинальных запасных частей и расходных материалов, рекомендованных заводом-изготовителем автотранспортных средств Заказчика.</w:t>
      </w:r>
    </w:p>
    <w:p w14:paraId="6F425D16" w14:textId="77777777" w:rsidR="0051288B" w:rsidRPr="009A4FF4" w:rsidRDefault="0051288B" w:rsidP="0051288B">
      <w:pPr>
        <w:spacing w:after="0" w:line="240" w:lineRule="auto"/>
        <w:ind w:firstLine="709"/>
        <w:jc w:val="both"/>
        <w:rPr>
          <w:rFonts w:ascii="Times New Roman" w:eastAsia="Times New Roman" w:hAnsi="Times New Roman" w:cs="Times New Roman"/>
          <w:b/>
          <w:sz w:val="24"/>
          <w:szCs w:val="24"/>
          <w:lang w:eastAsia="ru-RU"/>
        </w:rPr>
      </w:pPr>
      <w:r w:rsidRPr="009A4FF4">
        <w:rPr>
          <w:rFonts w:ascii="Times New Roman" w:eastAsia="Times New Roman" w:hAnsi="Times New Roman" w:cs="Times New Roman"/>
          <w:b/>
          <w:sz w:val="24"/>
          <w:szCs w:val="24"/>
          <w:lang w:eastAsia="ru-RU"/>
        </w:rPr>
        <w:t>Исполнитель обязан иметь утверждённый прайс на запасные части, опубликованный в открытых источниках, в сети интернет и иных общедоступных ресурсах.</w:t>
      </w:r>
    </w:p>
    <w:p w14:paraId="346162B0" w14:textId="24162E61" w:rsidR="00E9563D" w:rsidRPr="009A4FF4" w:rsidRDefault="0051288B" w:rsidP="0051288B">
      <w:pPr>
        <w:spacing w:after="0" w:line="240" w:lineRule="auto"/>
        <w:ind w:firstLine="709"/>
        <w:jc w:val="both"/>
        <w:rPr>
          <w:rFonts w:ascii="Times New Roman" w:eastAsia="Times New Roman" w:hAnsi="Times New Roman" w:cs="Times New Roman"/>
          <w:sz w:val="24"/>
          <w:szCs w:val="24"/>
          <w:lang w:eastAsia="ru-RU"/>
        </w:rPr>
      </w:pPr>
      <w:r w:rsidRPr="009A4FF4">
        <w:rPr>
          <w:rFonts w:ascii="Times New Roman" w:eastAsia="Times New Roman" w:hAnsi="Times New Roman" w:cs="Times New Roman"/>
          <w:b/>
          <w:sz w:val="24"/>
          <w:szCs w:val="24"/>
          <w:lang w:eastAsia="ru-RU"/>
        </w:rPr>
        <w:t xml:space="preserve"> </w:t>
      </w:r>
      <w:r w:rsidR="00E9563D" w:rsidRPr="009A4FF4">
        <w:rPr>
          <w:rFonts w:ascii="Times New Roman" w:hAnsi="Times New Roman" w:cs="Times New Roman"/>
          <w:b/>
        </w:rPr>
        <w:t>Стоимость расходных материалов и запасных частей для проведения технического обслуживания или ремонта автомобилей определяется скидкой на действующий официальный Прейскурант Исполнителя, на момент оказания услуги.</w:t>
      </w:r>
    </w:p>
    <w:p w14:paraId="1354A73B" w14:textId="77777777" w:rsidR="0051288B" w:rsidRPr="009A4FF4" w:rsidRDefault="0051288B" w:rsidP="0051288B">
      <w:pPr>
        <w:spacing w:after="0" w:line="240" w:lineRule="auto"/>
        <w:ind w:firstLine="709"/>
        <w:jc w:val="both"/>
        <w:rPr>
          <w:rFonts w:ascii="Times New Roman" w:eastAsia="Times New Roman" w:hAnsi="Times New Roman" w:cs="Times New Roman"/>
          <w:sz w:val="24"/>
          <w:szCs w:val="24"/>
          <w:lang w:eastAsia="ru-RU"/>
        </w:rPr>
      </w:pPr>
      <w:r w:rsidRPr="009A4FF4">
        <w:rPr>
          <w:rFonts w:ascii="Times New Roman" w:eastAsia="Times New Roman" w:hAnsi="Times New Roman" w:cs="Times New Roman"/>
          <w:sz w:val="24"/>
          <w:szCs w:val="24"/>
          <w:lang w:eastAsia="ru-RU"/>
        </w:rPr>
        <w:t xml:space="preserve">Исполнитель обязан иметь базу (станцию технического обслуживания и ремонта, требуемый оборотный фонд оригинальных и аналогичных запасных частей, позволяющий проводить ремонт в срок не более 2-х дней) для проведения технического обслуживания и ремонта автотранспортных </w:t>
      </w:r>
      <w:r w:rsidRPr="009A4FF4">
        <w:rPr>
          <w:rFonts w:ascii="Times New Roman" w:eastAsia="Times New Roman" w:hAnsi="Times New Roman" w:cs="Times New Roman"/>
          <w:sz w:val="24"/>
          <w:szCs w:val="24"/>
          <w:lang w:eastAsia="ru-RU"/>
        </w:rPr>
        <w:lastRenderedPageBreak/>
        <w:t>средств и квалифицированный персонал. Услуги оказываются при наличии лицензированного программного обеспечения, техники и оборудования, предназначенных для проведения всех видов работ и оказания услуг, находящимися в собственности (или на другом законном основании) Исполнителя, необходимыми для оказания полного комплекса услуг по договору, в том числе с применением:</w:t>
      </w:r>
    </w:p>
    <w:p w14:paraId="31A040ED" w14:textId="77777777" w:rsidR="0051288B" w:rsidRPr="009A4FF4" w:rsidRDefault="0051288B" w:rsidP="0051288B">
      <w:pPr>
        <w:spacing w:after="0" w:line="240" w:lineRule="auto"/>
        <w:ind w:firstLine="709"/>
        <w:jc w:val="both"/>
        <w:rPr>
          <w:rFonts w:ascii="Times New Roman" w:eastAsia="Times New Roman" w:hAnsi="Times New Roman" w:cs="Times New Roman"/>
          <w:sz w:val="24"/>
          <w:szCs w:val="24"/>
          <w:lang w:eastAsia="ru-RU"/>
        </w:rPr>
      </w:pPr>
      <w:r w:rsidRPr="009A4FF4">
        <w:rPr>
          <w:rFonts w:ascii="Times New Roman" w:eastAsia="Times New Roman" w:hAnsi="Times New Roman" w:cs="Times New Roman"/>
          <w:sz w:val="24"/>
          <w:szCs w:val="24"/>
          <w:lang w:eastAsia="ru-RU"/>
        </w:rPr>
        <w:t xml:space="preserve">- подъёмников (пневматических, гидравлических или иных) либо специально оборудованных смотровых ям в количестве, достаточном для одновременного обслуживания и ремонта не менее 5 автомобилей Заказчика; </w:t>
      </w:r>
    </w:p>
    <w:p w14:paraId="6BE78A4E" w14:textId="625B0E6E" w:rsidR="0051288B" w:rsidRPr="009A4FF4" w:rsidRDefault="0051288B" w:rsidP="0051288B">
      <w:pPr>
        <w:spacing w:after="0" w:line="240" w:lineRule="auto"/>
        <w:ind w:firstLine="709"/>
        <w:jc w:val="both"/>
        <w:rPr>
          <w:rFonts w:ascii="Times New Roman" w:eastAsia="Times New Roman" w:hAnsi="Times New Roman" w:cs="Times New Roman"/>
          <w:sz w:val="24"/>
          <w:szCs w:val="24"/>
          <w:lang w:eastAsia="ru-RU"/>
        </w:rPr>
      </w:pPr>
      <w:r w:rsidRPr="009A4FF4">
        <w:rPr>
          <w:rFonts w:ascii="Times New Roman" w:eastAsia="Times New Roman" w:hAnsi="Times New Roman" w:cs="Times New Roman"/>
          <w:sz w:val="24"/>
          <w:szCs w:val="24"/>
          <w:lang w:eastAsia="ru-RU"/>
        </w:rPr>
        <w:t xml:space="preserve">- производственных помещений (не менее 200 </w:t>
      </w:r>
      <w:proofErr w:type="spellStart"/>
      <w:r w:rsidRPr="009A4FF4">
        <w:rPr>
          <w:rFonts w:ascii="Times New Roman" w:eastAsia="Times New Roman" w:hAnsi="Times New Roman" w:cs="Times New Roman"/>
          <w:sz w:val="24"/>
          <w:szCs w:val="24"/>
          <w:lang w:eastAsia="ru-RU"/>
        </w:rPr>
        <w:t>кв.м</w:t>
      </w:r>
      <w:proofErr w:type="spellEnd"/>
      <w:r w:rsidRPr="009A4FF4">
        <w:rPr>
          <w:rFonts w:ascii="Times New Roman" w:eastAsia="Times New Roman" w:hAnsi="Times New Roman" w:cs="Times New Roman"/>
          <w:sz w:val="24"/>
          <w:szCs w:val="24"/>
          <w:lang w:eastAsia="ru-RU"/>
        </w:rPr>
        <w:t xml:space="preserve">.) с постами проведения регламентных работ (приложить копию </w:t>
      </w:r>
      <w:r w:rsidR="00825869" w:rsidRPr="009A4FF4">
        <w:rPr>
          <w:rFonts w:ascii="Times New Roman" w:eastAsia="Times New Roman" w:hAnsi="Times New Roman" w:cs="Times New Roman"/>
          <w:sz w:val="24"/>
          <w:szCs w:val="24"/>
          <w:lang w:eastAsia="ru-RU"/>
        </w:rPr>
        <w:t>документа</w:t>
      </w:r>
      <w:r w:rsidRPr="009A4FF4">
        <w:rPr>
          <w:rFonts w:ascii="Times New Roman" w:eastAsia="Times New Roman" w:hAnsi="Times New Roman" w:cs="Times New Roman"/>
          <w:sz w:val="24"/>
          <w:szCs w:val="24"/>
          <w:lang w:eastAsia="ru-RU"/>
        </w:rPr>
        <w:t xml:space="preserve"> о праве собственности на помещение, либо договор аренды)</w:t>
      </w:r>
    </w:p>
    <w:p w14:paraId="2CB1B3BF" w14:textId="77777777" w:rsidR="0051288B" w:rsidRPr="009A4FF4" w:rsidRDefault="0051288B" w:rsidP="0051288B">
      <w:pPr>
        <w:spacing w:after="0" w:line="240" w:lineRule="auto"/>
        <w:ind w:firstLine="709"/>
        <w:jc w:val="both"/>
        <w:rPr>
          <w:rFonts w:ascii="Times New Roman" w:eastAsia="Times New Roman" w:hAnsi="Times New Roman" w:cs="Times New Roman"/>
          <w:sz w:val="24"/>
          <w:szCs w:val="24"/>
          <w:lang w:eastAsia="ru-RU"/>
        </w:rPr>
      </w:pPr>
      <w:r w:rsidRPr="009A4FF4">
        <w:rPr>
          <w:rFonts w:ascii="Times New Roman" w:eastAsia="Times New Roman" w:hAnsi="Times New Roman" w:cs="Times New Roman"/>
          <w:sz w:val="24"/>
          <w:szCs w:val="24"/>
          <w:lang w:eastAsia="ru-RU"/>
        </w:rPr>
        <w:t>- ремонтных участков: аккумуляторный, электротехнический, агрегатный, сварочный, механообрабатывающий участок, цех ремонта и регулировки тормозной аппаратуры, диагностики и ремонта топливной аппаратуры, моторный</w:t>
      </w:r>
    </w:p>
    <w:p w14:paraId="38495EF5" w14:textId="77777777" w:rsidR="0051288B" w:rsidRPr="009A4FF4" w:rsidRDefault="0051288B" w:rsidP="0051288B">
      <w:pPr>
        <w:spacing w:after="0" w:line="240" w:lineRule="auto"/>
        <w:ind w:firstLine="709"/>
        <w:jc w:val="both"/>
        <w:rPr>
          <w:rFonts w:ascii="Times New Roman" w:eastAsia="Times New Roman" w:hAnsi="Times New Roman" w:cs="Times New Roman"/>
          <w:sz w:val="24"/>
          <w:szCs w:val="24"/>
          <w:lang w:eastAsia="ru-RU"/>
        </w:rPr>
      </w:pPr>
      <w:r w:rsidRPr="009A4FF4">
        <w:rPr>
          <w:rFonts w:ascii="Times New Roman" w:eastAsia="Times New Roman" w:hAnsi="Times New Roman" w:cs="Times New Roman"/>
          <w:sz w:val="24"/>
          <w:szCs w:val="24"/>
          <w:lang w:eastAsia="ru-RU"/>
        </w:rPr>
        <w:t>- оборудования для диагностики электронных систем автомобиля в количестве, достаточном для одновременного обслуживания и ремонта не менее 2-х автомобилей Заказчика;</w:t>
      </w:r>
    </w:p>
    <w:p w14:paraId="71CCBC29" w14:textId="77777777" w:rsidR="0051288B" w:rsidRPr="009A4FF4" w:rsidRDefault="0051288B" w:rsidP="0051288B">
      <w:pPr>
        <w:spacing w:after="0" w:line="240" w:lineRule="auto"/>
        <w:ind w:firstLine="709"/>
        <w:jc w:val="both"/>
        <w:rPr>
          <w:rFonts w:ascii="Times New Roman" w:eastAsia="Times New Roman" w:hAnsi="Times New Roman" w:cs="Times New Roman"/>
          <w:sz w:val="24"/>
          <w:szCs w:val="24"/>
          <w:lang w:eastAsia="ru-RU"/>
        </w:rPr>
      </w:pPr>
      <w:r w:rsidRPr="009A4FF4">
        <w:rPr>
          <w:rFonts w:ascii="Times New Roman" w:eastAsia="Times New Roman" w:hAnsi="Times New Roman" w:cs="Times New Roman"/>
          <w:sz w:val="24"/>
          <w:szCs w:val="24"/>
          <w:lang w:eastAsia="ru-RU"/>
        </w:rPr>
        <w:t xml:space="preserve">-  станков для расточки блоков ДВС и шлифовки коленчатых валов; </w:t>
      </w:r>
    </w:p>
    <w:p w14:paraId="565B64F5" w14:textId="77777777" w:rsidR="0051288B" w:rsidRPr="009A4FF4" w:rsidRDefault="0051288B" w:rsidP="0051288B">
      <w:pPr>
        <w:spacing w:after="0" w:line="240" w:lineRule="auto"/>
        <w:ind w:firstLine="709"/>
        <w:jc w:val="both"/>
        <w:rPr>
          <w:rFonts w:ascii="Times New Roman" w:eastAsia="Times New Roman" w:hAnsi="Times New Roman" w:cs="Times New Roman"/>
          <w:sz w:val="24"/>
          <w:szCs w:val="24"/>
          <w:lang w:eastAsia="ru-RU"/>
        </w:rPr>
      </w:pPr>
      <w:r w:rsidRPr="009A4FF4">
        <w:rPr>
          <w:rFonts w:ascii="Times New Roman" w:eastAsia="Times New Roman" w:hAnsi="Times New Roman" w:cs="Times New Roman"/>
          <w:sz w:val="24"/>
          <w:szCs w:val="24"/>
          <w:lang w:eastAsia="ru-RU"/>
        </w:rPr>
        <w:t>- установки для проверки и заправки кондиционеров в количестве, достаточном для одновременного обслуживания и ремонта не менее 1 автомобиля Заказчика;</w:t>
      </w:r>
    </w:p>
    <w:p w14:paraId="0B3CF2C8" w14:textId="77777777" w:rsidR="0051288B" w:rsidRPr="009A4FF4" w:rsidRDefault="0051288B" w:rsidP="0051288B">
      <w:pPr>
        <w:spacing w:after="0" w:line="240" w:lineRule="auto"/>
        <w:ind w:firstLine="709"/>
        <w:jc w:val="both"/>
        <w:rPr>
          <w:rFonts w:ascii="Times New Roman" w:eastAsia="Times New Roman" w:hAnsi="Times New Roman" w:cs="Times New Roman"/>
          <w:sz w:val="24"/>
          <w:szCs w:val="24"/>
          <w:lang w:eastAsia="ru-RU"/>
        </w:rPr>
      </w:pPr>
      <w:r w:rsidRPr="009A4FF4">
        <w:rPr>
          <w:rFonts w:ascii="Times New Roman" w:eastAsia="Times New Roman" w:hAnsi="Times New Roman" w:cs="Times New Roman"/>
          <w:sz w:val="24"/>
          <w:szCs w:val="24"/>
          <w:lang w:eastAsia="ru-RU"/>
        </w:rPr>
        <w:t>- прибора для проверки света фар в количестве, достаточном для одновременного обслуживания и ремонта не менее 2-х автомобилей Заказчика.</w:t>
      </w:r>
    </w:p>
    <w:p w14:paraId="3C3AAC16" w14:textId="77777777" w:rsidR="0051288B" w:rsidRPr="009A4FF4" w:rsidRDefault="0051288B" w:rsidP="0051288B">
      <w:pPr>
        <w:spacing w:after="0" w:line="240" w:lineRule="auto"/>
        <w:ind w:firstLine="709"/>
        <w:jc w:val="both"/>
        <w:rPr>
          <w:rFonts w:ascii="Times New Roman" w:eastAsia="Times New Roman" w:hAnsi="Times New Roman" w:cs="Times New Roman"/>
          <w:sz w:val="24"/>
          <w:szCs w:val="24"/>
          <w:lang w:eastAsia="ru-RU"/>
        </w:rPr>
      </w:pPr>
      <w:r w:rsidRPr="009A4FF4">
        <w:rPr>
          <w:rFonts w:ascii="Times New Roman" w:eastAsia="Times New Roman" w:hAnsi="Times New Roman" w:cs="Times New Roman"/>
          <w:sz w:val="24"/>
          <w:szCs w:val="24"/>
          <w:lang w:eastAsia="ru-RU"/>
        </w:rPr>
        <w:t>- автомобиля-эвакуатора</w:t>
      </w:r>
    </w:p>
    <w:p w14:paraId="31E8A222" w14:textId="77777777" w:rsidR="0051288B" w:rsidRPr="009A4FF4" w:rsidRDefault="0051288B" w:rsidP="0051288B">
      <w:pPr>
        <w:spacing w:after="0" w:line="240" w:lineRule="auto"/>
        <w:ind w:firstLine="709"/>
        <w:jc w:val="both"/>
        <w:rPr>
          <w:rFonts w:ascii="Times New Roman" w:eastAsia="Times New Roman" w:hAnsi="Times New Roman" w:cs="Times New Roman"/>
          <w:sz w:val="24"/>
          <w:szCs w:val="24"/>
          <w:lang w:eastAsia="ru-RU"/>
        </w:rPr>
      </w:pPr>
      <w:r w:rsidRPr="009A4FF4">
        <w:rPr>
          <w:rFonts w:ascii="Times New Roman" w:eastAsia="Times New Roman" w:hAnsi="Times New Roman" w:cs="Times New Roman"/>
          <w:sz w:val="24"/>
          <w:szCs w:val="24"/>
          <w:lang w:eastAsia="ru-RU"/>
        </w:rPr>
        <w:t>Исполнитель обязан иметь возможность технического обслуживания и ремонта силами выездной бригады на расстоянии до 50 км.</w:t>
      </w:r>
    </w:p>
    <w:p w14:paraId="44A0B989" w14:textId="77777777" w:rsidR="0051288B" w:rsidRPr="009A4FF4" w:rsidRDefault="0051288B" w:rsidP="0051288B">
      <w:pPr>
        <w:spacing w:after="0" w:line="240" w:lineRule="auto"/>
        <w:ind w:firstLine="709"/>
        <w:jc w:val="both"/>
        <w:rPr>
          <w:rFonts w:ascii="Times New Roman" w:eastAsia="Times New Roman" w:hAnsi="Times New Roman" w:cs="Times New Roman"/>
          <w:sz w:val="24"/>
          <w:szCs w:val="24"/>
          <w:lang w:eastAsia="ru-RU"/>
        </w:rPr>
      </w:pPr>
      <w:r w:rsidRPr="009A4FF4">
        <w:rPr>
          <w:rFonts w:ascii="Times New Roman" w:eastAsia="Times New Roman" w:hAnsi="Times New Roman" w:cs="Times New Roman"/>
          <w:sz w:val="24"/>
          <w:szCs w:val="24"/>
          <w:lang w:eastAsia="ru-RU"/>
        </w:rPr>
        <w:t>Учитывая потребность Заказчика в одновременном обслуживании и ремонте нескольких автотранспортных средств, наличие оборудования в данном количестве является необходимым условием оказания услуг.</w:t>
      </w:r>
    </w:p>
    <w:p w14:paraId="64FA85AC" w14:textId="77777777" w:rsidR="0051288B" w:rsidRPr="009A4FF4" w:rsidRDefault="0051288B" w:rsidP="0051288B">
      <w:pPr>
        <w:spacing w:after="0" w:line="240" w:lineRule="auto"/>
        <w:ind w:firstLine="709"/>
        <w:rPr>
          <w:rFonts w:ascii="Times New Roman" w:eastAsia="Times New Roman" w:hAnsi="Times New Roman" w:cs="Times New Roman"/>
          <w:sz w:val="24"/>
          <w:szCs w:val="24"/>
          <w:lang w:eastAsia="ru-RU"/>
        </w:rPr>
      </w:pPr>
      <w:r w:rsidRPr="009A4FF4">
        <w:rPr>
          <w:rFonts w:ascii="Times New Roman" w:eastAsia="Times New Roman" w:hAnsi="Times New Roman" w:cs="Times New Roman"/>
          <w:sz w:val="24"/>
          <w:szCs w:val="24"/>
          <w:lang w:eastAsia="ru-RU"/>
        </w:rPr>
        <w:t>А также наличие дополнительного оборудования:</w:t>
      </w:r>
    </w:p>
    <w:p w14:paraId="79E70D91" w14:textId="77777777" w:rsidR="0051288B" w:rsidRPr="009A4FF4" w:rsidRDefault="0051288B" w:rsidP="0051288B">
      <w:pPr>
        <w:spacing w:after="0" w:line="240" w:lineRule="auto"/>
        <w:ind w:firstLine="709"/>
        <w:jc w:val="both"/>
        <w:rPr>
          <w:rFonts w:ascii="Times New Roman" w:eastAsia="Times New Roman" w:hAnsi="Times New Roman" w:cs="Times New Roman"/>
          <w:sz w:val="24"/>
          <w:szCs w:val="24"/>
          <w:lang w:eastAsia="ru-RU"/>
        </w:rPr>
      </w:pPr>
      <w:r w:rsidRPr="009A4FF4">
        <w:rPr>
          <w:rFonts w:ascii="Times New Roman" w:eastAsia="Times New Roman" w:hAnsi="Times New Roman" w:cs="Times New Roman"/>
          <w:sz w:val="24"/>
          <w:szCs w:val="24"/>
          <w:lang w:eastAsia="ru-RU"/>
        </w:rPr>
        <w:t>- оборудования для регулировки углов установки колёс;</w:t>
      </w:r>
    </w:p>
    <w:p w14:paraId="30007E12" w14:textId="77777777" w:rsidR="0051288B" w:rsidRPr="009A4FF4" w:rsidRDefault="0051288B" w:rsidP="0051288B">
      <w:pPr>
        <w:spacing w:after="0" w:line="240" w:lineRule="auto"/>
        <w:ind w:firstLine="709"/>
        <w:jc w:val="both"/>
        <w:rPr>
          <w:rFonts w:ascii="Times New Roman" w:eastAsia="Times New Roman" w:hAnsi="Times New Roman" w:cs="Times New Roman"/>
          <w:sz w:val="24"/>
          <w:szCs w:val="24"/>
          <w:lang w:eastAsia="ru-RU"/>
        </w:rPr>
      </w:pPr>
      <w:r w:rsidRPr="009A4FF4">
        <w:rPr>
          <w:rFonts w:ascii="Times New Roman" w:eastAsia="Times New Roman" w:hAnsi="Times New Roman" w:cs="Times New Roman"/>
          <w:sz w:val="24"/>
          <w:szCs w:val="24"/>
          <w:lang w:eastAsia="ru-RU"/>
        </w:rPr>
        <w:t>- стенда шиномонтажа и балансировки колёс;</w:t>
      </w:r>
    </w:p>
    <w:p w14:paraId="1DF13EE6" w14:textId="77777777" w:rsidR="0051288B" w:rsidRPr="009A4FF4" w:rsidRDefault="0051288B" w:rsidP="0051288B">
      <w:pPr>
        <w:spacing w:after="0" w:line="240" w:lineRule="auto"/>
        <w:ind w:firstLine="709"/>
        <w:jc w:val="both"/>
        <w:rPr>
          <w:rFonts w:ascii="Times New Roman" w:eastAsia="Times New Roman" w:hAnsi="Times New Roman" w:cs="Times New Roman"/>
          <w:sz w:val="24"/>
          <w:szCs w:val="24"/>
          <w:lang w:eastAsia="ru-RU"/>
        </w:rPr>
      </w:pPr>
      <w:r w:rsidRPr="009A4FF4">
        <w:rPr>
          <w:rFonts w:ascii="Times New Roman" w:eastAsia="Times New Roman" w:hAnsi="Times New Roman" w:cs="Times New Roman"/>
          <w:sz w:val="24"/>
          <w:szCs w:val="24"/>
          <w:lang w:eastAsia="ru-RU"/>
        </w:rPr>
        <w:t>- стенда для зарядки и заправки аккумуляторных батарей;</w:t>
      </w:r>
    </w:p>
    <w:p w14:paraId="4B06C689" w14:textId="77777777" w:rsidR="0051288B" w:rsidRPr="009A4FF4" w:rsidRDefault="0051288B" w:rsidP="0051288B">
      <w:pPr>
        <w:spacing w:after="0" w:line="240" w:lineRule="auto"/>
        <w:ind w:firstLine="709"/>
        <w:jc w:val="both"/>
        <w:rPr>
          <w:rFonts w:ascii="Times New Roman" w:eastAsia="Times New Roman" w:hAnsi="Times New Roman" w:cs="Times New Roman"/>
          <w:sz w:val="24"/>
          <w:szCs w:val="24"/>
          <w:lang w:eastAsia="ru-RU"/>
        </w:rPr>
      </w:pPr>
      <w:r w:rsidRPr="009A4FF4">
        <w:rPr>
          <w:rFonts w:ascii="Times New Roman" w:eastAsia="Times New Roman" w:hAnsi="Times New Roman" w:cs="Times New Roman"/>
          <w:sz w:val="24"/>
          <w:szCs w:val="24"/>
          <w:lang w:eastAsia="ru-RU"/>
        </w:rPr>
        <w:t>- оборудования для диагностики системы тормозов;</w:t>
      </w:r>
    </w:p>
    <w:p w14:paraId="5DFB4C76" w14:textId="77777777" w:rsidR="0051288B" w:rsidRPr="009A4FF4" w:rsidRDefault="0051288B" w:rsidP="0051288B">
      <w:pPr>
        <w:spacing w:after="0" w:line="240" w:lineRule="auto"/>
        <w:ind w:firstLine="709"/>
        <w:jc w:val="both"/>
        <w:rPr>
          <w:rFonts w:ascii="Times New Roman" w:eastAsia="Times New Roman" w:hAnsi="Times New Roman" w:cs="Times New Roman"/>
          <w:sz w:val="24"/>
          <w:szCs w:val="24"/>
          <w:lang w:eastAsia="ru-RU"/>
        </w:rPr>
      </w:pPr>
      <w:r w:rsidRPr="009A4FF4">
        <w:rPr>
          <w:rFonts w:ascii="Times New Roman" w:eastAsia="Times New Roman" w:hAnsi="Times New Roman" w:cs="Times New Roman"/>
          <w:sz w:val="24"/>
          <w:szCs w:val="24"/>
          <w:lang w:eastAsia="ru-RU"/>
        </w:rPr>
        <w:t xml:space="preserve">-газоанализатора (совмещённого с </w:t>
      </w:r>
      <w:proofErr w:type="spellStart"/>
      <w:r w:rsidRPr="009A4FF4">
        <w:rPr>
          <w:rFonts w:ascii="Times New Roman" w:eastAsia="Times New Roman" w:hAnsi="Times New Roman" w:cs="Times New Roman"/>
          <w:sz w:val="24"/>
          <w:szCs w:val="24"/>
          <w:lang w:eastAsia="ru-RU"/>
        </w:rPr>
        <w:t>дымомером</w:t>
      </w:r>
      <w:proofErr w:type="spellEnd"/>
      <w:r w:rsidRPr="009A4FF4">
        <w:rPr>
          <w:rFonts w:ascii="Times New Roman" w:eastAsia="Times New Roman" w:hAnsi="Times New Roman" w:cs="Times New Roman"/>
          <w:sz w:val="24"/>
          <w:szCs w:val="24"/>
          <w:lang w:eastAsia="ru-RU"/>
        </w:rPr>
        <w:t>) для выполнения замеров отработанных газов на бензиновом двигателе;</w:t>
      </w:r>
    </w:p>
    <w:p w14:paraId="0CB12AC7" w14:textId="77777777" w:rsidR="0051288B" w:rsidRPr="009A4FF4" w:rsidRDefault="0051288B" w:rsidP="0051288B">
      <w:pPr>
        <w:spacing w:after="0" w:line="240" w:lineRule="auto"/>
        <w:ind w:firstLine="709"/>
        <w:jc w:val="both"/>
        <w:rPr>
          <w:rFonts w:ascii="Times New Roman" w:eastAsia="Times New Roman" w:hAnsi="Times New Roman" w:cs="Times New Roman"/>
          <w:sz w:val="24"/>
          <w:szCs w:val="24"/>
          <w:lang w:eastAsia="ru-RU"/>
        </w:rPr>
      </w:pPr>
      <w:r w:rsidRPr="009A4FF4">
        <w:rPr>
          <w:rFonts w:ascii="Times New Roman" w:eastAsia="Times New Roman" w:hAnsi="Times New Roman" w:cs="Times New Roman"/>
          <w:sz w:val="24"/>
          <w:szCs w:val="24"/>
          <w:lang w:eastAsia="ru-RU"/>
        </w:rPr>
        <w:t>- автомойки (при её наличии на станции технического обслуживания / в техническом центре) с системой очистки сточных вод (</w:t>
      </w:r>
      <w:proofErr w:type="spellStart"/>
      <w:r w:rsidRPr="009A4FF4">
        <w:rPr>
          <w:rFonts w:ascii="Times New Roman" w:eastAsia="Times New Roman" w:hAnsi="Times New Roman" w:cs="Times New Roman"/>
          <w:sz w:val="24"/>
          <w:szCs w:val="24"/>
          <w:lang w:eastAsia="ru-RU"/>
        </w:rPr>
        <w:t>бензомаслоловушками</w:t>
      </w:r>
      <w:proofErr w:type="spellEnd"/>
      <w:r w:rsidRPr="009A4FF4">
        <w:rPr>
          <w:rFonts w:ascii="Times New Roman" w:eastAsia="Times New Roman" w:hAnsi="Times New Roman" w:cs="Times New Roman"/>
          <w:sz w:val="24"/>
          <w:szCs w:val="24"/>
          <w:lang w:eastAsia="ru-RU"/>
        </w:rPr>
        <w:t>) в соответствии с требованиями Государственной экологической экспертизы и Санэпиднадзора;</w:t>
      </w:r>
    </w:p>
    <w:p w14:paraId="03C2DAF4" w14:textId="77777777" w:rsidR="0051288B" w:rsidRPr="009A4FF4" w:rsidRDefault="0051288B" w:rsidP="0051288B">
      <w:pPr>
        <w:spacing w:after="0" w:line="240" w:lineRule="auto"/>
        <w:ind w:firstLine="709"/>
        <w:jc w:val="both"/>
        <w:rPr>
          <w:rFonts w:ascii="Times New Roman" w:eastAsia="Times New Roman" w:hAnsi="Times New Roman" w:cs="Times New Roman"/>
          <w:sz w:val="24"/>
          <w:szCs w:val="24"/>
          <w:lang w:eastAsia="ru-RU"/>
        </w:rPr>
      </w:pPr>
      <w:r w:rsidRPr="009A4FF4">
        <w:rPr>
          <w:rFonts w:ascii="Times New Roman" w:eastAsia="Times New Roman" w:hAnsi="Times New Roman" w:cs="Times New Roman"/>
          <w:sz w:val="24"/>
          <w:szCs w:val="24"/>
          <w:lang w:eastAsia="ru-RU"/>
        </w:rPr>
        <w:t>- установки для чистки инжекторов;</w:t>
      </w:r>
    </w:p>
    <w:p w14:paraId="65568121" w14:textId="77777777" w:rsidR="0051288B" w:rsidRPr="009A4FF4" w:rsidRDefault="0051288B" w:rsidP="0051288B">
      <w:pPr>
        <w:spacing w:after="0" w:line="240" w:lineRule="auto"/>
        <w:ind w:firstLine="709"/>
        <w:jc w:val="both"/>
        <w:rPr>
          <w:rFonts w:ascii="Times New Roman" w:eastAsia="Times New Roman" w:hAnsi="Times New Roman" w:cs="Times New Roman"/>
          <w:sz w:val="24"/>
          <w:szCs w:val="24"/>
          <w:lang w:eastAsia="ru-RU"/>
        </w:rPr>
      </w:pPr>
      <w:r w:rsidRPr="009A4FF4">
        <w:rPr>
          <w:rFonts w:ascii="Times New Roman" w:eastAsia="Times New Roman" w:hAnsi="Times New Roman" w:cs="Times New Roman"/>
          <w:sz w:val="24"/>
          <w:szCs w:val="24"/>
          <w:lang w:eastAsia="ru-RU"/>
        </w:rPr>
        <w:t>- окрасочной камеры.</w:t>
      </w:r>
    </w:p>
    <w:p w14:paraId="42A4BB8F" w14:textId="77777777" w:rsidR="0051288B" w:rsidRPr="009A4FF4" w:rsidRDefault="0051288B" w:rsidP="0051288B">
      <w:pPr>
        <w:spacing w:after="0" w:line="240" w:lineRule="auto"/>
        <w:ind w:firstLine="709"/>
        <w:jc w:val="both"/>
        <w:rPr>
          <w:rFonts w:ascii="Times New Roman" w:eastAsia="Times New Roman" w:hAnsi="Times New Roman" w:cs="Times New Roman"/>
          <w:sz w:val="24"/>
          <w:szCs w:val="24"/>
          <w:lang w:eastAsia="ru-RU"/>
        </w:rPr>
      </w:pPr>
      <w:r w:rsidRPr="009A4FF4">
        <w:rPr>
          <w:rFonts w:ascii="Times New Roman" w:eastAsia="Times New Roman" w:hAnsi="Times New Roman" w:cs="Times New Roman"/>
          <w:sz w:val="24"/>
          <w:szCs w:val="24"/>
          <w:lang w:eastAsia="ru-RU"/>
        </w:rPr>
        <w:t>Все оборудование должно быть сертифицировано.</w:t>
      </w:r>
    </w:p>
    <w:p w14:paraId="44BC3E5B" w14:textId="765097DC" w:rsidR="0051288B" w:rsidRPr="009A4FF4" w:rsidRDefault="0051288B" w:rsidP="0051288B">
      <w:pPr>
        <w:spacing w:after="0" w:line="240" w:lineRule="auto"/>
        <w:ind w:firstLine="709"/>
        <w:jc w:val="both"/>
        <w:rPr>
          <w:rFonts w:ascii="Times New Roman" w:eastAsia="Times New Roman" w:hAnsi="Times New Roman" w:cs="Times New Roman"/>
          <w:sz w:val="24"/>
          <w:szCs w:val="24"/>
          <w:lang w:eastAsia="ru-RU"/>
        </w:rPr>
      </w:pPr>
      <w:r w:rsidRPr="009A4FF4">
        <w:rPr>
          <w:rFonts w:ascii="Times New Roman" w:eastAsia="Times New Roman" w:hAnsi="Times New Roman" w:cs="Times New Roman"/>
          <w:sz w:val="24"/>
          <w:szCs w:val="24"/>
          <w:lang w:eastAsia="ru-RU"/>
        </w:rPr>
        <w:t>В ходе заключения договора Заказчик имеет право убедиться в соответствии участника закупки. Для этого, Заказчик вправе направить проверочную комиссию в адрес победителя Открытого запроса предложений в электронной форме для проверки соответствия техники и оборудования, предназначенных для проведения всех видов работ и оказания полного комплекса услуг.</w:t>
      </w:r>
    </w:p>
    <w:p w14:paraId="04B107FF" w14:textId="77777777" w:rsidR="0051288B" w:rsidRPr="009A4FF4" w:rsidRDefault="0051288B" w:rsidP="0051288B">
      <w:pPr>
        <w:spacing w:after="0" w:line="240" w:lineRule="auto"/>
        <w:ind w:firstLine="709"/>
        <w:jc w:val="both"/>
        <w:rPr>
          <w:rFonts w:ascii="Times New Roman" w:eastAsia="Times New Roman" w:hAnsi="Times New Roman" w:cs="Times New Roman"/>
          <w:sz w:val="24"/>
          <w:szCs w:val="24"/>
          <w:lang w:eastAsia="ru-RU"/>
        </w:rPr>
      </w:pPr>
      <w:r w:rsidRPr="009A4FF4">
        <w:rPr>
          <w:rFonts w:ascii="Times New Roman" w:eastAsia="Times New Roman" w:hAnsi="Times New Roman" w:cs="Times New Roman"/>
          <w:sz w:val="24"/>
          <w:szCs w:val="24"/>
          <w:lang w:eastAsia="ru-RU"/>
        </w:rPr>
        <w:t>Исполнитель обязан передать, а Заказчик принять отремонтированные/обслуженные автотранспортные средства по Акту оказанных услуг в течение 1-го дня с момента уведомления Исполнителем Заказчика о готовности к сдаче выполненных работ (оказанных услуг).</w:t>
      </w:r>
    </w:p>
    <w:p w14:paraId="168C7A6F" w14:textId="77777777" w:rsidR="0051288B" w:rsidRPr="009A4FF4" w:rsidRDefault="0051288B" w:rsidP="0051288B">
      <w:pPr>
        <w:spacing w:after="0" w:line="240" w:lineRule="auto"/>
        <w:ind w:firstLine="709"/>
        <w:jc w:val="both"/>
        <w:rPr>
          <w:rFonts w:ascii="Times New Roman" w:eastAsia="Times New Roman" w:hAnsi="Times New Roman" w:cs="Times New Roman"/>
          <w:sz w:val="24"/>
          <w:szCs w:val="24"/>
          <w:lang w:eastAsia="ru-RU"/>
        </w:rPr>
      </w:pPr>
    </w:p>
    <w:p w14:paraId="2641C207" w14:textId="77777777" w:rsidR="0051288B" w:rsidRPr="009A4FF4" w:rsidRDefault="0051288B" w:rsidP="0051288B">
      <w:pPr>
        <w:numPr>
          <w:ilvl w:val="0"/>
          <w:numId w:val="32"/>
        </w:numPr>
        <w:spacing w:after="120" w:line="240" w:lineRule="auto"/>
        <w:contextualSpacing/>
        <w:rPr>
          <w:rFonts w:ascii="Times New Roman" w:eastAsia="Times New Roman" w:hAnsi="Times New Roman" w:cs="Times New Roman"/>
          <w:sz w:val="24"/>
          <w:szCs w:val="24"/>
          <w:lang w:eastAsia="ru-RU"/>
        </w:rPr>
      </w:pPr>
      <w:r w:rsidRPr="009A4FF4">
        <w:rPr>
          <w:rFonts w:ascii="Times New Roman" w:eastAsia="Times New Roman" w:hAnsi="Times New Roman" w:cs="Times New Roman"/>
          <w:b/>
          <w:sz w:val="24"/>
          <w:szCs w:val="24"/>
          <w:u w:val="single"/>
          <w:lang w:eastAsia="ru-RU"/>
        </w:rPr>
        <w:t>Требования к гарантийным обязательствам</w:t>
      </w:r>
    </w:p>
    <w:p w14:paraId="43BD47E1" w14:textId="77777777" w:rsidR="0051288B" w:rsidRPr="009A4FF4" w:rsidRDefault="0051288B" w:rsidP="0051288B">
      <w:pPr>
        <w:spacing w:after="0" w:line="240" w:lineRule="auto"/>
        <w:ind w:firstLine="709"/>
        <w:jc w:val="both"/>
        <w:rPr>
          <w:rFonts w:ascii="Times New Roman" w:eastAsia="Times New Roman" w:hAnsi="Times New Roman" w:cs="Times New Roman"/>
          <w:snapToGrid w:val="0"/>
          <w:sz w:val="24"/>
          <w:szCs w:val="24"/>
          <w:lang w:eastAsia="ru-RU"/>
        </w:rPr>
      </w:pPr>
      <w:r w:rsidRPr="009A4FF4">
        <w:rPr>
          <w:rFonts w:ascii="Times New Roman" w:eastAsia="Times New Roman" w:hAnsi="Times New Roman" w:cs="Times New Roman"/>
          <w:snapToGrid w:val="0"/>
          <w:sz w:val="24"/>
          <w:szCs w:val="24"/>
          <w:lang w:eastAsia="ru-RU"/>
        </w:rPr>
        <w:t>Гарантийные обязательства за проведённое техническое обслуживание и выполненный ремонт в течение сроков:</w:t>
      </w:r>
    </w:p>
    <w:p w14:paraId="4F7B6B90" w14:textId="77777777" w:rsidR="0051288B" w:rsidRPr="009A4FF4" w:rsidRDefault="0051288B" w:rsidP="0051288B">
      <w:pPr>
        <w:spacing w:after="0" w:line="240" w:lineRule="auto"/>
        <w:ind w:firstLine="709"/>
        <w:jc w:val="both"/>
        <w:rPr>
          <w:rFonts w:ascii="Times New Roman" w:eastAsia="Times New Roman" w:hAnsi="Times New Roman" w:cs="Times New Roman"/>
          <w:snapToGrid w:val="0"/>
          <w:sz w:val="24"/>
          <w:szCs w:val="24"/>
          <w:lang w:eastAsia="ru-RU"/>
        </w:rPr>
      </w:pPr>
      <w:r w:rsidRPr="009A4FF4">
        <w:rPr>
          <w:rFonts w:ascii="Times New Roman" w:eastAsia="Times New Roman" w:hAnsi="Times New Roman" w:cs="Times New Roman"/>
          <w:snapToGrid w:val="0"/>
          <w:sz w:val="24"/>
          <w:szCs w:val="24"/>
          <w:lang w:eastAsia="ru-RU"/>
        </w:rPr>
        <w:t>по техническому обслуживанию не менее 60 дней</w:t>
      </w:r>
      <w:r w:rsidRPr="009A4FF4">
        <w:rPr>
          <w:rFonts w:ascii="Times New Roman" w:eastAsia="Times New Roman" w:hAnsi="Times New Roman" w:cs="Times New Roman"/>
          <w:snapToGrid w:val="0"/>
          <w:sz w:val="24"/>
          <w:szCs w:val="24"/>
          <w:lang w:eastAsia="ru-RU"/>
        </w:rPr>
        <w:t> </w:t>
      </w:r>
    </w:p>
    <w:p w14:paraId="4CDA5192" w14:textId="77777777" w:rsidR="0051288B" w:rsidRPr="009A4FF4" w:rsidRDefault="0051288B" w:rsidP="0051288B">
      <w:pPr>
        <w:spacing w:after="0" w:line="240" w:lineRule="auto"/>
        <w:ind w:firstLine="709"/>
        <w:jc w:val="both"/>
        <w:rPr>
          <w:rFonts w:ascii="Times New Roman" w:eastAsia="Times New Roman" w:hAnsi="Times New Roman" w:cs="Times New Roman"/>
          <w:snapToGrid w:val="0"/>
          <w:sz w:val="24"/>
          <w:szCs w:val="24"/>
          <w:lang w:eastAsia="ru-RU"/>
        </w:rPr>
      </w:pPr>
      <w:r w:rsidRPr="009A4FF4">
        <w:rPr>
          <w:rFonts w:ascii="Times New Roman" w:eastAsia="Times New Roman" w:hAnsi="Times New Roman" w:cs="Times New Roman"/>
          <w:snapToGrid w:val="0"/>
          <w:sz w:val="24"/>
          <w:szCs w:val="24"/>
          <w:lang w:eastAsia="ru-RU"/>
        </w:rPr>
        <w:t xml:space="preserve">по ремонту (текущему, электрооборудования) не менее 90 дней </w:t>
      </w:r>
    </w:p>
    <w:p w14:paraId="6E783B35" w14:textId="77777777" w:rsidR="0051288B" w:rsidRPr="009A4FF4" w:rsidRDefault="0051288B" w:rsidP="0051288B">
      <w:pPr>
        <w:spacing w:after="0" w:line="240" w:lineRule="auto"/>
        <w:ind w:firstLine="709"/>
        <w:jc w:val="both"/>
        <w:rPr>
          <w:rFonts w:ascii="Times New Roman" w:eastAsia="Times New Roman" w:hAnsi="Times New Roman" w:cs="Times New Roman"/>
          <w:snapToGrid w:val="0"/>
          <w:sz w:val="24"/>
          <w:szCs w:val="24"/>
          <w:lang w:eastAsia="ru-RU"/>
        </w:rPr>
      </w:pPr>
      <w:r w:rsidRPr="009A4FF4">
        <w:rPr>
          <w:rFonts w:ascii="Times New Roman" w:eastAsia="Times New Roman" w:hAnsi="Times New Roman" w:cs="Times New Roman"/>
          <w:snapToGrid w:val="0"/>
          <w:sz w:val="24"/>
          <w:szCs w:val="24"/>
          <w:lang w:eastAsia="ru-RU"/>
        </w:rPr>
        <w:t xml:space="preserve">по ремонту узлов и агрегатов не менее 6 месяцев </w:t>
      </w:r>
    </w:p>
    <w:p w14:paraId="1584530C" w14:textId="77777777" w:rsidR="0051288B" w:rsidRPr="009A4FF4" w:rsidRDefault="0051288B" w:rsidP="0051288B">
      <w:pPr>
        <w:spacing w:after="0" w:line="240" w:lineRule="auto"/>
        <w:ind w:firstLine="709"/>
        <w:jc w:val="both"/>
        <w:rPr>
          <w:rFonts w:ascii="Times New Roman" w:eastAsia="Times New Roman" w:hAnsi="Times New Roman" w:cs="Times New Roman"/>
          <w:snapToGrid w:val="0"/>
          <w:sz w:val="24"/>
          <w:szCs w:val="24"/>
          <w:lang w:eastAsia="ru-RU"/>
        </w:rPr>
      </w:pPr>
      <w:r w:rsidRPr="009A4FF4">
        <w:rPr>
          <w:rFonts w:ascii="Times New Roman" w:eastAsia="Times New Roman" w:hAnsi="Times New Roman" w:cs="Times New Roman"/>
          <w:snapToGrid w:val="0"/>
          <w:sz w:val="24"/>
          <w:szCs w:val="24"/>
          <w:lang w:eastAsia="ru-RU"/>
        </w:rPr>
        <w:lastRenderedPageBreak/>
        <w:t xml:space="preserve">по кузовному ремонту не менее 6 месяцев </w:t>
      </w:r>
    </w:p>
    <w:p w14:paraId="1072B154" w14:textId="328704A2" w:rsidR="0051288B" w:rsidRPr="009A4FF4" w:rsidRDefault="0051288B" w:rsidP="0051288B">
      <w:pPr>
        <w:spacing w:after="0" w:line="240" w:lineRule="auto"/>
        <w:ind w:firstLine="709"/>
        <w:jc w:val="both"/>
        <w:rPr>
          <w:rFonts w:ascii="Times New Roman" w:eastAsia="Times New Roman" w:hAnsi="Times New Roman" w:cs="Times New Roman"/>
          <w:sz w:val="24"/>
          <w:szCs w:val="24"/>
          <w:lang w:eastAsia="ru-RU"/>
        </w:rPr>
      </w:pPr>
      <w:r w:rsidRPr="009A4FF4">
        <w:rPr>
          <w:rFonts w:ascii="Times New Roman" w:eastAsia="Times New Roman" w:hAnsi="Times New Roman" w:cs="Times New Roman"/>
          <w:snapToGrid w:val="0"/>
          <w:sz w:val="24"/>
          <w:szCs w:val="24"/>
          <w:lang w:eastAsia="ru-RU"/>
        </w:rPr>
        <w:t>на запасные части не менее 12 месяцев</w:t>
      </w:r>
      <w:r w:rsidRPr="009A4FF4">
        <w:rPr>
          <w:rFonts w:ascii="Times New Roman" w:eastAsia="Times New Roman" w:hAnsi="Times New Roman" w:cs="Times New Roman"/>
          <w:sz w:val="24"/>
          <w:szCs w:val="24"/>
          <w:lang w:eastAsia="ru-RU"/>
        </w:rPr>
        <w:t>, но не менее чем гарантия завода изготовителя.</w:t>
      </w:r>
    </w:p>
    <w:p w14:paraId="1B099F50" w14:textId="77777777" w:rsidR="0051288B" w:rsidRPr="009A4FF4" w:rsidRDefault="0051288B" w:rsidP="0051288B">
      <w:pPr>
        <w:spacing w:after="0" w:line="240" w:lineRule="auto"/>
        <w:ind w:right="74" w:firstLine="709"/>
        <w:jc w:val="both"/>
        <w:rPr>
          <w:rFonts w:ascii="Times New Roman" w:eastAsia="Times New Roman" w:hAnsi="Times New Roman" w:cs="Times New Roman"/>
          <w:snapToGrid w:val="0"/>
          <w:sz w:val="24"/>
          <w:szCs w:val="24"/>
          <w:lang w:eastAsia="ru-RU"/>
        </w:rPr>
      </w:pPr>
      <w:r w:rsidRPr="009A4FF4">
        <w:rPr>
          <w:rFonts w:ascii="Times New Roman" w:eastAsia="Times New Roman" w:hAnsi="Times New Roman" w:cs="Times New Roman"/>
          <w:snapToGrid w:val="0"/>
          <w:sz w:val="24"/>
          <w:szCs w:val="24"/>
          <w:lang w:eastAsia="ru-RU"/>
        </w:rPr>
        <w:t>Гарантия качества распространяется на работы по ремонту и обслуживанию ходовой части, электрооборудования, на арматурные работы, на работы по капитальному ремонту агрегатов, на малярные работы, на жестяно-сварочные работы, а также на все используемые при производстве работ запасные части.</w:t>
      </w:r>
    </w:p>
    <w:p w14:paraId="5B317197" w14:textId="77777777" w:rsidR="0051288B" w:rsidRPr="009A4FF4" w:rsidRDefault="0051288B" w:rsidP="0051288B">
      <w:pPr>
        <w:spacing w:after="0" w:line="240" w:lineRule="auto"/>
        <w:ind w:firstLine="709"/>
        <w:jc w:val="both"/>
        <w:rPr>
          <w:rFonts w:ascii="Times New Roman" w:eastAsia="Times New Roman" w:hAnsi="Times New Roman" w:cs="Times New Roman"/>
          <w:sz w:val="24"/>
          <w:szCs w:val="24"/>
          <w:lang w:eastAsia="ru-RU"/>
        </w:rPr>
      </w:pPr>
      <w:r w:rsidRPr="009A4FF4">
        <w:rPr>
          <w:rFonts w:ascii="Times New Roman" w:eastAsia="Times New Roman" w:hAnsi="Times New Roman" w:cs="Times New Roman"/>
          <w:snapToGrid w:val="0"/>
          <w:sz w:val="24"/>
          <w:szCs w:val="24"/>
          <w:lang w:eastAsia="ru-RU"/>
        </w:rPr>
        <w:t>Объём гарантии - 100 % на оказанные услуги и используемые запасные части.</w:t>
      </w:r>
    </w:p>
    <w:p w14:paraId="12DF8A2C" w14:textId="77777777" w:rsidR="0051288B" w:rsidRPr="009A4FF4" w:rsidRDefault="0051288B" w:rsidP="0051288B">
      <w:pPr>
        <w:spacing w:after="0" w:line="240" w:lineRule="auto"/>
        <w:jc w:val="both"/>
        <w:rPr>
          <w:rFonts w:ascii="Times New Roman" w:eastAsia="Times New Roman" w:hAnsi="Times New Roman" w:cs="Times New Roman"/>
          <w:sz w:val="24"/>
          <w:szCs w:val="24"/>
          <w:lang w:eastAsia="ru-RU"/>
        </w:rPr>
      </w:pPr>
    </w:p>
    <w:p w14:paraId="24C46512" w14:textId="77777777" w:rsidR="0051288B" w:rsidRPr="009A4FF4" w:rsidRDefault="0051288B" w:rsidP="0051288B">
      <w:pPr>
        <w:numPr>
          <w:ilvl w:val="0"/>
          <w:numId w:val="32"/>
        </w:numPr>
        <w:spacing w:after="0" w:line="360" w:lineRule="auto"/>
        <w:contextualSpacing/>
        <w:jc w:val="both"/>
        <w:rPr>
          <w:rFonts w:ascii="Times New Roman" w:eastAsia="Times New Roman" w:hAnsi="Times New Roman" w:cs="Times New Roman"/>
          <w:b/>
          <w:bCs/>
          <w:sz w:val="24"/>
          <w:szCs w:val="24"/>
          <w:u w:val="single"/>
          <w:lang w:eastAsia="ru-RU"/>
        </w:rPr>
      </w:pPr>
      <w:r w:rsidRPr="009A4FF4">
        <w:rPr>
          <w:rFonts w:ascii="Times New Roman" w:eastAsia="Times New Roman" w:hAnsi="Times New Roman" w:cs="Times New Roman"/>
          <w:b/>
          <w:bCs/>
          <w:sz w:val="24"/>
          <w:szCs w:val="24"/>
          <w:u w:val="single"/>
          <w:lang w:eastAsia="ru-RU"/>
        </w:rPr>
        <w:t>Срок действия договора</w:t>
      </w:r>
    </w:p>
    <w:p w14:paraId="1D662807" w14:textId="77777777" w:rsidR="0051288B" w:rsidRPr="009A4FF4" w:rsidRDefault="0051288B" w:rsidP="0051288B">
      <w:pPr>
        <w:spacing w:after="0" w:line="240" w:lineRule="auto"/>
        <w:jc w:val="both"/>
        <w:rPr>
          <w:rFonts w:ascii="Times New Roman" w:eastAsia="Times New Roman" w:hAnsi="Times New Roman" w:cs="Times New Roman"/>
          <w:sz w:val="24"/>
          <w:szCs w:val="24"/>
          <w:lang w:eastAsia="ru-RU"/>
        </w:rPr>
      </w:pPr>
      <w:r w:rsidRPr="009A4FF4">
        <w:rPr>
          <w:rFonts w:ascii="Times New Roman" w:eastAsia="Times New Roman" w:hAnsi="Times New Roman" w:cs="Times New Roman"/>
          <w:sz w:val="24"/>
          <w:szCs w:val="24"/>
          <w:lang w:eastAsia="ru-RU"/>
        </w:rPr>
        <w:t xml:space="preserve">Срок действия настоящего Договора ограничивается наступлением одного из следующих событий (в зависимости от того, какое наступит ранее: </w:t>
      </w:r>
    </w:p>
    <w:p w14:paraId="731A48C4" w14:textId="77777777" w:rsidR="0051288B" w:rsidRPr="009A4FF4" w:rsidRDefault="0051288B" w:rsidP="0051288B">
      <w:pPr>
        <w:numPr>
          <w:ilvl w:val="0"/>
          <w:numId w:val="34"/>
        </w:numPr>
        <w:spacing w:after="0" w:line="240" w:lineRule="auto"/>
        <w:contextualSpacing/>
        <w:jc w:val="both"/>
        <w:rPr>
          <w:rFonts w:ascii="Times New Roman" w:eastAsia="Times New Roman" w:hAnsi="Times New Roman" w:cs="Times New Roman"/>
          <w:sz w:val="24"/>
          <w:szCs w:val="24"/>
          <w:lang w:eastAsia="ru-RU"/>
        </w:rPr>
      </w:pPr>
      <w:r w:rsidRPr="009A4FF4">
        <w:rPr>
          <w:rFonts w:ascii="Times New Roman" w:eastAsia="Times New Roman" w:hAnsi="Times New Roman" w:cs="Times New Roman"/>
          <w:sz w:val="24"/>
          <w:szCs w:val="24"/>
          <w:lang w:eastAsia="ru-RU"/>
        </w:rPr>
        <w:t>Истечение срока действия настоящего Договора - 18 (месяцев) с момента заключения Договора.</w:t>
      </w:r>
    </w:p>
    <w:p w14:paraId="52667832" w14:textId="77777777" w:rsidR="0051288B" w:rsidRPr="009A4FF4" w:rsidRDefault="0051288B" w:rsidP="0051288B">
      <w:pPr>
        <w:numPr>
          <w:ilvl w:val="0"/>
          <w:numId w:val="34"/>
        </w:numPr>
        <w:spacing w:after="0" w:line="240" w:lineRule="auto"/>
        <w:contextualSpacing/>
        <w:jc w:val="both"/>
        <w:rPr>
          <w:rFonts w:ascii="Times New Roman" w:eastAsia="Times New Roman" w:hAnsi="Times New Roman" w:cs="Times New Roman"/>
          <w:sz w:val="24"/>
          <w:szCs w:val="24"/>
          <w:lang w:eastAsia="ru-RU"/>
        </w:rPr>
      </w:pPr>
      <w:r w:rsidRPr="009A4FF4">
        <w:rPr>
          <w:rFonts w:ascii="Times New Roman" w:eastAsia="Times New Roman" w:hAnsi="Times New Roman" w:cs="Times New Roman"/>
          <w:sz w:val="24"/>
          <w:szCs w:val="24"/>
          <w:lang w:eastAsia="ru-RU"/>
        </w:rPr>
        <w:t>Достижения предельной цены договора.</w:t>
      </w:r>
    </w:p>
    <w:p w14:paraId="401DECB5" w14:textId="77777777" w:rsidR="0051288B" w:rsidRPr="009A4FF4" w:rsidRDefault="0051288B" w:rsidP="0051288B">
      <w:pPr>
        <w:numPr>
          <w:ilvl w:val="0"/>
          <w:numId w:val="32"/>
        </w:numPr>
        <w:spacing w:after="0" w:line="360" w:lineRule="auto"/>
        <w:contextualSpacing/>
        <w:jc w:val="both"/>
        <w:rPr>
          <w:rFonts w:ascii="Times New Roman" w:eastAsia="Times New Roman" w:hAnsi="Times New Roman" w:cs="Times New Roman"/>
          <w:b/>
          <w:bCs/>
          <w:sz w:val="24"/>
          <w:szCs w:val="24"/>
          <w:u w:val="single"/>
          <w:lang w:eastAsia="ru-RU"/>
        </w:rPr>
      </w:pPr>
      <w:r w:rsidRPr="009A4FF4">
        <w:rPr>
          <w:rFonts w:ascii="Times New Roman" w:eastAsia="Times New Roman" w:hAnsi="Times New Roman" w:cs="Times New Roman"/>
          <w:b/>
          <w:bCs/>
          <w:sz w:val="24"/>
          <w:szCs w:val="24"/>
          <w:u w:val="single"/>
          <w:lang w:eastAsia="ru-RU"/>
        </w:rPr>
        <w:t>Сроки оказания услуг:</w:t>
      </w:r>
    </w:p>
    <w:p w14:paraId="570EADB9" w14:textId="77777777" w:rsidR="0051288B" w:rsidRPr="009A4FF4" w:rsidRDefault="0051288B" w:rsidP="0051288B">
      <w:pPr>
        <w:spacing w:after="0" w:line="240" w:lineRule="auto"/>
        <w:ind w:firstLine="709"/>
        <w:jc w:val="both"/>
        <w:rPr>
          <w:rFonts w:ascii="Times New Roman" w:eastAsia="Times New Roman" w:hAnsi="Times New Roman" w:cs="Times New Roman"/>
          <w:sz w:val="24"/>
          <w:szCs w:val="24"/>
          <w:lang w:eastAsia="ru-RU"/>
        </w:rPr>
      </w:pPr>
      <w:r w:rsidRPr="009A4FF4">
        <w:rPr>
          <w:rFonts w:ascii="Times New Roman" w:eastAsia="Times New Roman" w:hAnsi="Times New Roman" w:cs="Times New Roman"/>
          <w:sz w:val="24"/>
          <w:szCs w:val="24"/>
          <w:lang w:val="en-US" w:eastAsia="ru-RU"/>
        </w:rPr>
        <w:t>C</w:t>
      </w:r>
      <w:r w:rsidRPr="009A4FF4">
        <w:rPr>
          <w:rFonts w:ascii="Times New Roman" w:eastAsia="Times New Roman" w:hAnsi="Times New Roman" w:cs="Times New Roman"/>
          <w:sz w:val="24"/>
          <w:szCs w:val="24"/>
          <w:lang w:eastAsia="ru-RU"/>
        </w:rPr>
        <w:t xml:space="preserve">рок выполнения работ по техническому обслуживанию транспортного средства не должен превышать 1 -го рабочего дня </w:t>
      </w:r>
      <w:r w:rsidRPr="009A4FF4">
        <w:rPr>
          <w:rFonts w:ascii="Times New Roman" w:eastAsia="Times New Roman" w:hAnsi="Times New Roman" w:cs="Times New Roman"/>
          <w:sz w:val="24"/>
          <w:szCs w:val="24"/>
          <w:lang w:val="en-US" w:eastAsia="ru-RU"/>
        </w:rPr>
        <w:t>c</w:t>
      </w:r>
      <w:r w:rsidRPr="009A4FF4">
        <w:rPr>
          <w:rFonts w:ascii="Times New Roman" w:eastAsia="Times New Roman" w:hAnsi="Times New Roman" w:cs="Times New Roman"/>
          <w:sz w:val="24"/>
          <w:szCs w:val="24"/>
          <w:lang w:eastAsia="ru-RU"/>
        </w:rPr>
        <w:t xml:space="preserve"> момента передачи транспортного средства.</w:t>
      </w:r>
    </w:p>
    <w:p w14:paraId="692B8778" w14:textId="77777777" w:rsidR="0051288B" w:rsidRPr="009A4FF4" w:rsidRDefault="0051288B" w:rsidP="0051288B">
      <w:pPr>
        <w:spacing w:after="0" w:line="240" w:lineRule="auto"/>
        <w:ind w:firstLine="709"/>
        <w:jc w:val="both"/>
        <w:rPr>
          <w:rFonts w:ascii="Times New Roman" w:eastAsia="Times New Roman" w:hAnsi="Times New Roman" w:cs="Times New Roman"/>
          <w:sz w:val="24"/>
          <w:szCs w:val="24"/>
          <w:lang w:eastAsia="ru-RU"/>
        </w:rPr>
      </w:pPr>
      <w:r w:rsidRPr="009A4FF4">
        <w:rPr>
          <w:rFonts w:ascii="Times New Roman" w:eastAsia="Times New Roman" w:hAnsi="Times New Roman" w:cs="Times New Roman"/>
          <w:sz w:val="24"/>
          <w:szCs w:val="24"/>
          <w:lang w:eastAsia="ru-RU"/>
        </w:rPr>
        <w:t xml:space="preserve"> </w:t>
      </w:r>
      <w:r w:rsidRPr="009A4FF4">
        <w:rPr>
          <w:rFonts w:ascii="Times New Roman" w:eastAsia="Times New Roman" w:hAnsi="Times New Roman" w:cs="Times New Roman"/>
          <w:sz w:val="24"/>
          <w:szCs w:val="24"/>
          <w:lang w:val="en-US" w:eastAsia="ru-RU"/>
        </w:rPr>
        <w:t>C</w:t>
      </w:r>
      <w:r w:rsidRPr="009A4FF4">
        <w:rPr>
          <w:rFonts w:ascii="Times New Roman" w:eastAsia="Times New Roman" w:hAnsi="Times New Roman" w:cs="Times New Roman"/>
          <w:sz w:val="24"/>
          <w:szCs w:val="24"/>
          <w:lang w:eastAsia="ru-RU"/>
        </w:rPr>
        <w:t>роки оказания услуг определяется в зависимости от их сложности, установленными заводом – изготовителем нормативами по согласованию с Заказчиком в заказ-наряде, но не более 7 календарных дней с момента передачи транспортного средства.</w:t>
      </w:r>
    </w:p>
    <w:p w14:paraId="45F8EAB3" w14:textId="77777777" w:rsidR="0051288B" w:rsidRPr="009A4FF4" w:rsidRDefault="0051288B" w:rsidP="0051288B">
      <w:pPr>
        <w:spacing w:after="0" w:line="240" w:lineRule="auto"/>
        <w:ind w:firstLine="709"/>
        <w:jc w:val="both"/>
        <w:rPr>
          <w:rFonts w:ascii="Times New Roman" w:eastAsia="Times New Roman" w:hAnsi="Times New Roman" w:cs="Times New Roman"/>
          <w:sz w:val="24"/>
          <w:szCs w:val="24"/>
          <w:lang w:eastAsia="ru-RU"/>
        </w:rPr>
      </w:pPr>
      <w:r w:rsidRPr="009A4FF4">
        <w:rPr>
          <w:rFonts w:ascii="Times New Roman" w:eastAsia="Times New Roman" w:hAnsi="Times New Roman" w:cs="Times New Roman"/>
          <w:sz w:val="24"/>
          <w:szCs w:val="24"/>
          <w:lang w:eastAsia="ru-RU"/>
        </w:rPr>
        <w:t>Окончательный срок оказания услуг определяется заказ-нарядом, согласованным сторонами до начала оказания услуг.</w:t>
      </w:r>
    </w:p>
    <w:p w14:paraId="7950A246" w14:textId="77777777" w:rsidR="0051288B" w:rsidRPr="009A4FF4" w:rsidRDefault="0051288B" w:rsidP="0051288B">
      <w:pPr>
        <w:spacing w:after="0" w:line="240" w:lineRule="auto"/>
        <w:ind w:firstLine="709"/>
        <w:jc w:val="both"/>
        <w:rPr>
          <w:rFonts w:ascii="Times New Roman" w:eastAsia="Times New Roman" w:hAnsi="Times New Roman" w:cs="Times New Roman"/>
          <w:sz w:val="24"/>
          <w:szCs w:val="24"/>
          <w:lang w:eastAsia="ru-RU"/>
        </w:rPr>
      </w:pPr>
    </w:p>
    <w:p w14:paraId="256E620D" w14:textId="77777777" w:rsidR="0051288B" w:rsidRPr="009A4FF4" w:rsidRDefault="0051288B" w:rsidP="0051288B">
      <w:pPr>
        <w:numPr>
          <w:ilvl w:val="0"/>
          <w:numId w:val="32"/>
        </w:numPr>
        <w:spacing w:after="0" w:line="360" w:lineRule="auto"/>
        <w:contextualSpacing/>
        <w:jc w:val="both"/>
        <w:rPr>
          <w:rFonts w:ascii="Times New Roman" w:eastAsia="Times New Roman" w:hAnsi="Times New Roman" w:cs="Times New Roman"/>
          <w:b/>
          <w:bCs/>
          <w:sz w:val="24"/>
          <w:szCs w:val="24"/>
          <w:u w:val="single"/>
          <w:lang w:eastAsia="ru-RU"/>
        </w:rPr>
      </w:pPr>
      <w:r w:rsidRPr="009A4FF4">
        <w:rPr>
          <w:rFonts w:ascii="Times New Roman" w:eastAsia="Times New Roman" w:hAnsi="Times New Roman" w:cs="Times New Roman"/>
          <w:b/>
          <w:bCs/>
          <w:sz w:val="24"/>
          <w:szCs w:val="24"/>
          <w:u w:val="single"/>
          <w:lang w:eastAsia="ru-RU"/>
        </w:rPr>
        <w:t xml:space="preserve">Объем </w:t>
      </w:r>
      <w:r w:rsidRPr="009A4FF4">
        <w:rPr>
          <w:rFonts w:ascii="Times New Roman" w:eastAsia="Times New Roman" w:hAnsi="Times New Roman" w:cs="Times New Roman"/>
          <w:b/>
          <w:sz w:val="24"/>
          <w:szCs w:val="24"/>
          <w:u w:val="single"/>
          <w:lang w:eastAsia="ru-RU"/>
        </w:rPr>
        <w:t>оказываемых услуг</w:t>
      </w:r>
      <w:r w:rsidRPr="009A4FF4">
        <w:rPr>
          <w:rFonts w:ascii="Times New Roman" w:eastAsia="Times New Roman" w:hAnsi="Times New Roman" w:cs="Times New Roman"/>
          <w:b/>
          <w:bCs/>
          <w:sz w:val="24"/>
          <w:szCs w:val="24"/>
          <w:u w:val="single"/>
          <w:lang w:eastAsia="ru-RU"/>
        </w:rPr>
        <w:t>:</w:t>
      </w:r>
    </w:p>
    <w:p w14:paraId="16B441B3" w14:textId="77777777" w:rsidR="0051288B" w:rsidRPr="009A4FF4" w:rsidRDefault="0051288B" w:rsidP="0051288B">
      <w:pPr>
        <w:spacing w:after="0" w:line="240" w:lineRule="auto"/>
        <w:ind w:firstLine="709"/>
        <w:jc w:val="both"/>
        <w:rPr>
          <w:rFonts w:ascii="Times New Roman" w:eastAsia="Times New Roman" w:hAnsi="Times New Roman" w:cs="Times New Roman"/>
          <w:sz w:val="24"/>
          <w:szCs w:val="24"/>
          <w:lang w:eastAsia="ru-RU"/>
        </w:rPr>
      </w:pPr>
      <w:r w:rsidRPr="009A4FF4">
        <w:rPr>
          <w:rFonts w:ascii="Times New Roman" w:eastAsia="Times New Roman" w:hAnsi="Times New Roman" w:cs="Times New Roman"/>
          <w:sz w:val="24"/>
          <w:szCs w:val="24"/>
          <w:lang w:eastAsia="ru-RU"/>
        </w:rPr>
        <w:t>Объем оказываемых услуг (для каждого вида работ) определяется в наряде-заказе.</w:t>
      </w:r>
    </w:p>
    <w:p w14:paraId="1C49339D" w14:textId="77777777" w:rsidR="0051288B" w:rsidRPr="009A4FF4" w:rsidRDefault="0051288B" w:rsidP="0051288B">
      <w:pPr>
        <w:spacing w:after="0" w:line="240" w:lineRule="auto"/>
        <w:ind w:firstLine="709"/>
        <w:jc w:val="both"/>
        <w:rPr>
          <w:rFonts w:ascii="Times New Roman" w:eastAsia="Times New Roman" w:hAnsi="Times New Roman" w:cs="Times New Roman"/>
          <w:sz w:val="24"/>
          <w:szCs w:val="24"/>
          <w:lang w:eastAsia="ru-RU"/>
        </w:rPr>
      </w:pPr>
    </w:p>
    <w:p w14:paraId="3F4DE1BB" w14:textId="13260384" w:rsidR="0051288B" w:rsidRPr="009A4FF4" w:rsidRDefault="0051288B" w:rsidP="0051288B">
      <w:pPr>
        <w:numPr>
          <w:ilvl w:val="0"/>
          <w:numId w:val="32"/>
        </w:numPr>
        <w:spacing w:after="0" w:line="240" w:lineRule="auto"/>
        <w:contextualSpacing/>
        <w:rPr>
          <w:rFonts w:ascii="Times New Roman" w:eastAsia="Times New Roman" w:hAnsi="Times New Roman" w:cs="Times New Roman"/>
          <w:b/>
          <w:bCs/>
          <w:sz w:val="24"/>
          <w:szCs w:val="24"/>
          <w:u w:val="single"/>
          <w:lang w:eastAsia="ru-RU"/>
        </w:rPr>
      </w:pPr>
      <w:r w:rsidRPr="009A4FF4">
        <w:rPr>
          <w:rFonts w:ascii="Times New Roman" w:eastAsia="Times New Roman" w:hAnsi="Times New Roman" w:cs="Times New Roman"/>
          <w:b/>
          <w:bCs/>
          <w:sz w:val="24"/>
          <w:szCs w:val="24"/>
          <w:u w:val="single"/>
          <w:lang w:eastAsia="ru-RU"/>
        </w:rPr>
        <w:t>Начальная (</w:t>
      </w:r>
      <w:r w:rsidR="00421B5A" w:rsidRPr="009A4FF4">
        <w:rPr>
          <w:rFonts w:ascii="Times New Roman" w:eastAsia="Times New Roman" w:hAnsi="Times New Roman" w:cs="Times New Roman"/>
          <w:b/>
          <w:bCs/>
          <w:sz w:val="24"/>
          <w:szCs w:val="24"/>
          <w:u w:val="single"/>
          <w:lang w:eastAsia="ru-RU"/>
        </w:rPr>
        <w:t>максимальная) стоимость</w:t>
      </w:r>
      <w:r w:rsidRPr="009A4FF4">
        <w:rPr>
          <w:rFonts w:ascii="Times New Roman" w:eastAsia="Times New Roman" w:hAnsi="Times New Roman" w:cs="Times New Roman"/>
          <w:b/>
          <w:sz w:val="24"/>
          <w:szCs w:val="24"/>
          <w:u w:val="single"/>
          <w:lang w:eastAsia="ru-RU"/>
        </w:rPr>
        <w:t xml:space="preserve"> одного нормо-часа</w:t>
      </w:r>
      <w:r w:rsidRPr="009A4FF4">
        <w:rPr>
          <w:rFonts w:ascii="Times New Roman" w:eastAsia="Times New Roman" w:hAnsi="Times New Roman" w:cs="Times New Roman"/>
          <w:b/>
          <w:bCs/>
          <w:sz w:val="24"/>
          <w:szCs w:val="24"/>
          <w:u w:val="single"/>
          <w:lang w:eastAsia="ru-RU"/>
        </w:rPr>
        <w:t xml:space="preserve"> работ по техническому обслуживанию и ремонту автотранспортных средств:</w:t>
      </w:r>
    </w:p>
    <w:p w14:paraId="29D998A7" w14:textId="77777777" w:rsidR="0051288B" w:rsidRPr="009A4FF4" w:rsidRDefault="0051288B" w:rsidP="0051288B">
      <w:pPr>
        <w:spacing w:after="0" w:line="240" w:lineRule="auto"/>
        <w:ind w:firstLine="567"/>
        <w:rPr>
          <w:rFonts w:ascii="Times New Roman" w:eastAsia="Times New Roman" w:hAnsi="Times New Roman" w:cs="Times New Roman"/>
          <w:sz w:val="24"/>
          <w:szCs w:val="24"/>
          <w:lang w:eastAsia="ru-RU"/>
        </w:rPr>
      </w:pPr>
    </w:p>
    <w:tbl>
      <w:tblPr>
        <w:tblW w:w="9795" w:type="dxa"/>
        <w:tblInd w:w="93" w:type="dxa"/>
        <w:tblLayout w:type="fixed"/>
        <w:tblLook w:val="00A0" w:firstRow="1" w:lastRow="0" w:firstColumn="1" w:lastColumn="0" w:noHBand="0" w:noVBand="0"/>
      </w:tblPr>
      <w:tblGrid>
        <w:gridCol w:w="7244"/>
        <w:gridCol w:w="2551"/>
      </w:tblGrid>
      <w:tr w:rsidR="0051288B" w:rsidRPr="009A4FF4" w14:paraId="73B4C050" w14:textId="77777777" w:rsidTr="0051288B">
        <w:trPr>
          <w:trHeight w:val="315"/>
        </w:trPr>
        <w:tc>
          <w:tcPr>
            <w:tcW w:w="7245" w:type="dxa"/>
            <w:vMerge w:val="restart"/>
            <w:tcBorders>
              <w:top w:val="single" w:sz="4" w:space="0" w:color="auto"/>
              <w:left w:val="single" w:sz="4" w:space="0" w:color="auto"/>
              <w:bottom w:val="single" w:sz="4" w:space="0" w:color="auto"/>
              <w:right w:val="single" w:sz="4" w:space="0" w:color="auto"/>
            </w:tcBorders>
            <w:noWrap/>
            <w:vAlign w:val="center"/>
            <w:hideMark/>
          </w:tcPr>
          <w:p w14:paraId="1BC210B8" w14:textId="77777777" w:rsidR="0051288B" w:rsidRPr="009A4FF4" w:rsidRDefault="0051288B" w:rsidP="0051288B">
            <w:pPr>
              <w:spacing w:after="0" w:line="256" w:lineRule="auto"/>
              <w:jc w:val="center"/>
              <w:rPr>
                <w:rFonts w:ascii="Times New Roman" w:eastAsia="Times New Roman" w:hAnsi="Times New Roman" w:cs="Times New Roman"/>
                <w:b/>
                <w:sz w:val="20"/>
                <w:szCs w:val="24"/>
              </w:rPr>
            </w:pPr>
            <w:r w:rsidRPr="009A4FF4">
              <w:rPr>
                <w:rFonts w:ascii="Times New Roman" w:eastAsia="Times New Roman" w:hAnsi="Times New Roman" w:cs="Times New Roman"/>
                <w:b/>
                <w:sz w:val="20"/>
                <w:szCs w:val="24"/>
              </w:rPr>
              <w:t>Наименование услуг</w:t>
            </w:r>
          </w:p>
        </w:tc>
        <w:tc>
          <w:tcPr>
            <w:tcW w:w="2551" w:type="dxa"/>
            <w:tcBorders>
              <w:top w:val="single" w:sz="4" w:space="0" w:color="auto"/>
              <w:left w:val="nil"/>
              <w:bottom w:val="nil"/>
              <w:right w:val="single" w:sz="4" w:space="0" w:color="auto"/>
            </w:tcBorders>
            <w:hideMark/>
          </w:tcPr>
          <w:p w14:paraId="7F081258" w14:textId="575495F0" w:rsidR="0051288B" w:rsidRPr="009A4FF4" w:rsidRDefault="0051288B" w:rsidP="0051288B">
            <w:pPr>
              <w:spacing w:after="0" w:line="256" w:lineRule="auto"/>
              <w:jc w:val="center"/>
              <w:rPr>
                <w:rFonts w:ascii="Times New Roman" w:eastAsia="Times New Roman" w:hAnsi="Times New Roman" w:cs="Times New Roman"/>
                <w:b/>
                <w:sz w:val="20"/>
                <w:szCs w:val="20"/>
              </w:rPr>
            </w:pPr>
            <w:r w:rsidRPr="009A4FF4">
              <w:rPr>
                <w:rFonts w:ascii="Times New Roman" w:eastAsia="Times New Roman" w:hAnsi="Times New Roman" w:cs="Times New Roman"/>
                <w:b/>
                <w:bCs/>
                <w:sz w:val="20"/>
                <w:szCs w:val="20"/>
              </w:rPr>
              <w:t>Начальная (</w:t>
            </w:r>
            <w:r w:rsidR="00421B5A" w:rsidRPr="009A4FF4">
              <w:rPr>
                <w:rFonts w:ascii="Times New Roman" w:eastAsia="Times New Roman" w:hAnsi="Times New Roman" w:cs="Times New Roman"/>
                <w:b/>
                <w:bCs/>
                <w:sz w:val="20"/>
                <w:szCs w:val="20"/>
              </w:rPr>
              <w:t>максимальная) стоимость</w:t>
            </w:r>
            <w:r w:rsidRPr="009A4FF4">
              <w:rPr>
                <w:rFonts w:ascii="Times New Roman" w:eastAsia="Times New Roman" w:hAnsi="Times New Roman" w:cs="Times New Roman"/>
                <w:b/>
                <w:sz w:val="20"/>
                <w:szCs w:val="20"/>
              </w:rPr>
              <w:t xml:space="preserve"> 1 н/часа в рублях, без НДС </w:t>
            </w:r>
          </w:p>
        </w:tc>
      </w:tr>
      <w:tr w:rsidR="0051288B" w:rsidRPr="009A4FF4" w14:paraId="492638EC" w14:textId="77777777" w:rsidTr="0051288B">
        <w:trPr>
          <w:trHeight w:val="315"/>
        </w:trPr>
        <w:tc>
          <w:tcPr>
            <w:tcW w:w="7245" w:type="dxa"/>
            <w:vMerge/>
            <w:tcBorders>
              <w:top w:val="single" w:sz="4" w:space="0" w:color="auto"/>
              <w:left w:val="single" w:sz="4" w:space="0" w:color="auto"/>
              <w:bottom w:val="single" w:sz="4" w:space="0" w:color="auto"/>
              <w:right w:val="single" w:sz="4" w:space="0" w:color="auto"/>
            </w:tcBorders>
            <w:vAlign w:val="center"/>
            <w:hideMark/>
          </w:tcPr>
          <w:p w14:paraId="7842B120" w14:textId="77777777" w:rsidR="0051288B" w:rsidRPr="009A4FF4" w:rsidRDefault="0051288B" w:rsidP="0051288B">
            <w:pPr>
              <w:spacing w:after="0" w:line="256" w:lineRule="auto"/>
              <w:rPr>
                <w:rFonts w:ascii="Times New Roman" w:eastAsia="Times New Roman" w:hAnsi="Times New Roman" w:cs="Times New Roman"/>
                <w:b/>
                <w:sz w:val="20"/>
                <w:szCs w:val="24"/>
              </w:rPr>
            </w:pPr>
          </w:p>
        </w:tc>
        <w:tc>
          <w:tcPr>
            <w:tcW w:w="2551" w:type="dxa"/>
            <w:tcBorders>
              <w:top w:val="nil"/>
              <w:left w:val="nil"/>
              <w:bottom w:val="single" w:sz="8" w:space="0" w:color="auto"/>
              <w:right w:val="single" w:sz="8" w:space="0" w:color="auto"/>
            </w:tcBorders>
            <w:shd w:val="clear" w:color="auto" w:fill="FFFFFF" w:themeFill="background1"/>
            <w:vAlign w:val="center"/>
          </w:tcPr>
          <w:p w14:paraId="31920067" w14:textId="77777777" w:rsidR="0051288B" w:rsidRPr="009A4FF4" w:rsidRDefault="0051288B" w:rsidP="0051288B">
            <w:pPr>
              <w:spacing w:after="0" w:line="256" w:lineRule="auto"/>
              <w:jc w:val="center"/>
              <w:rPr>
                <w:rFonts w:ascii="Times New Roman" w:eastAsia="Times New Roman" w:hAnsi="Times New Roman" w:cs="Times New Roman"/>
                <w:b/>
                <w:bCs/>
                <w:color w:val="000000"/>
                <w:sz w:val="16"/>
                <w:szCs w:val="16"/>
              </w:rPr>
            </w:pPr>
          </w:p>
        </w:tc>
      </w:tr>
      <w:tr w:rsidR="0051288B" w:rsidRPr="009A4FF4" w14:paraId="5791EDAF" w14:textId="77777777" w:rsidTr="0051288B">
        <w:trPr>
          <w:trHeight w:val="315"/>
        </w:trPr>
        <w:tc>
          <w:tcPr>
            <w:tcW w:w="7245" w:type="dxa"/>
            <w:tcBorders>
              <w:top w:val="nil"/>
              <w:left w:val="single" w:sz="4" w:space="0" w:color="auto"/>
              <w:bottom w:val="single" w:sz="4" w:space="0" w:color="auto"/>
              <w:right w:val="single" w:sz="4" w:space="0" w:color="auto"/>
            </w:tcBorders>
            <w:noWrap/>
            <w:vAlign w:val="center"/>
            <w:hideMark/>
          </w:tcPr>
          <w:p w14:paraId="5A6296D7" w14:textId="77777777" w:rsidR="0051288B" w:rsidRPr="009A4FF4" w:rsidRDefault="0051288B" w:rsidP="0051288B">
            <w:pPr>
              <w:spacing w:after="0" w:line="256" w:lineRule="auto"/>
              <w:rPr>
                <w:rFonts w:ascii="Times New Roman" w:eastAsia="Times New Roman" w:hAnsi="Times New Roman" w:cs="Times New Roman"/>
                <w:sz w:val="24"/>
                <w:szCs w:val="24"/>
              </w:rPr>
            </w:pPr>
            <w:r w:rsidRPr="009A4FF4">
              <w:rPr>
                <w:rFonts w:ascii="Times New Roman" w:eastAsia="Times New Roman" w:hAnsi="Times New Roman" w:cs="Times New Roman"/>
                <w:sz w:val="24"/>
                <w:szCs w:val="24"/>
              </w:rPr>
              <w:t>Услуги техническому обслуживанию и ремонту автотранспортных средств</w:t>
            </w:r>
          </w:p>
        </w:tc>
        <w:tc>
          <w:tcPr>
            <w:tcW w:w="2551" w:type="dxa"/>
            <w:tcBorders>
              <w:top w:val="single" w:sz="4" w:space="0" w:color="auto"/>
              <w:left w:val="single" w:sz="4" w:space="0" w:color="auto"/>
              <w:bottom w:val="single" w:sz="4" w:space="0" w:color="auto"/>
              <w:right w:val="single" w:sz="4" w:space="0" w:color="auto"/>
            </w:tcBorders>
            <w:vAlign w:val="center"/>
            <w:hideMark/>
          </w:tcPr>
          <w:p w14:paraId="13419F88" w14:textId="77777777" w:rsidR="0051288B" w:rsidRPr="009A4FF4" w:rsidRDefault="0051288B" w:rsidP="0051288B">
            <w:pPr>
              <w:spacing w:after="0" w:line="256" w:lineRule="auto"/>
              <w:jc w:val="center"/>
              <w:rPr>
                <w:rFonts w:ascii="Times New Roman" w:eastAsia="Times New Roman" w:hAnsi="Times New Roman" w:cs="Times New Roman"/>
                <w:color w:val="000000"/>
                <w:sz w:val="24"/>
                <w:szCs w:val="24"/>
              </w:rPr>
            </w:pPr>
            <w:r w:rsidRPr="009A4FF4">
              <w:rPr>
                <w:rFonts w:ascii="Times New Roman" w:eastAsia="Times New Roman" w:hAnsi="Times New Roman" w:cs="Times New Roman"/>
                <w:color w:val="000000"/>
                <w:sz w:val="24"/>
                <w:szCs w:val="24"/>
              </w:rPr>
              <w:t>800</w:t>
            </w:r>
          </w:p>
        </w:tc>
      </w:tr>
    </w:tbl>
    <w:p w14:paraId="14584524" w14:textId="77777777" w:rsidR="0051288B" w:rsidRPr="009A4FF4" w:rsidRDefault="0051288B" w:rsidP="0051288B">
      <w:pPr>
        <w:spacing w:after="0" w:line="240" w:lineRule="auto"/>
        <w:ind w:firstLine="567"/>
        <w:rPr>
          <w:rFonts w:ascii="Times New Roman" w:eastAsia="Times New Roman" w:hAnsi="Times New Roman" w:cs="Times New Roman"/>
          <w:sz w:val="24"/>
          <w:szCs w:val="24"/>
          <w:lang w:eastAsia="ru-RU"/>
        </w:rPr>
      </w:pPr>
    </w:p>
    <w:p w14:paraId="19614581" w14:textId="77777777" w:rsidR="0051288B" w:rsidRPr="009A4FF4" w:rsidRDefault="0051288B" w:rsidP="0051288B">
      <w:pPr>
        <w:spacing w:after="0" w:line="240" w:lineRule="auto"/>
        <w:ind w:firstLine="567"/>
        <w:rPr>
          <w:rFonts w:ascii="Times New Roman" w:eastAsia="Times New Roman" w:hAnsi="Times New Roman" w:cs="Times New Roman"/>
          <w:sz w:val="24"/>
          <w:szCs w:val="24"/>
          <w:lang w:eastAsia="ru-RU"/>
        </w:rPr>
      </w:pPr>
    </w:p>
    <w:p w14:paraId="43B42E05" w14:textId="77777777" w:rsidR="0051288B" w:rsidRPr="009A4FF4" w:rsidRDefault="0051288B" w:rsidP="0051288B">
      <w:pPr>
        <w:spacing w:after="0" w:line="240" w:lineRule="auto"/>
        <w:ind w:firstLine="567"/>
        <w:rPr>
          <w:rFonts w:ascii="Times New Roman" w:eastAsia="Times New Roman" w:hAnsi="Times New Roman" w:cs="Times New Roman"/>
          <w:sz w:val="24"/>
          <w:szCs w:val="24"/>
          <w:lang w:eastAsia="ru-RU"/>
        </w:rPr>
      </w:pPr>
    </w:p>
    <w:p w14:paraId="72564C95" w14:textId="77777777" w:rsidR="0051288B" w:rsidRPr="009A4FF4" w:rsidRDefault="0051288B" w:rsidP="0051288B">
      <w:pPr>
        <w:spacing w:after="0" w:line="240" w:lineRule="auto"/>
        <w:jc w:val="center"/>
        <w:rPr>
          <w:rFonts w:ascii="Times New Roman" w:eastAsia="Times New Roman" w:hAnsi="Times New Roman" w:cs="Times New Roman"/>
          <w:sz w:val="24"/>
          <w:szCs w:val="24"/>
          <w:lang w:eastAsia="ru-RU"/>
        </w:rPr>
      </w:pPr>
      <w:r w:rsidRPr="009A4FF4">
        <w:rPr>
          <w:rFonts w:ascii="Times New Roman" w:eastAsia="Times New Roman" w:hAnsi="Times New Roman" w:cs="Times New Roman"/>
          <w:b/>
          <w:sz w:val="24"/>
          <w:szCs w:val="24"/>
          <w:lang w:eastAsia="ru-RU"/>
        </w:rPr>
        <w:t>9</w:t>
      </w:r>
      <w:r w:rsidRPr="009A4FF4">
        <w:rPr>
          <w:rFonts w:ascii="Times New Roman" w:eastAsia="Times New Roman" w:hAnsi="Times New Roman" w:cs="Times New Roman"/>
          <w:b/>
          <w:sz w:val="24"/>
          <w:szCs w:val="24"/>
          <w:lang w:val="en-US" w:eastAsia="ru-RU"/>
        </w:rPr>
        <w:t xml:space="preserve">. </w:t>
      </w:r>
      <w:r w:rsidRPr="009A4FF4">
        <w:rPr>
          <w:rFonts w:ascii="Times New Roman" w:eastAsia="Times New Roman" w:hAnsi="Times New Roman" w:cs="Times New Roman"/>
          <w:b/>
          <w:sz w:val="24"/>
          <w:szCs w:val="24"/>
          <w:lang w:eastAsia="ru-RU"/>
        </w:rPr>
        <w:t>Список транспортных средств</w:t>
      </w:r>
    </w:p>
    <w:p w14:paraId="73C4D701" w14:textId="77777777" w:rsidR="0051288B" w:rsidRPr="009A4FF4" w:rsidRDefault="0051288B" w:rsidP="0051288B">
      <w:pPr>
        <w:spacing w:after="0" w:line="240" w:lineRule="auto"/>
        <w:jc w:val="both"/>
        <w:rPr>
          <w:rFonts w:ascii="Times New Roman" w:eastAsia="Times New Roman" w:hAnsi="Times New Roman" w:cs="Times New Roman"/>
          <w:sz w:val="24"/>
          <w:szCs w:val="24"/>
          <w:lang w:eastAsia="ru-RU"/>
        </w:rPr>
      </w:pPr>
    </w:p>
    <w:tbl>
      <w:tblPr>
        <w:tblW w:w="8090" w:type="dxa"/>
        <w:tblInd w:w="108" w:type="dxa"/>
        <w:tblLook w:val="04A0" w:firstRow="1" w:lastRow="0" w:firstColumn="1" w:lastColumn="0" w:noHBand="0" w:noVBand="1"/>
      </w:tblPr>
      <w:tblGrid>
        <w:gridCol w:w="705"/>
        <w:gridCol w:w="1866"/>
        <w:gridCol w:w="1606"/>
        <w:gridCol w:w="1250"/>
        <w:gridCol w:w="2663"/>
      </w:tblGrid>
      <w:tr w:rsidR="0051288B" w:rsidRPr="009A4FF4" w14:paraId="3F251678" w14:textId="77777777" w:rsidTr="0051288B">
        <w:trPr>
          <w:gridAfter w:val="2"/>
          <w:wAfter w:w="3913" w:type="dxa"/>
          <w:trHeight w:val="284"/>
        </w:trPr>
        <w:tc>
          <w:tcPr>
            <w:tcW w:w="705" w:type="dxa"/>
            <w:tcBorders>
              <w:top w:val="single" w:sz="4" w:space="0" w:color="auto"/>
              <w:left w:val="single" w:sz="4" w:space="0" w:color="auto"/>
              <w:bottom w:val="single" w:sz="4" w:space="0" w:color="auto"/>
              <w:right w:val="single" w:sz="4" w:space="0" w:color="auto"/>
            </w:tcBorders>
            <w:noWrap/>
            <w:vAlign w:val="center"/>
            <w:hideMark/>
          </w:tcPr>
          <w:p w14:paraId="61792A56"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 п/п</w:t>
            </w:r>
          </w:p>
        </w:tc>
        <w:tc>
          <w:tcPr>
            <w:tcW w:w="1866" w:type="dxa"/>
            <w:tcBorders>
              <w:top w:val="single" w:sz="4" w:space="0" w:color="auto"/>
              <w:left w:val="nil"/>
              <w:bottom w:val="single" w:sz="4" w:space="0" w:color="auto"/>
              <w:right w:val="single" w:sz="4" w:space="0" w:color="auto"/>
            </w:tcBorders>
            <w:vAlign w:val="center"/>
            <w:hideMark/>
          </w:tcPr>
          <w:p w14:paraId="005A1185"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транспортное средство</w:t>
            </w:r>
          </w:p>
        </w:tc>
        <w:tc>
          <w:tcPr>
            <w:tcW w:w="1606" w:type="dxa"/>
            <w:tcBorders>
              <w:top w:val="single" w:sz="4" w:space="0" w:color="auto"/>
              <w:left w:val="nil"/>
              <w:bottom w:val="single" w:sz="4" w:space="0" w:color="auto"/>
              <w:right w:val="single" w:sz="4" w:space="0" w:color="auto"/>
            </w:tcBorders>
            <w:vAlign w:val="center"/>
            <w:hideMark/>
          </w:tcPr>
          <w:p w14:paraId="1A5EBA7D"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 </w:t>
            </w:r>
          </w:p>
        </w:tc>
      </w:tr>
      <w:tr w:rsidR="0051288B" w:rsidRPr="009A4FF4" w14:paraId="74B08E0C"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0CDBBF43"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 </w:t>
            </w:r>
          </w:p>
        </w:tc>
        <w:tc>
          <w:tcPr>
            <w:tcW w:w="1866" w:type="dxa"/>
            <w:tcBorders>
              <w:top w:val="nil"/>
              <w:left w:val="nil"/>
              <w:bottom w:val="single" w:sz="4" w:space="0" w:color="auto"/>
              <w:right w:val="single" w:sz="4" w:space="0" w:color="auto"/>
            </w:tcBorders>
            <w:vAlign w:val="center"/>
            <w:hideMark/>
          </w:tcPr>
          <w:p w14:paraId="654525D5"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Марка</w:t>
            </w:r>
          </w:p>
        </w:tc>
        <w:tc>
          <w:tcPr>
            <w:tcW w:w="1606" w:type="dxa"/>
            <w:tcBorders>
              <w:top w:val="nil"/>
              <w:left w:val="nil"/>
              <w:bottom w:val="single" w:sz="4" w:space="0" w:color="auto"/>
              <w:right w:val="single" w:sz="4" w:space="0" w:color="auto"/>
            </w:tcBorders>
            <w:vAlign w:val="center"/>
            <w:hideMark/>
          </w:tcPr>
          <w:p w14:paraId="28C95AEF"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Модель</w:t>
            </w:r>
          </w:p>
        </w:tc>
        <w:tc>
          <w:tcPr>
            <w:tcW w:w="1250" w:type="dxa"/>
            <w:tcBorders>
              <w:top w:val="nil"/>
              <w:left w:val="nil"/>
              <w:bottom w:val="single" w:sz="4" w:space="0" w:color="auto"/>
              <w:right w:val="single" w:sz="4" w:space="0" w:color="auto"/>
            </w:tcBorders>
            <w:vAlign w:val="center"/>
            <w:hideMark/>
          </w:tcPr>
          <w:p w14:paraId="4FB254A5"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Год выпуска</w:t>
            </w:r>
          </w:p>
        </w:tc>
        <w:tc>
          <w:tcPr>
            <w:tcW w:w="2663" w:type="dxa"/>
            <w:tcBorders>
              <w:top w:val="nil"/>
              <w:left w:val="nil"/>
              <w:bottom w:val="single" w:sz="4" w:space="0" w:color="auto"/>
              <w:right w:val="single" w:sz="4" w:space="0" w:color="auto"/>
            </w:tcBorders>
            <w:vAlign w:val="center"/>
            <w:hideMark/>
          </w:tcPr>
          <w:p w14:paraId="07662545"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Количество транспортных средств</w:t>
            </w:r>
          </w:p>
        </w:tc>
      </w:tr>
      <w:tr w:rsidR="0051288B" w:rsidRPr="009A4FF4" w14:paraId="304D467E"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3446553A"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w:t>
            </w:r>
          </w:p>
        </w:tc>
        <w:tc>
          <w:tcPr>
            <w:tcW w:w="1866" w:type="dxa"/>
            <w:tcBorders>
              <w:top w:val="nil"/>
              <w:left w:val="nil"/>
              <w:bottom w:val="single" w:sz="4" w:space="0" w:color="auto"/>
              <w:right w:val="single" w:sz="4" w:space="0" w:color="auto"/>
            </w:tcBorders>
            <w:shd w:val="clear" w:color="auto" w:fill="FFFFFF"/>
            <w:vAlign w:val="center"/>
            <w:hideMark/>
          </w:tcPr>
          <w:p w14:paraId="09405715"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ГАЗ</w:t>
            </w:r>
          </w:p>
        </w:tc>
        <w:tc>
          <w:tcPr>
            <w:tcW w:w="1606" w:type="dxa"/>
            <w:tcBorders>
              <w:top w:val="nil"/>
              <w:left w:val="nil"/>
              <w:bottom w:val="single" w:sz="4" w:space="0" w:color="auto"/>
              <w:right w:val="single" w:sz="4" w:space="0" w:color="auto"/>
            </w:tcBorders>
            <w:shd w:val="clear" w:color="auto" w:fill="FFFFFF"/>
            <w:vAlign w:val="center"/>
            <w:hideMark/>
          </w:tcPr>
          <w:p w14:paraId="04597F46"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2705</w:t>
            </w:r>
          </w:p>
        </w:tc>
        <w:tc>
          <w:tcPr>
            <w:tcW w:w="1250" w:type="dxa"/>
            <w:tcBorders>
              <w:top w:val="nil"/>
              <w:left w:val="nil"/>
              <w:bottom w:val="single" w:sz="4" w:space="0" w:color="auto"/>
              <w:right w:val="single" w:sz="4" w:space="0" w:color="auto"/>
            </w:tcBorders>
            <w:shd w:val="clear" w:color="auto" w:fill="FFFFFF"/>
            <w:vAlign w:val="center"/>
            <w:hideMark/>
          </w:tcPr>
          <w:p w14:paraId="78744E35"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2007</w:t>
            </w:r>
          </w:p>
        </w:tc>
        <w:tc>
          <w:tcPr>
            <w:tcW w:w="2663" w:type="dxa"/>
            <w:tcBorders>
              <w:top w:val="nil"/>
              <w:left w:val="nil"/>
              <w:bottom w:val="single" w:sz="4" w:space="0" w:color="auto"/>
              <w:right w:val="single" w:sz="4" w:space="0" w:color="auto"/>
            </w:tcBorders>
            <w:shd w:val="clear" w:color="auto" w:fill="FFFFFF"/>
            <w:vAlign w:val="center"/>
            <w:hideMark/>
          </w:tcPr>
          <w:p w14:paraId="20E946C9"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543C9127"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1F960F77"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w:t>
            </w:r>
          </w:p>
        </w:tc>
        <w:tc>
          <w:tcPr>
            <w:tcW w:w="1866" w:type="dxa"/>
            <w:tcBorders>
              <w:top w:val="nil"/>
              <w:left w:val="nil"/>
              <w:bottom w:val="single" w:sz="4" w:space="0" w:color="auto"/>
              <w:right w:val="single" w:sz="4" w:space="0" w:color="auto"/>
            </w:tcBorders>
            <w:shd w:val="clear" w:color="auto" w:fill="FFFFFF"/>
            <w:vAlign w:val="center"/>
            <w:hideMark/>
          </w:tcPr>
          <w:p w14:paraId="5ADC0AD7"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ГАЗ</w:t>
            </w:r>
          </w:p>
        </w:tc>
        <w:tc>
          <w:tcPr>
            <w:tcW w:w="1606" w:type="dxa"/>
            <w:tcBorders>
              <w:top w:val="nil"/>
              <w:left w:val="nil"/>
              <w:bottom w:val="single" w:sz="4" w:space="0" w:color="auto"/>
              <w:right w:val="single" w:sz="4" w:space="0" w:color="auto"/>
            </w:tcBorders>
            <w:shd w:val="clear" w:color="auto" w:fill="FFFFFF"/>
            <w:vAlign w:val="center"/>
            <w:hideMark/>
          </w:tcPr>
          <w:p w14:paraId="4698C64D"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28182-00000-10-02</w:t>
            </w:r>
          </w:p>
        </w:tc>
        <w:tc>
          <w:tcPr>
            <w:tcW w:w="1250" w:type="dxa"/>
            <w:tcBorders>
              <w:top w:val="nil"/>
              <w:left w:val="nil"/>
              <w:bottom w:val="single" w:sz="4" w:space="0" w:color="auto"/>
              <w:right w:val="single" w:sz="4" w:space="0" w:color="auto"/>
            </w:tcBorders>
            <w:shd w:val="clear" w:color="auto" w:fill="FFFFFF"/>
            <w:vAlign w:val="center"/>
            <w:hideMark/>
          </w:tcPr>
          <w:p w14:paraId="6DFC5CE6"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2008</w:t>
            </w:r>
          </w:p>
        </w:tc>
        <w:tc>
          <w:tcPr>
            <w:tcW w:w="2663" w:type="dxa"/>
            <w:tcBorders>
              <w:top w:val="nil"/>
              <w:left w:val="nil"/>
              <w:bottom w:val="single" w:sz="4" w:space="0" w:color="auto"/>
              <w:right w:val="single" w:sz="4" w:space="0" w:color="auto"/>
            </w:tcBorders>
            <w:shd w:val="clear" w:color="auto" w:fill="FFFFFF"/>
            <w:vAlign w:val="center"/>
            <w:hideMark/>
          </w:tcPr>
          <w:p w14:paraId="0584D719"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2BF012A0"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3299726A"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w:t>
            </w:r>
          </w:p>
        </w:tc>
        <w:tc>
          <w:tcPr>
            <w:tcW w:w="1866" w:type="dxa"/>
            <w:tcBorders>
              <w:top w:val="nil"/>
              <w:left w:val="nil"/>
              <w:bottom w:val="single" w:sz="4" w:space="0" w:color="auto"/>
              <w:right w:val="single" w:sz="4" w:space="0" w:color="auto"/>
            </w:tcBorders>
            <w:shd w:val="clear" w:color="auto" w:fill="FFFFFF"/>
            <w:vAlign w:val="center"/>
            <w:hideMark/>
          </w:tcPr>
          <w:p w14:paraId="43C71FE7"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ГАЗ</w:t>
            </w:r>
          </w:p>
        </w:tc>
        <w:tc>
          <w:tcPr>
            <w:tcW w:w="1606" w:type="dxa"/>
            <w:tcBorders>
              <w:top w:val="nil"/>
              <w:left w:val="nil"/>
              <w:bottom w:val="single" w:sz="4" w:space="0" w:color="auto"/>
              <w:right w:val="single" w:sz="4" w:space="0" w:color="auto"/>
            </w:tcBorders>
            <w:shd w:val="clear" w:color="auto" w:fill="FFFFFF"/>
            <w:vAlign w:val="center"/>
            <w:hideMark/>
          </w:tcPr>
          <w:p w14:paraId="491FC120"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2705</w:t>
            </w:r>
          </w:p>
        </w:tc>
        <w:tc>
          <w:tcPr>
            <w:tcW w:w="1250" w:type="dxa"/>
            <w:tcBorders>
              <w:top w:val="nil"/>
              <w:left w:val="nil"/>
              <w:bottom w:val="single" w:sz="4" w:space="0" w:color="auto"/>
              <w:right w:val="single" w:sz="4" w:space="0" w:color="auto"/>
            </w:tcBorders>
            <w:shd w:val="clear" w:color="auto" w:fill="FFFFFF"/>
            <w:vAlign w:val="center"/>
            <w:hideMark/>
          </w:tcPr>
          <w:p w14:paraId="6240CB27"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2005</w:t>
            </w:r>
          </w:p>
        </w:tc>
        <w:tc>
          <w:tcPr>
            <w:tcW w:w="2663" w:type="dxa"/>
            <w:tcBorders>
              <w:top w:val="nil"/>
              <w:left w:val="nil"/>
              <w:bottom w:val="single" w:sz="4" w:space="0" w:color="auto"/>
              <w:right w:val="single" w:sz="4" w:space="0" w:color="auto"/>
            </w:tcBorders>
            <w:shd w:val="clear" w:color="auto" w:fill="FFFFFF"/>
            <w:vAlign w:val="center"/>
            <w:hideMark/>
          </w:tcPr>
          <w:p w14:paraId="6ABE91E6"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6B5099CF"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34075772"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4</w:t>
            </w:r>
          </w:p>
        </w:tc>
        <w:tc>
          <w:tcPr>
            <w:tcW w:w="1866" w:type="dxa"/>
            <w:tcBorders>
              <w:top w:val="nil"/>
              <w:left w:val="nil"/>
              <w:bottom w:val="single" w:sz="4" w:space="0" w:color="auto"/>
              <w:right w:val="single" w:sz="4" w:space="0" w:color="auto"/>
            </w:tcBorders>
            <w:shd w:val="clear" w:color="auto" w:fill="FFFFFF"/>
            <w:vAlign w:val="center"/>
            <w:hideMark/>
          </w:tcPr>
          <w:p w14:paraId="18B289A8"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ГАЗ</w:t>
            </w:r>
          </w:p>
        </w:tc>
        <w:tc>
          <w:tcPr>
            <w:tcW w:w="1606" w:type="dxa"/>
            <w:tcBorders>
              <w:top w:val="nil"/>
              <w:left w:val="nil"/>
              <w:bottom w:val="single" w:sz="4" w:space="0" w:color="auto"/>
              <w:right w:val="single" w:sz="4" w:space="0" w:color="auto"/>
            </w:tcBorders>
            <w:shd w:val="clear" w:color="auto" w:fill="FFFFFF"/>
            <w:vAlign w:val="center"/>
            <w:hideMark/>
          </w:tcPr>
          <w:p w14:paraId="1457B253"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3302</w:t>
            </w:r>
          </w:p>
        </w:tc>
        <w:tc>
          <w:tcPr>
            <w:tcW w:w="1250" w:type="dxa"/>
            <w:tcBorders>
              <w:top w:val="nil"/>
              <w:left w:val="nil"/>
              <w:bottom w:val="single" w:sz="4" w:space="0" w:color="auto"/>
              <w:right w:val="single" w:sz="4" w:space="0" w:color="auto"/>
            </w:tcBorders>
            <w:shd w:val="clear" w:color="auto" w:fill="FFFFFF"/>
            <w:vAlign w:val="center"/>
            <w:hideMark/>
          </w:tcPr>
          <w:p w14:paraId="0360C7CA"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2014</w:t>
            </w:r>
          </w:p>
        </w:tc>
        <w:tc>
          <w:tcPr>
            <w:tcW w:w="2663" w:type="dxa"/>
            <w:tcBorders>
              <w:top w:val="nil"/>
              <w:left w:val="nil"/>
              <w:bottom w:val="single" w:sz="4" w:space="0" w:color="auto"/>
              <w:right w:val="single" w:sz="4" w:space="0" w:color="auto"/>
            </w:tcBorders>
            <w:shd w:val="clear" w:color="auto" w:fill="FFFFFF"/>
            <w:vAlign w:val="center"/>
            <w:hideMark/>
          </w:tcPr>
          <w:p w14:paraId="32DD3540"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34E56CF8"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0E2997EF"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5</w:t>
            </w:r>
          </w:p>
        </w:tc>
        <w:tc>
          <w:tcPr>
            <w:tcW w:w="1866" w:type="dxa"/>
            <w:tcBorders>
              <w:top w:val="nil"/>
              <w:left w:val="nil"/>
              <w:bottom w:val="single" w:sz="4" w:space="0" w:color="auto"/>
              <w:right w:val="single" w:sz="4" w:space="0" w:color="auto"/>
            </w:tcBorders>
            <w:shd w:val="clear" w:color="auto" w:fill="FFFFFF"/>
            <w:vAlign w:val="center"/>
            <w:hideMark/>
          </w:tcPr>
          <w:p w14:paraId="6CB65781"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ГАЗ</w:t>
            </w:r>
          </w:p>
        </w:tc>
        <w:tc>
          <w:tcPr>
            <w:tcW w:w="1606" w:type="dxa"/>
            <w:tcBorders>
              <w:top w:val="nil"/>
              <w:left w:val="nil"/>
              <w:bottom w:val="single" w:sz="4" w:space="0" w:color="auto"/>
              <w:right w:val="single" w:sz="4" w:space="0" w:color="auto"/>
            </w:tcBorders>
            <w:shd w:val="clear" w:color="auto" w:fill="FFFFFF"/>
            <w:vAlign w:val="center"/>
            <w:hideMark/>
          </w:tcPr>
          <w:p w14:paraId="2A47EC19"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2705</w:t>
            </w:r>
          </w:p>
        </w:tc>
        <w:tc>
          <w:tcPr>
            <w:tcW w:w="1250" w:type="dxa"/>
            <w:tcBorders>
              <w:top w:val="nil"/>
              <w:left w:val="nil"/>
              <w:bottom w:val="single" w:sz="4" w:space="0" w:color="auto"/>
              <w:right w:val="single" w:sz="4" w:space="0" w:color="auto"/>
            </w:tcBorders>
            <w:shd w:val="clear" w:color="auto" w:fill="FFFFFF"/>
            <w:vAlign w:val="center"/>
            <w:hideMark/>
          </w:tcPr>
          <w:p w14:paraId="243934DB"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2007</w:t>
            </w:r>
          </w:p>
        </w:tc>
        <w:tc>
          <w:tcPr>
            <w:tcW w:w="2663" w:type="dxa"/>
            <w:tcBorders>
              <w:top w:val="nil"/>
              <w:left w:val="nil"/>
              <w:bottom w:val="single" w:sz="4" w:space="0" w:color="auto"/>
              <w:right w:val="single" w:sz="4" w:space="0" w:color="auto"/>
            </w:tcBorders>
            <w:shd w:val="clear" w:color="auto" w:fill="FFFFFF"/>
            <w:vAlign w:val="center"/>
            <w:hideMark/>
          </w:tcPr>
          <w:p w14:paraId="41AD6AC2"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747C1B5F"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60922D6C"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6</w:t>
            </w:r>
          </w:p>
        </w:tc>
        <w:tc>
          <w:tcPr>
            <w:tcW w:w="1866" w:type="dxa"/>
            <w:tcBorders>
              <w:top w:val="nil"/>
              <w:left w:val="nil"/>
              <w:bottom w:val="single" w:sz="4" w:space="0" w:color="auto"/>
              <w:right w:val="single" w:sz="4" w:space="0" w:color="auto"/>
            </w:tcBorders>
            <w:shd w:val="clear" w:color="auto" w:fill="FFFFFF"/>
            <w:vAlign w:val="center"/>
            <w:hideMark/>
          </w:tcPr>
          <w:p w14:paraId="62E58570"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ГАЗ</w:t>
            </w:r>
          </w:p>
        </w:tc>
        <w:tc>
          <w:tcPr>
            <w:tcW w:w="1606" w:type="dxa"/>
            <w:tcBorders>
              <w:top w:val="nil"/>
              <w:left w:val="nil"/>
              <w:bottom w:val="single" w:sz="4" w:space="0" w:color="auto"/>
              <w:right w:val="single" w:sz="4" w:space="0" w:color="auto"/>
            </w:tcBorders>
            <w:shd w:val="clear" w:color="auto" w:fill="FFFFFF"/>
            <w:vAlign w:val="center"/>
            <w:hideMark/>
          </w:tcPr>
          <w:p w14:paraId="1A3D0789"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2824LS</w:t>
            </w:r>
          </w:p>
        </w:tc>
        <w:tc>
          <w:tcPr>
            <w:tcW w:w="1250" w:type="dxa"/>
            <w:tcBorders>
              <w:top w:val="nil"/>
              <w:left w:val="nil"/>
              <w:bottom w:val="single" w:sz="4" w:space="0" w:color="auto"/>
              <w:right w:val="single" w:sz="4" w:space="0" w:color="auto"/>
            </w:tcBorders>
            <w:shd w:val="clear" w:color="auto" w:fill="FFFFFF"/>
            <w:vAlign w:val="center"/>
            <w:hideMark/>
          </w:tcPr>
          <w:p w14:paraId="3256D130"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2016</w:t>
            </w:r>
          </w:p>
        </w:tc>
        <w:tc>
          <w:tcPr>
            <w:tcW w:w="2663" w:type="dxa"/>
            <w:tcBorders>
              <w:top w:val="nil"/>
              <w:left w:val="nil"/>
              <w:bottom w:val="single" w:sz="4" w:space="0" w:color="auto"/>
              <w:right w:val="single" w:sz="4" w:space="0" w:color="auto"/>
            </w:tcBorders>
            <w:shd w:val="clear" w:color="auto" w:fill="FFFFFF"/>
            <w:vAlign w:val="center"/>
            <w:hideMark/>
          </w:tcPr>
          <w:p w14:paraId="47A3DDAD"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4D065744"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5833106F"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7</w:t>
            </w:r>
          </w:p>
        </w:tc>
        <w:tc>
          <w:tcPr>
            <w:tcW w:w="1866" w:type="dxa"/>
            <w:tcBorders>
              <w:top w:val="nil"/>
              <w:left w:val="nil"/>
              <w:bottom w:val="single" w:sz="4" w:space="0" w:color="auto"/>
              <w:right w:val="single" w:sz="4" w:space="0" w:color="auto"/>
            </w:tcBorders>
            <w:shd w:val="clear" w:color="auto" w:fill="FFFFFF"/>
            <w:vAlign w:val="center"/>
            <w:hideMark/>
          </w:tcPr>
          <w:p w14:paraId="3A0A5528"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ГАЗ</w:t>
            </w:r>
          </w:p>
        </w:tc>
        <w:tc>
          <w:tcPr>
            <w:tcW w:w="1606" w:type="dxa"/>
            <w:tcBorders>
              <w:top w:val="nil"/>
              <w:left w:val="nil"/>
              <w:bottom w:val="single" w:sz="4" w:space="0" w:color="auto"/>
              <w:right w:val="single" w:sz="4" w:space="0" w:color="auto"/>
            </w:tcBorders>
            <w:shd w:val="clear" w:color="auto" w:fill="FFFFFF"/>
            <w:vAlign w:val="center"/>
            <w:hideMark/>
          </w:tcPr>
          <w:p w14:paraId="3971A969"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C41R33</w:t>
            </w:r>
          </w:p>
        </w:tc>
        <w:tc>
          <w:tcPr>
            <w:tcW w:w="1250" w:type="dxa"/>
            <w:tcBorders>
              <w:top w:val="nil"/>
              <w:left w:val="nil"/>
              <w:bottom w:val="single" w:sz="4" w:space="0" w:color="auto"/>
              <w:right w:val="single" w:sz="4" w:space="0" w:color="auto"/>
            </w:tcBorders>
            <w:shd w:val="clear" w:color="auto" w:fill="FFFFFF"/>
            <w:vAlign w:val="center"/>
            <w:hideMark/>
          </w:tcPr>
          <w:p w14:paraId="587CFEBB"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2017</w:t>
            </w:r>
          </w:p>
        </w:tc>
        <w:tc>
          <w:tcPr>
            <w:tcW w:w="2663" w:type="dxa"/>
            <w:tcBorders>
              <w:top w:val="nil"/>
              <w:left w:val="nil"/>
              <w:bottom w:val="single" w:sz="4" w:space="0" w:color="auto"/>
              <w:right w:val="single" w:sz="4" w:space="0" w:color="auto"/>
            </w:tcBorders>
            <w:shd w:val="clear" w:color="auto" w:fill="FFFFFF"/>
            <w:vAlign w:val="center"/>
            <w:hideMark/>
          </w:tcPr>
          <w:p w14:paraId="4E4520C0"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102A1ECE"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074EACAA"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8</w:t>
            </w:r>
          </w:p>
        </w:tc>
        <w:tc>
          <w:tcPr>
            <w:tcW w:w="1866" w:type="dxa"/>
            <w:tcBorders>
              <w:top w:val="nil"/>
              <w:left w:val="nil"/>
              <w:bottom w:val="single" w:sz="4" w:space="0" w:color="auto"/>
              <w:right w:val="single" w:sz="4" w:space="0" w:color="auto"/>
            </w:tcBorders>
            <w:shd w:val="clear" w:color="auto" w:fill="FFFFFF"/>
            <w:vAlign w:val="center"/>
            <w:hideMark/>
          </w:tcPr>
          <w:p w14:paraId="7042AAE1"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ГАЗ</w:t>
            </w:r>
          </w:p>
        </w:tc>
        <w:tc>
          <w:tcPr>
            <w:tcW w:w="1606" w:type="dxa"/>
            <w:tcBorders>
              <w:top w:val="nil"/>
              <w:left w:val="nil"/>
              <w:bottom w:val="single" w:sz="4" w:space="0" w:color="auto"/>
              <w:right w:val="single" w:sz="4" w:space="0" w:color="auto"/>
            </w:tcBorders>
            <w:shd w:val="clear" w:color="auto" w:fill="FFFFFF"/>
            <w:vAlign w:val="center"/>
            <w:hideMark/>
          </w:tcPr>
          <w:p w14:paraId="48A271A0"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C41R33</w:t>
            </w:r>
          </w:p>
        </w:tc>
        <w:tc>
          <w:tcPr>
            <w:tcW w:w="1250" w:type="dxa"/>
            <w:tcBorders>
              <w:top w:val="nil"/>
              <w:left w:val="nil"/>
              <w:bottom w:val="single" w:sz="4" w:space="0" w:color="auto"/>
              <w:right w:val="single" w:sz="4" w:space="0" w:color="auto"/>
            </w:tcBorders>
            <w:shd w:val="clear" w:color="auto" w:fill="FFFFFF"/>
            <w:vAlign w:val="center"/>
            <w:hideMark/>
          </w:tcPr>
          <w:p w14:paraId="1AEDD295"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2017</w:t>
            </w:r>
          </w:p>
        </w:tc>
        <w:tc>
          <w:tcPr>
            <w:tcW w:w="2663" w:type="dxa"/>
            <w:tcBorders>
              <w:top w:val="nil"/>
              <w:left w:val="nil"/>
              <w:bottom w:val="single" w:sz="4" w:space="0" w:color="auto"/>
              <w:right w:val="single" w:sz="4" w:space="0" w:color="auto"/>
            </w:tcBorders>
            <w:shd w:val="clear" w:color="auto" w:fill="FFFFFF"/>
            <w:vAlign w:val="center"/>
            <w:hideMark/>
          </w:tcPr>
          <w:p w14:paraId="30B44E3C"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6CA84E94"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3AEC717E"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lastRenderedPageBreak/>
              <w:t>9</w:t>
            </w:r>
          </w:p>
        </w:tc>
        <w:tc>
          <w:tcPr>
            <w:tcW w:w="1866" w:type="dxa"/>
            <w:tcBorders>
              <w:top w:val="nil"/>
              <w:left w:val="nil"/>
              <w:bottom w:val="single" w:sz="4" w:space="0" w:color="auto"/>
              <w:right w:val="single" w:sz="4" w:space="0" w:color="auto"/>
            </w:tcBorders>
            <w:shd w:val="clear" w:color="auto" w:fill="FFFFFF"/>
            <w:vAlign w:val="center"/>
            <w:hideMark/>
          </w:tcPr>
          <w:p w14:paraId="1BCAD281"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ГАЗ</w:t>
            </w:r>
          </w:p>
        </w:tc>
        <w:tc>
          <w:tcPr>
            <w:tcW w:w="1606" w:type="dxa"/>
            <w:tcBorders>
              <w:top w:val="nil"/>
              <w:left w:val="nil"/>
              <w:bottom w:val="single" w:sz="4" w:space="0" w:color="auto"/>
              <w:right w:val="single" w:sz="4" w:space="0" w:color="auto"/>
            </w:tcBorders>
            <w:shd w:val="clear" w:color="auto" w:fill="FFFFFF"/>
            <w:vAlign w:val="center"/>
            <w:hideMark/>
          </w:tcPr>
          <w:p w14:paraId="4EFA6FA3"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33027</w:t>
            </w:r>
          </w:p>
        </w:tc>
        <w:tc>
          <w:tcPr>
            <w:tcW w:w="1250" w:type="dxa"/>
            <w:tcBorders>
              <w:top w:val="nil"/>
              <w:left w:val="nil"/>
              <w:bottom w:val="single" w:sz="4" w:space="0" w:color="auto"/>
              <w:right w:val="single" w:sz="4" w:space="0" w:color="auto"/>
            </w:tcBorders>
            <w:shd w:val="clear" w:color="auto" w:fill="FFFFFF"/>
            <w:vAlign w:val="center"/>
            <w:hideMark/>
          </w:tcPr>
          <w:p w14:paraId="789992B5"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2010</w:t>
            </w:r>
          </w:p>
        </w:tc>
        <w:tc>
          <w:tcPr>
            <w:tcW w:w="2663" w:type="dxa"/>
            <w:tcBorders>
              <w:top w:val="nil"/>
              <w:left w:val="nil"/>
              <w:bottom w:val="single" w:sz="4" w:space="0" w:color="auto"/>
              <w:right w:val="single" w:sz="4" w:space="0" w:color="auto"/>
            </w:tcBorders>
            <w:shd w:val="clear" w:color="auto" w:fill="FFFFFF"/>
            <w:vAlign w:val="center"/>
            <w:hideMark/>
          </w:tcPr>
          <w:p w14:paraId="369E296F"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37BD0190"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0FDB7A01"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10</w:t>
            </w:r>
          </w:p>
        </w:tc>
        <w:tc>
          <w:tcPr>
            <w:tcW w:w="1866" w:type="dxa"/>
            <w:tcBorders>
              <w:top w:val="nil"/>
              <w:left w:val="nil"/>
              <w:bottom w:val="single" w:sz="4" w:space="0" w:color="auto"/>
              <w:right w:val="single" w:sz="4" w:space="0" w:color="auto"/>
            </w:tcBorders>
            <w:shd w:val="clear" w:color="auto" w:fill="FFFFFF"/>
            <w:vAlign w:val="bottom"/>
            <w:hideMark/>
          </w:tcPr>
          <w:p w14:paraId="71E4441D"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ВАЗ</w:t>
            </w:r>
          </w:p>
        </w:tc>
        <w:tc>
          <w:tcPr>
            <w:tcW w:w="1606" w:type="dxa"/>
            <w:tcBorders>
              <w:top w:val="nil"/>
              <w:left w:val="nil"/>
              <w:bottom w:val="single" w:sz="4" w:space="0" w:color="auto"/>
              <w:right w:val="single" w:sz="4" w:space="0" w:color="auto"/>
            </w:tcBorders>
            <w:shd w:val="clear" w:color="auto" w:fill="FFFFFF"/>
            <w:vAlign w:val="bottom"/>
            <w:hideMark/>
          </w:tcPr>
          <w:p w14:paraId="5D15FEE0"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232900</w:t>
            </w:r>
          </w:p>
        </w:tc>
        <w:tc>
          <w:tcPr>
            <w:tcW w:w="1250" w:type="dxa"/>
            <w:tcBorders>
              <w:top w:val="nil"/>
              <w:left w:val="nil"/>
              <w:bottom w:val="single" w:sz="4" w:space="0" w:color="auto"/>
              <w:right w:val="single" w:sz="4" w:space="0" w:color="auto"/>
            </w:tcBorders>
            <w:shd w:val="clear" w:color="auto" w:fill="FFFFFF"/>
            <w:vAlign w:val="bottom"/>
            <w:hideMark/>
          </w:tcPr>
          <w:p w14:paraId="2FDFB869"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2012</w:t>
            </w:r>
          </w:p>
        </w:tc>
        <w:tc>
          <w:tcPr>
            <w:tcW w:w="2663" w:type="dxa"/>
            <w:tcBorders>
              <w:top w:val="nil"/>
              <w:left w:val="nil"/>
              <w:bottom w:val="single" w:sz="4" w:space="0" w:color="auto"/>
              <w:right w:val="single" w:sz="4" w:space="0" w:color="auto"/>
            </w:tcBorders>
            <w:vAlign w:val="center"/>
            <w:hideMark/>
          </w:tcPr>
          <w:p w14:paraId="34B2503D"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2F34CC9B"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68F1BD23"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11</w:t>
            </w:r>
          </w:p>
        </w:tc>
        <w:tc>
          <w:tcPr>
            <w:tcW w:w="1866" w:type="dxa"/>
            <w:tcBorders>
              <w:top w:val="nil"/>
              <w:left w:val="nil"/>
              <w:bottom w:val="single" w:sz="4" w:space="0" w:color="auto"/>
              <w:right w:val="single" w:sz="4" w:space="0" w:color="auto"/>
            </w:tcBorders>
            <w:shd w:val="clear" w:color="auto" w:fill="FFFFFF"/>
            <w:vAlign w:val="center"/>
            <w:hideMark/>
          </w:tcPr>
          <w:p w14:paraId="1CF1E107"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ВАЗ</w:t>
            </w:r>
          </w:p>
        </w:tc>
        <w:tc>
          <w:tcPr>
            <w:tcW w:w="1606" w:type="dxa"/>
            <w:tcBorders>
              <w:top w:val="nil"/>
              <w:left w:val="nil"/>
              <w:bottom w:val="single" w:sz="4" w:space="0" w:color="auto"/>
              <w:right w:val="single" w:sz="4" w:space="0" w:color="auto"/>
            </w:tcBorders>
            <w:shd w:val="clear" w:color="auto" w:fill="FFFFFF"/>
            <w:vAlign w:val="center"/>
            <w:hideMark/>
          </w:tcPr>
          <w:p w14:paraId="06527FF2"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21101</w:t>
            </w:r>
          </w:p>
        </w:tc>
        <w:tc>
          <w:tcPr>
            <w:tcW w:w="1250" w:type="dxa"/>
            <w:tcBorders>
              <w:top w:val="nil"/>
              <w:left w:val="nil"/>
              <w:bottom w:val="single" w:sz="4" w:space="0" w:color="auto"/>
              <w:right w:val="single" w:sz="4" w:space="0" w:color="auto"/>
            </w:tcBorders>
            <w:shd w:val="clear" w:color="auto" w:fill="FFFFFF"/>
            <w:vAlign w:val="center"/>
            <w:hideMark/>
          </w:tcPr>
          <w:p w14:paraId="26031572"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2006</w:t>
            </w:r>
          </w:p>
        </w:tc>
        <w:tc>
          <w:tcPr>
            <w:tcW w:w="2663" w:type="dxa"/>
            <w:tcBorders>
              <w:top w:val="nil"/>
              <w:left w:val="nil"/>
              <w:bottom w:val="single" w:sz="4" w:space="0" w:color="auto"/>
              <w:right w:val="single" w:sz="4" w:space="0" w:color="auto"/>
            </w:tcBorders>
            <w:shd w:val="clear" w:color="auto" w:fill="FFFFFF"/>
            <w:vAlign w:val="center"/>
            <w:hideMark/>
          </w:tcPr>
          <w:p w14:paraId="5F5A8889"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75165E87"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179A322C"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12</w:t>
            </w:r>
          </w:p>
        </w:tc>
        <w:tc>
          <w:tcPr>
            <w:tcW w:w="1866" w:type="dxa"/>
            <w:tcBorders>
              <w:top w:val="nil"/>
              <w:left w:val="nil"/>
              <w:bottom w:val="single" w:sz="4" w:space="0" w:color="auto"/>
              <w:right w:val="single" w:sz="4" w:space="0" w:color="auto"/>
            </w:tcBorders>
            <w:shd w:val="clear" w:color="auto" w:fill="FFFFFF"/>
            <w:vAlign w:val="center"/>
            <w:hideMark/>
          </w:tcPr>
          <w:p w14:paraId="11838FFD"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ЛАДА</w:t>
            </w:r>
          </w:p>
        </w:tc>
        <w:tc>
          <w:tcPr>
            <w:tcW w:w="1606" w:type="dxa"/>
            <w:tcBorders>
              <w:top w:val="nil"/>
              <w:left w:val="nil"/>
              <w:bottom w:val="single" w:sz="4" w:space="0" w:color="auto"/>
              <w:right w:val="single" w:sz="4" w:space="0" w:color="auto"/>
            </w:tcBorders>
            <w:shd w:val="clear" w:color="auto" w:fill="FFFFFF"/>
            <w:vAlign w:val="center"/>
            <w:hideMark/>
          </w:tcPr>
          <w:p w14:paraId="7F3793C1"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212140</w:t>
            </w:r>
          </w:p>
        </w:tc>
        <w:tc>
          <w:tcPr>
            <w:tcW w:w="1250" w:type="dxa"/>
            <w:tcBorders>
              <w:top w:val="nil"/>
              <w:left w:val="nil"/>
              <w:bottom w:val="single" w:sz="4" w:space="0" w:color="auto"/>
              <w:right w:val="single" w:sz="4" w:space="0" w:color="auto"/>
            </w:tcBorders>
            <w:shd w:val="clear" w:color="auto" w:fill="FFFFFF"/>
            <w:vAlign w:val="center"/>
            <w:hideMark/>
          </w:tcPr>
          <w:p w14:paraId="122C51D2"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2010</w:t>
            </w:r>
          </w:p>
        </w:tc>
        <w:tc>
          <w:tcPr>
            <w:tcW w:w="2663" w:type="dxa"/>
            <w:tcBorders>
              <w:top w:val="nil"/>
              <w:left w:val="nil"/>
              <w:bottom w:val="single" w:sz="4" w:space="0" w:color="auto"/>
              <w:right w:val="single" w:sz="4" w:space="0" w:color="auto"/>
            </w:tcBorders>
            <w:shd w:val="clear" w:color="auto" w:fill="FFFFFF"/>
            <w:vAlign w:val="center"/>
            <w:hideMark/>
          </w:tcPr>
          <w:p w14:paraId="494B9EC2"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4D9D7FB4"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76354A04"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13</w:t>
            </w:r>
          </w:p>
        </w:tc>
        <w:tc>
          <w:tcPr>
            <w:tcW w:w="1866" w:type="dxa"/>
            <w:tcBorders>
              <w:top w:val="nil"/>
              <w:left w:val="nil"/>
              <w:bottom w:val="single" w:sz="4" w:space="0" w:color="auto"/>
              <w:right w:val="single" w:sz="4" w:space="0" w:color="auto"/>
            </w:tcBorders>
            <w:shd w:val="clear" w:color="auto" w:fill="FFFFFF"/>
            <w:vAlign w:val="center"/>
            <w:hideMark/>
          </w:tcPr>
          <w:p w14:paraId="756567B9"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ЛАДА</w:t>
            </w:r>
          </w:p>
        </w:tc>
        <w:tc>
          <w:tcPr>
            <w:tcW w:w="1606" w:type="dxa"/>
            <w:tcBorders>
              <w:top w:val="nil"/>
              <w:left w:val="nil"/>
              <w:bottom w:val="single" w:sz="4" w:space="0" w:color="auto"/>
              <w:right w:val="single" w:sz="4" w:space="0" w:color="auto"/>
            </w:tcBorders>
            <w:shd w:val="clear" w:color="auto" w:fill="FFFFFF"/>
            <w:vAlign w:val="center"/>
            <w:hideMark/>
          </w:tcPr>
          <w:p w14:paraId="4E49102E"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212140</w:t>
            </w:r>
          </w:p>
        </w:tc>
        <w:tc>
          <w:tcPr>
            <w:tcW w:w="1250" w:type="dxa"/>
            <w:vAlign w:val="bottom"/>
            <w:hideMark/>
          </w:tcPr>
          <w:p w14:paraId="63FE84CF" w14:textId="77777777" w:rsidR="0051288B" w:rsidRPr="009A4FF4" w:rsidRDefault="0051288B" w:rsidP="0051288B">
            <w:pPr>
              <w:spacing w:after="0" w:line="256" w:lineRule="auto"/>
              <w:rPr>
                <w:rFonts w:ascii="Times New Roman" w:eastAsia="Times New Roman" w:hAnsi="Times New Roman" w:cs="Times New Roman"/>
                <w:sz w:val="16"/>
                <w:szCs w:val="16"/>
              </w:rPr>
            </w:pPr>
            <w:r w:rsidRPr="009A4FF4">
              <w:rPr>
                <w:rFonts w:ascii="Times New Roman" w:eastAsia="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58CB9885" wp14:editId="15A71B82">
                      <wp:simplePos x="0" y="0"/>
                      <wp:positionH relativeFrom="column">
                        <wp:posOffset>0</wp:posOffset>
                      </wp:positionH>
                      <wp:positionV relativeFrom="paragraph">
                        <wp:posOffset>114300</wp:posOffset>
                      </wp:positionV>
                      <wp:extent cx="1704975" cy="12049125"/>
                      <wp:effectExtent l="0" t="0" r="0" b="0"/>
                      <wp:wrapNone/>
                      <wp:docPr id="1" name="Прямоугольник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04975" cy="120491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rect w14:anchorId="3813CC1A" id="Прямоугольник 1" o:spid="_x0000_s1026" style="position:absolute;margin-left:0;margin-top:9pt;width:134.25pt;height:9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" filled="f" stroked="f">
                      <o:lock v:ext="edit" aspectratio="t"/>
                    </v:rect>
                  </w:pict>
                </mc:Fallback>
              </mc:AlternateContent>
            </w:r>
            <w:r w:rsidRPr="009A4FF4">
              <w:rPr>
                <w:rFonts w:ascii="Times New Roman" w:eastAsia="Times New Roman" w:hAnsi="Times New Roman" w:cs="Times New Roman"/>
                <w:noProof/>
                <w:sz w:val="24"/>
                <w:szCs w:val="24"/>
              </w:rPr>
              <mc:AlternateContent>
                <mc:Choice Requires="wps">
                  <w:drawing>
                    <wp:anchor distT="0" distB="0" distL="114300" distR="114300" simplePos="0" relativeHeight="251660288" behindDoc="0" locked="0" layoutInCell="1" allowOverlap="1" wp14:anchorId="46D70100" wp14:editId="414E2E5F">
                      <wp:simplePos x="0" y="0"/>
                      <wp:positionH relativeFrom="column">
                        <wp:posOffset>0</wp:posOffset>
                      </wp:positionH>
                      <wp:positionV relativeFrom="paragraph">
                        <wp:posOffset>114300</wp:posOffset>
                      </wp:positionV>
                      <wp:extent cx="1704975" cy="12058650"/>
                      <wp:effectExtent l="0" t="0" r="0" b="0"/>
                      <wp:wrapNone/>
                      <wp:docPr id="6" name="Прямоугольник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04975" cy="12058650"/>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rect w14:anchorId="394F5B84" id="Прямоугольник 6" o:spid="_x0000_s1026" style="position:absolute;margin-left:0;margin-top:9pt;width:134.25pt;height:94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" filled="f" stroked="f">
                      <o:lock v:ext="edit" aspectratio="t"/>
                    </v:rect>
                  </w:pict>
                </mc:Fallback>
              </mc:AlternateContent>
            </w:r>
            <w:r w:rsidRPr="009A4FF4">
              <w:rPr>
                <w:rFonts w:ascii="Times New Roman" w:eastAsia="Times New Roman" w:hAnsi="Times New Roman" w:cs="Times New Roman"/>
                <w:noProof/>
                <w:sz w:val="24"/>
                <w:szCs w:val="24"/>
              </w:rPr>
              <mc:AlternateContent>
                <mc:Choice Requires="wps">
                  <w:drawing>
                    <wp:anchor distT="0" distB="0" distL="114300" distR="114300" simplePos="0" relativeHeight="251661312" behindDoc="0" locked="0" layoutInCell="1" allowOverlap="1" wp14:anchorId="6F55D663" wp14:editId="4B0E990A">
                      <wp:simplePos x="0" y="0"/>
                      <wp:positionH relativeFrom="column">
                        <wp:posOffset>0</wp:posOffset>
                      </wp:positionH>
                      <wp:positionV relativeFrom="paragraph">
                        <wp:posOffset>114300</wp:posOffset>
                      </wp:positionV>
                      <wp:extent cx="1704975" cy="12049125"/>
                      <wp:effectExtent l="0" t="0" r="0" b="0"/>
                      <wp:wrapNone/>
                      <wp:docPr id="10" name="Прямоугольник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04975" cy="120491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rect w14:anchorId="6E9A4A0C" id="Прямоугольник 10" o:spid="_x0000_s1026" style="position:absolute;margin-left:0;margin-top:9pt;width:134.25pt;height:948.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" filled="f" stroked="f">
                      <o:lock v:ext="edit" aspectratio="t"/>
                    </v:rect>
                  </w:pict>
                </mc:Fallback>
              </mc:AlternateContent>
            </w:r>
            <w:r w:rsidRPr="009A4FF4">
              <w:rPr>
                <w:rFonts w:ascii="Times New Roman" w:eastAsia="Times New Roman" w:hAnsi="Times New Roman" w:cs="Times New Roman"/>
                <w:noProof/>
                <w:sz w:val="24"/>
                <w:szCs w:val="24"/>
              </w:rPr>
              <mc:AlternateContent>
                <mc:Choice Requires="wps">
                  <w:drawing>
                    <wp:anchor distT="0" distB="0" distL="114300" distR="114300" simplePos="0" relativeHeight="251662336" behindDoc="0" locked="0" layoutInCell="1" allowOverlap="1" wp14:anchorId="0A11DEE4" wp14:editId="6AA08487">
                      <wp:simplePos x="0" y="0"/>
                      <wp:positionH relativeFrom="column">
                        <wp:posOffset>0</wp:posOffset>
                      </wp:positionH>
                      <wp:positionV relativeFrom="paragraph">
                        <wp:posOffset>114300</wp:posOffset>
                      </wp:positionV>
                      <wp:extent cx="1704975" cy="12058650"/>
                      <wp:effectExtent l="0" t="0" r="0" b="0"/>
                      <wp:wrapNone/>
                      <wp:docPr id="7" name="Прямоугольник 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04975" cy="12058650"/>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rect w14:anchorId="05228F74" id="Прямоугольник 7" o:spid="_x0000_s1026" style="position:absolute;margin-left:0;margin-top:9pt;width:134.25pt;height:94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" filled="f" stroked="f">
                      <o:lock v:ext="edit" aspectratio="t"/>
                    </v:rect>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1029"/>
            </w:tblGrid>
            <w:tr w:rsidR="0051288B" w:rsidRPr="009A4FF4" w14:paraId="6461CCCB" w14:textId="77777777">
              <w:trPr>
                <w:trHeight w:val="510"/>
                <w:tblCellSpacing w:w="0" w:type="dxa"/>
              </w:trPr>
              <w:tc>
                <w:tcPr>
                  <w:tcW w:w="1260" w:type="dxa"/>
                  <w:tcBorders>
                    <w:top w:val="nil"/>
                    <w:left w:val="nil"/>
                    <w:bottom w:val="single" w:sz="4" w:space="0" w:color="auto"/>
                    <w:right w:val="single" w:sz="4" w:space="0" w:color="auto"/>
                  </w:tcBorders>
                  <w:shd w:val="clear" w:color="auto" w:fill="FFFFFF"/>
                  <w:vAlign w:val="center"/>
                  <w:hideMark/>
                </w:tcPr>
                <w:p w14:paraId="3639D9B5"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2010</w:t>
                  </w:r>
                </w:p>
              </w:tc>
            </w:tr>
          </w:tbl>
          <w:p w14:paraId="16FA71FF" w14:textId="77777777" w:rsidR="0051288B" w:rsidRPr="009A4FF4" w:rsidRDefault="0051288B" w:rsidP="0051288B">
            <w:pPr>
              <w:spacing w:after="0" w:line="256" w:lineRule="auto"/>
              <w:rPr>
                <w:rFonts w:ascii="Calibri" w:eastAsia="Calibri" w:hAnsi="Calibri" w:cs="Times New Roman"/>
              </w:rPr>
            </w:pPr>
          </w:p>
        </w:tc>
        <w:tc>
          <w:tcPr>
            <w:tcW w:w="2663" w:type="dxa"/>
            <w:tcBorders>
              <w:top w:val="nil"/>
              <w:left w:val="nil"/>
              <w:bottom w:val="single" w:sz="4" w:space="0" w:color="auto"/>
              <w:right w:val="single" w:sz="4" w:space="0" w:color="auto"/>
            </w:tcBorders>
            <w:shd w:val="clear" w:color="auto" w:fill="FFFFFF"/>
            <w:vAlign w:val="center"/>
            <w:hideMark/>
          </w:tcPr>
          <w:p w14:paraId="20F40CD8"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1277497D"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2E38EFF0"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14</w:t>
            </w:r>
          </w:p>
        </w:tc>
        <w:tc>
          <w:tcPr>
            <w:tcW w:w="1866" w:type="dxa"/>
            <w:tcBorders>
              <w:top w:val="nil"/>
              <w:left w:val="nil"/>
              <w:bottom w:val="single" w:sz="4" w:space="0" w:color="auto"/>
              <w:right w:val="single" w:sz="4" w:space="0" w:color="auto"/>
            </w:tcBorders>
            <w:shd w:val="clear" w:color="auto" w:fill="FFFFFF"/>
            <w:vAlign w:val="center"/>
            <w:hideMark/>
          </w:tcPr>
          <w:p w14:paraId="595991F8"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ЛАДА</w:t>
            </w:r>
          </w:p>
        </w:tc>
        <w:tc>
          <w:tcPr>
            <w:tcW w:w="1606" w:type="dxa"/>
            <w:tcBorders>
              <w:top w:val="nil"/>
              <w:left w:val="nil"/>
              <w:bottom w:val="single" w:sz="4" w:space="0" w:color="auto"/>
              <w:right w:val="single" w:sz="4" w:space="0" w:color="auto"/>
            </w:tcBorders>
            <w:shd w:val="clear" w:color="auto" w:fill="FFFFFF"/>
            <w:vAlign w:val="center"/>
            <w:hideMark/>
          </w:tcPr>
          <w:p w14:paraId="5C41B162"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 xml:space="preserve">ПРИОРА 217130 </w:t>
            </w:r>
          </w:p>
        </w:tc>
        <w:tc>
          <w:tcPr>
            <w:tcW w:w="1250" w:type="dxa"/>
            <w:tcBorders>
              <w:top w:val="nil"/>
              <w:left w:val="nil"/>
              <w:bottom w:val="single" w:sz="4" w:space="0" w:color="auto"/>
              <w:right w:val="single" w:sz="4" w:space="0" w:color="auto"/>
            </w:tcBorders>
            <w:shd w:val="clear" w:color="auto" w:fill="FFFFFF"/>
            <w:vAlign w:val="center"/>
            <w:hideMark/>
          </w:tcPr>
          <w:p w14:paraId="5F3ED1B8"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2010</w:t>
            </w:r>
          </w:p>
        </w:tc>
        <w:tc>
          <w:tcPr>
            <w:tcW w:w="2663" w:type="dxa"/>
            <w:tcBorders>
              <w:top w:val="nil"/>
              <w:left w:val="nil"/>
              <w:bottom w:val="single" w:sz="4" w:space="0" w:color="auto"/>
              <w:right w:val="single" w:sz="4" w:space="0" w:color="auto"/>
            </w:tcBorders>
            <w:shd w:val="clear" w:color="auto" w:fill="FFFFFF"/>
            <w:vAlign w:val="center"/>
            <w:hideMark/>
          </w:tcPr>
          <w:p w14:paraId="080066E0"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16EB6C3B"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054AF709"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15</w:t>
            </w:r>
          </w:p>
        </w:tc>
        <w:tc>
          <w:tcPr>
            <w:tcW w:w="1866" w:type="dxa"/>
            <w:tcBorders>
              <w:top w:val="nil"/>
              <w:left w:val="nil"/>
              <w:bottom w:val="single" w:sz="4" w:space="0" w:color="auto"/>
              <w:right w:val="single" w:sz="4" w:space="0" w:color="auto"/>
            </w:tcBorders>
            <w:shd w:val="clear" w:color="auto" w:fill="FFFFFF"/>
            <w:vAlign w:val="center"/>
            <w:hideMark/>
          </w:tcPr>
          <w:p w14:paraId="27F3D7B5"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ШЕВРОЛЕ</w:t>
            </w:r>
          </w:p>
        </w:tc>
        <w:tc>
          <w:tcPr>
            <w:tcW w:w="1606" w:type="dxa"/>
            <w:tcBorders>
              <w:top w:val="nil"/>
              <w:left w:val="nil"/>
              <w:bottom w:val="single" w:sz="4" w:space="0" w:color="auto"/>
              <w:right w:val="single" w:sz="4" w:space="0" w:color="auto"/>
            </w:tcBorders>
            <w:shd w:val="clear" w:color="auto" w:fill="FFFFFF"/>
            <w:vAlign w:val="center"/>
            <w:hideMark/>
          </w:tcPr>
          <w:p w14:paraId="50A70083"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НИВА</w:t>
            </w:r>
          </w:p>
        </w:tc>
        <w:tc>
          <w:tcPr>
            <w:tcW w:w="1250" w:type="dxa"/>
            <w:tcBorders>
              <w:top w:val="nil"/>
              <w:left w:val="nil"/>
              <w:bottom w:val="single" w:sz="4" w:space="0" w:color="auto"/>
              <w:right w:val="single" w:sz="4" w:space="0" w:color="auto"/>
            </w:tcBorders>
            <w:shd w:val="clear" w:color="auto" w:fill="FFFFFF"/>
            <w:vAlign w:val="center"/>
            <w:hideMark/>
          </w:tcPr>
          <w:p w14:paraId="31CB7F8D"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2008</w:t>
            </w:r>
          </w:p>
        </w:tc>
        <w:tc>
          <w:tcPr>
            <w:tcW w:w="2663" w:type="dxa"/>
            <w:tcBorders>
              <w:top w:val="nil"/>
              <w:left w:val="nil"/>
              <w:bottom w:val="single" w:sz="4" w:space="0" w:color="auto"/>
              <w:right w:val="single" w:sz="4" w:space="0" w:color="auto"/>
            </w:tcBorders>
            <w:shd w:val="clear" w:color="auto" w:fill="FFFFFF"/>
            <w:vAlign w:val="center"/>
            <w:hideMark/>
          </w:tcPr>
          <w:p w14:paraId="66E91585"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665B937C"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60A3CFE6"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16</w:t>
            </w:r>
          </w:p>
        </w:tc>
        <w:tc>
          <w:tcPr>
            <w:tcW w:w="1866" w:type="dxa"/>
            <w:tcBorders>
              <w:top w:val="nil"/>
              <w:left w:val="nil"/>
              <w:bottom w:val="single" w:sz="4" w:space="0" w:color="auto"/>
              <w:right w:val="single" w:sz="4" w:space="0" w:color="auto"/>
            </w:tcBorders>
            <w:shd w:val="clear" w:color="auto" w:fill="FFFFFF"/>
            <w:vAlign w:val="center"/>
            <w:hideMark/>
          </w:tcPr>
          <w:p w14:paraId="076B9ACD"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ШЕВРОЛЕ</w:t>
            </w:r>
          </w:p>
        </w:tc>
        <w:tc>
          <w:tcPr>
            <w:tcW w:w="1606" w:type="dxa"/>
            <w:tcBorders>
              <w:top w:val="nil"/>
              <w:left w:val="nil"/>
              <w:bottom w:val="single" w:sz="4" w:space="0" w:color="auto"/>
              <w:right w:val="single" w:sz="4" w:space="0" w:color="auto"/>
            </w:tcBorders>
            <w:shd w:val="clear" w:color="auto" w:fill="FFFFFF"/>
            <w:vAlign w:val="center"/>
            <w:hideMark/>
          </w:tcPr>
          <w:p w14:paraId="461E61B2"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НИВА</w:t>
            </w:r>
          </w:p>
        </w:tc>
        <w:tc>
          <w:tcPr>
            <w:tcW w:w="1250" w:type="dxa"/>
            <w:tcBorders>
              <w:top w:val="nil"/>
              <w:left w:val="nil"/>
              <w:bottom w:val="single" w:sz="4" w:space="0" w:color="auto"/>
              <w:right w:val="single" w:sz="4" w:space="0" w:color="auto"/>
            </w:tcBorders>
            <w:shd w:val="clear" w:color="auto" w:fill="FFFFFF"/>
            <w:vAlign w:val="center"/>
            <w:hideMark/>
          </w:tcPr>
          <w:p w14:paraId="1696BE7C"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2010</w:t>
            </w:r>
          </w:p>
        </w:tc>
        <w:tc>
          <w:tcPr>
            <w:tcW w:w="2663" w:type="dxa"/>
            <w:tcBorders>
              <w:top w:val="nil"/>
              <w:left w:val="nil"/>
              <w:bottom w:val="single" w:sz="4" w:space="0" w:color="auto"/>
              <w:right w:val="single" w:sz="4" w:space="0" w:color="auto"/>
            </w:tcBorders>
            <w:shd w:val="clear" w:color="auto" w:fill="FFFFFF"/>
            <w:vAlign w:val="center"/>
            <w:hideMark/>
          </w:tcPr>
          <w:p w14:paraId="30166634"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0E596C1A"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6235D788"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17</w:t>
            </w:r>
          </w:p>
        </w:tc>
        <w:tc>
          <w:tcPr>
            <w:tcW w:w="1866" w:type="dxa"/>
            <w:tcBorders>
              <w:top w:val="nil"/>
              <w:left w:val="nil"/>
              <w:bottom w:val="single" w:sz="4" w:space="0" w:color="auto"/>
              <w:right w:val="single" w:sz="4" w:space="0" w:color="auto"/>
            </w:tcBorders>
            <w:shd w:val="clear" w:color="auto" w:fill="FFFFFF"/>
            <w:vAlign w:val="center"/>
            <w:hideMark/>
          </w:tcPr>
          <w:p w14:paraId="469A744B"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ШЕВРОЛЕ</w:t>
            </w:r>
          </w:p>
        </w:tc>
        <w:tc>
          <w:tcPr>
            <w:tcW w:w="1606" w:type="dxa"/>
            <w:tcBorders>
              <w:top w:val="nil"/>
              <w:left w:val="nil"/>
              <w:bottom w:val="single" w:sz="4" w:space="0" w:color="auto"/>
              <w:right w:val="single" w:sz="4" w:space="0" w:color="auto"/>
            </w:tcBorders>
            <w:shd w:val="clear" w:color="auto" w:fill="FFFFFF"/>
            <w:vAlign w:val="center"/>
            <w:hideMark/>
          </w:tcPr>
          <w:p w14:paraId="2E6C2CB3"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НИВА</w:t>
            </w:r>
          </w:p>
        </w:tc>
        <w:tc>
          <w:tcPr>
            <w:tcW w:w="1250" w:type="dxa"/>
            <w:tcBorders>
              <w:top w:val="nil"/>
              <w:left w:val="nil"/>
              <w:bottom w:val="single" w:sz="4" w:space="0" w:color="auto"/>
              <w:right w:val="single" w:sz="4" w:space="0" w:color="auto"/>
            </w:tcBorders>
            <w:shd w:val="clear" w:color="auto" w:fill="FFFFFF"/>
            <w:vAlign w:val="center"/>
            <w:hideMark/>
          </w:tcPr>
          <w:p w14:paraId="06FBA580"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2007</w:t>
            </w:r>
          </w:p>
        </w:tc>
        <w:tc>
          <w:tcPr>
            <w:tcW w:w="2663" w:type="dxa"/>
            <w:tcBorders>
              <w:top w:val="nil"/>
              <w:left w:val="nil"/>
              <w:bottom w:val="single" w:sz="4" w:space="0" w:color="auto"/>
              <w:right w:val="single" w:sz="4" w:space="0" w:color="auto"/>
            </w:tcBorders>
            <w:shd w:val="clear" w:color="auto" w:fill="FFFFFF"/>
            <w:vAlign w:val="center"/>
            <w:hideMark/>
          </w:tcPr>
          <w:p w14:paraId="7F08C423"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77A4E323"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1794DED0"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18</w:t>
            </w:r>
          </w:p>
        </w:tc>
        <w:tc>
          <w:tcPr>
            <w:tcW w:w="1866" w:type="dxa"/>
            <w:tcBorders>
              <w:top w:val="nil"/>
              <w:left w:val="nil"/>
              <w:bottom w:val="single" w:sz="4" w:space="0" w:color="auto"/>
              <w:right w:val="single" w:sz="4" w:space="0" w:color="auto"/>
            </w:tcBorders>
            <w:shd w:val="clear" w:color="auto" w:fill="FFFFFF"/>
            <w:vAlign w:val="center"/>
            <w:hideMark/>
          </w:tcPr>
          <w:p w14:paraId="4534A256"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ШЕВРОЛЕ</w:t>
            </w:r>
          </w:p>
        </w:tc>
        <w:tc>
          <w:tcPr>
            <w:tcW w:w="1606" w:type="dxa"/>
            <w:tcBorders>
              <w:top w:val="nil"/>
              <w:left w:val="nil"/>
              <w:bottom w:val="single" w:sz="4" w:space="0" w:color="auto"/>
              <w:right w:val="single" w:sz="4" w:space="0" w:color="auto"/>
            </w:tcBorders>
            <w:shd w:val="clear" w:color="auto" w:fill="FFFFFF"/>
            <w:vAlign w:val="center"/>
            <w:hideMark/>
          </w:tcPr>
          <w:p w14:paraId="0F448FBE"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НИВА</w:t>
            </w:r>
          </w:p>
        </w:tc>
        <w:tc>
          <w:tcPr>
            <w:tcW w:w="1250" w:type="dxa"/>
            <w:tcBorders>
              <w:top w:val="nil"/>
              <w:left w:val="nil"/>
              <w:bottom w:val="single" w:sz="4" w:space="0" w:color="auto"/>
              <w:right w:val="single" w:sz="4" w:space="0" w:color="auto"/>
            </w:tcBorders>
            <w:shd w:val="clear" w:color="auto" w:fill="FFFFFF"/>
            <w:vAlign w:val="center"/>
            <w:hideMark/>
          </w:tcPr>
          <w:p w14:paraId="544B1EF9"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2007</w:t>
            </w:r>
          </w:p>
        </w:tc>
        <w:tc>
          <w:tcPr>
            <w:tcW w:w="2663" w:type="dxa"/>
            <w:tcBorders>
              <w:top w:val="nil"/>
              <w:left w:val="nil"/>
              <w:bottom w:val="single" w:sz="4" w:space="0" w:color="auto"/>
              <w:right w:val="single" w:sz="4" w:space="0" w:color="auto"/>
            </w:tcBorders>
            <w:shd w:val="clear" w:color="auto" w:fill="FFFFFF"/>
            <w:vAlign w:val="center"/>
            <w:hideMark/>
          </w:tcPr>
          <w:p w14:paraId="60F02413"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23743119"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0BAAA7AF"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19</w:t>
            </w:r>
          </w:p>
        </w:tc>
        <w:tc>
          <w:tcPr>
            <w:tcW w:w="1866" w:type="dxa"/>
            <w:tcBorders>
              <w:top w:val="nil"/>
              <w:left w:val="nil"/>
              <w:bottom w:val="single" w:sz="4" w:space="0" w:color="auto"/>
              <w:right w:val="single" w:sz="4" w:space="0" w:color="auto"/>
            </w:tcBorders>
            <w:shd w:val="clear" w:color="auto" w:fill="FFFFFF"/>
            <w:vAlign w:val="center"/>
            <w:hideMark/>
          </w:tcPr>
          <w:p w14:paraId="2CEFA2B1"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00412A09"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315195</w:t>
            </w:r>
          </w:p>
        </w:tc>
        <w:tc>
          <w:tcPr>
            <w:tcW w:w="1250" w:type="dxa"/>
            <w:tcBorders>
              <w:top w:val="nil"/>
              <w:left w:val="nil"/>
              <w:bottom w:val="single" w:sz="4" w:space="0" w:color="auto"/>
              <w:right w:val="single" w:sz="4" w:space="0" w:color="auto"/>
            </w:tcBorders>
            <w:shd w:val="clear" w:color="auto" w:fill="FFFFFF"/>
            <w:vAlign w:val="center"/>
            <w:hideMark/>
          </w:tcPr>
          <w:p w14:paraId="5EF6448E"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2007</w:t>
            </w:r>
          </w:p>
        </w:tc>
        <w:tc>
          <w:tcPr>
            <w:tcW w:w="2663" w:type="dxa"/>
            <w:tcBorders>
              <w:top w:val="nil"/>
              <w:left w:val="nil"/>
              <w:bottom w:val="single" w:sz="4" w:space="0" w:color="auto"/>
              <w:right w:val="single" w:sz="4" w:space="0" w:color="auto"/>
            </w:tcBorders>
            <w:shd w:val="clear" w:color="auto" w:fill="FFFFFF"/>
            <w:vAlign w:val="center"/>
            <w:hideMark/>
          </w:tcPr>
          <w:p w14:paraId="28B0D8A6"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59007BB2"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3B8C48ED"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w:t>
            </w:r>
          </w:p>
        </w:tc>
        <w:tc>
          <w:tcPr>
            <w:tcW w:w="1866" w:type="dxa"/>
            <w:tcBorders>
              <w:top w:val="nil"/>
              <w:left w:val="nil"/>
              <w:bottom w:val="single" w:sz="4" w:space="0" w:color="auto"/>
              <w:right w:val="single" w:sz="4" w:space="0" w:color="auto"/>
            </w:tcBorders>
            <w:shd w:val="clear" w:color="auto" w:fill="FFFFFF"/>
            <w:vAlign w:val="center"/>
            <w:hideMark/>
          </w:tcPr>
          <w:p w14:paraId="0FD67275"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 xml:space="preserve"> Шевроле </w:t>
            </w:r>
          </w:p>
        </w:tc>
        <w:tc>
          <w:tcPr>
            <w:tcW w:w="1606" w:type="dxa"/>
            <w:tcBorders>
              <w:top w:val="nil"/>
              <w:left w:val="nil"/>
              <w:bottom w:val="single" w:sz="4" w:space="0" w:color="auto"/>
              <w:right w:val="single" w:sz="4" w:space="0" w:color="auto"/>
            </w:tcBorders>
            <w:shd w:val="clear" w:color="auto" w:fill="FFFFFF"/>
            <w:vAlign w:val="center"/>
            <w:hideMark/>
          </w:tcPr>
          <w:p w14:paraId="30F1BB7C"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Нива</w:t>
            </w:r>
          </w:p>
        </w:tc>
        <w:tc>
          <w:tcPr>
            <w:tcW w:w="1250" w:type="dxa"/>
            <w:tcBorders>
              <w:top w:val="nil"/>
              <w:left w:val="nil"/>
              <w:bottom w:val="single" w:sz="4" w:space="0" w:color="auto"/>
              <w:right w:val="single" w:sz="4" w:space="0" w:color="auto"/>
            </w:tcBorders>
            <w:shd w:val="clear" w:color="auto" w:fill="FFFFFF"/>
            <w:vAlign w:val="center"/>
            <w:hideMark/>
          </w:tcPr>
          <w:p w14:paraId="44B25ABD"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2010</w:t>
            </w:r>
          </w:p>
        </w:tc>
        <w:tc>
          <w:tcPr>
            <w:tcW w:w="2663" w:type="dxa"/>
            <w:tcBorders>
              <w:top w:val="nil"/>
              <w:left w:val="nil"/>
              <w:bottom w:val="single" w:sz="4" w:space="0" w:color="auto"/>
              <w:right w:val="single" w:sz="4" w:space="0" w:color="auto"/>
            </w:tcBorders>
            <w:vAlign w:val="center"/>
            <w:hideMark/>
          </w:tcPr>
          <w:p w14:paraId="094FE492"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018DA11D"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02964086"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21</w:t>
            </w:r>
          </w:p>
        </w:tc>
        <w:tc>
          <w:tcPr>
            <w:tcW w:w="1866" w:type="dxa"/>
            <w:tcBorders>
              <w:top w:val="nil"/>
              <w:left w:val="nil"/>
              <w:bottom w:val="single" w:sz="4" w:space="0" w:color="auto"/>
              <w:right w:val="single" w:sz="4" w:space="0" w:color="auto"/>
            </w:tcBorders>
            <w:shd w:val="clear" w:color="auto" w:fill="FFFFFF"/>
            <w:vAlign w:val="center"/>
            <w:hideMark/>
          </w:tcPr>
          <w:p w14:paraId="5935F486"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 xml:space="preserve">ВАЗ </w:t>
            </w:r>
          </w:p>
        </w:tc>
        <w:tc>
          <w:tcPr>
            <w:tcW w:w="1606" w:type="dxa"/>
            <w:tcBorders>
              <w:top w:val="nil"/>
              <w:left w:val="nil"/>
              <w:bottom w:val="single" w:sz="4" w:space="0" w:color="auto"/>
              <w:right w:val="single" w:sz="4" w:space="0" w:color="auto"/>
            </w:tcBorders>
            <w:shd w:val="clear" w:color="auto" w:fill="FFFFFF"/>
            <w:vAlign w:val="center"/>
            <w:hideMark/>
          </w:tcPr>
          <w:p w14:paraId="05F29A18"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232900</w:t>
            </w:r>
          </w:p>
        </w:tc>
        <w:tc>
          <w:tcPr>
            <w:tcW w:w="1250" w:type="dxa"/>
            <w:tcBorders>
              <w:top w:val="nil"/>
              <w:left w:val="nil"/>
              <w:bottom w:val="single" w:sz="4" w:space="0" w:color="auto"/>
              <w:right w:val="single" w:sz="4" w:space="0" w:color="auto"/>
            </w:tcBorders>
            <w:shd w:val="clear" w:color="auto" w:fill="FFFFFF"/>
            <w:vAlign w:val="center"/>
            <w:hideMark/>
          </w:tcPr>
          <w:p w14:paraId="470E33EE"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2012</w:t>
            </w:r>
          </w:p>
        </w:tc>
        <w:tc>
          <w:tcPr>
            <w:tcW w:w="2663" w:type="dxa"/>
            <w:tcBorders>
              <w:top w:val="nil"/>
              <w:left w:val="nil"/>
              <w:bottom w:val="single" w:sz="4" w:space="0" w:color="auto"/>
              <w:right w:val="single" w:sz="4" w:space="0" w:color="auto"/>
            </w:tcBorders>
            <w:vAlign w:val="center"/>
            <w:hideMark/>
          </w:tcPr>
          <w:p w14:paraId="06EB078F"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378A63B6"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316A96CD"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22</w:t>
            </w:r>
          </w:p>
        </w:tc>
        <w:tc>
          <w:tcPr>
            <w:tcW w:w="1866" w:type="dxa"/>
            <w:tcBorders>
              <w:top w:val="nil"/>
              <w:left w:val="nil"/>
              <w:bottom w:val="single" w:sz="4" w:space="0" w:color="auto"/>
              <w:right w:val="single" w:sz="4" w:space="0" w:color="auto"/>
            </w:tcBorders>
            <w:shd w:val="clear" w:color="auto" w:fill="FFFFFF"/>
            <w:vAlign w:val="center"/>
            <w:hideMark/>
          </w:tcPr>
          <w:p w14:paraId="6127F1F7"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ВАЗ</w:t>
            </w:r>
          </w:p>
        </w:tc>
        <w:tc>
          <w:tcPr>
            <w:tcW w:w="1606" w:type="dxa"/>
            <w:tcBorders>
              <w:top w:val="nil"/>
              <w:left w:val="nil"/>
              <w:bottom w:val="single" w:sz="4" w:space="0" w:color="auto"/>
              <w:right w:val="single" w:sz="4" w:space="0" w:color="auto"/>
            </w:tcBorders>
            <w:shd w:val="clear" w:color="auto" w:fill="FFFFFF"/>
            <w:vAlign w:val="center"/>
            <w:hideMark/>
          </w:tcPr>
          <w:p w14:paraId="547A7E9D"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232900</w:t>
            </w:r>
          </w:p>
        </w:tc>
        <w:tc>
          <w:tcPr>
            <w:tcW w:w="1250" w:type="dxa"/>
            <w:tcBorders>
              <w:top w:val="nil"/>
              <w:left w:val="nil"/>
              <w:bottom w:val="single" w:sz="4" w:space="0" w:color="auto"/>
              <w:right w:val="single" w:sz="4" w:space="0" w:color="auto"/>
            </w:tcBorders>
            <w:shd w:val="clear" w:color="auto" w:fill="FFFFFF"/>
            <w:vAlign w:val="center"/>
            <w:hideMark/>
          </w:tcPr>
          <w:p w14:paraId="7A582227"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2012</w:t>
            </w:r>
          </w:p>
        </w:tc>
        <w:tc>
          <w:tcPr>
            <w:tcW w:w="2663" w:type="dxa"/>
            <w:tcBorders>
              <w:top w:val="nil"/>
              <w:left w:val="nil"/>
              <w:bottom w:val="single" w:sz="4" w:space="0" w:color="auto"/>
              <w:right w:val="single" w:sz="4" w:space="0" w:color="auto"/>
            </w:tcBorders>
            <w:vAlign w:val="center"/>
            <w:hideMark/>
          </w:tcPr>
          <w:p w14:paraId="22231932"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60606A30"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53202112"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23</w:t>
            </w:r>
          </w:p>
        </w:tc>
        <w:tc>
          <w:tcPr>
            <w:tcW w:w="1866" w:type="dxa"/>
            <w:tcBorders>
              <w:top w:val="nil"/>
              <w:left w:val="nil"/>
              <w:bottom w:val="single" w:sz="4" w:space="0" w:color="auto"/>
              <w:right w:val="single" w:sz="4" w:space="0" w:color="auto"/>
            </w:tcBorders>
            <w:shd w:val="clear" w:color="auto" w:fill="FFFFFF"/>
            <w:vAlign w:val="center"/>
            <w:hideMark/>
          </w:tcPr>
          <w:p w14:paraId="12A19538"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5BE64B7A"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w:t>
            </w:r>
          </w:p>
        </w:tc>
        <w:tc>
          <w:tcPr>
            <w:tcW w:w="1250" w:type="dxa"/>
            <w:tcBorders>
              <w:top w:val="nil"/>
              <w:left w:val="nil"/>
              <w:bottom w:val="single" w:sz="4" w:space="0" w:color="auto"/>
              <w:right w:val="single" w:sz="4" w:space="0" w:color="auto"/>
            </w:tcBorders>
            <w:shd w:val="clear" w:color="auto" w:fill="FFFFFF"/>
            <w:vAlign w:val="center"/>
            <w:hideMark/>
          </w:tcPr>
          <w:p w14:paraId="2CEA61C3"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2001</w:t>
            </w:r>
          </w:p>
        </w:tc>
        <w:tc>
          <w:tcPr>
            <w:tcW w:w="2663" w:type="dxa"/>
            <w:tcBorders>
              <w:top w:val="nil"/>
              <w:left w:val="nil"/>
              <w:bottom w:val="single" w:sz="4" w:space="0" w:color="auto"/>
              <w:right w:val="single" w:sz="4" w:space="0" w:color="auto"/>
            </w:tcBorders>
            <w:vAlign w:val="center"/>
            <w:hideMark/>
          </w:tcPr>
          <w:p w14:paraId="36B53288"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73E0F5DE"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6DD6AB05"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24</w:t>
            </w:r>
          </w:p>
        </w:tc>
        <w:tc>
          <w:tcPr>
            <w:tcW w:w="1866" w:type="dxa"/>
            <w:tcBorders>
              <w:top w:val="nil"/>
              <w:left w:val="nil"/>
              <w:bottom w:val="single" w:sz="4" w:space="0" w:color="auto"/>
              <w:right w:val="single" w:sz="4" w:space="0" w:color="auto"/>
            </w:tcBorders>
            <w:shd w:val="clear" w:color="auto" w:fill="FFFFFF"/>
            <w:noWrap/>
            <w:vAlign w:val="center"/>
            <w:hideMark/>
          </w:tcPr>
          <w:p w14:paraId="5F6BDB1F" w14:textId="77777777" w:rsidR="0051288B" w:rsidRPr="009A4FF4" w:rsidRDefault="0051288B" w:rsidP="0051288B">
            <w:pPr>
              <w:spacing w:after="0" w:line="256" w:lineRule="auto"/>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47C21B4A"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390902</w:t>
            </w:r>
          </w:p>
        </w:tc>
        <w:tc>
          <w:tcPr>
            <w:tcW w:w="1250" w:type="dxa"/>
            <w:tcBorders>
              <w:top w:val="nil"/>
              <w:left w:val="nil"/>
              <w:bottom w:val="single" w:sz="4" w:space="0" w:color="auto"/>
              <w:right w:val="single" w:sz="4" w:space="0" w:color="auto"/>
            </w:tcBorders>
            <w:shd w:val="clear" w:color="auto" w:fill="FFFFFF"/>
            <w:noWrap/>
            <w:vAlign w:val="center"/>
            <w:hideMark/>
          </w:tcPr>
          <w:p w14:paraId="7C9DB65A"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2003</w:t>
            </w:r>
          </w:p>
        </w:tc>
        <w:tc>
          <w:tcPr>
            <w:tcW w:w="2663" w:type="dxa"/>
            <w:tcBorders>
              <w:top w:val="nil"/>
              <w:left w:val="nil"/>
              <w:bottom w:val="single" w:sz="4" w:space="0" w:color="auto"/>
              <w:right w:val="single" w:sz="4" w:space="0" w:color="auto"/>
            </w:tcBorders>
            <w:vAlign w:val="center"/>
            <w:hideMark/>
          </w:tcPr>
          <w:p w14:paraId="49699E0B"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0B0DFB34"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184538BE"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25</w:t>
            </w:r>
          </w:p>
        </w:tc>
        <w:tc>
          <w:tcPr>
            <w:tcW w:w="1866" w:type="dxa"/>
            <w:tcBorders>
              <w:top w:val="nil"/>
              <w:left w:val="nil"/>
              <w:bottom w:val="single" w:sz="4" w:space="0" w:color="auto"/>
              <w:right w:val="single" w:sz="4" w:space="0" w:color="auto"/>
            </w:tcBorders>
            <w:shd w:val="clear" w:color="auto" w:fill="FFFFFF"/>
            <w:vAlign w:val="center"/>
            <w:hideMark/>
          </w:tcPr>
          <w:p w14:paraId="329E8480"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 xml:space="preserve">УАЗ </w:t>
            </w:r>
          </w:p>
        </w:tc>
        <w:tc>
          <w:tcPr>
            <w:tcW w:w="1606" w:type="dxa"/>
            <w:tcBorders>
              <w:top w:val="nil"/>
              <w:left w:val="nil"/>
              <w:bottom w:val="single" w:sz="4" w:space="0" w:color="auto"/>
              <w:right w:val="single" w:sz="4" w:space="0" w:color="auto"/>
            </w:tcBorders>
            <w:shd w:val="clear" w:color="auto" w:fill="FFFFFF"/>
            <w:vAlign w:val="center"/>
            <w:hideMark/>
          </w:tcPr>
          <w:p w14:paraId="064DF42D"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390944</w:t>
            </w:r>
          </w:p>
        </w:tc>
        <w:tc>
          <w:tcPr>
            <w:tcW w:w="1250" w:type="dxa"/>
            <w:tcBorders>
              <w:top w:val="nil"/>
              <w:left w:val="nil"/>
              <w:bottom w:val="single" w:sz="4" w:space="0" w:color="auto"/>
              <w:right w:val="single" w:sz="4" w:space="0" w:color="auto"/>
            </w:tcBorders>
            <w:shd w:val="clear" w:color="auto" w:fill="FFFFFF"/>
            <w:vAlign w:val="center"/>
            <w:hideMark/>
          </w:tcPr>
          <w:p w14:paraId="779D155F"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2006</w:t>
            </w:r>
          </w:p>
        </w:tc>
        <w:tc>
          <w:tcPr>
            <w:tcW w:w="2663" w:type="dxa"/>
            <w:tcBorders>
              <w:top w:val="nil"/>
              <w:left w:val="nil"/>
              <w:bottom w:val="single" w:sz="4" w:space="0" w:color="auto"/>
              <w:right w:val="single" w:sz="4" w:space="0" w:color="auto"/>
            </w:tcBorders>
            <w:vAlign w:val="center"/>
            <w:hideMark/>
          </w:tcPr>
          <w:p w14:paraId="6049D219"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436D2356"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326A9F81"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26</w:t>
            </w:r>
          </w:p>
        </w:tc>
        <w:tc>
          <w:tcPr>
            <w:tcW w:w="1866" w:type="dxa"/>
            <w:tcBorders>
              <w:top w:val="nil"/>
              <w:left w:val="nil"/>
              <w:bottom w:val="single" w:sz="4" w:space="0" w:color="auto"/>
              <w:right w:val="single" w:sz="4" w:space="0" w:color="auto"/>
            </w:tcBorders>
            <w:shd w:val="clear" w:color="auto" w:fill="FFFFFF"/>
            <w:vAlign w:val="center"/>
            <w:hideMark/>
          </w:tcPr>
          <w:p w14:paraId="3F75F8BF"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 xml:space="preserve">УАЗ </w:t>
            </w:r>
          </w:p>
        </w:tc>
        <w:tc>
          <w:tcPr>
            <w:tcW w:w="1606" w:type="dxa"/>
            <w:tcBorders>
              <w:top w:val="nil"/>
              <w:left w:val="nil"/>
              <w:bottom w:val="single" w:sz="4" w:space="0" w:color="auto"/>
              <w:right w:val="single" w:sz="4" w:space="0" w:color="auto"/>
            </w:tcBorders>
            <w:shd w:val="clear" w:color="auto" w:fill="FFFFFF"/>
            <w:vAlign w:val="center"/>
            <w:hideMark/>
          </w:tcPr>
          <w:p w14:paraId="2BD48BE8"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390944</w:t>
            </w:r>
          </w:p>
        </w:tc>
        <w:tc>
          <w:tcPr>
            <w:tcW w:w="1250" w:type="dxa"/>
            <w:tcBorders>
              <w:top w:val="nil"/>
              <w:left w:val="nil"/>
              <w:bottom w:val="single" w:sz="4" w:space="0" w:color="auto"/>
              <w:right w:val="single" w:sz="4" w:space="0" w:color="auto"/>
            </w:tcBorders>
            <w:shd w:val="clear" w:color="auto" w:fill="FFFFFF"/>
            <w:vAlign w:val="center"/>
            <w:hideMark/>
          </w:tcPr>
          <w:p w14:paraId="140818ED"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2008</w:t>
            </w:r>
          </w:p>
        </w:tc>
        <w:tc>
          <w:tcPr>
            <w:tcW w:w="2663" w:type="dxa"/>
            <w:tcBorders>
              <w:top w:val="nil"/>
              <w:left w:val="nil"/>
              <w:bottom w:val="single" w:sz="4" w:space="0" w:color="auto"/>
              <w:right w:val="single" w:sz="4" w:space="0" w:color="auto"/>
            </w:tcBorders>
            <w:vAlign w:val="center"/>
            <w:hideMark/>
          </w:tcPr>
          <w:p w14:paraId="15B1072E"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6C2BF83D"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4CF179DA"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27</w:t>
            </w:r>
          </w:p>
        </w:tc>
        <w:tc>
          <w:tcPr>
            <w:tcW w:w="1866" w:type="dxa"/>
            <w:tcBorders>
              <w:top w:val="nil"/>
              <w:left w:val="nil"/>
              <w:bottom w:val="single" w:sz="4" w:space="0" w:color="auto"/>
              <w:right w:val="single" w:sz="4" w:space="0" w:color="auto"/>
            </w:tcBorders>
            <w:shd w:val="clear" w:color="auto" w:fill="FFFFFF"/>
            <w:vAlign w:val="center"/>
            <w:hideMark/>
          </w:tcPr>
          <w:p w14:paraId="66DC7157"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 xml:space="preserve">УАЗ </w:t>
            </w:r>
          </w:p>
        </w:tc>
        <w:tc>
          <w:tcPr>
            <w:tcW w:w="1606" w:type="dxa"/>
            <w:tcBorders>
              <w:top w:val="nil"/>
              <w:left w:val="nil"/>
              <w:bottom w:val="single" w:sz="4" w:space="0" w:color="auto"/>
              <w:right w:val="single" w:sz="4" w:space="0" w:color="auto"/>
            </w:tcBorders>
            <w:shd w:val="clear" w:color="auto" w:fill="FFFFFF"/>
            <w:vAlign w:val="center"/>
            <w:hideMark/>
          </w:tcPr>
          <w:p w14:paraId="31F50BF2"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39094</w:t>
            </w:r>
          </w:p>
        </w:tc>
        <w:tc>
          <w:tcPr>
            <w:tcW w:w="1250" w:type="dxa"/>
            <w:tcBorders>
              <w:top w:val="nil"/>
              <w:left w:val="nil"/>
              <w:bottom w:val="single" w:sz="4" w:space="0" w:color="auto"/>
              <w:right w:val="single" w:sz="4" w:space="0" w:color="auto"/>
            </w:tcBorders>
            <w:shd w:val="clear" w:color="auto" w:fill="FFFFFF"/>
            <w:noWrap/>
            <w:vAlign w:val="center"/>
            <w:hideMark/>
          </w:tcPr>
          <w:p w14:paraId="20D807A0" w14:textId="77777777" w:rsidR="0051288B" w:rsidRPr="009A4FF4" w:rsidRDefault="0051288B" w:rsidP="0051288B">
            <w:pPr>
              <w:spacing w:after="0" w:line="256" w:lineRule="auto"/>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2001</w:t>
            </w:r>
          </w:p>
        </w:tc>
        <w:tc>
          <w:tcPr>
            <w:tcW w:w="2663" w:type="dxa"/>
            <w:tcBorders>
              <w:top w:val="nil"/>
              <w:left w:val="nil"/>
              <w:bottom w:val="single" w:sz="4" w:space="0" w:color="auto"/>
              <w:right w:val="single" w:sz="4" w:space="0" w:color="auto"/>
            </w:tcBorders>
            <w:vAlign w:val="center"/>
            <w:hideMark/>
          </w:tcPr>
          <w:p w14:paraId="1AA94E42"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06898DD6"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6DDF3A30"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28</w:t>
            </w:r>
          </w:p>
        </w:tc>
        <w:tc>
          <w:tcPr>
            <w:tcW w:w="1866" w:type="dxa"/>
            <w:tcBorders>
              <w:top w:val="nil"/>
              <w:left w:val="nil"/>
              <w:bottom w:val="single" w:sz="4" w:space="0" w:color="auto"/>
              <w:right w:val="single" w:sz="4" w:space="0" w:color="auto"/>
            </w:tcBorders>
            <w:shd w:val="clear" w:color="auto" w:fill="FFFFFF"/>
            <w:vAlign w:val="center"/>
            <w:hideMark/>
          </w:tcPr>
          <w:p w14:paraId="27C8315C"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 xml:space="preserve">УАЗ </w:t>
            </w:r>
          </w:p>
        </w:tc>
        <w:tc>
          <w:tcPr>
            <w:tcW w:w="1606" w:type="dxa"/>
            <w:tcBorders>
              <w:top w:val="nil"/>
              <w:left w:val="nil"/>
              <w:bottom w:val="single" w:sz="4" w:space="0" w:color="auto"/>
              <w:right w:val="single" w:sz="4" w:space="0" w:color="auto"/>
            </w:tcBorders>
            <w:shd w:val="clear" w:color="auto" w:fill="FFFFFF"/>
            <w:vAlign w:val="center"/>
            <w:hideMark/>
          </w:tcPr>
          <w:p w14:paraId="461A5BE1"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390945</w:t>
            </w:r>
          </w:p>
        </w:tc>
        <w:tc>
          <w:tcPr>
            <w:tcW w:w="1250" w:type="dxa"/>
            <w:tcBorders>
              <w:top w:val="nil"/>
              <w:left w:val="nil"/>
              <w:bottom w:val="single" w:sz="4" w:space="0" w:color="auto"/>
              <w:right w:val="single" w:sz="4" w:space="0" w:color="auto"/>
            </w:tcBorders>
            <w:shd w:val="clear" w:color="auto" w:fill="FFFFFF"/>
            <w:vAlign w:val="center"/>
            <w:hideMark/>
          </w:tcPr>
          <w:p w14:paraId="7C43AF2F"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2009</w:t>
            </w:r>
          </w:p>
        </w:tc>
        <w:tc>
          <w:tcPr>
            <w:tcW w:w="2663" w:type="dxa"/>
            <w:tcBorders>
              <w:top w:val="nil"/>
              <w:left w:val="nil"/>
              <w:bottom w:val="single" w:sz="4" w:space="0" w:color="auto"/>
              <w:right w:val="single" w:sz="4" w:space="0" w:color="auto"/>
            </w:tcBorders>
            <w:vAlign w:val="center"/>
            <w:hideMark/>
          </w:tcPr>
          <w:p w14:paraId="4BA4A638"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6F18F82F"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6612F5E6"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29</w:t>
            </w:r>
          </w:p>
        </w:tc>
        <w:tc>
          <w:tcPr>
            <w:tcW w:w="1866" w:type="dxa"/>
            <w:tcBorders>
              <w:top w:val="nil"/>
              <w:left w:val="nil"/>
              <w:bottom w:val="single" w:sz="4" w:space="0" w:color="auto"/>
              <w:right w:val="single" w:sz="4" w:space="0" w:color="auto"/>
            </w:tcBorders>
            <w:shd w:val="clear" w:color="auto" w:fill="FFFFFF"/>
            <w:vAlign w:val="center"/>
            <w:hideMark/>
          </w:tcPr>
          <w:p w14:paraId="00706A60"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 xml:space="preserve">УАЗ </w:t>
            </w:r>
          </w:p>
        </w:tc>
        <w:tc>
          <w:tcPr>
            <w:tcW w:w="1606" w:type="dxa"/>
            <w:tcBorders>
              <w:top w:val="nil"/>
              <w:left w:val="nil"/>
              <w:bottom w:val="single" w:sz="4" w:space="0" w:color="auto"/>
              <w:right w:val="single" w:sz="4" w:space="0" w:color="auto"/>
            </w:tcBorders>
            <w:shd w:val="clear" w:color="auto" w:fill="FFFFFF"/>
            <w:vAlign w:val="center"/>
            <w:hideMark/>
          </w:tcPr>
          <w:p w14:paraId="73AD94FA"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390944</w:t>
            </w:r>
          </w:p>
        </w:tc>
        <w:tc>
          <w:tcPr>
            <w:tcW w:w="1250" w:type="dxa"/>
            <w:tcBorders>
              <w:top w:val="nil"/>
              <w:left w:val="nil"/>
              <w:bottom w:val="single" w:sz="4" w:space="0" w:color="auto"/>
              <w:right w:val="single" w:sz="4" w:space="0" w:color="auto"/>
            </w:tcBorders>
            <w:shd w:val="clear" w:color="auto" w:fill="FFFFFF"/>
            <w:vAlign w:val="center"/>
            <w:hideMark/>
          </w:tcPr>
          <w:p w14:paraId="65392C30"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2008</w:t>
            </w:r>
          </w:p>
        </w:tc>
        <w:tc>
          <w:tcPr>
            <w:tcW w:w="2663" w:type="dxa"/>
            <w:tcBorders>
              <w:top w:val="nil"/>
              <w:left w:val="nil"/>
              <w:bottom w:val="single" w:sz="4" w:space="0" w:color="auto"/>
              <w:right w:val="single" w:sz="4" w:space="0" w:color="auto"/>
            </w:tcBorders>
            <w:vAlign w:val="center"/>
            <w:hideMark/>
          </w:tcPr>
          <w:p w14:paraId="5D610C12"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4130C1AE"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2BF627A0"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30</w:t>
            </w:r>
          </w:p>
        </w:tc>
        <w:tc>
          <w:tcPr>
            <w:tcW w:w="1866" w:type="dxa"/>
            <w:tcBorders>
              <w:top w:val="nil"/>
              <w:left w:val="nil"/>
              <w:bottom w:val="single" w:sz="4" w:space="0" w:color="auto"/>
              <w:right w:val="single" w:sz="4" w:space="0" w:color="auto"/>
            </w:tcBorders>
            <w:shd w:val="clear" w:color="auto" w:fill="FFFFFF"/>
            <w:hideMark/>
          </w:tcPr>
          <w:p w14:paraId="1D5AE50B"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43118826"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390945</w:t>
            </w:r>
          </w:p>
        </w:tc>
        <w:tc>
          <w:tcPr>
            <w:tcW w:w="1250" w:type="dxa"/>
            <w:tcBorders>
              <w:top w:val="nil"/>
              <w:left w:val="nil"/>
              <w:bottom w:val="single" w:sz="4" w:space="0" w:color="auto"/>
              <w:right w:val="single" w:sz="4" w:space="0" w:color="auto"/>
            </w:tcBorders>
            <w:shd w:val="clear" w:color="auto" w:fill="FFFFFF"/>
            <w:hideMark/>
          </w:tcPr>
          <w:p w14:paraId="12A0F9A4"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2009</w:t>
            </w:r>
          </w:p>
        </w:tc>
        <w:tc>
          <w:tcPr>
            <w:tcW w:w="2663" w:type="dxa"/>
            <w:tcBorders>
              <w:top w:val="nil"/>
              <w:left w:val="nil"/>
              <w:bottom w:val="single" w:sz="4" w:space="0" w:color="auto"/>
              <w:right w:val="single" w:sz="4" w:space="0" w:color="auto"/>
            </w:tcBorders>
            <w:vAlign w:val="center"/>
            <w:hideMark/>
          </w:tcPr>
          <w:p w14:paraId="4495C844"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3F3EE6E4"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0682F60C"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31</w:t>
            </w:r>
          </w:p>
        </w:tc>
        <w:tc>
          <w:tcPr>
            <w:tcW w:w="1866" w:type="dxa"/>
            <w:tcBorders>
              <w:top w:val="nil"/>
              <w:left w:val="nil"/>
              <w:bottom w:val="single" w:sz="4" w:space="0" w:color="auto"/>
              <w:right w:val="single" w:sz="4" w:space="0" w:color="auto"/>
            </w:tcBorders>
            <w:shd w:val="clear" w:color="auto" w:fill="FFFFFF"/>
            <w:vAlign w:val="center"/>
            <w:hideMark/>
          </w:tcPr>
          <w:p w14:paraId="6925E8EC"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6E659945"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31519</w:t>
            </w:r>
          </w:p>
        </w:tc>
        <w:tc>
          <w:tcPr>
            <w:tcW w:w="1250" w:type="dxa"/>
            <w:tcBorders>
              <w:top w:val="nil"/>
              <w:left w:val="nil"/>
              <w:bottom w:val="single" w:sz="4" w:space="0" w:color="auto"/>
              <w:right w:val="single" w:sz="4" w:space="0" w:color="auto"/>
            </w:tcBorders>
            <w:shd w:val="clear" w:color="auto" w:fill="FFFFFF"/>
            <w:vAlign w:val="center"/>
            <w:hideMark/>
          </w:tcPr>
          <w:p w14:paraId="4AB5EFB7"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2005</w:t>
            </w:r>
          </w:p>
        </w:tc>
        <w:tc>
          <w:tcPr>
            <w:tcW w:w="2663" w:type="dxa"/>
            <w:tcBorders>
              <w:top w:val="nil"/>
              <w:left w:val="nil"/>
              <w:bottom w:val="single" w:sz="4" w:space="0" w:color="auto"/>
              <w:right w:val="single" w:sz="4" w:space="0" w:color="auto"/>
            </w:tcBorders>
            <w:vAlign w:val="center"/>
            <w:hideMark/>
          </w:tcPr>
          <w:p w14:paraId="40BA1EDD"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1B252BDA"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6B2C942A"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32</w:t>
            </w:r>
          </w:p>
        </w:tc>
        <w:tc>
          <w:tcPr>
            <w:tcW w:w="1866" w:type="dxa"/>
            <w:tcBorders>
              <w:top w:val="nil"/>
              <w:left w:val="nil"/>
              <w:bottom w:val="single" w:sz="4" w:space="0" w:color="auto"/>
              <w:right w:val="single" w:sz="4" w:space="0" w:color="auto"/>
            </w:tcBorders>
            <w:shd w:val="clear" w:color="auto" w:fill="FFFFFF"/>
            <w:vAlign w:val="center"/>
            <w:hideMark/>
          </w:tcPr>
          <w:p w14:paraId="283CF935"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 xml:space="preserve"> ВАЗ</w:t>
            </w:r>
          </w:p>
        </w:tc>
        <w:tc>
          <w:tcPr>
            <w:tcW w:w="1606" w:type="dxa"/>
            <w:tcBorders>
              <w:top w:val="nil"/>
              <w:left w:val="nil"/>
              <w:bottom w:val="single" w:sz="4" w:space="0" w:color="auto"/>
              <w:right w:val="single" w:sz="4" w:space="0" w:color="auto"/>
            </w:tcBorders>
            <w:shd w:val="clear" w:color="auto" w:fill="FFFFFF"/>
            <w:vAlign w:val="center"/>
            <w:hideMark/>
          </w:tcPr>
          <w:p w14:paraId="46313A19"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232900</w:t>
            </w:r>
          </w:p>
        </w:tc>
        <w:tc>
          <w:tcPr>
            <w:tcW w:w="1250" w:type="dxa"/>
            <w:tcBorders>
              <w:top w:val="nil"/>
              <w:left w:val="nil"/>
              <w:bottom w:val="single" w:sz="4" w:space="0" w:color="auto"/>
              <w:right w:val="single" w:sz="4" w:space="0" w:color="auto"/>
            </w:tcBorders>
            <w:shd w:val="clear" w:color="auto" w:fill="FFFFFF"/>
            <w:vAlign w:val="center"/>
            <w:hideMark/>
          </w:tcPr>
          <w:p w14:paraId="698EB4BC"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2012</w:t>
            </w:r>
          </w:p>
        </w:tc>
        <w:tc>
          <w:tcPr>
            <w:tcW w:w="2663" w:type="dxa"/>
            <w:tcBorders>
              <w:top w:val="nil"/>
              <w:left w:val="nil"/>
              <w:bottom w:val="single" w:sz="4" w:space="0" w:color="auto"/>
              <w:right w:val="single" w:sz="4" w:space="0" w:color="auto"/>
            </w:tcBorders>
            <w:shd w:val="clear" w:color="auto" w:fill="FFFFFF"/>
            <w:vAlign w:val="center"/>
            <w:hideMark/>
          </w:tcPr>
          <w:p w14:paraId="22B88077"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2F29A63C"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7C0FFCC5"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33</w:t>
            </w:r>
          </w:p>
        </w:tc>
        <w:tc>
          <w:tcPr>
            <w:tcW w:w="1866" w:type="dxa"/>
            <w:tcBorders>
              <w:top w:val="nil"/>
              <w:left w:val="nil"/>
              <w:bottom w:val="single" w:sz="4" w:space="0" w:color="auto"/>
              <w:right w:val="single" w:sz="4" w:space="0" w:color="auto"/>
            </w:tcBorders>
            <w:shd w:val="clear" w:color="auto" w:fill="FFFFFF"/>
            <w:vAlign w:val="center"/>
            <w:hideMark/>
          </w:tcPr>
          <w:p w14:paraId="0C6102B6"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ГАЗ</w:t>
            </w:r>
          </w:p>
        </w:tc>
        <w:tc>
          <w:tcPr>
            <w:tcW w:w="1606" w:type="dxa"/>
            <w:tcBorders>
              <w:top w:val="nil"/>
              <w:left w:val="nil"/>
              <w:bottom w:val="single" w:sz="4" w:space="0" w:color="auto"/>
              <w:right w:val="single" w:sz="4" w:space="0" w:color="auto"/>
            </w:tcBorders>
            <w:shd w:val="clear" w:color="auto" w:fill="FFFFFF"/>
            <w:vAlign w:val="center"/>
            <w:hideMark/>
          </w:tcPr>
          <w:p w14:paraId="00B1BE63"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32213</w:t>
            </w:r>
          </w:p>
        </w:tc>
        <w:tc>
          <w:tcPr>
            <w:tcW w:w="1250" w:type="dxa"/>
            <w:tcBorders>
              <w:top w:val="nil"/>
              <w:left w:val="nil"/>
              <w:bottom w:val="single" w:sz="4" w:space="0" w:color="auto"/>
              <w:right w:val="single" w:sz="4" w:space="0" w:color="auto"/>
            </w:tcBorders>
            <w:shd w:val="clear" w:color="auto" w:fill="FFFFFF"/>
            <w:vAlign w:val="center"/>
            <w:hideMark/>
          </w:tcPr>
          <w:p w14:paraId="3DE18D45"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2004</w:t>
            </w:r>
          </w:p>
        </w:tc>
        <w:tc>
          <w:tcPr>
            <w:tcW w:w="2663" w:type="dxa"/>
            <w:tcBorders>
              <w:top w:val="nil"/>
              <w:left w:val="nil"/>
              <w:bottom w:val="single" w:sz="4" w:space="0" w:color="auto"/>
              <w:right w:val="single" w:sz="4" w:space="0" w:color="auto"/>
            </w:tcBorders>
            <w:shd w:val="clear" w:color="auto" w:fill="FFFFFF"/>
            <w:vAlign w:val="center"/>
            <w:hideMark/>
          </w:tcPr>
          <w:p w14:paraId="10F5577A"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1</w:t>
            </w:r>
          </w:p>
        </w:tc>
      </w:tr>
      <w:tr w:rsidR="0051288B" w:rsidRPr="009A4FF4" w14:paraId="07637231"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6BDB0723"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34</w:t>
            </w:r>
          </w:p>
        </w:tc>
        <w:tc>
          <w:tcPr>
            <w:tcW w:w="1866" w:type="dxa"/>
            <w:tcBorders>
              <w:top w:val="nil"/>
              <w:left w:val="nil"/>
              <w:bottom w:val="single" w:sz="4" w:space="0" w:color="auto"/>
              <w:right w:val="single" w:sz="4" w:space="0" w:color="auto"/>
            </w:tcBorders>
            <w:vAlign w:val="center"/>
            <w:hideMark/>
          </w:tcPr>
          <w:p w14:paraId="4CADC486" w14:textId="77777777" w:rsidR="0051288B" w:rsidRPr="009A4FF4" w:rsidRDefault="0051288B" w:rsidP="0051288B">
            <w:pPr>
              <w:spacing w:after="0" w:line="256" w:lineRule="auto"/>
              <w:jc w:val="both"/>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ПАЗ</w:t>
            </w:r>
          </w:p>
        </w:tc>
        <w:tc>
          <w:tcPr>
            <w:tcW w:w="1606" w:type="dxa"/>
            <w:tcBorders>
              <w:top w:val="nil"/>
              <w:left w:val="nil"/>
              <w:bottom w:val="single" w:sz="4" w:space="0" w:color="auto"/>
              <w:right w:val="single" w:sz="4" w:space="0" w:color="auto"/>
            </w:tcBorders>
            <w:vAlign w:val="center"/>
            <w:hideMark/>
          </w:tcPr>
          <w:p w14:paraId="4159176E" w14:textId="77777777" w:rsidR="0051288B" w:rsidRPr="009A4FF4" w:rsidRDefault="0051288B" w:rsidP="0051288B">
            <w:pPr>
              <w:spacing w:after="0" w:line="256" w:lineRule="auto"/>
              <w:jc w:val="both"/>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32053</w:t>
            </w:r>
          </w:p>
        </w:tc>
        <w:tc>
          <w:tcPr>
            <w:tcW w:w="1250" w:type="dxa"/>
            <w:tcBorders>
              <w:top w:val="nil"/>
              <w:left w:val="nil"/>
              <w:bottom w:val="single" w:sz="4" w:space="0" w:color="auto"/>
              <w:right w:val="single" w:sz="4" w:space="0" w:color="auto"/>
            </w:tcBorders>
            <w:vAlign w:val="center"/>
            <w:hideMark/>
          </w:tcPr>
          <w:p w14:paraId="11E4AD22"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2011</w:t>
            </w:r>
          </w:p>
        </w:tc>
        <w:tc>
          <w:tcPr>
            <w:tcW w:w="2663" w:type="dxa"/>
            <w:tcBorders>
              <w:top w:val="nil"/>
              <w:left w:val="nil"/>
              <w:bottom w:val="single" w:sz="4" w:space="0" w:color="auto"/>
              <w:right w:val="single" w:sz="4" w:space="0" w:color="auto"/>
            </w:tcBorders>
            <w:vAlign w:val="center"/>
            <w:hideMark/>
          </w:tcPr>
          <w:p w14:paraId="0CD2A07C"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4487F142"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0D207DAC"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35</w:t>
            </w:r>
          </w:p>
        </w:tc>
        <w:tc>
          <w:tcPr>
            <w:tcW w:w="1866" w:type="dxa"/>
            <w:tcBorders>
              <w:top w:val="nil"/>
              <w:left w:val="nil"/>
              <w:bottom w:val="single" w:sz="4" w:space="0" w:color="auto"/>
              <w:right w:val="single" w:sz="4" w:space="0" w:color="auto"/>
            </w:tcBorders>
            <w:shd w:val="clear" w:color="auto" w:fill="FFFFFF"/>
            <w:vAlign w:val="center"/>
            <w:hideMark/>
          </w:tcPr>
          <w:p w14:paraId="3281E7FB"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ГАЗ</w:t>
            </w:r>
          </w:p>
        </w:tc>
        <w:tc>
          <w:tcPr>
            <w:tcW w:w="1606" w:type="dxa"/>
            <w:tcBorders>
              <w:top w:val="nil"/>
              <w:left w:val="nil"/>
              <w:bottom w:val="single" w:sz="4" w:space="0" w:color="auto"/>
              <w:right w:val="single" w:sz="4" w:space="0" w:color="auto"/>
            </w:tcBorders>
            <w:shd w:val="clear" w:color="auto" w:fill="FFFFFF"/>
            <w:vAlign w:val="center"/>
            <w:hideMark/>
          </w:tcPr>
          <w:p w14:paraId="3CAD6060"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2217</w:t>
            </w:r>
          </w:p>
        </w:tc>
        <w:tc>
          <w:tcPr>
            <w:tcW w:w="1250" w:type="dxa"/>
            <w:tcBorders>
              <w:top w:val="nil"/>
              <w:left w:val="nil"/>
              <w:bottom w:val="single" w:sz="4" w:space="0" w:color="auto"/>
              <w:right w:val="single" w:sz="4" w:space="0" w:color="auto"/>
            </w:tcBorders>
            <w:shd w:val="clear" w:color="auto" w:fill="FFFFFF"/>
            <w:vAlign w:val="center"/>
            <w:hideMark/>
          </w:tcPr>
          <w:p w14:paraId="625714B2"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2009</w:t>
            </w:r>
          </w:p>
        </w:tc>
        <w:tc>
          <w:tcPr>
            <w:tcW w:w="2663" w:type="dxa"/>
            <w:tcBorders>
              <w:top w:val="nil"/>
              <w:left w:val="nil"/>
              <w:bottom w:val="single" w:sz="4" w:space="0" w:color="auto"/>
              <w:right w:val="single" w:sz="4" w:space="0" w:color="auto"/>
            </w:tcBorders>
            <w:shd w:val="clear" w:color="auto" w:fill="FFFFFF"/>
            <w:vAlign w:val="center"/>
            <w:hideMark/>
          </w:tcPr>
          <w:p w14:paraId="41C1D7FE"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3CD92F26"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2E3F3D7B"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36</w:t>
            </w:r>
          </w:p>
        </w:tc>
        <w:tc>
          <w:tcPr>
            <w:tcW w:w="1866" w:type="dxa"/>
            <w:tcBorders>
              <w:top w:val="nil"/>
              <w:left w:val="nil"/>
              <w:bottom w:val="single" w:sz="4" w:space="0" w:color="auto"/>
              <w:right w:val="single" w:sz="4" w:space="0" w:color="auto"/>
            </w:tcBorders>
            <w:shd w:val="clear" w:color="auto" w:fill="FFFFFF"/>
            <w:vAlign w:val="center"/>
            <w:hideMark/>
          </w:tcPr>
          <w:p w14:paraId="4B265C9E"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ГАЗ</w:t>
            </w:r>
          </w:p>
        </w:tc>
        <w:tc>
          <w:tcPr>
            <w:tcW w:w="1606" w:type="dxa"/>
            <w:tcBorders>
              <w:top w:val="nil"/>
              <w:left w:val="nil"/>
              <w:bottom w:val="single" w:sz="4" w:space="0" w:color="auto"/>
              <w:right w:val="single" w:sz="4" w:space="0" w:color="auto"/>
            </w:tcBorders>
            <w:shd w:val="clear" w:color="auto" w:fill="FFFFFF"/>
            <w:vAlign w:val="center"/>
            <w:hideMark/>
          </w:tcPr>
          <w:p w14:paraId="19BBF770"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2705</w:t>
            </w:r>
          </w:p>
        </w:tc>
        <w:tc>
          <w:tcPr>
            <w:tcW w:w="1250" w:type="dxa"/>
            <w:tcBorders>
              <w:top w:val="nil"/>
              <w:left w:val="nil"/>
              <w:bottom w:val="single" w:sz="4" w:space="0" w:color="auto"/>
              <w:right w:val="single" w:sz="4" w:space="0" w:color="auto"/>
            </w:tcBorders>
            <w:shd w:val="clear" w:color="auto" w:fill="FFFFFF"/>
            <w:vAlign w:val="center"/>
            <w:hideMark/>
          </w:tcPr>
          <w:p w14:paraId="5B103597"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2002</w:t>
            </w:r>
          </w:p>
        </w:tc>
        <w:tc>
          <w:tcPr>
            <w:tcW w:w="2663" w:type="dxa"/>
            <w:tcBorders>
              <w:top w:val="nil"/>
              <w:left w:val="nil"/>
              <w:bottom w:val="single" w:sz="4" w:space="0" w:color="auto"/>
              <w:right w:val="single" w:sz="4" w:space="0" w:color="auto"/>
            </w:tcBorders>
            <w:shd w:val="clear" w:color="auto" w:fill="FFFFFF"/>
            <w:vAlign w:val="center"/>
            <w:hideMark/>
          </w:tcPr>
          <w:p w14:paraId="17E4BAA6"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2C5CAC7E"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72F28B29"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37</w:t>
            </w:r>
          </w:p>
        </w:tc>
        <w:tc>
          <w:tcPr>
            <w:tcW w:w="1866" w:type="dxa"/>
            <w:tcBorders>
              <w:top w:val="nil"/>
              <w:left w:val="nil"/>
              <w:bottom w:val="single" w:sz="4" w:space="0" w:color="auto"/>
              <w:right w:val="single" w:sz="4" w:space="0" w:color="auto"/>
            </w:tcBorders>
            <w:shd w:val="clear" w:color="auto" w:fill="FFFFFF"/>
            <w:vAlign w:val="center"/>
            <w:hideMark/>
          </w:tcPr>
          <w:p w14:paraId="5DD1933D"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CHEVROLET NIVA</w:t>
            </w:r>
          </w:p>
        </w:tc>
        <w:tc>
          <w:tcPr>
            <w:tcW w:w="1606" w:type="dxa"/>
            <w:tcBorders>
              <w:top w:val="nil"/>
              <w:left w:val="nil"/>
              <w:bottom w:val="single" w:sz="4" w:space="0" w:color="auto"/>
              <w:right w:val="single" w:sz="4" w:space="0" w:color="auto"/>
            </w:tcBorders>
            <w:shd w:val="clear" w:color="auto" w:fill="FFFFFF"/>
            <w:vAlign w:val="center"/>
            <w:hideMark/>
          </w:tcPr>
          <w:p w14:paraId="4C0A6200"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212300-55</w:t>
            </w:r>
          </w:p>
        </w:tc>
        <w:tc>
          <w:tcPr>
            <w:tcW w:w="1250" w:type="dxa"/>
            <w:tcBorders>
              <w:top w:val="nil"/>
              <w:left w:val="nil"/>
              <w:bottom w:val="single" w:sz="4" w:space="0" w:color="auto"/>
              <w:right w:val="single" w:sz="4" w:space="0" w:color="auto"/>
            </w:tcBorders>
            <w:shd w:val="clear" w:color="auto" w:fill="FFFFFF"/>
            <w:vAlign w:val="center"/>
            <w:hideMark/>
          </w:tcPr>
          <w:p w14:paraId="455E87D8"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2010</w:t>
            </w:r>
          </w:p>
        </w:tc>
        <w:tc>
          <w:tcPr>
            <w:tcW w:w="2663" w:type="dxa"/>
            <w:tcBorders>
              <w:top w:val="nil"/>
              <w:left w:val="nil"/>
              <w:bottom w:val="single" w:sz="4" w:space="0" w:color="auto"/>
              <w:right w:val="single" w:sz="4" w:space="0" w:color="auto"/>
            </w:tcBorders>
            <w:shd w:val="clear" w:color="auto" w:fill="FFFFFF"/>
            <w:vAlign w:val="center"/>
            <w:hideMark/>
          </w:tcPr>
          <w:p w14:paraId="568E4E3F"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7E6A5310"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7A521CEF"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38</w:t>
            </w:r>
          </w:p>
        </w:tc>
        <w:tc>
          <w:tcPr>
            <w:tcW w:w="1866" w:type="dxa"/>
            <w:tcBorders>
              <w:top w:val="nil"/>
              <w:left w:val="nil"/>
              <w:bottom w:val="single" w:sz="4" w:space="0" w:color="auto"/>
              <w:right w:val="single" w:sz="4" w:space="0" w:color="auto"/>
            </w:tcBorders>
            <w:shd w:val="clear" w:color="auto" w:fill="FFFFFF"/>
            <w:vAlign w:val="center"/>
            <w:hideMark/>
          </w:tcPr>
          <w:p w14:paraId="3B2D01BF"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CHEVROLET NIVA</w:t>
            </w:r>
          </w:p>
        </w:tc>
        <w:tc>
          <w:tcPr>
            <w:tcW w:w="1606" w:type="dxa"/>
            <w:tcBorders>
              <w:top w:val="nil"/>
              <w:left w:val="nil"/>
              <w:bottom w:val="single" w:sz="4" w:space="0" w:color="auto"/>
              <w:right w:val="single" w:sz="4" w:space="0" w:color="auto"/>
            </w:tcBorders>
            <w:shd w:val="clear" w:color="auto" w:fill="FFFFFF"/>
            <w:vAlign w:val="bottom"/>
            <w:hideMark/>
          </w:tcPr>
          <w:p w14:paraId="48A8DF38"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212300</w:t>
            </w:r>
          </w:p>
        </w:tc>
        <w:tc>
          <w:tcPr>
            <w:tcW w:w="1250" w:type="dxa"/>
            <w:tcBorders>
              <w:top w:val="nil"/>
              <w:left w:val="nil"/>
              <w:bottom w:val="single" w:sz="4" w:space="0" w:color="auto"/>
              <w:right w:val="single" w:sz="4" w:space="0" w:color="auto"/>
            </w:tcBorders>
            <w:shd w:val="clear" w:color="auto" w:fill="FFFFFF"/>
            <w:vAlign w:val="center"/>
            <w:hideMark/>
          </w:tcPr>
          <w:p w14:paraId="1188313A"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2010</w:t>
            </w:r>
          </w:p>
        </w:tc>
        <w:tc>
          <w:tcPr>
            <w:tcW w:w="2663" w:type="dxa"/>
            <w:tcBorders>
              <w:top w:val="nil"/>
              <w:left w:val="nil"/>
              <w:bottom w:val="single" w:sz="4" w:space="0" w:color="auto"/>
              <w:right w:val="single" w:sz="4" w:space="0" w:color="auto"/>
            </w:tcBorders>
            <w:shd w:val="clear" w:color="auto" w:fill="FFFFFF"/>
            <w:vAlign w:val="center"/>
            <w:hideMark/>
          </w:tcPr>
          <w:p w14:paraId="30D5354B"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07680F6B"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50017E54"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w:t>
            </w:r>
          </w:p>
        </w:tc>
        <w:tc>
          <w:tcPr>
            <w:tcW w:w="1866" w:type="dxa"/>
            <w:tcBorders>
              <w:top w:val="nil"/>
              <w:left w:val="nil"/>
              <w:bottom w:val="single" w:sz="4" w:space="0" w:color="auto"/>
              <w:right w:val="single" w:sz="4" w:space="0" w:color="auto"/>
            </w:tcBorders>
            <w:shd w:val="clear" w:color="auto" w:fill="FFFFFF"/>
            <w:vAlign w:val="center"/>
            <w:hideMark/>
          </w:tcPr>
          <w:p w14:paraId="64583D8C"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CHEVROLET NIVA</w:t>
            </w:r>
          </w:p>
        </w:tc>
        <w:tc>
          <w:tcPr>
            <w:tcW w:w="1606" w:type="dxa"/>
            <w:tcBorders>
              <w:top w:val="nil"/>
              <w:left w:val="nil"/>
              <w:bottom w:val="single" w:sz="4" w:space="0" w:color="auto"/>
              <w:right w:val="single" w:sz="4" w:space="0" w:color="auto"/>
            </w:tcBorders>
            <w:shd w:val="clear" w:color="auto" w:fill="FFFFFF"/>
            <w:vAlign w:val="center"/>
            <w:hideMark/>
          </w:tcPr>
          <w:p w14:paraId="283E0651"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212300-55</w:t>
            </w:r>
          </w:p>
        </w:tc>
        <w:tc>
          <w:tcPr>
            <w:tcW w:w="1250" w:type="dxa"/>
            <w:tcBorders>
              <w:top w:val="nil"/>
              <w:left w:val="nil"/>
              <w:bottom w:val="single" w:sz="4" w:space="0" w:color="auto"/>
              <w:right w:val="single" w:sz="4" w:space="0" w:color="auto"/>
            </w:tcBorders>
            <w:shd w:val="clear" w:color="auto" w:fill="FFFFFF"/>
            <w:vAlign w:val="center"/>
            <w:hideMark/>
          </w:tcPr>
          <w:p w14:paraId="6E851ED3"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2011</w:t>
            </w:r>
          </w:p>
        </w:tc>
        <w:tc>
          <w:tcPr>
            <w:tcW w:w="2663" w:type="dxa"/>
            <w:tcBorders>
              <w:top w:val="nil"/>
              <w:left w:val="nil"/>
              <w:bottom w:val="single" w:sz="4" w:space="0" w:color="auto"/>
              <w:right w:val="single" w:sz="4" w:space="0" w:color="auto"/>
            </w:tcBorders>
            <w:shd w:val="clear" w:color="auto" w:fill="FFFFFF"/>
            <w:vAlign w:val="center"/>
            <w:hideMark/>
          </w:tcPr>
          <w:p w14:paraId="03FC76D9"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46B357C0"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3E243245"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40</w:t>
            </w:r>
          </w:p>
        </w:tc>
        <w:tc>
          <w:tcPr>
            <w:tcW w:w="1866" w:type="dxa"/>
            <w:tcBorders>
              <w:top w:val="nil"/>
              <w:left w:val="nil"/>
              <w:bottom w:val="single" w:sz="4" w:space="0" w:color="auto"/>
              <w:right w:val="single" w:sz="4" w:space="0" w:color="auto"/>
            </w:tcBorders>
            <w:shd w:val="clear" w:color="auto" w:fill="FFFFFF"/>
            <w:vAlign w:val="center"/>
            <w:hideMark/>
          </w:tcPr>
          <w:p w14:paraId="0DA955F7"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CHEVROLET NIVA</w:t>
            </w:r>
          </w:p>
        </w:tc>
        <w:tc>
          <w:tcPr>
            <w:tcW w:w="1606" w:type="dxa"/>
            <w:tcBorders>
              <w:top w:val="nil"/>
              <w:left w:val="nil"/>
              <w:bottom w:val="single" w:sz="4" w:space="0" w:color="auto"/>
              <w:right w:val="single" w:sz="4" w:space="0" w:color="auto"/>
            </w:tcBorders>
            <w:shd w:val="clear" w:color="auto" w:fill="FFFFFF"/>
            <w:vAlign w:val="center"/>
            <w:hideMark/>
          </w:tcPr>
          <w:p w14:paraId="3453907D"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212300-55</w:t>
            </w:r>
          </w:p>
        </w:tc>
        <w:tc>
          <w:tcPr>
            <w:tcW w:w="1250" w:type="dxa"/>
            <w:tcBorders>
              <w:top w:val="nil"/>
              <w:left w:val="nil"/>
              <w:bottom w:val="single" w:sz="4" w:space="0" w:color="auto"/>
              <w:right w:val="single" w:sz="4" w:space="0" w:color="auto"/>
            </w:tcBorders>
            <w:shd w:val="clear" w:color="auto" w:fill="FFFFFF"/>
            <w:vAlign w:val="center"/>
            <w:hideMark/>
          </w:tcPr>
          <w:p w14:paraId="04DAE840"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2011</w:t>
            </w:r>
          </w:p>
        </w:tc>
        <w:tc>
          <w:tcPr>
            <w:tcW w:w="2663" w:type="dxa"/>
            <w:tcBorders>
              <w:top w:val="nil"/>
              <w:left w:val="nil"/>
              <w:bottom w:val="single" w:sz="4" w:space="0" w:color="auto"/>
              <w:right w:val="single" w:sz="4" w:space="0" w:color="auto"/>
            </w:tcBorders>
            <w:shd w:val="clear" w:color="auto" w:fill="FFFFFF"/>
            <w:vAlign w:val="center"/>
            <w:hideMark/>
          </w:tcPr>
          <w:p w14:paraId="5D0C94BF"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4B768D3D"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693A3DF5"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41</w:t>
            </w:r>
          </w:p>
        </w:tc>
        <w:tc>
          <w:tcPr>
            <w:tcW w:w="1866" w:type="dxa"/>
            <w:tcBorders>
              <w:top w:val="nil"/>
              <w:left w:val="nil"/>
              <w:bottom w:val="single" w:sz="4" w:space="0" w:color="auto"/>
              <w:right w:val="single" w:sz="4" w:space="0" w:color="auto"/>
            </w:tcBorders>
            <w:shd w:val="clear" w:color="auto" w:fill="FFFFFF"/>
            <w:vAlign w:val="center"/>
            <w:hideMark/>
          </w:tcPr>
          <w:p w14:paraId="7A67DEB4"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ГАЗ</w:t>
            </w:r>
          </w:p>
        </w:tc>
        <w:tc>
          <w:tcPr>
            <w:tcW w:w="1606" w:type="dxa"/>
            <w:tcBorders>
              <w:top w:val="nil"/>
              <w:left w:val="nil"/>
              <w:bottom w:val="single" w:sz="4" w:space="0" w:color="auto"/>
              <w:right w:val="single" w:sz="4" w:space="0" w:color="auto"/>
            </w:tcBorders>
            <w:shd w:val="clear" w:color="auto" w:fill="FFFFFF"/>
            <w:vAlign w:val="center"/>
            <w:hideMark/>
          </w:tcPr>
          <w:p w14:paraId="7DD7A582"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33086</w:t>
            </w:r>
          </w:p>
        </w:tc>
        <w:tc>
          <w:tcPr>
            <w:tcW w:w="1250" w:type="dxa"/>
            <w:tcBorders>
              <w:top w:val="nil"/>
              <w:left w:val="nil"/>
              <w:bottom w:val="single" w:sz="4" w:space="0" w:color="auto"/>
              <w:right w:val="single" w:sz="4" w:space="0" w:color="auto"/>
            </w:tcBorders>
            <w:shd w:val="clear" w:color="auto" w:fill="FFFFFF"/>
            <w:vAlign w:val="center"/>
            <w:hideMark/>
          </w:tcPr>
          <w:p w14:paraId="54F571D3"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2005</w:t>
            </w:r>
          </w:p>
        </w:tc>
        <w:tc>
          <w:tcPr>
            <w:tcW w:w="2663" w:type="dxa"/>
            <w:tcBorders>
              <w:top w:val="nil"/>
              <w:left w:val="nil"/>
              <w:bottom w:val="single" w:sz="4" w:space="0" w:color="auto"/>
              <w:right w:val="single" w:sz="4" w:space="0" w:color="auto"/>
            </w:tcBorders>
            <w:vAlign w:val="center"/>
            <w:hideMark/>
          </w:tcPr>
          <w:p w14:paraId="671C8065"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194F13F9"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1E15423E"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42</w:t>
            </w:r>
          </w:p>
        </w:tc>
        <w:tc>
          <w:tcPr>
            <w:tcW w:w="1866" w:type="dxa"/>
            <w:tcBorders>
              <w:top w:val="nil"/>
              <w:left w:val="nil"/>
              <w:bottom w:val="single" w:sz="4" w:space="0" w:color="auto"/>
              <w:right w:val="single" w:sz="4" w:space="0" w:color="auto"/>
            </w:tcBorders>
            <w:vAlign w:val="bottom"/>
            <w:hideMark/>
          </w:tcPr>
          <w:p w14:paraId="309AF946"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ГАЗ</w:t>
            </w:r>
          </w:p>
        </w:tc>
        <w:tc>
          <w:tcPr>
            <w:tcW w:w="1606" w:type="dxa"/>
            <w:tcBorders>
              <w:top w:val="nil"/>
              <w:left w:val="nil"/>
              <w:bottom w:val="single" w:sz="4" w:space="0" w:color="auto"/>
              <w:right w:val="single" w:sz="4" w:space="0" w:color="auto"/>
            </w:tcBorders>
            <w:vAlign w:val="bottom"/>
            <w:hideMark/>
          </w:tcPr>
          <w:p w14:paraId="4459C779"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32213</w:t>
            </w:r>
          </w:p>
        </w:tc>
        <w:tc>
          <w:tcPr>
            <w:tcW w:w="1250" w:type="dxa"/>
            <w:tcBorders>
              <w:top w:val="nil"/>
              <w:left w:val="nil"/>
              <w:bottom w:val="single" w:sz="4" w:space="0" w:color="auto"/>
              <w:right w:val="single" w:sz="4" w:space="0" w:color="auto"/>
            </w:tcBorders>
            <w:vAlign w:val="bottom"/>
            <w:hideMark/>
          </w:tcPr>
          <w:p w14:paraId="43464D04"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2010</w:t>
            </w:r>
          </w:p>
        </w:tc>
        <w:tc>
          <w:tcPr>
            <w:tcW w:w="2663" w:type="dxa"/>
            <w:tcBorders>
              <w:top w:val="nil"/>
              <w:left w:val="nil"/>
              <w:bottom w:val="single" w:sz="4" w:space="0" w:color="auto"/>
              <w:right w:val="single" w:sz="4" w:space="0" w:color="auto"/>
            </w:tcBorders>
            <w:vAlign w:val="center"/>
            <w:hideMark/>
          </w:tcPr>
          <w:p w14:paraId="7B05670B"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4003EBF1"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09BDFE6B"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43</w:t>
            </w:r>
          </w:p>
        </w:tc>
        <w:tc>
          <w:tcPr>
            <w:tcW w:w="1866" w:type="dxa"/>
            <w:tcBorders>
              <w:top w:val="nil"/>
              <w:left w:val="nil"/>
              <w:bottom w:val="single" w:sz="4" w:space="0" w:color="auto"/>
              <w:right w:val="single" w:sz="4" w:space="0" w:color="auto"/>
            </w:tcBorders>
            <w:shd w:val="clear" w:color="auto" w:fill="FFFFFF"/>
            <w:vAlign w:val="center"/>
            <w:hideMark/>
          </w:tcPr>
          <w:p w14:paraId="58D602DF"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ГАЗ</w:t>
            </w:r>
          </w:p>
        </w:tc>
        <w:tc>
          <w:tcPr>
            <w:tcW w:w="1606" w:type="dxa"/>
            <w:tcBorders>
              <w:top w:val="nil"/>
              <w:left w:val="nil"/>
              <w:bottom w:val="single" w:sz="4" w:space="0" w:color="auto"/>
              <w:right w:val="single" w:sz="4" w:space="0" w:color="auto"/>
            </w:tcBorders>
            <w:shd w:val="clear" w:color="auto" w:fill="FFFFFF"/>
            <w:vAlign w:val="center"/>
            <w:hideMark/>
          </w:tcPr>
          <w:p w14:paraId="2539011A"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330232</w:t>
            </w:r>
          </w:p>
        </w:tc>
        <w:tc>
          <w:tcPr>
            <w:tcW w:w="1250" w:type="dxa"/>
            <w:tcBorders>
              <w:top w:val="nil"/>
              <w:left w:val="nil"/>
              <w:bottom w:val="single" w:sz="4" w:space="0" w:color="auto"/>
              <w:right w:val="single" w:sz="4" w:space="0" w:color="auto"/>
            </w:tcBorders>
            <w:shd w:val="clear" w:color="auto" w:fill="FFFFFF"/>
            <w:vAlign w:val="center"/>
            <w:hideMark/>
          </w:tcPr>
          <w:p w14:paraId="16EBFEFD"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2006</w:t>
            </w:r>
          </w:p>
        </w:tc>
        <w:tc>
          <w:tcPr>
            <w:tcW w:w="2663" w:type="dxa"/>
            <w:tcBorders>
              <w:top w:val="nil"/>
              <w:left w:val="nil"/>
              <w:bottom w:val="single" w:sz="4" w:space="0" w:color="auto"/>
              <w:right w:val="single" w:sz="4" w:space="0" w:color="auto"/>
            </w:tcBorders>
            <w:shd w:val="clear" w:color="auto" w:fill="FFFFFF"/>
            <w:vAlign w:val="center"/>
            <w:hideMark/>
          </w:tcPr>
          <w:p w14:paraId="76A200C1"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1E49519B"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717F51E4"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44</w:t>
            </w:r>
          </w:p>
        </w:tc>
        <w:tc>
          <w:tcPr>
            <w:tcW w:w="1866" w:type="dxa"/>
            <w:tcBorders>
              <w:top w:val="nil"/>
              <w:left w:val="nil"/>
              <w:bottom w:val="single" w:sz="4" w:space="0" w:color="auto"/>
              <w:right w:val="single" w:sz="4" w:space="0" w:color="auto"/>
            </w:tcBorders>
            <w:shd w:val="clear" w:color="auto" w:fill="FFFFFF"/>
            <w:vAlign w:val="center"/>
            <w:hideMark/>
          </w:tcPr>
          <w:p w14:paraId="3C7593C3" w14:textId="77777777" w:rsidR="0051288B" w:rsidRPr="009A4FF4" w:rsidRDefault="0051288B" w:rsidP="0051288B">
            <w:pPr>
              <w:spacing w:after="0" w:line="256" w:lineRule="auto"/>
              <w:jc w:val="both"/>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ГАЗ</w:t>
            </w:r>
          </w:p>
        </w:tc>
        <w:tc>
          <w:tcPr>
            <w:tcW w:w="1606" w:type="dxa"/>
            <w:tcBorders>
              <w:top w:val="nil"/>
              <w:left w:val="nil"/>
              <w:bottom w:val="single" w:sz="4" w:space="0" w:color="auto"/>
              <w:right w:val="single" w:sz="4" w:space="0" w:color="auto"/>
            </w:tcBorders>
            <w:shd w:val="clear" w:color="auto" w:fill="FFFFFF"/>
            <w:vAlign w:val="center"/>
            <w:hideMark/>
          </w:tcPr>
          <w:p w14:paraId="05B2641A"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330232</w:t>
            </w:r>
          </w:p>
        </w:tc>
        <w:tc>
          <w:tcPr>
            <w:tcW w:w="1250" w:type="dxa"/>
            <w:tcBorders>
              <w:top w:val="nil"/>
              <w:left w:val="nil"/>
              <w:bottom w:val="single" w:sz="4" w:space="0" w:color="auto"/>
              <w:right w:val="single" w:sz="4" w:space="0" w:color="auto"/>
            </w:tcBorders>
            <w:shd w:val="clear" w:color="auto" w:fill="FFFFFF"/>
            <w:vAlign w:val="center"/>
            <w:hideMark/>
          </w:tcPr>
          <w:p w14:paraId="27B6FF21"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2005</w:t>
            </w:r>
          </w:p>
        </w:tc>
        <w:tc>
          <w:tcPr>
            <w:tcW w:w="2663" w:type="dxa"/>
            <w:tcBorders>
              <w:top w:val="nil"/>
              <w:left w:val="nil"/>
              <w:bottom w:val="single" w:sz="4" w:space="0" w:color="auto"/>
              <w:right w:val="single" w:sz="4" w:space="0" w:color="auto"/>
            </w:tcBorders>
            <w:shd w:val="clear" w:color="auto" w:fill="FFFFFF"/>
            <w:vAlign w:val="center"/>
            <w:hideMark/>
          </w:tcPr>
          <w:p w14:paraId="32666BFB"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58CFA61F"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7DCC5D7A"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45</w:t>
            </w:r>
          </w:p>
        </w:tc>
        <w:tc>
          <w:tcPr>
            <w:tcW w:w="1866" w:type="dxa"/>
            <w:tcBorders>
              <w:top w:val="nil"/>
              <w:left w:val="nil"/>
              <w:bottom w:val="single" w:sz="4" w:space="0" w:color="auto"/>
              <w:right w:val="single" w:sz="4" w:space="0" w:color="auto"/>
            </w:tcBorders>
            <w:shd w:val="clear" w:color="auto" w:fill="FFFFFF"/>
            <w:vAlign w:val="center"/>
            <w:hideMark/>
          </w:tcPr>
          <w:p w14:paraId="242B1E0A"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252C1DE8"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390945</w:t>
            </w:r>
          </w:p>
        </w:tc>
        <w:tc>
          <w:tcPr>
            <w:tcW w:w="1250" w:type="dxa"/>
            <w:tcBorders>
              <w:top w:val="nil"/>
              <w:left w:val="nil"/>
              <w:bottom w:val="single" w:sz="4" w:space="0" w:color="auto"/>
              <w:right w:val="single" w:sz="4" w:space="0" w:color="auto"/>
            </w:tcBorders>
            <w:shd w:val="clear" w:color="auto" w:fill="FFFFFF"/>
            <w:vAlign w:val="center"/>
            <w:hideMark/>
          </w:tcPr>
          <w:p w14:paraId="28841092"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2013</w:t>
            </w:r>
          </w:p>
        </w:tc>
        <w:tc>
          <w:tcPr>
            <w:tcW w:w="2663" w:type="dxa"/>
            <w:tcBorders>
              <w:top w:val="nil"/>
              <w:left w:val="nil"/>
              <w:bottom w:val="single" w:sz="4" w:space="0" w:color="auto"/>
              <w:right w:val="single" w:sz="4" w:space="0" w:color="auto"/>
            </w:tcBorders>
            <w:shd w:val="clear" w:color="auto" w:fill="FFFFFF"/>
            <w:vAlign w:val="center"/>
            <w:hideMark/>
          </w:tcPr>
          <w:p w14:paraId="6D7C68DC"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0DFCBFAB"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3124EA2D"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46</w:t>
            </w:r>
          </w:p>
        </w:tc>
        <w:tc>
          <w:tcPr>
            <w:tcW w:w="1866" w:type="dxa"/>
            <w:tcBorders>
              <w:top w:val="nil"/>
              <w:left w:val="nil"/>
              <w:bottom w:val="single" w:sz="4" w:space="0" w:color="auto"/>
              <w:right w:val="single" w:sz="4" w:space="0" w:color="auto"/>
            </w:tcBorders>
            <w:shd w:val="clear" w:color="auto" w:fill="FFFFFF"/>
            <w:vAlign w:val="center"/>
            <w:hideMark/>
          </w:tcPr>
          <w:p w14:paraId="70387DF0" w14:textId="77777777" w:rsidR="0051288B" w:rsidRPr="009A4FF4" w:rsidRDefault="0051288B" w:rsidP="0051288B">
            <w:pPr>
              <w:spacing w:after="0" w:line="256" w:lineRule="auto"/>
              <w:jc w:val="both"/>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424445DE"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390995</w:t>
            </w:r>
          </w:p>
        </w:tc>
        <w:tc>
          <w:tcPr>
            <w:tcW w:w="1250" w:type="dxa"/>
            <w:tcBorders>
              <w:top w:val="nil"/>
              <w:left w:val="nil"/>
              <w:bottom w:val="single" w:sz="4" w:space="0" w:color="auto"/>
              <w:right w:val="single" w:sz="4" w:space="0" w:color="auto"/>
            </w:tcBorders>
            <w:shd w:val="clear" w:color="auto" w:fill="FFFFFF"/>
            <w:vAlign w:val="center"/>
            <w:hideMark/>
          </w:tcPr>
          <w:p w14:paraId="50391BDB"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2015</w:t>
            </w:r>
          </w:p>
        </w:tc>
        <w:tc>
          <w:tcPr>
            <w:tcW w:w="2663" w:type="dxa"/>
            <w:tcBorders>
              <w:top w:val="nil"/>
              <w:left w:val="nil"/>
              <w:bottom w:val="single" w:sz="4" w:space="0" w:color="auto"/>
              <w:right w:val="single" w:sz="4" w:space="0" w:color="auto"/>
            </w:tcBorders>
            <w:shd w:val="clear" w:color="auto" w:fill="FFFFFF"/>
            <w:vAlign w:val="center"/>
            <w:hideMark/>
          </w:tcPr>
          <w:p w14:paraId="39EE81F7"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1</w:t>
            </w:r>
          </w:p>
        </w:tc>
      </w:tr>
      <w:tr w:rsidR="0051288B" w:rsidRPr="009A4FF4" w14:paraId="5874EB01"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3451BBEB"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47</w:t>
            </w:r>
          </w:p>
        </w:tc>
        <w:tc>
          <w:tcPr>
            <w:tcW w:w="1866" w:type="dxa"/>
            <w:tcBorders>
              <w:top w:val="nil"/>
              <w:left w:val="nil"/>
              <w:bottom w:val="single" w:sz="4" w:space="0" w:color="auto"/>
              <w:right w:val="single" w:sz="4" w:space="0" w:color="auto"/>
            </w:tcBorders>
            <w:shd w:val="clear" w:color="auto" w:fill="FFFFFF"/>
            <w:vAlign w:val="center"/>
            <w:hideMark/>
          </w:tcPr>
          <w:p w14:paraId="3EA2F412"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0C7A3E3E"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374195</w:t>
            </w:r>
          </w:p>
        </w:tc>
        <w:tc>
          <w:tcPr>
            <w:tcW w:w="1250" w:type="dxa"/>
            <w:tcBorders>
              <w:top w:val="nil"/>
              <w:left w:val="nil"/>
              <w:bottom w:val="single" w:sz="4" w:space="0" w:color="auto"/>
              <w:right w:val="single" w:sz="4" w:space="0" w:color="auto"/>
            </w:tcBorders>
            <w:shd w:val="clear" w:color="auto" w:fill="FFFFFF"/>
            <w:vAlign w:val="center"/>
            <w:hideMark/>
          </w:tcPr>
          <w:p w14:paraId="48B292FC"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2010</w:t>
            </w:r>
          </w:p>
        </w:tc>
        <w:tc>
          <w:tcPr>
            <w:tcW w:w="2663" w:type="dxa"/>
            <w:tcBorders>
              <w:top w:val="nil"/>
              <w:left w:val="nil"/>
              <w:bottom w:val="single" w:sz="4" w:space="0" w:color="auto"/>
              <w:right w:val="single" w:sz="4" w:space="0" w:color="auto"/>
            </w:tcBorders>
            <w:shd w:val="clear" w:color="auto" w:fill="FFFFFF"/>
            <w:vAlign w:val="center"/>
            <w:hideMark/>
          </w:tcPr>
          <w:p w14:paraId="05BDABD0"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1</w:t>
            </w:r>
          </w:p>
        </w:tc>
      </w:tr>
      <w:tr w:rsidR="0051288B" w:rsidRPr="009A4FF4" w14:paraId="0ED023C6"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18687828"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48</w:t>
            </w:r>
          </w:p>
        </w:tc>
        <w:tc>
          <w:tcPr>
            <w:tcW w:w="1866" w:type="dxa"/>
            <w:tcBorders>
              <w:top w:val="nil"/>
              <w:left w:val="nil"/>
              <w:bottom w:val="single" w:sz="4" w:space="0" w:color="auto"/>
              <w:right w:val="single" w:sz="4" w:space="0" w:color="auto"/>
            </w:tcBorders>
            <w:shd w:val="clear" w:color="auto" w:fill="FFFFFF"/>
            <w:vAlign w:val="center"/>
            <w:hideMark/>
          </w:tcPr>
          <w:p w14:paraId="7AD6547E"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0B746E4C"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390994</w:t>
            </w:r>
          </w:p>
        </w:tc>
        <w:tc>
          <w:tcPr>
            <w:tcW w:w="1250" w:type="dxa"/>
            <w:tcBorders>
              <w:top w:val="nil"/>
              <w:left w:val="nil"/>
              <w:bottom w:val="single" w:sz="4" w:space="0" w:color="auto"/>
              <w:right w:val="single" w:sz="4" w:space="0" w:color="auto"/>
            </w:tcBorders>
            <w:shd w:val="clear" w:color="auto" w:fill="FFFFFF"/>
            <w:vAlign w:val="center"/>
            <w:hideMark/>
          </w:tcPr>
          <w:p w14:paraId="0CB80B4A"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2007</w:t>
            </w:r>
          </w:p>
        </w:tc>
        <w:tc>
          <w:tcPr>
            <w:tcW w:w="2663" w:type="dxa"/>
            <w:tcBorders>
              <w:top w:val="nil"/>
              <w:left w:val="nil"/>
              <w:bottom w:val="single" w:sz="4" w:space="0" w:color="auto"/>
              <w:right w:val="single" w:sz="4" w:space="0" w:color="auto"/>
            </w:tcBorders>
            <w:shd w:val="clear" w:color="auto" w:fill="FFFFFF"/>
            <w:vAlign w:val="center"/>
            <w:hideMark/>
          </w:tcPr>
          <w:p w14:paraId="0B95D9C5"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26C8E3FC"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61F92829"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49</w:t>
            </w:r>
          </w:p>
        </w:tc>
        <w:tc>
          <w:tcPr>
            <w:tcW w:w="1866" w:type="dxa"/>
            <w:tcBorders>
              <w:top w:val="nil"/>
              <w:left w:val="nil"/>
              <w:bottom w:val="single" w:sz="4" w:space="0" w:color="auto"/>
              <w:right w:val="single" w:sz="4" w:space="0" w:color="auto"/>
            </w:tcBorders>
            <w:shd w:val="clear" w:color="auto" w:fill="FFFFFF"/>
            <w:vAlign w:val="center"/>
            <w:hideMark/>
          </w:tcPr>
          <w:p w14:paraId="2E86A6CE"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7EB9F49D"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390945</w:t>
            </w:r>
          </w:p>
        </w:tc>
        <w:tc>
          <w:tcPr>
            <w:tcW w:w="1250" w:type="dxa"/>
            <w:tcBorders>
              <w:top w:val="nil"/>
              <w:left w:val="nil"/>
              <w:bottom w:val="single" w:sz="4" w:space="0" w:color="auto"/>
              <w:right w:val="single" w:sz="4" w:space="0" w:color="auto"/>
            </w:tcBorders>
            <w:shd w:val="clear" w:color="auto" w:fill="FFFFFF"/>
            <w:vAlign w:val="center"/>
            <w:hideMark/>
          </w:tcPr>
          <w:p w14:paraId="3EEA2BB0"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2012</w:t>
            </w:r>
          </w:p>
        </w:tc>
        <w:tc>
          <w:tcPr>
            <w:tcW w:w="2663" w:type="dxa"/>
            <w:tcBorders>
              <w:top w:val="nil"/>
              <w:left w:val="nil"/>
              <w:bottom w:val="single" w:sz="4" w:space="0" w:color="auto"/>
              <w:right w:val="single" w:sz="4" w:space="0" w:color="auto"/>
            </w:tcBorders>
            <w:shd w:val="clear" w:color="auto" w:fill="FFFFFF"/>
            <w:vAlign w:val="center"/>
            <w:hideMark/>
          </w:tcPr>
          <w:p w14:paraId="389AD422"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5C3D7D7F"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03DF06E7"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50</w:t>
            </w:r>
          </w:p>
        </w:tc>
        <w:tc>
          <w:tcPr>
            <w:tcW w:w="1866" w:type="dxa"/>
            <w:tcBorders>
              <w:top w:val="nil"/>
              <w:left w:val="nil"/>
              <w:bottom w:val="single" w:sz="4" w:space="0" w:color="auto"/>
              <w:right w:val="single" w:sz="4" w:space="0" w:color="auto"/>
            </w:tcBorders>
            <w:shd w:val="clear" w:color="auto" w:fill="FFFFFF"/>
            <w:vAlign w:val="center"/>
            <w:hideMark/>
          </w:tcPr>
          <w:p w14:paraId="1E1882EB"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2D633149"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390945</w:t>
            </w:r>
          </w:p>
        </w:tc>
        <w:tc>
          <w:tcPr>
            <w:tcW w:w="1250" w:type="dxa"/>
            <w:tcBorders>
              <w:top w:val="nil"/>
              <w:left w:val="nil"/>
              <w:bottom w:val="single" w:sz="4" w:space="0" w:color="auto"/>
              <w:right w:val="single" w:sz="4" w:space="0" w:color="auto"/>
            </w:tcBorders>
            <w:shd w:val="clear" w:color="auto" w:fill="FFFFFF"/>
            <w:vAlign w:val="center"/>
            <w:hideMark/>
          </w:tcPr>
          <w:p w14:paraId="51669509"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2012</w:t>
            </w:r>
          </w:p>
        </w:tc>
        <w:tc>
          <w:tcPr>
            <w:tcW w:w="2663" w:type="dxa"/>
            <w:tcBorders>
              <w:top w:val="nil"/>
              <w:left w:val="nil"/>
              <w:bottom w:val="single" w:sz="4" w:space="0" w:color="auto"/>
              <w:right w:val="single" w:sz="4" w:space="0" w:color="auto"/>
            </w:tcBorders>
            <w:shd w:val="clear" w:color="auto" w:fill="FFFFFF"/>
            <w:vAlign w:val="center"/>
            <w:hideMark/>
          </w:tcPr>
          <w:p w14:paraId="67705A1A"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7F01C18C"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3E045A1D"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51</w:t>
            </w:r>
          </w:p>
        </w:tc>
        <w:tc>
          <w:tcPr>
            <w:tcW w:w="1866" w:type="dxa"/>
            <w:tcBorders>
              <w:top w:val="nil"/>
              <w:left w:val="nil"/>
              <w:bottom w:val="single" w:sz="4" w:space="0" w:color="auto"/>
              <w:right w:val="single" w:sz="4" w:space="0" w:color="auto"/>
            </w:tcBorders>
            <w:shd w:val="clear" w:color="auto" w:fill="FFFFFF"/>
            <w:vAlign w:val="center"/>
            <w:hideMark/>
          </w:tcPr>
          <w:p w14:paraId="4801D05E"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08A38B15"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390945</w:t>
            </w:r>
          </w:p>
        </w:tc>
        <w:tc>
          <w:tcPr>
            <w:tcW w:w="1250" w:type="dxa"/>
            <w:tcBorders>
              <w:top w:val="nil"/>
              <w:left w:val="nil"/>
              <w:bottom w:val="single" w:sz="4" w:space="0" w:color="auto"/>
              <w:right w:val="single" w:sz="4" w:space="0" w:color="auto"/>
            </w:tcBorders>
            <w:shd w:val="clear" w:color="auto" w:fill="FFFFFF"/>
            <w:vAlign w:val="center"/>
            <w:hideMark/>
          </w:tcPr>
          <w:p w14:paraId="051B4B72"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2012</w:t>
            </w:r>
          </w:p>
        </w:tc>
        <w:tc>
          <w:tcPr>
            <w:tcW w:w="2663" w:type="dxa"/>
            <w:tcBorders>
              <w:top w:val="nil"/>
              <w:left w:val="nil"/>
              <w:bottom w:val="single" w:sz="4" w:space="0" w:color="auto"/>
              <w:right w:val="single" w:sz="4" w:space="0" w:color="auto"/>
            </w:tcBorders>
            <w:shd w:val="clear" w:color="auto" w:fill="FFFFFF"/>
            <w:vAlign w:val="center"/>
            <w:hideMark/>
          </w:tcPr>
          <w:p w14:paraId="032A0B57"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12D9157B"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016B19DE"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52</w:t>
            </w:r>
          </w:p>
        </w:tc>
        <w:tc>
          <w:tcPr>
            <w:tcW w:w="1866" w:type="dxa"/>
            <w:tcBorders>
              <w:top w:val="nil"/>
              <w:left w:val="nil"/>
              <w:bottom w:val="single" w:sz="4" w:space="0" w:color="auto"/>
              <w:right w:val="single" w:sz="4" w:space="0" w:color="auto"/>
            </w:tcBorders>
            <w:shd w:val="clear" w:color="auto" w:fill="FFFFFF"/>
            <w:vAlign w:val="center"/>
            <w:hideMark/>
          </w:tcPr>
          <w:p w14:paraId="04CC0363" w14:textId="77777777" w:rsidR="0051288B" w:rsidRPr="009A4FF4" w:rsidRDefault="0051288B" w:rsidP="0051288B">
            <w:pPr>
              <w:spacing w:after="0" w:line="256" w:lineRule="auto"/>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21AAA71D"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390995</w:t>
            </w:r>
          </w:p>
        </w:tc>
        <w:tc>
          <w:tcPr>
            <w:tcW w:w="1250" w:type="dxa"/>
            <w:tcBorders>
              <w:top w:val="nil"/>
              <w:left w:val="nil"/>
              <w:bottom w:val="single" w:sz="4" w:space="0" w:color="auto"/>
              <w:right w:val="single" w:sz="4" w:space="0" w:color="auto"/>
            </w:tcBorders>
            <w:shd w:val="clear" w:color="auto" w:fill="FFFFFF"/>
            <w:vAlign w:val="center"/>
            <w:hideMark/>
          </w:tcPr>
          <w:p w14:paraId="2AD9C0B6"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2013</w:t>
            </w:r>
          </w:p>
        </w:tc>
        <w:tc>
          <w:tcPr>
            <w:tcW w:w="2663" w:type="dxa"/>
            <w:tcBorders>
              <w:top w:val="nil"/>
              <w:left w:val="nil"/>
              <w:bottom w:val="single" w:sz="4" w:space="0" w:color="auto"/>
              <w:right w:val="single" w:sz="4" w:space="0" w:color="auto"/>
            </w:tcBorders>
            <w:shd w:val="clear" w:color="auto" w:fill="FFFFFF"/>
            <w:vAlign w:val="center"/>
            <w:hideMark/>
          </w:tcPr>
          <w:p w14:paraId="7EC2D101"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486B49B4"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2D19C02A"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53</w:t>
            </w:r>
          </w:p>
        </w:tc>
        <w:tc>
          <w:tcPr>
            <w:tcW w:w="1866" w:type="dxa"/>
            <w:tcBorders>
              <w:top w:val="nil"/>
              <w:left w:val="nil"/>
              <w:bottom w:val="single" w:sz="4" w:space="0" w:color="auto"/>
              <w:right w:val="single" w:sz="4" w:space="0" w:color="auto"/>
            </w:tcBorders>
            <w:shd w:val="clear" w:color="auto" w:fill="FFFFFF"/>
            <w:vAlign w:val="center"/>
            <w:hideMark/>
          </w:tcPr>
          <w:p w14:paraId="4FEDD2BD"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71BA8170"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390995</w:t>
            </w:r>
          </w:p>
        </w:tc>
        <w:tc>
          <w:tcPr>
            <w:tcW w:w="1250" w:type="dxa"/>
            <w:tcBorders>
              <w:top w:val="nil"/>
              <w:left w:val="nil"/>
              <w:bottom w:val="single" w:sz="4" w:space="0" w:color="auto"/>
              <w:right w:val="single" w:sz="4" w:space="0" w:color="auto"/>
            </w:tcBorders>
            <w:shd w:val="clear" w:color="auto" w:fill="FFFFFF"/>
            <w:vAlign w:val="center"/>
            <w:hideMark/>
          </w:tcPr>
          <w:p w14:paraId="1B048B4B"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2013</w:t>
            </w:r>
          </w:p>
        </w:tc>
        <w:tc>
          <w:tcPr>
            <w:tcW w:w="2663" w:type="dxa"/>
            <w:tcBorders>
              <w:top w:val="nil"/>
              <w:left w:val="nil"/>
              <w:bottom w:val="single" w:sz="4" w:space="0" w:color="auto"/>
              <w:right w:val="single" w:sz="4" w:space="0" w:color="auto"/>
            </w:tcBorders>
            <w:shd w:val="clear" w:color="auto" w:fill="FFFFFF"/>
            <w:vAlign w:val="center"/>
            <w:hideMark/>
          </w:tcPr>
          <w:p w14:paraId="18607B6A"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45A7387A"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56F76112"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54</w:t>
            </w:r>
          </w:p>
        </w:tc>
        <w:tc>
          <w:tcPr>
            <w:tcW w:w="1866" w:type="dxa"/>
            <w:tcBorders>
              <w:top w:val="nil"/>
              <w:left w:val="nil"/>
              <w:bottom w:val="single" w:sz="4" w:space="0" w:color="auto"/>
              <w:right w:val="single" w:sz="4" w:space="0" w:color="auto"/>
            </w:tcBorders>
            <w:shd w:val="clear" w:color="auto" w:fill="FFFFFF"/>
            <w:vAlign w:val="center"/>
            <w:hideMark/>
          </w:tcPr>
          <w:p w14:paraId="6B53D1D8"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09A6314D"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390945</w:t>
            </w:r>
          </w:p>
        </w:tc>
        <w:tc>
          <w:tcPr>
            <w:tcW w:w="1250" w:type="dxa"/>
            <w:tcBorders>
              <w:top w:val="nil"/>
              <w:left w:val="nil"/>
              <w:bottom w:val="single" w:sz="4" w:space="0" w:color="auto"/>
              <w:right w:val="single" w:sz="4" w:space="0" w:color="auto"/>
            </w:tcBorders>
            <w:shd w:val="clear" w:color="auto" w:fill="FFFFFF"/>
            <w:vAlign w:val="center"/>
            <w:hideMark/>
          </w:tcPr>
          <w:p w14:paraId="47BE04C1"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2013</w:t>
            </w:r>
          </w:p>
        </w:tc>
        <w:tc>
          <w:tcPr>
            <w:tcW w:w="2663" w:type="dxa"/>
            <w:tcBorders>
              <w:top w:val="nil"/>
              <w:left w:val="nil"/>
              <w:bottom w:val="single" w:sz="4" w:space="0" w:color="auto"/>
              <w:right w:val="single" w:sz="4" w:space="0" w:color="auto"/>
            </w:tcBorders>
            <w:shd w:val="clear" w:color="auto" w:fill="FFFFFF"/>
            <w:vAlign w:val="center"/>
            <w:hideMark/>
          </w:tcPr>
          <w:p w14:paraId="5FC93947"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3A806243"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3B2E7870"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55</w:t>
            </w:r>
          </w:p>
        </w:tc>
        <w:tc>
          <w:tcPr>
            <w:tcW w:w="1866" w:type="dxa"/>
            <w:tcBorders>
              <w:top w:val="nil"/>
              <w:left w:val="nil"/>
              <w:bottom w:val="single" w:sz="4" w:space="0" w:color="auto"/>
              <w:right w:val="single" w:sz="4" w:space="0" w:color="auto"/>
            </w:tcBorders>
            <w:shd w:val="clear" w:color="auto" w:fill="FFFFFF"/>
            <w:vAlign w:val="center"/>
            <w:hideMark/>
          </w:tcPr>
          <w:p w14:paraId="00CF2B8C"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26C63895"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390995</w:t>
            </w:r>
          </w:p>
        </w:tc>
        <w:tc>
          <w:tcPr>
            <w:tcW w:w="1250" w:type="dxa"/>
            <w:tcBorders>
              <w:top w:val="nil"/>
              <w:left w:val="nil"/>
              <w:bottom w:val="single" w:sz="4" w:space="0" w:color="auto"/>
              <w:right w:val="single" w:sz="4" w:space="0" w:color="auto"/>
            </w:tcBorders>
            <w:shd w:val="clear" w:color="auto" w:fill="FFFFFF"/>
            <w:vAlign w:val="center"/>
            <w:hideMark/>
          </w:tcPr>
          <w:p w14:paraId="1D7571BE"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2014</w:t>
            </w:r>
          </w:p>
        </w:tc>
        <w:tc>
          <w:tcPr>
            <w:tcW w:w="2663" w:type="dxa"/>
            <w:tcBorders>
              <w:top w:val="nil"/>
              <w:left w:val="nil"/>
              <w:bottom w:val="single" w:sz="4" w:space="0" w:color="auto"/>
              <w:right w:val="single" w:sz="4" w:space="0" w:color="auto"/>
            </w:tcBorders>
            <w:shd w:val="clear" w:color="auto" w:fill="FFFFFF"/>
            <w:vAlign w:val="center"/>
            <w:hideMark/>
          </w:tcPr>
          <w:p w14:paraId="3D993B2F"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6D543920"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6A4680F3"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56</w:t>
            </w:r>
          </w:p>
        </w:tc>
        <w:tc>
          <w:tcPr>
            <w:tcW w:w="1866" w:type="dxa"/>
            <w:tcBorders>
              <w:top w:val="nil"/>
              <w:left w:val="nil"/>
              <w:bottom w:val="single" w:sz="4" w:space="0" w:color="auto"/>
              <w:right w:val="single" w:sz="4" w:space="0" w:color="auto"/>
            </w:tcBorders>
            <w:shd w:val="clear" w:color="auto" w:fill="FFFFFF"/>
            <w:vAlign w:val="center"/>
            <w:hideMark/>
          </w:tcPr>
          <w:p w14:paraId="2DCDD799"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4CD4E2F2"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396255</w:t>
            </w:r>
          </w:p>
        </w:tc>
        <w:tc>
          <w:tcPr>
            <w:tcW w:w="1250" w:type="dxa"/>
            <w:tcBorders>
              <w:top w:val="nil"/>
              <w:left w:val="nil"/>
              <w:bottom w:val="single" w:sz="4" w:space="0" w:color="auto"/>
              <w:right w:val="single" w:sz="4" w:space="0" w:color="auto"/>
            </w:tcBorders>
            <w:shd w:val="clear" w:color="auto" w:fill="FFFFFF"/>
            <w:vAlign w:val="center"/>
            <w:hideMark/>
          </w:tcPr>
          <w:p w14:paraId="1E133A01"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2010</w:t>
            </w:r>
          </w:p>
        </w:tc>
        <w:tc>
          <w:tcPr>
            <w:tcW w:w="2663" w:type="dxa"/>
            <w:tcBorders>
              <w:top w:val="nil"/>
              <w:left w:val="nil"/>
              <w:bottom w:val="single" w:sz="4" w:space="0" w:color="auto"/>
              <w:right w:val="single" w:sz="4" w:space="0" w:color="auto"/>
            </w:tcBorders>
            <w:vAlign w:val="center"/>
            <w:hideMark/>
          </w:tcPr>
          <w:p w14:paraId="62A4F4E7"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3869497A"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53208074"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57</w:t>
            </w:r>
          </w:p>
        </w:tc>
        <w:tc>
          <w:tcPr>
            <w:tcW w:w="1866" w:type="dxa"/>
            <w:tcBorders>
              <w:top w:val="nil"/>
              <w:left w:val="nil"/>
              <w:bottom w:val="single" w:sz="4" w:space="0" w:color="auto"/>
              <w:right w:val="single" w:sz="4" w:space="0" w:color="auto"/>
            </w:tcBorders>
            <w:noWrap/>
            <w:vAlign w:val="center"/>
            <w:hideMark/>
          </w:tcPr>
          <w:p w14:paraId="20ECB77C" w14:textId="77777777" w:rsidR="0051288B" w:rsidRPr="009A4FF4" w:rsidRDefault="0051288B" w:rsidP="0051288B">
            <w:pPr>
              <w:spacing w:after="0" w:line="256" w:lineRule="auto"/>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 xml:space="preserve">УАЗ </w:t>
            </w:r>
          </w:p>
        </w:tc>
        <w:tc>
          <w:tcPr>
            <w:tcW w:w="1606" w:type="dxa"/>
            <w:tcBorders>
              <w:top w:val="nil"/>
              <w:left w:val="nil"/>
              <w:bottom w:val="single" w:sz="4" w:space="0" w:color="auto"/>
              <w:right w:val="single" w:sz="4" w:space="0" w:color="auto"/>
            </w:tcBorders>
            <w:vAlign w:val="center"/>
            <w:hideMark/>
          </w:tcPr>
          <w:p w14:paraId="3447E59E"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390995</w:t>
            </w:r>
          </w:p>
        </w:tc>
        <w:tc>
          <w:tcPr>
            <w:tcW w:w="1250" w:type="dxa"/>
            <w:tcBorders>
              <w:top w:val="nil"/>
              <w:left w:val="nil"/>
              <w:bottom w:val="single" w:sz="4" w:space="0" w:color="auto"/>
              <w:right w:val="single" w:sz="4" w:space="0" w:color="auto"/>
            </w:tcBorders>
            <w:noWrap/>
            <w:vAlign w:val="center"/>
            <w:hideMark/>
          </w:tcPr>
          <w:p w14:paraId="4540A282"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2015</w:t>
            </w:r>
          </w:p>
        </w:tc>
        <w:tc>
          <w:tcPr>
            <w:tcW w:w="2663" w:type="dxa"/>
            <w:tcBorders>
              <w:top w:val="nil"/>
              <w:left w:val="nil"/>
              <w:bottom w:val="single" w:sz="4" w:space="0" w:color="auto"/>
              <w:right w:val="single" w:sz="4" w:space="0" w:color="auto"/>
            </w:tcBorders>
            <w:vAlign w:val="center"/>
            <w:hideMark/>
          </w:tcPr>
          <w:p w14:paraId="5BA73356"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6E2AC991"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3A34A1FD"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lastRenderedPageBreak/>
              <w:t>58</w:t>
            </w:r>
          </w:p>
        </w:tc>
        <w:tc>
          <w:tcPr>
            <w:tcW w:w="1866" w:type="dxa"/>
            <w:tcBorders>
              <w:top w:val="nil"/>
              <w:left w:val="nil"/>
              <w:bottom w:val="single" w:sz="4" w:space="0" w:color="auto"/>
              <w:right w:val="single" w:sz="4" w:space="0" w:color="auto"/>
            </w:tcBorders>
            <w:vAlign w:val="center"/>
            <w:hideMark/>
          </w:tcPr>
          <w:p w14:paraId="10374A7E"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 xml:space="preserve">УАЗ </w:t>
            </w:r>
          </w:p>
        </w:tc>
        <w:tc>
          <w:tcPr>
            <w:tcW w:w="1606" w:type="dxa"/>
            <w:tcBorders>
              <w:top w:val="nil"/>
              <w:left w:val="nil"/>
              <w:bottom w:val="single" w:sz="4" w:space="0" w:color="auto"/>
              <w:right w:val="single" w:sz="4" w:space="0" w:color="auto"/>
            </w:tcBorders>
            <w:vAlign w:val="center"/>
            <w:hideMark/>
          </w:tcPr>
          <w:p w14:paraId="3431869C"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390995</w:t>
            </w:r>
          </w:p>
        </w:tc>
        <w:tc>
          <w:tcPr>
            <w:tcW w:w="1250" w:type="dxa"/>
            <w:tcBorders>
              <w:top w:val="nil"/>
              <w:left w:val="nil"/>
              <w:bottom w:val="single" w:sz="4" w:space="0" w:color="auto"/>
              <w:right w:val="single" w:sz="4" w:space="0" w:color="auto"/>
            </w:tcBorders>
            <w:vAlign w:val="center"/>
            <w:hideMark/>
          </w:tcPr>
          <w:p w14:paraId="6B05E968"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2016</w:t>
            </w:r>
          </w:p>
        </w:tc>
        <w:tc>
          <w:tcPr>
            <w:tcW w:w="2663" w:type="dxa"/>
            <w:tcBorders>
              <w:top w:val="nil"/>
              <w:left w:val="nil"/>
              <w:bottom w:val="single" w:sz="4" w:space="0" w:color="auto"/>
              <w:right w:val="single" w:sz="4" w:space="0" w:color="auto"/>
            </w:tcBorders>
            <w:vAlign w:val="center"/>
            <w:hideMark/>
          </w:tcPr>
          <w:p w14:paraId="5CD839B5"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168DD946"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7A83A054"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59</w:t>
            </w:r>
          </w:p>
        </w:tc>
        <w:tc>
          <w:tcPr>
            <w:tcW w:w="1866" w:type="dxa"/>
            <w:tcBorders>
              <w:top w:val="nil"/>
              <w:left w:val="nil"/>
              <w:bottom w:val="single" w:sz="4" w:space="0" w:color="auto"/>
              <w:right w:val="single" w:sz="4" w:space="0" w:color="auto"/>
            </w:tcBorders>
            <w:vAlign w:val="center"/>
            <w:hideMark/>
          </w:tcPr>
          <w:p w14:paraId="26AAC302"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 xml:space="preserve">УАЗ </w:t>
            </w:r>
          </w:p>
        </w:tc>
        <w:tc>
          <w:tcPr>
            <w:tcW w:w="1606" w:type="dxa"/>
            <w:tcBorders>
              <w:top w:val="nil"/>
              <w:left w:val="nil"/>
              <w:bottom w:val="single" w:sz="4" w:space="0" w:color="auto"/>
              <w:right w:val="single" w:sz="4" w:space="0" w:color="auto"/>
            </w:tcBorders>
            <w:vAlign w:val="center"/>
            <w:hideMark/>
          </w:tcPr>
          <w:p w14:paraId="0007ED63"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390995</w:t>
            </w:r>
          </w:p>
        </w:tc>
        <w:tc>
          <w:tcPr>
            <w:tcW w:w="1250" w:type="dxa"/>
            <w:tcBorders>
              <w:top w:val="nil"/>
              <w:left w:val="nil"/>
              <w:bottom w:val="single" w:sz="4" w:space="0" w:color="auto"/>
              <w:right w:val="single" w:sz="4" w:space="0" w:color="auto"/>
            </w:tcBorders>
            <w:vAlign w:val="center"/>
            <w:hideMark/>
          </w:tcPr>
          <w:p w14:paraId="4B2A9148"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2016</w:t>
            </w:r>
          </w:p>
        </w:tc>
        <w:tc>
          <w:tcPr>
            <w:tcW w:w="2663" w:type="dxa"/>
            <w:tcBorders>
              <w:top w:val="nil"/>
              <w:left w:val="nil"/>
              <w:bottom w:val="single" w:sz="4" w:space="0" w:color="auto"/>
              <w:right w:val="single" w:sz="4" w:space="0" w:color="auto"/>
            </w:tcBorders>
            <w:vAlign w:val="center"/>
            <w:hideMark/>
          </w:tcPr>
          <w:p w14:paraId="3B145857"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0AE011A5"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5AD519D6"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60</w:t>
            </w:r>
          </w:p>
        </w:tc>
        <w:tc>
          <w:tcPr>
            <w:tcW w:w="1866" w:type="dxa"/>
            <w:tcBorders>
              <w:top w:val="nil"/>
              <w:left w:val="nil"/>
              <w:bottom w:val="single" w:sz="4" w:space="0" w:color="auto"/>
              <w:right w:val="single" w:sz="4" w:space="0" w:color="auto"/>
            </w:tcBorders>
            <w:shd w:val="clear" w:color="auto" w:fill="FFFFFF"/>
            <w:vAlign w:val="center"/>
            <w:hideMark/>
          </w:tcPr>
          <w:p w14:paraId="3C4D048E"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71B47EF2"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396255</w:t>
            </w:r>
          </w:p>
        </w:tc>
        <w:tc>
          <w:tcPr>
            <w:tcW w:w="1250" w:type="dxa"/>
            <w:tcBorders>
              <w:top w:val="nil"/>
              <w:left w:val="nil"/>
              <w:bottom w:val="single" w:sz="4" w:space="0" w:color="auto"/>
              <w:right w:val="single" w:sz="4" w:space="0" w:color="auto"/>
            </w:tcBorders>
            <w:shd w:val="clear" w:color="auto" w:fill="FFFFFF"/>
            <w:vAlign w:val="center"/>
            <w:hideMark/>
          </w:tcPr>
          <w:p w14:paraId="3476EF11"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2013</w:t>
            </w:r>
          </w:p>
        </w:tc>
        <w:tc>
          <w:tcPr>
            <w:tcW w:w="2663" w:type="dxa"/>
            <w:tcBorders>
              <w:top w:val="nil"/>
              <w:left w:val="nil"/>
              <w:bottom w:val="single" w:sz="4" w:space="0" w:color="auto"/>
              <w:right w:val="single" w:sz="4" w:space="0" w:color="auto"/>
            </w:tcBorders>
            <w:vAlign w:val="center"/>
            <w:hideMark/>
          </w:tcPr>
          <w:p w14:paraId="51BE4168"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3EFEBE1F"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511198C5"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61</w:t>
            </w:r>
          </w:p>
        </w:tc>
        <w:tc>
          <w:tcPr>
            <w:tcW w:w="1866" w:type="dxa"/>
            <w:tcBorders>
              <w:top w:val="nil"/>
              <w:left w:val="nil"/>
              <w:bottom w:val="single" w:sz="4" w:space="0" w:color="auto"/>
              <w:right w:val="single" w:sz="4" w:space="0" w:color="auto"/>
            </w:tcBorders>
            <w:shd w:val="clear" w:color="auto" w:fill="FFFFFF"/>
            <w:vAlign w:val="center"/>
            <w:hideMark/>
          </w:tcPr>
          <w:p w14:paraId="2B1E8F64"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4E6FB04A"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396255</w:t>
            </w:r>
          </w:p>
        </w:tc>
        <w:tc>
          <w:tcPr>
            <w:tcW w:w="1250" w:type="dxa"/>
            <w:tcBorders>
              <w:top w:val="nil"/>
              <w:left w:val="nil"/>
              <w:bottom w:val="single" w:sz="4" w:space="0" w:color="auto"/>
              <w:right w:val="single" w:sz="4" w:space="0" w:color="auto"/>
            </w:tcBorders>
            <w:shd w:val="clear" w:color="auto" w:fill="FFFFFF"/>
            <w:vAlign w:val="center"/>
            <w:hideMark/>
          </w:tcPr>
          <w:p w14:paraId="2DCAF33B"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2012</w:t>
            </w:r>
          </w:p>
        </w:tc>
        <w:tc>
          <w:tcPr>
            <w:tcW w:w="2663" w:type="dxa"/>
            <w:tcBorders>
              <w:top w:val="nil"/>
              <w:left w:val="nil"/>
              <w:bottom w:val="single" w:sz="4" w:space="0" w:color="auto"/>
              <w:right w:val="single" w:sz="4" w:space="0" w:color="auto"/>
            </w:tcBorders>
            <w:vAlign w:val="center"/>
            <w:hideMark/>
          </w:tcPr>
          <w:p w14:paraId="5DE1EAEF"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7130E8D5"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4DD0894C"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62</w:t>
            </w:r>
          </w:p>
        </w:tc>
        <w:tc>
          <w:tcPr>
            <w:tcW w:w="1866" w:type="dxa"/>
            <w:tcBorders>
              <w:top w:val="nil"/>
              <w:left w:val="nil"/>
              <w:bottom w:val="single" w:sz="4" w:space="0" w:color="auto"/>
              <w:right w:val="single" w:sz="4" w:space="0" w:color="auto"/>
            </w:tcBorders>
            <w:shd w:val="clear" w:color="auto" w:fill="FFFFFF"/>
            <w:vAlign w:val="center"/>
            <w:hideMark/>
          </w:tcPr>
          <w:p w14:paraId="543000E0"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509E6A2A"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396255</w:t>
            </w:r>
          </w:p>
        </w:tc>
        <w:tc>
          <w:tcPr>
            <w:tcW w:w="1250" w:type="dxa"/>
            <w:tcBorders>
              <w:top w:val="nil"/>
              <w:left w:val="nil"/>
              <w:bottom w:val="single" w:sz="4" w:space="0" w:color="auto"/>
              <w:right w:val="single" w:sz="4" w:space="0" w:color="auto"/>
            </w:tcBorders>
            <w:shd w:val="clear" w:color="auto" w:fill="FFFFFF"/>
            <w:vAlign w:val="center"/>
            <w:hideMark/>
          </w:tcPr>
          <w:p w14:paraId="685BB076"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2009</w:t>
            </w:r>
          </w:p>
        </w:tc>
        <w:tc>
          <w:tcPr>
            <w:tcW w:w="2663" w:type="dxa"/>
            <w:tcBorders>
              <w:top w:val="nil"/>
              <w:left w:val="nil"/>
              <w:bottom w:val="single" w:sz="4" w:space="0" w:color="auto"/>
              <w:right w:val="single" w:sz="4" w:space="0" w:color="auto"/>
            </w:tcBorders>
            <w:vAlign w:val="center"/>
            <w:hideMark/>
          </w:tcPr>
          <w:p w14:paraId="208D8B97"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72A64F72"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7C61306E"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63</w:t>
            </w:r>
          </w:p>
        </w:tc>
        <w:tc>
          <w:tcPr>
            <w:tcW w:w="1866" w:type="dxa"/>
            <w:tcBorders>
              <w:top w:val="nil"/>
              <w:left w:val="nil"/>
              <w:bottom w:val="single" w:sz="4" w:space="0" w:color="auto"/>
              <w:right w:val="single" w:sz="4" w:space="0" w:color="auto"/>
            </w:tcBorders>
            <w:shd w:val="clear" w:color="auto" w:fill="FFFFFF"/>
            <w:vAlign w:val="center"/>
            <w:hideMark/>
          </w:tcPr>
          <w:p w14:paraId="378BF24F"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0EDB8E67"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396254</w:t>
            </w:r>
          </w:p>
        </w:tc>
        <w:tc>
          <w:tcPr>
            <w:tcW w:w="1250" w:type="dxa"/>
            <w:tcBorders>
              <w:top w:val="nil"/>
              <w:left w:val="nil"/>
              <w:bottom w:val="single" w:sz="4" w:space="0" w:color="auto"/>
              <w:right w:val="single" w:sz="4" w:space="0" w:color="auto"/>
            </w:tcBorders>
            <w:shd w:val="clear" w:color="auto" w:fill="FFFFFF"/>
            <w:vAlign w:val="center"/>
            <w:hideMark/>
          </w:tcPr>
          <w:p w14:paraId="17F2C6C2"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2008</w:t>
            </w:r>
          </w:p>
        </w:tc>
        <w:tc>
          <w:tcPr>
            <w:tcW w:w="2663" w:type="dxa"/>
            <w:tcBorders>
              <w:top w:val="nil"/>
              <w:left w:val="nil"/>
              <w:bottom w:val="single" w:sz="4" w:space="0" w:color="auto"/>
              <w:right w:val="single" w:sz="4" w:space="0" w:color="auto"/>
            </w:tcBorders>
            <w:vAlign w:val="center"/>
            <w:hideMark/>
          </w:tcPr>
          <w:p w14:paraId="57BFC2F0"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715E7C9C"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7142B595"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64</w:t>
            </w:r>
          </w:p>
        </w:tc>
        <w:tc>
          <w:tcPr>
            <w:tcW w:w="1866" w:type="dxa"/>
            <w:tcBorders>
              <w:top w:val="nil"/>
              <w:left w:val="nil"/>
              <w:bottom w:val="single" w:sz="4" w:space="0" w:color="auto"/>
              <w:right w:val="single" w:sz="4" w:space="0" w:color="auto"/>
            </w:tcBorders>
            <w:shd w:val="clear" w:color="auto" w:fill="FFFFFF"/>
            <w:vAlign w:val="center"/>
            <w:hideMark/>
          </w:tcPr>
          <w:p w14:paraId="273D07FF"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6B6886A5"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396259</w:t>
            </w:r>
          </w:p>
        </w:tc>
        <w:tc>
          <w:tcPr>
            <w:tcW w:w="1250" w:type="dxa"/>
            <w:tcBorders>
              <w:top w:val="nil"/>
              <w:left w:val="nil"/>
              <w:bottom w:val="single" w:sz="4" w:space="0" w:color="auto"/>
              <w:right w:val="single" w:sz="4" w:space="0" w:color="auto"/>
            </w:tcBorders>
            <w:shd w:val="clear" w:color="auto" w:fill="FFFFFF"/>
            <w:vAlign w:val="center"/>
            <w:hideMark/>
          </w:tcPr>
          <w:p w14:paraId="24024CF2"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2005</w:t>
            </w:r>
          </w:p>
        </w:tc>
        <w:tc>
          <w:tcPr>
            <w:tcW w:w="2663" w:type="dxa"/>
            <w:tcBorders>
              <w:top w:val="nil"/>
              <w:left w:val="nil"/>
              <w:bottom w:val="single" w:sz="4" w:space="0" w:color="auto"/>
              <w:right w:val="single" w:sz="4" w:space="0" w:color="auto"/>
            </w:tcBorders>
            <w:vAlign w:val="center"/>
            <w:hideMark/>
          </w:tcPr>
          <w:p w14:paraId="074EB410"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46345A52"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50DF72B8"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65</w:t>
            </w:r>
          </w:p>
        </w:tc>
        <w:tc>
          <w:tcPr>
            <w:tcW w:w="1866" w:type="dxa"/>
            <w:tcBorders>
              <w:top w:val="nil"/>
              <w:left w:val="nil"/>
              <w:bottom w:val="single" w:sz="4" w:space="0" w:color="auto"/>
              <w:right w:val="single" w:sz="4" w:space="0" w:color="auto"/>
            </w:tcBorders>
            <w:shd w:val="clear" w:color="auto" w:fill="FFFFFF"/>
            <w:vAlign w:val="center"/>
            <w:hideMark/>
          </w:tcPr>
          <w:p w14:paraId="2740D509"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7D398C16"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390995</w:t>
            </w:r>
          </w:p>
        </w:tc>
        <w:tc>
          <w:tcPr>
            <w:tcW w:w="1250" w:type="dxa"/>
            <w:tcBorders>
              <w:top w:val="nil"/>
              <w:left w:val="nil"/>
              <w:bottom w:val="single" w:sz="4" w:space="0" w:color="auto"/>
              <w:right w:val="single" w:sz="4" w:space="0" w:color="auto"/>
            </w:tcBorders>
            <w:shd w:val="clear" w:color="auto" w:fill="FFFFFF"/>
            <w:vAlign w:val="center"/>
            <w:hideMark/>
          </w:tcPr>
          <w:p w14:paraId="23C035AF"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2011</w:t>
            </w:r>
          </w:p>
        </w:tc>
        <w:tc>
          <w:tcPr>
            <w:tcW w:w="2663" w:type="dxa"/>
            <w:tcBorders>
              <w:top w:val="nil"/>
              <w:left w:val="nil"/>
              <w:bottom w:val="single" w:sz="4" w:space="0" w:color="auto"/>
              <w:right w:val="single" w:sz="4" w:space="0" w:color="auto"/>
            </w:tcBorders>
            <w:shd w:val="clear" w:color="auto" w:fill="FFFFFF"/>
            <w:vAlign w:val="center"/>
            <w:hideMark/>
          </w:tcPr>
          <w:p w14:paraId="1FD840A2"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7F917C66"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6179E2F7"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66</w:t>
            </w:r>
          </w:p>
        </w:tc>
        <w:tc>
          <w:tcPr>
            <w:tcW w:w="1866" w:type="dxa"/>
            <w:tcBorders>
              <w:top w:val="nil"/>
              <w:left w:val="nil"/>
              <w:bottom w:val="single" w:sz="4" w:space="0" w:color="auto"/>
              <w:right w:val="single" w:sz="4" w:space="0" w:color="auto"/>
            </w:tcBorders>
            <w:shd w:val="clear" w:color="auto" w:fill="FFFFFF"/>
            <w:vAlign w:val="center"/>
            <w:hideMark/>
          </w:tcPr>
          <w:p w14:paraId="1C04FC25"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0649C5D3"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396254</w:t>
            </w:r>
          </w:p>
        </w:tc>
        <w:tc>
          <w:tcPr>
            <w:tcW w:w="1250" w:type="dxa"/>
            <w:tcBorders>
              <w:top w:val="nil"/>
              <w:left w:val="nil"/>
              <w:bottom w:val="single" w:sz="4" w:space="0" w:color="auto"/>
              <w:right w:val="single" w:sz="4" w:space="0" w:color="auto"/>
            </w:tcBorders>
            <w:shd w:val="clear" w:color="auto" w:fill="FFFFFF"/>
            <w:vAlign w:val="center"/>
            <w:hideMark/>
          </w:tcPr>
          <w:p w14:paraId="5736F3D6"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2007</w:t>
            </w:r>
          </w:p>
        </w:tc>
        <w:tc>
          <w:tcPr>
            <w:tcW w:w="2663" w:type="dxa"/>
            <w:tcBorders>
              <w:top w:val="nil"/>
              <w:left w:val="nil"/>
              <w:bottom w:val="single" w:sz="4" w:space="0" w:color="auto"/>
              <w:right w:val="single" w:sz="4" w:space="0" w:color="auto"/>
            </w:tcBorders>
            <w:shd w:val="clear" w:color="auto" w:fill="FFFFFF"/>
            <w:vAlign w:val="center"/>
            <w:hideMark/>
          </w:tcPr>
          <w:p w14:paraId="72353DD1"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4C397876"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0B5E5077"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67</w:t>
            </w:r>
          </w:p>
        </w:tc>
        <w:tc>
          <w:tcPr>
            <w:tcW w:w="1866" w:type="dxa"/>
            <w:tcBorders>
              <w:top w:val="nil"/>
              <w:left w:val="nil"/>
              <w:bottom w:val="single" w:sz="4" w:space="0" w:color="auto"/>
              <w:right w:val="single" w:sz="4" w:space="0" w:color="auto"/>
            </w:tcBorders>
            <w:shd w:val="clear" w:color="auto" w:fill="FFFFFF"/>
            <w:vAlign w:val="center"/>
            <w:hideMark/>
          </w:tcPr>
          <w:p w14:paraId="3C419F00"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3C7D9E90"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390995</w:t>
            </w:r>
          </w:p>
        </w:tc>
        <w:tc>
          <w:tcPr>
            <w:tcW w:w="1250" w:type="dxa"/>
            <w:tcBorders>
              <w:top w:val="nil"/>
              <w:left w:val="nil"/>
              <w:bottom w:val="single" w:sz="4" w:space="0" w:color="auto"/>
              <w:right w:val="single" w:sz="4" w:space="0" w:color="auto"/>
            </w:tcBorders>
            <w:shd w:val="clear" w:color="auto" w:fill="FFFFFF"/>
            <w:vAlign w:val="center"/>
            <w:hideMark/>
          </w:tcPr>
          <w:p w14:paraId="3A38D2CE"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2009</w:t>
            </w:r>
          </w:p>
        </w:tc>
        <w:tc>
          <w:tcPr>
            <w:tcW w:w="2663" w:type="dxa"/>
            <w:tcBorders>
              <w:top w:val="nil"/>
              <w:left w:val="nil"/>
              <w:bottom w:val="single" w:sz="4" w:space="0" w:color="auto"/>
              <w:right w:val="single" w:sz="4" w:space="0" w:color="auto"/>
            </w:tcBorders>
            <w:shd w:val="clear" w:color="auto" w:fill="FFFFFF"/>
            <w:vAlign w:val="center"/>
            <w:hideMark/>
          </w:tcPr>
          <w:p w14:paraId="30FBF02B"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42D00798"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53CF34B6"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68</w:t>
            </w:r>
          </w:p>
        </w:tc>
        <w:tc>
          <w:tcPr>
            <w:tcW w:w="1866" w:type="dxa"/>
            <w:tcBorders>
              <w:top w:val="nil"/>
              <w:left w:val="nil"/>
              <w:bottom w:val="single" w:sz="4" w:space="0" w:color="auto"/>
              <w:right w:val="single" w:sz="4" w:space="0" w:color="auto"/>
            </w:tcBorders>
            <w:shd w:val="clear" w:color="auto" w:fill="FFFFFF"/>
            <w:vAlign w:val="center"/>
            <w:hideMark/>
          </w:tcPr>
          <w:p w14:paraId="4F260EE5"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02164CCC"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390995</w:t>
            </w:r>
          </w:p>
        </w:tc>
        <w:tc>
          <w:tcPr>
            <w:tcW w:w="1250" w:type="dxa"/>
            <w:tcBorders>
              <w:top w:val="nil"/>
              <w:left w:val="nil"/>
              <w:bottom w:val="single" w:sz="4" w:space="0" w:color="auto"/>
              <w:right w:val="single" w:sz="4" w:space="0" w:color="auto"/>
            </w:tcBorders>
            <w:shd w:val="clear" w:color="auto" w:fill="FFFFFF"/>
            <w:vAlign w:val="center"/>
            <w:hideMark/>
          </w:tcPr>
          <w:p w14:paraId="2C8CED47"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2018</w:t>
            </w:r>
          </w:p>
        </w:tc>
        <w:tc>
          <w:tcPr>
            <w:tcW w:w="2663" w:type="dxa"/>
            <w:tcBorders>
              <w:top w:val="nil"/>
              <w:left w:val="nil"/>
              <w:bottom w:val="single" w:sz="4" w:space="0" w:color="auto"/>
              <w:right w:val="single" w:sz="4" w:space="0" w:color="auto"/>
            </w:tcBorders>
            <w:shd w:val="clear" w:color="auto" w:fill="FFFFFF"/>
            <w:vAlign w:val="center"/>
            <w:hideMark/>
          </w:tcPr>
          <w:p w14:paraId="357774FE"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5A9FABA3"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41C02B75"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69</w:t>
            </w:r>
          </w:p>
        </w:tc>
        <w:tc>
          <w:tcPr>
            <w:tcW w:w="1866" w:type="dxa"/>
            <w:tcBorders>
              <w:top w:val="nil"/>
              <w:left w:val="nil"/>
              <w:bottom w:val="single" w:sz="4" w:space="0" w:color="auto"/>
              <w:right w:val="single" w:sz="4" w:space="0" w:color="auto"/>
            </w:tcBorders>
            <w:shd w:val="clear" w:color="auto" w:fill="FFFFFF"/>
            <w:vAlign w:val="center"/>
            <w:hideMark/>
          </w:tcPr>
          <w:p w14:paraId="04500E29"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0E3BE887"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390995</w:t>
            </w:r>
          </w:p>
        </w:tc>
        <w:tc>
          <w:tcPr>
            <w:tcW w:w="1250" w:type="dxa"/>
            <w:tcBorders>
              <w:top w:val="nil"/>
              <w:left w:val="nil"/>
              <w:bottom w:val="single" w:sz="4" w:space="0" w:color="auto"/>
              <w:right w:val="single" w:sz="4" w:space="0" w:color="auto"/>
            </w:tcBorders>
            <w:shd w:val="clear" w:color="auto" w:fill="FFFFFF"/>
            <w:vAlign w:val="center"/>
            <w:hideMark/>
          </w:tcPr>
          <w:p w14:paraId="2B544E46"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2018</w:t>
            </w:r>
          </w:p>
        </w:tc>
        <w:tc>
          <w:tcPr>
            <w:tcW w:w="2663" w:type="dxa"/>
            <w:tcBorders>
              <w:top w:val="nil"/>
              <w:left w:val="nil"/>
              <w:bottom w:val="single" w:sz="4" w:space="0" w:color="auto"/>
              <w:right w:val="single" w:sz="4" w:space="0" w:color="auto"/>
            </w:tcBorders>
            <w:shd w:val="clear" w:color="auto" w:fill="FFFFFF"/>
            <w:vAlign w:val="center"/>
            <w:hideMark/>
          </w:tcPr>
          <w:p w14:paraId="5C4B94FE"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7646D3FA"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3A88847A"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70</w:t>
            </w:r>
          </w:p>
        </w:tc>
        <w:tc>
          <w:tcPr>
            <w:tcW w:w="1866" w:type="dxa"/>
            <w:tcBorders>
              <w:top w:val="nil"/>
              <w:left w:val="nil"/>
              <w:bottom w:val="single" w:sz="4" w:space="0" w:color="auto"/>
              <w:right w:val="single" w:sz="4" w:space="0" w:color="auto"/>
            </w:tcBorders>
            <w:shd w:val="clear" w:color="auto" w:fill="FFFFFF"/>
            <w:vAlign w:val="center"/>
            <w:hideMark/>
          </w:tcPr>
          <w:p w14:paraId="224F0441"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4C62F37A"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390995</w:t>
            </w:r>
          </w:p>
        </w:tc>
        <w:tc>
          <w:tcPr>
            <w:tcW w:w="1250" w:type="dxa"/>
            <w:tcBorders>
              <w:top w:val="nil"/>
              <w:left w:val="nil"/>
              <w:bottom w:val="single" w:sz="4" w:space="0" w:color="auto"/>
              <w:right w:val="single" w:sz="4" w:space="0" w:color="auto"/>
            </w:tcBorders>
            <w:shd w:val="clear" w:color="auto" w:fill="FFFFFF"/>
            <w:vAlign w:val="center"/>
            <w:hideMark/>
          </w:tcPr>
          <w:p w14:paraId="0B235C33"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2018</w:t>
            </w:r>
          </w:p>
        </w:tc>
        <w:tc>
          <w:tcPr>
            <w:tcW w:w="2663" w:type="dxa"/>
            <w:tcBorders>
              <w:top w:val="nil"/>
              <w:left w:val="nil"/>
              <w:bottom w:val="single" w:sz="4" w:space="0" w:color="auto"/>
              <w:right w:val="single" w:sz="4" w:space="0" w:color="auto"/>
            </w:tcBorders>
            <w:shd w:val="clear" w:color="auto" w:fill="FFFFFF"/>
            <w:vAlign w:val="center"/>
            <w:hideMark/>
          </w:tcPr>
          <w:p w14:paraId="6694D1F0"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66250B8D"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163F1E53"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71</w:t>
            </w:r>
          </w:p>
        </w:tc>
        <w:tc>
          <w:tcPr>
            <w:tcW w:w="1866" w:type="dxa"/>
            <w:tcBorders>
              <w:top w:val="nil"/>
              <w:left w:val="nil"/>
              <w:bottom w:val="single" w:sz="4" w:space="0" w:color="auto"/>
              <w:right w:val="single" w:sz="4" w:space="0" w:color="auto"/>
            </w:tcBorders>
            <w:shd w:val="clear" w:color="auto" w:fill="FFFFFF"/>
            <w:vAlign w:val="center"/>
            <w:hideMark/>
          </w:tcPr>
          <w:p w14:paraId="0E7B1D6A"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24241505"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390995</w:t>
            </w:r>
          </w:p>
        </w:tc>
        <w:tc>
          <w:tcPr>
            <w:tcW w:w="1250" w:type="dxa"/>
            <w:tcBorders>
              <w:top w:val="nil"/>
              <w:left w:val="nil"/>
              <w:bottom w:val="single" w:sz="4" w:space="0" w:color="auto"/>
              <w:right w:val="single" w:sz="4" w:space="0" w:color="auto"/>
            </w:tcBorders>
            <w:shd w:val="clear" w:color="auto" w:fill="FFFFFF"/>
            <w:vAlign w:val="center"/>
            <w:hideMark/>
          </w:tcPr>
          <w:p w14:paraId="17472C6C"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2018</w:t>
            </w:r>
          </w:p>
        </w:tc>
        <w:tc>
          <w:tcPr>
            <w:tcW w:w="2663" w:type="dxa"/>
            <w:tcBorders>
              <w:top w:val="nil"/>
              <w:left w:val="nil"/>
              <w:bottom w:val="single" w:sz="4" w:space="0" w:color="auto"/>
              <w:right w:val="single" w:sz="4" w:space="0" w:color="auto"/>
            </w:tcBorders>
            <w:shd w:val="clear" w:color="auto" w:fill="FFFFFF"/>
            <w:vAlign w:val="center"/>
            <w:hideMark/>
          </w:tcPr>
          <w:p w14:paraId="207FE947"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52C9DA7E"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36391A5B"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72</w:t>
            </w:r>
          </w:p>
        </w:tc>
        <w:tc>
          <w:tcPr>
            <w:tcW w:w="1866" w:type="dxa"/>
            <w:tcBorders>
              <w:top w:val="nil"/>
              <w:left w:val="nil"/>
              <w:bottom w:val="single" w:sz="4" w:space="0" w:color="auto"/>
              <w:right w:val="single" w:sz="4" w:space="0" w:color="auto"/>
            </w:tcBorders>
            <w:shd w:val="clear" w:color="auto" w:fill="FFFFFF"/>
            <w:vAlign w:val="center"/>
            <w:hideMark/>
          </w:tcPr>
          <w:p w14:paraId="47B4F1BF"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03AAFA51"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390995</w:t>
            </w:r>
          </w:p>
        </w:tc>
        <w:tc>
          <w:tcPr>
            <w:tcW w:w="1250" w:type="dxa"/>
            <w:tcBorders>
              <w:top w:val="nil"/>
              <w:left w:val="nil"/>
              <w:bottom w:val="single" w:sz="4" w:space="0" w:color="auto"/>
              <w:right w:val="single" w:sz="4" w:space="0" w:color="auto"/>
            </w:tcBorders>
            <w:shd w:val="clear" w:color="auto" w:fill="FFFFFF"/>
            <w:vAlign w:val="center"/>
            <w:hideMark/>
          </w:tcPr>
          <w:p w14:paraId="5151A54E"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2018</w:t>
            </w:r>
          </w:p>
        </w:tc>
        <w:tc>
          <w:tcPr>
            <w:tcW w:w="2663" w:type="dxa"/>
            <w:tcBorders>
              <w:top w:val="nil"/>
              <w:left w:val="nil"/>
              <w:bottom w:val="single" w:sz="4" w:space="0" w:color="auto"/>
              <w:right w:val="single" w:sz="4" w:space="0" w:color="auto"/>
            </w:tcBorders>
            <w:shd w:val="clear" w:color="auto" w:fill="FFFFFF"/>
            <w:vAlign w:val="center"/>
            <w:hideMark/>
          </w:tcPr>
          <w:p w14:paraId="443F7DCC"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18CFAF47"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24CFF662"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73</w:t>
            </w:r>
          </w:p>
        </w:tc>
        <w:tc>
          <w:tcPr>
            <w:tcW w:w="1866" w:type="dxa"/>
            <w:tcBorders>
              <w:top w:val="nil"/>
              <w:left w:val="nil"/>
              <w:bottom w:val="single" w:sz="4" w:space="0" w:color="auto"/>
              <w:right w:val="single" w:sz="4" w:space="0" w:color="auto"/>
            </w:tcBorders>
            <w:shd w:val="clear" w:color="auto" w:fill="FFFFFF"/>
            <w:vAlign w:val="center"/>
            <w:hideMark/>
          </w:tcPr>
          <w:p w14:paraId="592BC293"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7ED46B59"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390995</w:t>
            </w:r>
          </w:p>
        </w:tc>
        <w:tc>
          <w:tcPr>
            <w:tcW w:w="1250" w:type="dxa"/>
            <w:tcBorders>
              <w:top w:val="nil"/>
              <w:left w:val="nil"/>
              <w:bottom w:val="single" w:sz="4" w:space="0" w:color="auto"/>
              <w:right w:val="single" w:sz="4" w:space="0" w:color="auto"/>
            </w:tcBorders>
            <w:shd w:val="clear" w:color="auto" w:fill="FFFFFF"/>
            <w:vAlign w:val="center"/>
            <w:hideMark/>
          </w:tcPr>
          <w:p w14:paraId="36272F64"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2018</w:t>
            </w:r>
          </w:p>
        </w:tc>
        <w:tc>
          <w:tcPr>
            <w:tcW w:w="2663" w:type="dxa"/>
            <w:tcBorders>
              <w:top w:val="nil"/>
              <w:left w:val="nil"/>
              <w:bottom w:val="single" w:sz="4" w:space="0" w:color="auto"/>
              <w:right w:val="single" w:sz="4" w:space="0" w:color="auto"/>
            </w:tcBorders>
            <w:shd w:val="clear" w:color="auto" w:fill="FFFFFF"/>
            <w:vAlign w:val="center"/>
            <w:hideMark/>
          </w:tcPr>
          <w:p w14:paraId="1851E520"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4966B97E"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72840889"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74</w:t>
            </w:r>
          </w:p>
        </w:tc>
        <w:tc>
          <w:tcPr>
            <w:tcW w:w="1866" w:type="dxa"/>
            <w:tcBorders>
              <w:top w:val="nil"/>
              <w:left w:val="nil"/>
              <w:bottom w:val="single" w:sz="4" w:space="0" w:color="auto"/>
              <w:right w:val="single" w:sz="4" w:space="0" w:color="auto"/>
            </w:tcBorders>
            <w:shd w:val="clear" w:color="auto" w:fill="FFFFFF"/>
            <w:vAlign w:val="center"/>
            <w:hideMark/>
          </w:tcPr>
          <w:p w14:paraId="4E48767D"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4CF68A07"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390995</w:t>
            </w:r>
          </w:p>
        </w:tc>
        <w:tc>
          <w:tcPr>
            <w:tcW w:w="1250" w:type="dxa"/>
            <w:tcBorders>
              <w:top w:val="nil"/>
              <w:left w:val="nil"/>
              <w:bottom w:val="single" w:sz="4" w:space="0" w:color="auto"/>
              <w:right w:val="single" w:sz="4" w:space="0" w:color="auto"/>
            </w:tcBorders>
            <w:shd w:val="clear" w:color="auto" w:fill="FFFFFF"/>
            <w:vAlign w:val="center"/>
            <w:hideMark/>
          </w:tcPr>
          <w:p w14:paraId="291A089C"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2018</w:t>
            </w:r>
          </w:p>
        </w:tc>
        <w:tc>
          <w:tcPr>
            <w:tcW w:w="2663" w:type="dxa"/>
            <w:tcBorders>
              <w:top w:val="nil"/>
              <w:left w:val="nil"/>
              <w:bottom w:val="single" w:sz="4" w:space="0" w:color="auto"/>
              <w:right w:val="single" w:sz="4" w:space="0" w:color="auto"/>
            </w:tcBorders>
            <w:shd w:val="clear" w:color="auto" w:fill="FFFFFF"/>
            <w:vAlign w:val="center"/>
            <w:hideMark/>
          </w:tcPr>
          <w:p w14:paraId="66C908E2"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4FA56B73"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04E6E620"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75</w:t>
            </w:r>
          </w:p>
        </w:tc>
        <w:tc>
          <w:tcPr>
            <w:tcW w:w="1866" w:type="dxa"/>
            <w:tcBorders>
              <w:top w:val="nil"/>
              <w:left w:val="nil"/>
              <w:bottom w:val="single" w:sz="4" w:space="0" w:color="auto"/>
              <w:right w:val="single" w:sz="4" w:space="0" w:color="auto"/>
            </w:tcBorders>
            <w:shd w:val="clear" w:color="auto" w:fill="FFFFFF"/>
            <w:vAlign w:val="center"/>
            <w:hideMark/>
          </w:tcPr>
          <w:p w14:paraId="29171AD0"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766C7873"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390995</w:t>
            </w:r>
          </w:p>
        </w:tc>
        <w:tc>
          <w:tcPr>
            <w:tcW w:w="1250" w:type="dxa"/>
            <w:tcBorders>
              <w:top w:val="nil"/>
              <w:left w:val="nil"/>
              <w:bottom w:val="single" w:sz="4" w:space="0" w:color="auto"/>
              <w:right w:val="single" w:sz="4" w:space="0" w:color="auto"/>
            </w:tcBorders>
            <w:shd w:val="clear" w:color="auto" w:fill="FFFFFF"/>
            <w:vAlign w:val="center"/>
            <w:hideMark/>
          </w:tcPr>
          <w:p w14:paraId="3A55BA48"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2018</w:t>
            </w:r>
          </w:p>
        </w:tc>
        <w:tc>
          <w:tcPr>
            <w:tcW w:w="2663" w:type="dxa"/>
            <w:tcBorders>
              <w:top w:val="nil"/>
              <w:left w:val="nil"/>
              <w:bottom w:val="single" w:sz="4" w:space="0" w:color="auto"/>
              <w:right w:val="single" w:sz="4" w:space="0" w:color="auto"/>
            </w:tcBorders>
            <w:shd w:val="clear" w:color="auto" w:fill="FFFFFF"/>
            <w:vAlign w:val="center"/>
            <w:hideMark/>
          </w:tcPr>
          <w:p w14:paraId="05D82238"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1</w:t>
            </w:r>
          </w:p>
        </w:tc>
      </w:tr>
      <w:tr w:rsidR="0051288B" w:rsidRPr="009A4FF4" w14:paraId="69F26283"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181801F5"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76</w:t>
            </w:r>
          </w:p>
        </w:tc>
        <w:tc>
          <w:tcPr>
            <w:tcW w:w="1866" w:type="dxa"/>
            <w:tcBorders>
              <w:top w:val="nil"/>
              <w:left w:val="nil"/>
              <w:bottom w:val="single" w:sz="4" w:space="0" w:color="auto"/>
              <w:right w:val="single" w:sz="4" w:space="0" w:color="auto"/>
            </w:tcBorders>
            <w:shd w:val="clear" w:color="auto" w:fill="FFFFFF"/>
            <w:vAlign w:val="center"/>
            <w:hideMark/>
          </w:tcPr>
          <w:p w14:paraId="6C0FCC0C"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3513E378"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390995</w:t>
            </w:r>
          </w:p>
        </w:tc>
        <w:tc>
          <w:tcPr>
            <w:tcW w:w="1250" w:type="dxa"/>
            <w:tcBorders>
              <w:top w:val="nil"/>
              <w:left w:val="nil"/>
              <w:bottom w:val="single" w:sz="4" w:space="0" w:color="auto"/>
              <w:right w:val="single" w:sz="4" w:space="0" w:color="auto"/>
            </w:tcBorders>
            <w:shd w:val="clear" w:color="auto" w:fill="FFFFFF"/>
            <w:vAlign w:val="center"/>
            <w:hideMark/>
          </w:tcPr>
          <w:p w14:paraId="570A36DA"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2018</w:t>
            </w:r>
          </w:p>
        </w:tc>
        <w:tc>
          <w:tcPr>
            <w:tcW w:w="2663" w:type="dxa"/>
            <w:tcBorders>
              <w:top w:val="nil"/>
              <w:left w:val="nil"/>
              <w:bottom w:val="single" w:sz="4" w:space="0" w:color="auto"/>
              <w:right w:val="single" w:sz="4" w:space="0" w:color="auto"/>
            </w:tcBorders>
            <w:shd w:val="clear" w:color="auto" w:fill="FFFFFF"/>
            <w:vAlign w:val="center"/>
            <w:hideMark/>
          </w:tcPr>
          <w:p w14:paraId="3DE7353E"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7716F875"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12BA3760"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77</w:t>
            </w:r>
          </w:p>
        </w:tc>
        <w:tc>
          <w:tcPr>
            <w:tcW w:w="1866" w:type="dxa"/>
            <w:tcBorders>
              <w:top w:val="nil"/>
              <w:left w:val="nil"/>
              <w:bottom w:val="single" w:sz="4" w:space="0" w:color="auto"/>
              <w:right w:val="single" w:sz="4" w:space="0" w:color="auto"/>
            </w:tcBorders>
            <w:shd w:val="clear" w:color="auto" w:fill="FFFFFF"/>
            <w:vAlign w:val="center"/>
            <w:hideMark/>
          </w:tcPr>
          <w:p w14:paraId="0CEB140D"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316CF6B6"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390995</w:t>
            </w:r>
          </w:p>
        </w:tc>
        <w:tc>
          <w:tcPr>
            <w:tcW w:w="1250" w:type="dxa"/>
            <w:tcBorders>
              <w:top w:val="nil"/>
              <w:left w:val="nil"/>
              <w:bottom w:val="single" w:sz="4" w:space="0" w:color="auto"/>
              <w:right w:val="single" w:sz="4" w:space="0" w:color="auto"/>
            </w:tcBorders>
            <w:shd w:val="clear" w:color="auto" w:fill="FFFFFF"/>
            <w:vAlign w:val="center"/>
            <w:hideMark/>
          </w:tcPr>
          <w:p w14:paraId="3C41829A"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2018</w:t>
            </w:r>
          </w:p>
        </w:tc>
        <w:tc>
          <w:tcPr>
            <w:tcW w:w="2663" w:type="dxa"/>
            <w:tcBorders>
              <w:top w:val="nil"/>
              <w:left w:val="nil"/>
              <w:bottom w:val="single" w:sz="4" w:space="0" w:color="auto"/>
              <w:right w:val="single" w:sz="4" w:space="0" w:color="auto"/>
            </w:tcBorders>
            <w:shd w:val="clear" w:color="auto" w:fill="FFFFFF"/>
            <w:vAlign w:val="center"/>
            <w:hideMark/>
          </w:tcPr>
          <w:p w14:paraId="383C29A9"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5AFCDD7D"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474685F5"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78</w:t>
            </w:r>
          </w:p>
        </w:tc>
        <w:tc>
          <w:tcPr>
            <w:tcW w:w="1866" w:type="dxa"/>
            <w:tcBorders>
              <w:top w:val="nil"/>
              <w:left w:val="nil"/>
              <w:bottom w:val="single" w:sz="4" w:space="0" w:color="auto"/>
              <w:right w:val="single" w:sz="4" w:space="0" w:color="auto"/>
            </w:tcBorders>
            <w:shd w:val="clear" w:color="auto" w:fill="FFFFFF"/>
            <w:vAlign w:val="center"/>
            <w:hideMark/>
          </w:tcPr>
          <w:p w14:paraId="778DDFBE"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18CD70C4"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390995</w:t>
            </w:r>
          </w:p>
        </w:tc>
        <w:tc>
          <w:tcPr>
            <w:tcW w:w="1250" w:type="dxa"/>
            <w:tcBorders>
              <w:top w:val="nil"/>
              <w:left w:val="nil"/>
              <w:bottom w:val="single" w:sz="4" w:space="0" w:color="auto"/>
              <w:right w:val="single" w:sz="4" w:space="0" w:color="auto"/>
            </w:tcBorders>
            <w:shd w:val="clear" w:color="auto" w:fill="FFFFFF"/>
            <w:vAlign w:val="center"/>
            <w:hideMark/>
          </w:tcPr>
          <w:p w14:paraId="1C6BC2AE"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2018</w:t>
            </w:r>
          </w:p>
        </w:tc>
        <w:tc>
          <w:tcPr>
            <w:tcW w:w="2663" w:type="dxa"/>
            <w:tcBorders>
              <w:top w:val="nil"/>
              <w:left w:val="nil"/>
              <w:bottom w:val="single" w:sz="4" w:space="0" w:color="auto"/>
              <w:right w:val="single" w:sz="4" w:space="0" w:color="auto"/>
            </w:tcBorders>
            <w:shd w:val="clear" w:color="auto" w:fill="FFFFFF"/>
            <w:vAlign w:val="center"/>
            <w:hideMark/>
          </w:tcPr>
          <w:p w14:paraId="6D185EE1"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42F746C3"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31C9F913"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79</w:t>
            </w:r>
          </w:p>
        </w:tc>
        <w:tc>
          <w:tcPr>
            <w:tcW w:w="1866" w:type="dxa"/>
            <w:tcBorders>
              <w:top w:val="nil"/>
              <w:left w:val="nil"/>
              <w:bottom w:val="single" w:sz="4" w:space="0" w:color="auto"/>
              <w:right w:val="single" w:sz="4" w:space="0" w:color="auto"/>
            </w:tcBorders>
            <w:shd w:val="clear" w:color="auto" w:fill="FFFFFF"/>
            <w:vAlign w:val="center"/>
            <w:hideMark/>
          </w:tcPr>
          <w:p w14:paraId="2C6520A0"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3EA161FB"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390995</w:t>
            </w:r>
          </w:p>
        </w:tc>
        <w:tc>
          <w:tcPr>
            <w:tcW w:w="1250" w:type="dxa"/>
            <w:tcBorders>
              <w:top w:val="nil"/>
              <w:left w:val="nil"/>
              <w:bottom w:val="single" w:sz="4" w:space="0" w:color="auto"/>
              <w:right w:val="single" w:sz="4" w:space="0" w:color="auto"/>
            </w:tcBorders>
            <w:shd w:val="clear" w:color="auto" w:fill="FFFFFF"/>
            <w:vAlign w:val="center"/>
            <w:hideMark/>
          </w:tcPr>
          <w:p w14:paraId="5038BB71"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2018</w:t>
            </w:r>
          </w:p>
        </w:tc>
        <w:tc>
          <w:tcPr>
            <w:tcW w:w="2663" w:type="dxa"/>
            <w:tcBorders>
              <w:top w:val="nil"/>
              <w:left w:val="nil"/>
              <w:bottom w:val="single" w:sz="4" w:space="0" w:color="auto"/>
              <w:right w:val="single" w:sz="4" w:space="0" w:color="auto"/>
            </w:tcBorders>
            <w:shd w:val="clear" w:color="auto" w:fill="FFFFFF"/>
            <w:vAlign w:val="center"/>
            <w:hideMark/>
          </w:tcPr>
          <w:p w14:paraId="2B7BAF0D"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759BEA41"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236273CB"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80</w:t>
            </w:r>
          </w:p>
        </w:tc>
        <w:tc>
          <w:tcPr>
            <w:tcW w:w="1866" w:type="dxa"/>
            <w:tcBorders>
              <w:top w:val="nil"/>
              <w:left w:val="nil"/>
              <w:bottom w:val="single" w:sz="4" w:space="0" w:color="auto"/>
              <w:right w:val="single" w:sz="4" w:space="0" w:color="auto"/>
            </w:tcBorders>
            <w:shd w:val="clear" w:color="auto" w:fill="FFFFFF"/>
            <w:vAlign w:val="center"/>
            <w:hideMark/>
          </w:tcPr>
          <w:p w14:paraId="1300FB21"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27AEE64C"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390995</w:t>
            </w:r>
          </w:p>
        </w:tc>
        <w:tc>
          <w:tcPr>
            <w:tcW w:w="1250" w:type="dxa"/>
            <w:tcBorders>
              <w:top w:val="nil"/>
              <w:left w:val="nil"/>
              <w:bottom w:val="single" w:sz="4" w:space="0" w:color="auto"/>
              <w:right w:val="single" w:sz="4" w:space="0" w:color="auto"/>
            </w:tcBorders>
            <w:shd w:val="clear" w:color="auto" w:fill="FFFFFF"/>
            <w:vAlign w:val="center"/>
            <w:hideMark/>
          </w:tcPr>
          <w:p w14:paraId="7BC5CC1F"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2018</w:t>
            </w:r>
          </w:p>
        </w:tc>
        <w:tc>
          <w:tcPr>
            <w:tcW w:w="2663" w:type="dxa"/>
            <w:tcBorders>
              <w:top w:val="nil"/>
              <w:left w:val="nil"/>
              <w:bottom w:val="single" w:sz="4" w:space="0" w:color="auto"/>
              <w:right w:val="single" w:sz="4" w:space="0" w:color="auto"/>
            </w:tcBorders>
            <w:shd w:val="clear" w:color="auto" w:fill="FFFFFF"/>
            <w:vAlign w:val="center"/>
            <w:hideMark/>
          </w:tcPr>
          <w:p w14:paraId="6E34AB48"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79BFFE8F"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7976BE9D"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81</w:t>
            </w:r>
          </w:p>
        </w:tc>
        <w:tc>
          <w:tcPr>
            <w:tcW w:w="1866" w:type="dxa"/>
            <w:tcBorders>
              <w:top w:val="nil"/>
              <w:left w:val="nil"/>
              <w:bottom w:val="single" w:sz="4" w:space="0" w:color="auto"/>
              <w:right w:val="single" w:sz="4" w:space="0" w:color="auto"/>
            </w:tcBorders>
            <w:shd w:val="clear" w:color="auto" w:fill="FFFFFF"/>
            <w:vAlign w:val="center"/>
            <w:hideMark/>
          </w:tcPr>
          <w:p w14:paraId="5B7B88BE"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2D39B6AB"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390995</w:t>
            </w:r>
          </w:p>
        </w:tc>
        <w:tc>
          <w:tcPr>
            <w:tcW w:w="1250" w:type="dxa"/>
            <w:tcBorders>
              <w:top w:val="nil"/>
              <w:left w:val="nil"/>
              <w:bottom w:val="single" w:sz="4" w:space="0" w:color="auto"/>
              <w:right w:val="single" w:sz="4" w:space="0" w:color="auto"/>
            </w:tcBorders>
            <w:shd w:val="clear" w:color="auto" w:fill="FFFFFF"/>
            <w:vAlign w:val="center"/>
            <w:hideMark/>
          </w:tcPr>
          <w:p w14:paraId="1A218934"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2018</w:t>
            </w:r>
          </w:p>
        </w:tc>
        <w:tc>
          <w:tcPr>
            <w:tcW w:w="2663" w:type="dxa"/>
            <w:tcBorders>
              <w:top w:val="nil"/>
              <w:left w:val="nil"/>
              <w:bottom w:val="single" w:sz="4" w:space="0" w:color="auto"/>
              <w:right w:val="single" w:sz="4" w:space="0" w:color="auto"/>
            </w:tcBorders>
            <w:shd w:val="clear" w:color="auto" w:fill="FFFFFF"/>
            <w:vAlign w:val="center"/>
            <w:hideMark/>
          </w:tcPr>
          <w:p w14:paraId="13994385"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1B0CE756"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5595AB75"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82</w:t>
            </w:r>
          </w:p>
        </w:tc>
        <w:tc>
          <w:tcPr>
            <w:tcW w:w="1866" w:type="dxa"/>
            <w:tcBorders>
              <w:top w:val="nil"/>
              <w:left w:val="nil"/>
              <w:bottom w:val="single" w:sz="4" w:space="0" w:color="auto"/>
              <w:right w:val="single" w:sz="4" w:space="0" w:color="auto"/>
            </w:tcBorders>
            <w:shd w:val="clear" w:color="auto" w:fill="FFFFFF"/>
            <w:vAlign w:val="center"/>
            <w:hideMark/>
          </w:tcPr>
          <w:p w14:paraId="69DF9CEA"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4293AF0D"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390995</w:t>
            </w:r>
          </w:p>
        </w:tc>
        <w:tc>
          <w:tcPr>
            <w:tcW w:w="1250" w:type="dxa"/>
            <w:tcBorders>
              <w:top w:val="nil"/>
              <w:left w:val="nil"/>
              <w:bottom w:val="single" w:sz="4" w:space="0" w:color="auto"/>
              <w:right w:val="single" w:sz="4" w:space="0" w:color="auto"/>
            </w:tcBorders>
            <w:shd w:val="clear" w:color="auto" w:fill="FFFFFF"/>
            <w:vAlign w:val="center"/>
            <w:hideMark/>
          </w:tcPr>
          <w:p w14:paraId="36AF4ABC"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2018</w:t>
            </w:r>
          </w:p>
        </w:tc>
        <w:tc>
          <w:tcPr>
            <w:tcW w:w="2663" w:type="dxa"/>
            <w:tcBorders>
              <w:top w:val="nil"/>
              <w:left w:val="nil"/>
              <w:bottom w:val="single" w:sz="4" w:space="0" w:color="auto"/>
              <w:right w:val="single" w:sz="4" w:space="0" w:color="auto"/>
            </w:tcBorders>
            <w:shd w:val="clear" w:color="auto" w:fill="FFFFFF"/>
            <w:vAlign w:val="center"/>
            <w:hideMark/>
          </w:tcPr>
          <w:p w14:paraId="7DD2CCEF"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478C1519"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5913811E"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83</w:t>
            </w:r>
          </w:p>
        </w:tc>
        <w:tc>
          <w:tcPr>
            <w:tcW w:w="1866" w:type="dxa"/>
            <w:tcBorders>
              <w:top w:val="nil"/>
              <w:left w:val="nil"/>
              <w:bottom w:val="single" w:sz="4" w:space="0" w:color="auto"/>
              <w:right w:val="single" w:sz="4" w:space="0" w:color="auto"/>
            </w:tcBorders>
            <w:shd w:val="clear" w:color="auto" w:fill="FFFFFF"/>
            <w:vAlign w:val="center"/>
            <w:hideMark/>
          </w:tcPr>
          <w:p w14:paraId="5C4D428C"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ГАЗ</w:t>
            </w:r>
          </w:p>
        </w:tc>
        <w:tc>
          <w:tcPr>
            <w:tcW w:w="1606" w:type="dxa"/>
            <w:tcBorders>
              <w:top w:val="nil"/>
              <w:left w:val="nil"/>
              <w:bottom w:val="single" w:sz="4" w:space="0" w:color="auto"/>
              <w:right w:val="single" w:sz="4" w:space="0" w:color="auto"/>
            </w:tcBorders>
            <w:shd w:val="clear" w:color="auto" w:fill="FFFFFF"/>
            <w:vAlign w:val="center"/>
            <w:hideMark/>
          </w:tcPr>
          <w:p w14:paraId="1AFEEF38"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330232</w:t>
            </w:r>
          </w:p>
        </w:tc>
        <w:tc>
          <w:tcPr>
            <w:tcW w:w="1250" w:type="dxa"/>
            <w:tcBorders>
              <w:top w:val="nil"/>
              <w:left w:val="nil"/>
              <w:bottom w:val="single" w:sz="4" w:space="0" w:color="auto"/>
              <w:right w:val="single" w:sz="4" w:space="0" w:color="auto"/>
            </w:tcBorders>
            <w:shd w:val="clear" w:color="auto" w:fill="FFFFFF"/>
            <w:vAlign w:val="center"/>
            <w:hideMark/>
          </w:tcPr>
          <w:p w14:paraId="412C0292"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2008</w:t>
            </w:r>
          </w:p>
        </w:tc>
        <w:tc>
          <w:tcPr>
            <w:tcW w:w="2663" w:type="dxa"/>
            <w:tcBorders>
              <w:top w:val="nil"/>
              <w:left w:val="nil"/>
              <w:bottom w:val="single" w:sz="4" w:space="0" w:color="auto"/>
              <w:right w:val="single" w:sz="4" w:space="0" w:color="auto"/>
            </w:tcBorders>
            <w:shd w:val="clear" w:color="auto" w:fill="FFFFFF"/>
            <w:vAlign w:val="center"/>
            <w:hideMark/>
          </w:tcPr>
          <w:p w14:paraId="506B82F7"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34D5307B"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641231FA"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84</w:t>
            </w:r>
          </w:p>
        </w:tc>
        <w:tc>
          <w:tcPr>
            <w:tcW w:w="1866" w:type="dxa"/>
            <w:tcBorders>
              <w:top w:val="nil"/>
              <w:left w:val="nil"/>
              <w:bottom w:val="single" w:sz="4" w:space="0" w:color="auto"/>
              <w:right w:val="single" w:sz="4" w:space="0" w:color="auto"/>
            </w:tcBorders>
            <w:vAlign w:val="center"/>
            <w:hideMark/>
          </w:tcPr>
          <w:p w14:paraId="2914321E"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ГАЗ</w:t>
            </w:r>
          </w:p>
        </w:tc>
        <w:tc>
          <w:tcPr>
            <w:tcW w:w="1606" w:type="dxa"/>
            <w:tcBorders>
              <w:top w:val="nil"/>
              <w:left w:val="nil"/>
              <w:bottom w:val="single" w:sz="4" w:space="0" w:color="auto"/>
              <w:right w:val="single" w:sz="4" w:space="0" w:color="auto"/>
            </w:tcBorders>
            <w:vAlign w:val="center"/>
            <w:hideMark/>
          </w:tcPr>
          <w:p w14:paraId="06D36AC4"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330232</w:t>
            </w:r>
          </w:p>
        </w:tc>
        <w:tc>
          <w:tcPr>
            <w:tcW w:w="1250" w:type="dxa"/>
            <w:tcBorders>
              <w:top w:val="nil"/>
              <w:left w:val="nil"/>
              <w:bottom w:val="single" w:sz="4" w:space="0" w:color="auto"/>
              <w:right w:val="single" w:sz="4" w:space="0" w:color="auto"/>
            </w:tcBorders>
            <w:vAlign w:val="center"/>
            <w:hideMark/>
          </w:tcPr>
          <w:p w14:paraId="77B387B7"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2005</w:t>
            </w:r>
          </w:p>
        </w:tc>
        <w:tc>
          <w:tcPr>
            <w:tcW w:w="2663" w:type="dxa"/>
            <w:tcBorders>
              <w:top w:val="nil"/>
              <w:left w:val="nil"/>
              <w:bottom w:val="single" w:sz="4" w:space="0" w:color="auto"/>
              <w:right w:val="single" w:sz="4" w:space="0" w:color="auto"/>
            </w:tcBorders>
            <w:vAlign w:val="center"/>
            <w:hideMark/>
          </w:tcPr>
          <w:p w14:paraId="3D6A5F42"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0585DB31"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71B1BFCA"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85</w:t>
            </w:r>
          </w:p>
        </w:tc>
        <w:tc>
          <w:tcPr>
            <w:tcW w:w="1866" w:type="dxa"/>
            <w:tcBorders>
              <w:top w:val="nil"/>
              <w:left w:val="nil"/>
              <w:bottom w:val="single" w:sz="4" w:space="0" w:color="auto"/>
              <w:right w:val="single" w:sz="4" w:space="0" w:color="auto"/>
            </w:tcBorders>
            <w:shd w:val="clear" w:color="auto" w:fill="FFFFFF"/>
            <w:vAlign w:val="center"/>
            <w:hideMark/>
          </w:tcPr>
          <w:p w14:paraId="4B1791CE"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ГАЗ</w:t>
            </w:r>
          </w:p>
        </w:tc>
        <w:tc>
          <w:tcPr>
            <w:tcW w:w="1606" w:type="dxa"/>
            <w:tcBorders>
              <w:top w:val="nil"/>
              <w:left w:val="nil"/>
              <w:bottom w:val="single" w:sz="4" w:space="0" w:color="auto"/>
              <w:right w:val="single" w:sz="4" w:space="0" w:color="auto"/>
            </w:tcBorders>
            <w:shd w:val="clear" w:color="auto" w:fill="FFFFFF"/>
            <w:vAlign w:val="center"/>
            <w:hideMark/>
          </w:tcPr>
          <w:p w14:paraId="62417B8D"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3034LW</w:t>
            </w:r>
          </w:p>
        </w:tc>
        <w:tc>
          <w:tcPr>
            <w:tcW w:w="1250" w:type="dxa"/>
            <w:tcBorders>
              <w:top w:val="nil"/>
              <w:left w:val="nil"/>
              <w:bottom w:val="single" w:sz="4" w:space="0" w:color="auto"/>
              <w:right w:val="single" w:sz="4" w:space="0" w:color="auto"/>
            </w:tcBorders>
            <w:shd w:val="clear" w:color="auto" w:fill="FFFFFF"/>
            <w:vAlign w:val="center"/>
            <w:hideMark/>
          </w:tcPr>
          <w:p w14:paraId="052DC9C3"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2007</w:t>
            </w:r>
          </w:p>
        </w:tc>
        <w:tc>
          <w:tcPr>
            <w:tcW w:w="2663" w:type="dxa"/>
            <w:tcBorders>
              <w:top w:val="nil"/>
              <w:left w:val="nil"/>
              <w:bottom w:val="single" w:sz="4" w:space="0" w:color="auto"/>
              <w:right w:val="single" w:sz="4" w:space="0" w:color="auto"/>
            </w:tcBorders>
            <w:vAlign w:val="center"/>
            <w:hideMark/>
          </w:tcPr>
          <w:p w14:paraId="48A1E2C7"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7D31D722"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7B3693AE"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86</w:t>
            </w:r>
          </w:p>
        </w:tc>
        <w:tc>
          <w:tcPr>
            <w:tcW w:w="1866" w:type="dxa"/>
            <w:tcBorders>
              <w:top w:val="nil"/>
              <w:left w:val="nil"/>
              <w:bottom w:val="single" w:sz="4" w:space="0" w:color="auto"/>
              <w:right w:val="single" w:sz="4" w:space="0" w:color="auto"/>
            </w:tcBorders>
            <w:shd w:val="clear" w:color="auto" w:fill="FFFFFF"/>
            <w:vAlign w:val="center"/>
            <w:hideMark/>
          </w:tcPr>
          <w:p w14:paraId="77CC72D8"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 xml:space="preserve">ГАЗ </w:t>
            </w:r>
          </w:p>
        </w:tc>
        <w:tc>
          <w:tcPr>
            <w:tcW w:w="1606" w:type="dxa"/>
            <w:tcBorders>
              <w:top w:val="nil"/>
              <w:left w:val="nil"/>
              <w:bottom w:val="single" w:sz="4" w:space="0" w:color="auto"/>
              <w:right w:val="single" w:sz="4" w:space="0" w:color="auto"/>
            </w:tcBorders>
            <w:shd w:val="clear" w:color="auto" w:fill="FFFFFF"/>
            <w:vAlign w:val="center"/>
            <w:hideMark/>
          </w:tcPr>
          <w:p w14:paraId="795EB363"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3308</w:t>
            </w:r>
          </w:p>
        </w:tc>
        <w:tc>
          <w:tcPr>
            <w:tcW w:w="1250" w:type="dxa"/>
            <w:tcBorders>
              <w:top w:val="nil"/>
              <w:left w:val="nil"/>
              <w:bottom w:val="single" w:sz="4" w:space="0" w:color="auto"/>
              <w:right w:val="single" w:sz="4" w:space="0" w:color="auto"/>
            </w:tcBorders>
            <w:shd w:val="clear" w:color="auto" w:fill="FFFFFF"/>
            <w:vAlign w:val="center"/>
            <w:hideMark/>
          </w:tcPr>
          <w:p w14:paraId="4114E4F6"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2002</w:t>
            </w:r>
          </w:p>
        </w:tc>
        <w:tc>
          <w:tcPr>
            <w:tcW w:w="2663" w:type="dxa"/>
            <w:tcBorders>
              <w:top w:val="nil"/>
              <w:left w:val="nil"/>
              <w:bottom w:val="single" w:sz="4" w:space="0" w:color="auto"/>
              <w:right w:val="single" w:sz="4" w:space="0" w:color="auto"/>
            </w:tcBorders>
            <w:vAlign w:val="center"/>
            <w:hideMark/>
          </w:tcPr>
          <w:p w14:paraId="59A07EEB"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4A7353F0"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7C17246A"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87</w:t>
            </w:r>
          </w:p>
        </w:tc>
        <w:tc>
          <w:tcPr>
            <w:tcW w:w="1866" w:type="dxa"/>
            <w:tcBorders>
              <w:top w:val="nil"/>
              <w:left w:val="nil"/>
              <w:bottom w:val="single" w:sz="4" w:space="0" w:color="auto"/>
              <w:right w:val="single" w:sz="4" w:space="0" w:color="auto"/>
            </w:tcBorders>
            <w:shd w:val="clear" w:color="auto" w:fill="FFFFFF"/>
            <w:vAlign w:val="center"/>
            <w:hideMark/>
          </w:tcPr>
          <w:p w14:paraId="1EDCFA75"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 xml:space="preserve">ГАЗ </w:t>
            </w:r>
          </w:p>
        </w:tc>
        <w:tc>
          <w:tcPr>
            <w:tcW w:w="1606" w:type="dxa"/>
            <w:tcBorders>
              <w:top w:val="nil"/>
              <w:left w:val="nil"/>
              <w:bottom w:val="single" w:sz="4" w:space="0" w:color="auto"/>
              <w:right w:val="single" w:sz="4" w:space="0" w:color="auto"/>
            </w:tcBorders>
            <w:shd w:val="clear" w:color="auto" w:fill="FFFFFF"/>
            <w:vAlign w:val="center"/>
            <w:hideMark/>
          </w:tcPr>
          <w:p w14:paraId="1E812F66"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3308</w:t>
            </w:r>
          </w:p>
        </w:tc>
        <w:tc>
          <w:tcPr>
            <w:tcW w:w="1250" w:type="dxa"/>
            <w:tcBorders>
              <w:top w:val="nil"/>
              <w:left w:val="nil"/>
              <w:bottom w:val="single" w:sz="4" w:space="0" w:color="auto"/>
              <w:right w:val="single" w:sz="4" w:space="0" w:color="auto"/>
            </w:tcBorders>
            <w:shd w:val="clear" w:color="auto" w:fill="FFFFFF"/>
            <w:vAlign w:val="center"/>
            <w:hideMark/>
          </w:tcPr>
          <w:p w14:paraId="5D042E2D"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2002</w:t>
            </w:r>
          </w:p>
        </w:tc>
        <w:tc>
          <w:tcPr>
            <w:tcW w:w="2663" w:type="dxa"/>
            <w:tcBorders>
              <w:top w:val="nil"/>
              <w:left w:val="nil"/>
              <w:bottom w:val="single" w:sz="4" w:space="0" w:color="auto"/>
              <w:right w:val="single" w:sz="4" w:space="0" w:color="auto"/>
            </w:tcBorders>
            <w:vAlign w:val="center"/>
            <w:hideMark/>
          </w:tcPr>
          <w:p w14:paraId="046C5130"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25666C45"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4567EC30"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88</w:t>
            </w:r>
          </w:p>
        </w:tc>
        <w:tc>
          <w:tcPr>
            <w:tcW w:w="1866" w:type="dxa"/>
            <w:tcBorders>
              <w:top w:val="nil"/>
              <w:left w:val="nil"/>
              <w:bottom w:val="single" w:sz="4" w:space="0" w:color="auto"/>
              <w:right w:val="single" w:sz="4" w:space="0" w:color="auto"/>
            </w:tcBorders>
            <w:shd w:val="clear" w:color="auto" w:fill="FFFFFF"/>
            <w:vAlign w:val="center"/>
            <w:hideMark/>
          </w:tcPr>
          <w:p w14:paraId="3EDCCAA6"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 xml:space="preserve">ГАЗ </w:t>
            </w:r>
          </w:p>
        </w:tc>
        <w:tc>
          <w:tcPr>
            <w:tcW w:w="1606" w:type="dxa"/>
            <w:tcBorders>
              <w:top w:val="nil"/>
              <w:left w:val="nil"/>
              <w:bottom w:val="single" w:sz="4" w:space="0" w:color="auto"/>
              <w:right w:val="single" w:sz="4" w:space="0" w:color="auto"/>
            </w:tcBorders>
            <w:shd w:val="clear" w:color="auto" w:fill="FFFFFF"/>
            <w:vAlign w:val="center"/>
            <w:hideMark/>
          </w:tcPr>
          <w:p w14:paraId="37571AA5"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3308</w:t>
            </w:r>
          </w:p>
        </w:tc>
        <w:tc>
          <w:tcPr>
            <w:tcW w:w="1250" w:type="dxa"/>
            <w:tcBorders>
              <w:top w:val="nil"/>
              <w:left w:val="nil"/>
              <w:bottom w:val="single" w:sz="4" w:space="0" w:color="auto"/>
              <w:right w:val="single" w:sz="4" w:space="0" w:color="auto"/>
            </w:tcBorders>
            <w:shd w:val="clear" w:color="auto" w:fill="FFFFFF"/>
            <w:vAlign w:val="center"/>
            <w:hideMark/>
          </w:tcPr>
          <w:p w14:paraId="23A60BB4"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2002</w:t>
            </w:r>
          </w:p>
        </w:tc>
        <w:tc>
          <w:tcPr>
            <w:tcW w:w="2663" w:type="dxa"/>
            <w:tcBorders>
              <w:top w:val="nil"/>
              <w:left w:val="nil"/>
              <w:bottom w:val="single" w:sz="4" w:space="0" w:color="auto"/>
              <w:right w:val="single" w:sz="4" w:space="0" w:color="auto"/>
            </w:tcBorders>
            <w:vAlign w:val="center"/>
            <w:hideMark/>
          </w:tcPr>
          <w:p w14:paraId="341BB11D"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1BCE7B21"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65545886"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89</w:t>
            </w:r>
          </w:p>
        </w:tc>
        <w:tc>
          <w:tcPr>
            <w:tcW w:w="1866" w:type="dxa"/>
            <w:tcBorders>
              <w:top w:val="nil"/>
              <w:left w:val="nil"/>
              <w:bottom w:val="single" w:sz="4" w:space="0" w:color="auto"/>
              <w:right w:val="single" w:sz="4" w:space="0" w:color="auto"/>
            </w:tcBorders>
            <w:shd w:val="clear" w:color="auto" w:fill="FFFFFF"/>
            <w:vAlign w:val="center"/>
            <w:hideMark/>
          </w:tcPr>
          <w:p w14:paraId="6FD4F521"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ГАЗ</w:t>
            </w:r>
          </w:p>
        </w:tc>
        <w:tc>
          <w:tcPr>
            <w:tcW w:w="1606" w:type="dxa"/>
            <w:tcBorders>
              <w:top w:val="nil"/>
              <w:left w:val="nil"/>
              <w:bottom w:val="single" w:sz="4" w:space="0" w:color="auto"/>
              <w:right w:val="single" w:sz="4" w:space="0" w:color="auto"/>
            </w:tcBorders>
            <w:shd w:val="clear" w:color="auto" w:fill="FFFFFF"/>
            <w:vAlign w:val="center"/>
            <w:hideMark/>
          </w:tcPr>
          <w:p w14:paraId="57CCD4C5"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28510А</w:t>
            </w:r>
          </w:p>
        </w:tc>
        <w:tc>
          <w:tcPr>
            <w:tcW w:w="1250" w:type="dxa"/>
            <w:tcBorders>
              <w:top w:val="nil"/>
              <w:left w:val="nil"/>
              <w:bottom w:val="single" w:sz="4" w:space="0" w:color="auto"/>
              <w:right w:val="single" w:sz="4" w:space="0" w:color="auto"/>
            </w:tcBorders>
            <w:shd w:val="clear" w:color="auto" w:fill="FFFFFF"/>
            <w:vAlign w:val="center"/>
            <w:hideMark/>
          </w:tcPr>
          <w:p w14:paraId="680B650D"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2005</w:t>
            </w:r>
          </w:p>
        </w:tc>
        <w:tc>
          <w:tcPr>
            <w:tcW w:w="2663" w:type="dxa"/>
            <w:tcBorders>
              <w:top w:val="nil"/>
              <w:left w:val="nil"/>
              <w:bottom w:val="single" w:sz="4" w:space="0" w:color="auto"/>
              <w:right w:val="single" w:sz="4" w:space="0" w:color="auto"/>
            </w:tcBorders>
            <w:vAlign w:val="center"/>
            <w:hideMark/>
          </w:tcPr>
          <w:p w14:paraId="18309B9C"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3837C862"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5B565117"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90</w:t>
            </w:r>
          </w:p>
        </w:tc>
        <w:tc>
          <w:tcPr>
            <w:tcW w:w="1866" w:type="dxa"/>
            <w:tcBorders>
              <w:top w:val="nil"/>
              <w:left w:val="nil"/>
              <w:bottom w:val="single" w:sz="4" w:space="0" w:color="auto"/>
              <w:right w:val="single" w:sz="4" w:space="0" w:color="auto"/>
            </w:tcBorders>
            <w:shd w:val="clear" w:color="auto" w:fill="FFFFFF"/>
            <w:vAlign w:val="center"/>
            <w:hideMark/>
          </w:tcPr>
          <w:p w14:paraId="1971D0BA"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ГАЗ</w:t>
            </w:r>
          </w:p>
        </w:tc>
        <w:tc>
          <w:tcPr>
            <w:tcW w:w="1606" w:type="dxa"/>
            <w:tcBorders>
              <w:top w:val="nil"/>
              <w:left w:val="nil"/>
              <w:bottom w:val="single" w:sz="4" w:space="0" w:color="auto"/>
              <w:right w:val="single" w:sz="4" w:space="0" w:color="auto"/>
            </w:tcBorders>
            <w:shd w:val="clear" w:color="auto" w:fill="FFFFFF"/>
            <w:vAlign w:val="center"/>
            <w:hideMark/>
          </w:tcPr>
          <w:p w14:paraId="3E611C3A"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28717</w:t>
            </w:r>
          </w:p>
        </w:tc>
        <w:tc>
          <w:tcPr>
            <w:tcW w:w="1250" w:type="dxa"/>
            <w:tcBorders>
              <w:top w:val="nil"/>
              <w:left w:val="nil"/>
              <w:bottom w:val="single" w:sz="4" w:space="0" w:color="auto"/>
              <w:right w:val="single" w:sz="4" w:space="0" w:color="auto"/>
            </w:tcBorders>
            <w:shd w:val="clear" w:color="auto" w:fill="FFFFFF"/>
            <w:vAlign w:val="center"/>
            <w:hideMark/>
          </w:tcPr>
          <w:p w14:paraId="2E84C0CD"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2010</w:t>
            </w:r>
          </w:p>
        </w:tc>
        <w:tc>
          <w:tcPr>
            <w:tcW w:w="2663" w:type="dxa"/>
            <w:tcBorders>
              <w:top w:val="nil"/>
              <w:left w:val="nil"/>
              <w:bottom w:val="single" w:sz="4" w:space="0" w:color="auto"/>
              <w:right w:val="single" w:sz="4" w:space="0" w:color="auto"/>
            </w:tcBorders>
            <w:vAlign w:val="center"/>
            <w:hideMark/>
          </w:tcPr>
          <w:p w14:paraId="35E5493F"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07BDE247"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4F0F30EA"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91</w:t>
            </w:r>
          </w:p>
        </w:tc>
        <w:tc>
          <w:tcPr>
            <w:tcW w:w="1866" w:type="dxa"/>
            <w:tcBorders>
              <w:top w:val="nil"/>
              <w:left w:val="nil"/>
              <w:bottom w:val="single" w:sz="4" w:space="0" w:color="auto"/>
              <w:right w:val="single" w:sz="4" w:space="0" w:color="auto"/>
            </w:tcBorders>
            <w:shd w:val="clear" w:color="auto" w:fill="FFFFFF"/>
            <w:vAlign w:val="center"/>
            <w:hideMark/>
          </w:tcPr>
          <w:p w14:paraId="14D46EA2"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ГАЗ</w:t>
            </w:r>
          </w:p>
        </w:tc>
        <w:tc>
          <w:tcPr>
            <w:tcW w:w="1606" w:type="dxa"/>
            <w:tcBorders>
              <w:top w:val="nil"/>
              <w:left w:val="nil"/>
              <w:bottom w:val="single" w:sz="4" w:space="0" w:color="auto"/>
              <w:right w:val="single" w:sz="4" w:space="0" w:color="auto"/>
            </w:tcBorders>
            <w:shd w:val="clear" w:color="auto" w:fill="FFFFFF"/>
            <w:vAlign w:val="center"/>
            <w:hideMark/>
          </w:tcPr>
          <w:p w14:paraId="34A4E65D"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32213</w:t>
            </w:r>
          </w:p>
        </w:tc>
        <w:tc>
          <w:tcPr>
            <w:tcW w:w="1250" w:type="dxa"/>
            <w:tcBorders>
              <w:top w:val="nil"/>
              <w:left w:val="nil"/>
              <w:bottom w:val="single" w:sz="4" w:space="0" w:color="auto"/>
              <w:right w:val="single" w:sz="4" w:space="0" w:color="auto"/>
            </w:tcBorders>
            <w:shd w:val="clear" w:color="auto" w:fill="FFFFFF"/>
            <w:vAlign w:val="center"/>
            <w:hideMark/>
          </w:tcPr>
          <w:p w14:paraId="35264964"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2006</w:t>
            </w:r>
          </w:p>
        </w:tc>
        <w:tc>
          <w:tcPr>
            <w:tcW w:w="2663" w:type="dxa"/>
            <w:tcBorders>
              <w:top w:val="nil"/>
              <w:left w:val="nil"/>
              <w:bottom w:val="single" w:sz="4" w:space="0" w:color="auto"/>
              <w:right w:val="single" w:sz="4" w:space="0" w:color="auto"/>
            </w:tcBorders>
            <w:vAlign w:val="center"/>
            <w:hideMark/>
          </w:tcPr>
          <w:p w14:paraId="18DA3F5F"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76C45275"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1A9E6B34"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92</w:t>
            </w:r>
          </w:p>
        </w:tc>
        <w:tc>
          <w:tcPr>
            <w:tcW w:w="1866" w:type="dxa"/>
            <w:tcBorders>
              <w:top w:val="nil"/>
              <w:left w:val="nil"/>
              <w:bottom w:val="single" w:sz="4" w:space="0" w:color="auto"/>
              <w:right w:val="single" w:sz="4" w:space="0" w:color="auto"/>
            </w:tcBorders>
            <w:shd w:val="clear" w:color="auto" w:fill="FFFFFF"/>
            <w:vAlign w:val="center"/>
            <w:hideMark/>
          </w:tcPr>
          <w:p w14:paraId="4A836037"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ВАЗ</w:t>
            </w:r>
          </w:p>
        </w:tc>
        <w:tc>
          <w:tcPr>
            <w:tcW w:w="1606" w:type="dxa"/>
            <w:tcBorders>
              <w:top w:val="nil"/>
              <w:left w:val="nil"/>
              <w:bottom w:val="single" w:sz="4" w:space="0" w:color="auto"/>
              <w:right w:val="single" w:sz="4" w:space="0" w:color="auto"/>
            </w:tcBorders>
            <w:shd w:val="clear" w:color="auto" w:fill="FFFFFF"/>
            <w:vAlign w:val="center"/>
            <w:hideMark/>
          </w:tcPr>
          <w:p w14:paraId="2D0EEBE8"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 xml:space="preserve">2123 </w:t>
            </w:r>
            <w:proofErr w:type="spellStart"/>
            <w:r w:rsidRPr="009A4FF4">
              <w:rPr>
                <w:rFonts w:ascii="Times New Roman" w:eastAsia="Times New Roman" w:hAnsi="Times New Roman" w:cs="Times New Roman"/>
                <w:color w:val="010000"/>
                <w:sz w:val="16"/>
                <w:szCs w:val="16"/>
              </w:rPr>
              <w:t>Шев</w:t>
            </w:r>
            <w:proofErr w:type="spellEnd"/>
            <w:r w:rsidRPr="009A4FF4">
              <w:rPr>
                <w:rFonts w:ascii="Times New Roman" w:eastAsia="Times New Roman" w:hAnsi="Times New Roman" w:cs="Times New Roman"/>
                <w:color w:val="010000"/>
                <w:sz w:val="16"/>
                <w:szCs w:val="16"/>
              </w:rPr>
              <w:t>.-Нива</w:t>
            </w:r>
          </w:p>
        </w:tc>
        <w:tc>
          <w:tcPr>
            <w:tcW w:w="1250" w:type="dxa"/>
            <w:tcBorders>
              <w:top w:val="nil"/>
              <w:left w:val="nil"/>
              <w:bottom w:val="single" w:sz="4" w:space="0" w:color="auto"/>
              <w:right w:val="single" w:sz="4" w:space="0" w:color="auto"/>
            </w:tcBorders>
            <w:shd w:val="clear" w:color="auto" w:fill="FFFFFF"/>
            <w:vAlign w:val="center"/>
            <w:hideMark/>
          </w:tcPr>
          <w:p w14:paraId="307CF986"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2013</w:t>
            </w:r>
          </w:p>
        </w:tc>
        <w:tc>
          <w:tcPr>
            <w:tcW w:w="2663" w:type="dxa"/>
            <w:tcBorders>
              <w:top w:val="nil"/>
              <w:left w:val="nil"/>
              <w:bottom w:val="single" w:sz="4" w:space="0" w:color="auto"/>
              <w:right w:val="single" w:sz="4" w:space="0" w:color="auto"/>
            </w:tcBorders>
            <w:vAlign w:val="center"/>
            <w:hideMark/>
          </w:tcPr>
          <w:p w14:paraId="457D6624"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119406A1"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649C5B79"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93</w:t>
            </w:r>
          </w:p>
        </w:tc>
        <w:tc>
          <w:tcPr>
            <w:tcW w:w="1866" w:type="dxa"/>
            <w:tcBorders>
              <w:top w:val="nil"/>
              <w:left w:val="nil"/>
              <w:bottom w:val="single" w:sz="4" w:space="0" w:color="auto"/>
              <w:right w:val="single" w:sz="4" w:space="0" w:color="auto"/>
            </w:tcBorders>
            <w:shd w:val="clear" w:color="auto" w:fill="FFFFFF"/>
            <w:vAlign w:val="center"/>
            <w:hideMark/>
          </w:tcPr>
          <w:p w14:paraId="5D6E0C4B"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 xml:space="preserve">УАЗ </w:t>
            </w:r>
          </w:p>
        </w:tc>
        <w:tc>
          <w:tcPr>
            <w:tcW w:w="1606" w:type="dxa"/>
            <w:tcBorders>
              <w:top w:val="nil"/>
              <w:left w:val="nil"/>
              <w:bottom w:val="single" w:sz="4" w:space="0" w:color="auto"/>
              <w:right w:val="single" w:sz="4" w:space="0" w:color="auto"/>
            </w:tcBorders>
            <w:vAlign w:val="center"/>
            <w:hideMark/>
          </w:tcPr>
          <w:p w14:paraId="61DA8331"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390945</w:t>
            </w:r>
          </w:p>
        </w:tc>
        <w:tc>
          <w:tcPr>
            <w:tcW w:w="1250" w:type="dxa"/>
            <w:tcBorders>
              <w:top w:val="nil"/>
              <w:left w:val="nil"/>
              <w:bottom w:val="single" w:sz="4" w:space="0" w:color="auto"/>
              <w:right w:val="single" w:sz="4" w:space="0" w:color="auto"/>
            </w:tcBorders>
            <w:vAlign w:val="center"/>
            <w:hideMark/>
          </w:tcPr>
          <w:p w14:paraId="16E7E8DD"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2010</w:t>
            </w:r>
          </w:p>
        </w:tc>
        <w:tc>
          <w:tcPr>
            <w:tcW w:w="2663" w:type="dxa"/>
            <w:tcBorders>
              <w:top w:val="nil"/>
              <w:left w:val="nil"/>
              <w:bottom w:val="single" w:sz="4" w:space="0" w:color="auto"/>
              <w:right w:val="single" w:sz="4" w:space="0" w:color="auto"/>
            </w:tcBorders>
            <w:shd w:val="clear" w:color="auto" w:fill="FFFFFF"/>
            <w:vAlign w:val="center"/>
            <w:hideMark/>
          </w:tcPr>
          <w:p w14:paraId="59DD15A3"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61BB0AB9"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76CEFDFD"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94</w:t>
            </w:r>
          </w:p>
        </w:tc>
        <w:tc>
          <w:tcPr>
            <w:tcW w:w="1866" w:type="dxa"/>
            <w:tcBorders>
              <w:top w:val="nil"/>
              <w:left w:val="nil"/>
              <w:bottom w:val="single" w:sz="4" w:space="0" w:color="auto"/>
              <w:right w:val="single" w:sz="4" w:space="0" w:color="auto"/>
            </w:tcBorders>
            <w:shd w:val="clear" w:color="auto" w:fill="FFFFFF"/>
            <w:vAlign w:val="center"/>
            <w:hideMark/>
          </w:tcPr>
          <w:p w14:paraId="7DF2D941"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ГАЗ</w:t>
            </w:r>
          </w:p>
        </w:tc>
        <w:tc>
          <w:tcPr>
            <w:tcW w:w="1606" w:type="dxa"/>
            <w:tcBorders>
              <w:top w:val="nil"/>
              <w:left w:val="nil"/>
              <w:bottom w:val="single" w:sz="4" w:space="0" w:color="auto"/>
              <w:right w:val="single" w:sz="4" w:space="0" w:color="auto"/>
            </w:tcBorders>
            <w:shd w:val="clear" w:color="auto" w:fill="FFFFFF"/>
            <w:vAlign w:val="center"/>
            <w:hideMark/>
          </w:tcPr>
          <w:p w14:paraId="688586AD"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6611</w:t>
            </w:r>
          </w:p>
        </w:tc>
        <w:tc>
          <w:tcPr>
            <w:tcW w:w="1250" w:type="dxa"/>
            <w:tcBorders>
              <w:top w:val="nil"/>
              <w:left w:val="nil"/>
              <w:bottom w:val="single" w:sz="4" w:space="0" w:color="auto"/>
              <w:right w:val="single" w:sz="4" w:space="0" w:color="auto"/>
            </w:tcBorders>
            <w:shd w:val="clear" w:color="auto" w:fill="FFFFFF"/>
            <w:vAlign w:val="center"/>
            <w:hideMark/>
          </w:tcPr>
          <w:p w14:paraId="658C829F"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1990</w:t>
            </w:r>
          </w:p>
        </w:tc>
        <w:tc>
          <w:tcPr>
            <w:tcW w:w="2663" w:type="dxa"/>
            <w:tcBorders>
              <w:top w:val="nil"/>
              <w:left w:val="nil"/>
              <w:bottom w:val="single" w:sz="4" w:space="0" w:color="auto"/>
              <w:right w:val="single" w:sz="4" w:space="0" w:color="auto"/>
            </w:tcBorders>
            <w:shd w:val="clear" w:color="auto" w:fill="FFFFFF"/>
            <w:vAlign w:val="center"/>
            <w:hideMark/>
          </w:tcPr>
          <w:p w14:paraId="5A7BFD8E"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62839D82"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5F9748C0"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95</w:t>
            </w:r>
          </w:p>
        </w:tc>
        <w:tc>
          <w:tcPr>
            <w:tcW w:w="1866" w:type="dxa"/>
            <w:tcBorders>
              <w:top w:val="nil"/>
              <w:left w:val="nil"/>
              <w:bottom w:val="single" w:sz="4" w:space="0" w:color="auto"/>
              <w:right w:val="single" w:sz="4" w:space="0" w:color="auto"/>
            </w:tcBorders>
            <w:shd w:val="clear" w:color="auto" w:fill="FFFFFF"/>
            <w:vAlign w:val="center"/>
            <w:hideMark/>
          </w:tcPr>
          <w:p w14:paraId="49CEDD05"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 xml:space="preserve">УАЗ </w:t>
            </w:r>
          </w:p>
        </w:tc>
        <w:tc>
          <w:tcPr>
            <w:tcW w:w="1606" w:type="dxa"/>
            <w:tcBorders>
              <w:top w:val="nil"/>
              <w:left w:val="nil"/>
              <w:bottom w:val="single" w:sz="4" w:space="0" w:color="auto"/>
              <w:right w:val="single" w:sz="4" w:space="0" w:color="auto"/>
            </w:tcBorders>
            <w:shd w:val="clear" w:color="auto" w:fill="FFFFFF"/>
            <w:vAlign w:val="center"/>
            <w:hideMark/>
          </w:tcPr>
          <w:p w14:paraId="2001D88B"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390944</w:t>
            </w:r>
          </w:p>
        </w:tc>
        <w:tc>
          <w:tcPr>
            <w:tcW w:w="1250" w:type="dxa"/>
            <w:tcBorders>
              <w:top w:val="nil"/>
              <w:left w:val="nil"/>
              <w:bottom w:val="single" w:sz="4" w:space="0" w:color="auto"/>
              <w:right w:val="single" w:sz="4" w:space="0" w:color="auto"/>
            </w:tcBorders>
            <w:shd w:val="clear" w:color="auto" w:fill="FFFFFF"/>
            <w:vAlign w:val="center"/>
            <w:hideMark/>
          </w:tcPr>
          <w:p w14:paraId="01DD0A2B"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2006</w:t>
            </w:r>
          </w:p>
        </w:tc>
        <w:tc>
          <w:tcPr>
            <w:tcW w:w="2663" w:type="dxa"/>
            <w:tcBorders>
              <w:top w:val="nil"/>
              <w:left w:val="nil"/>
              <w:bottom w:val="single" w:sz="4" w:space="0" w:color="auto"/>
              <w:right w:val="single" w:sz="4" w:space="0" w:color="auto"/>
            </w:tcBorders>
            <w:shd w:val="clear" w:color="auto" w:fill="FFFFFF"/>
            <w:vAlign w:val="center"/>
            <w:hideMark/>
          </w:tcPr>
          <w:p w14:paraId="17DBB38B"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6F6E3319"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6E3E760A"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96</w:t>
            </w:r>
          </w:p>
        </w:tc>
        <w:tc>
          <w:tcPr>
            <w:tcW w:w="1866" w:type="dxa"/>
            <w:tcBorders>
              <w:top w:val="nil"/>
              <w:left w:val="nil"/>
              <w:bottom w:val="single" w:sz="4" w:space="0" w:color="auto"/>
              <w:right w:val="single" w:sz="4" w:space="0" w:color="auto"/>
            </w:tcBorders>
            <w:shd w:val="clear" w:color="auto" w:fill="FFFFFF"/>
            <w:vAlign w:val="center"/>
            <w:hideMark/>
          </w:tcPr>
          <w:p w14:paraId="6D435A76"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4BF25262"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374195</w:t>
            </w:r>
          </w:p>
        </w:tc>
        <w:tc>
          <w:tcPr>
            <w:tcW w:w="1250" w:type="dxa"/>
            <w:tcBorders>
              <w:top w:val="nil"/>
              <w:left w:val="nil"/>
              <w:bottom w:val="single" w:sz="4" w:space="0" w:color="auto"/>
              <w:right w:val="single" w:sz="4" w:space="0" w:color="auto"/>
            </w:tcBorders>
            <w:vAlign w:val="center"/>
            <w:hideMark/>
          </w:tcPr>
          <w:p w14:paraId="2A4F5AA3"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2010</w:t>
            </w:r>
          </w:p>
        </w:tc>
        <w:tc>
          <w:tcPr>
            <w:tcW w:w="2663" w:type="dxa"/>
            <w:tcBorders>
              <w:top w:val="nil"/>
              <w:left w:val="nil"/>
              <w:bottom w:val="single" w:sz="4" w:space="0" w:color="auto"/>
              <w:right w:val="single" w:sz="4" w:space="0" w:color="auto"/>
            </w:tcBorders>
            <w:vAlign w:val="center"/>
            <w:hideMark/>
          </w:tcPr>
          <w:p w14:paraId="4154DB4F"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4FC11349"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71AB3845"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97</w:t>
            </w:r>
          </w:p>
        </w:tc>
        <w:tc>
          <w:tcPr>
            <w:tcW w:w="1866" w:type="dxa"/>
            <w:tcBorders>
              <w:top w:val="nil"/>
              <w:left w:val="nil"/>
              <w:bottom w:val="single" w:sz="4" w:space="0" w:color="auto"/>
              <w:right w:val="single" w:sz="4" w:space="0" w:color="auto"/>
            </w:tcBorders>
            <w:shd w:val="clear" w:color="auto" w:fill="FFFFFF"/>
            <w:vAlign w:val="center"/>
            <w:hideMark/>
          </w:tcPr>
          <w:p w14:paraId="509AA860"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583A47B6"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396252-03</w:t>
            </w:r>
          </w:p>
        </w:tc>
        <w:tc>
          <w:tcPr>
            <w:tcW w:w="1250" w:type="dxa"/>
            <w:tcBorders>
              <w:top w:val="nil"/>
              <w:left w:val="nil"/>
              <w:bottom w:val="single" w:sz="4" w:space="0" w:color="auto"/>
              <w:right w:val="single" w:sz="4" w:space="0" w:color="auto"/>
            </w:tcBorders>
            <w:shd w:val="clear" w:color="auto" w:fill="FFFFFF"/>
            <w:vAlign w:val="center"/>
            <w:hideMark/>
          </w:tcPr>
          <w:p w14:paraId="4EDDECFB"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2005</w:t>
            </w:r>
          </w:p>
        </w:tc>
        <w:tc>
          <w:tcPr>
            <w:tcW w:w="2663" w:type="dxa"/>
            <w:tcBorders>
              <w:top w:val="nil"/>
              <w:left w:val="nil"/>
              <w:bottom w:val="single" w:sz="4" w:space="0" w:color="auto"/>
              <w:right w:val="single" w:sz="4" w:space="0" w:color="auto"/>
            </w:tcBorders>
            <w:shd w:val="clear" w:color="auto" w:fill="FFFFFF"/>
            <w:vAlign w:val="center"/>
            <w:hideMark/>
          </w:tcPr>
          <w:p w14:paraId="32D9272F"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31D37D20"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3D0DAFDC"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98</w:t>
            </w:r>
          </w:p>
        </w:tc>
        <w:tc>
          <w:tcPr>
            <w:tcW w:w="1866" w:type="dxa"/>
            <w:tcBorders>
              <w:top w:val="nil"/>
              <w:left w:val="nil"/>
              <w:bottom w:val="single" w:sz="4" w:space="0" w:color="auto"/>
              <w:right w:val="single" w:sz="4" w:space="0" w:color="auto"/>
            </w:tcBorders>
            <w:shd w:val="clear" w:color="auto" w:fill="FFFFFF"/>
            <w:vAlign w:val="center"/>
            <w:hideMark/>
          </w:tcPr>
          <w:p w14:paraId="51206AAE"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63A9744B"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390995</w:t>
            </w:r>
          </w:p>
        </w:tc>
        <w:tc>
          <w:tcPr>
            <w:tcW w:w="1250" w:type="dxa"/>
            <w:tcBorders>
              <w:top w:val="nil"/>
              <w:left w:val="nil"/>
              <w:bottom w:val="single" w:sz="4" w:space="0" w:color="auto"/>
              <w:right w:val="single" w:sz="4" w:space="0" w:color="auto"/>
            </w:tcBorders>
            <w:shd w:val="clear" w:color="auto" w:fill="FFFFFF"/>
            <w:vAlign w:val="center"/>
            <w:hideMark/>
          </w:tcPr>
          <w:p w14:paraId="76DF4E57"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2016</w:t>
            </w:r>
          </w:p>
        </w:tc>
        <w:tc>
          <w:tcPr>
            <w:tcW w:w="2663" w:type="dxa"/>
            <w:tcBorders>
              <w:top w:val="nil"/>
              <w:left w:val="nil"/>
              <w:bottom w:val="single" w:sz="4" w:space="0" w:color="auto"/>
              <w:right w:val="single" w:sz="4" w:space="0" w:color="auto"/>
            </w:tcBorders>
            <w:vAlign w:val="center"/>
            <w:hideMark/>
          </w:tcPr>
          <w:p w14:paraId="6FCD4B6D"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77AD326F"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1973F717"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99</w:t>
            </w:r>
          </w:p>
        </w:tc>
        <w:tc>
          <w:tcPr>
            <w:tcW w:w="1866" w:type="dxa"/>
            <w:tcBorders>
              <w:top w:val="nil"/>
              <w:left w:val="nil"/>
              <w:bottom w:val="single" w:sz="4" w:space="0" w:color="auto"/>
              <w:right w:val="single" w:sz="4" w:space="0" w:color="auto"/>
            </w:tcBorders>
            <w:shd w:val="clear" w:color="auto" w:fill="FFFFFF"/>
            <w:vAlign w:val="center"/>
            <w:hideMark/>
          </w:tcPr>
          <w:p w14:paraId="10DAE541"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3899B56C"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390945</w:t>
            </w:r>
          </w:p>
        </w:tc>
        <w:tc>
          <w:tcPr>
            <w:tcW w:w="1250" w:type="dxa"/>
            <w:tcBorders>
              <w:top w:val="nil"/>
              <w:left w:val="nil"/>
              <w:bottom w:val="single" w:sz="4" w:space="0" w:color="auto"/>
              <w:right w:val="single" w:sz="4" w:space="0" w:color="auto"/>
            </w:tcBorders>
            <w:vAlign w:val="center"/>
            <w:hideMark/>
          </w:tcPr>
          <w:p w14:paraId="7BD1BCA8"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2009</w:t>
            </w:r>
          </w:p>
        </w:tc>
        <w:tc>
          <w:tcPr>
            <w:tcW w:w="2663" w:type="dxa"/>
            <w:tcBorders>
              <w:top w:val="nil"/>
              <w:left w:val="nil"/>
              <w:bottom w:val="single" w:sz="4" w:space="0" w:color="auto"/>
              <w:right w:val="single" w:sz="4" w:space="0" w:color="auto"/>
            </w:tcBorders>
            <w:vAlign w:val="center"/>
            <w:hideMark/>
          </w:tcPr>
          <w:p w14:paraId="383F83B9"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3904773D"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4A74D18C"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100</w:t>
            </w:r>
          </w:p>
        </w:tc>
        <w:tc>
          <w:tcPr>
            <w:tcW w:w="1866" w:type="dxa"/>
            <w:tcBorders>
              <w:top w:val="nil"/>
              <w:left w:val="nil"/>
              <w:bottom w:val="single" w:sz="4" w:space="0" w:color="auto"/>
              <w:right w:val="single" w:sz="4" w:space="0" w:color="auto"/>
            </w:tcBorders>
            <w:shd w:val="clear" w:color="auto" w:fill="FFFFFF"/>
            <w:vAlign w:val="center"/>
            <w:hideMark/>
          </w:tcPr>
          <w:p w14:paraId="7E97C032"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 xml:space="preserve">УАЗ </w:t>
            </w:r>
          </w:p>
        </w:tc>
        <w:tc>
          <w:tcPr>
            <w:tcW w:w="1606" w:type="dxa"/>
            <w:tcBorders>
              <w:top w:val="nil"/>
              <w:left w:val="nil"/>
              <w:bottom w:val="single" w:sz="4" w:space="0" w:color="auto"/>
              <w:right w:val="single" w:sz="4" w:space="0" w:color="auto"/>
            </w:tcBorders>
            <w:shd w:val="clear" w:color="auto" w:fill="FFFFFF"/>
            <w:vAlign w:val="center"/>
            <w:hideMark/>
          </w:tcPr>
          <w:p w14:paraId="1EB5444A"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31519-10</w:t>
            </w:r>
          </w:p>
        </w:tc>
        <w:tc>
          <w:tcPr>
            <w:tcW w:w="1250" w:type="dxa"/>
            <w:tcBorders>
              <w:top w:val="nil"/>
              <w:left w:val="nil"/>
              <w:bottom w:val="single" w:sz="4" w:space="0" w:color="auto"/>
              <w:right w:val="single" w:sz="4" w:space="0" w:color="auto"/>
            </w:tcBorders>
            <w:shd w:val="clear" w:color="auto" w:fill="FFFFFF"/>
            <w:vAlign w:val="center"/>
            <w:hideMark/>
          </w:tcPr>
          <w:p w14:paraId="2B0983C1"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1997</w:t>
            </w:r>
          </w:p>
        </w:tc>
        <w:tc>
          <w:tcPr>
            <w:tcW w:w="2663" w:type="dxa"/>
            <w:tcBorders>
              <w:top w:val="nil"/>
              <w:left w:val="nil"/>
              <w:bottom w:val="single" w:sz="4" w:space="0" w:color="auto"/>
              <w:right w:val="single" w:sz="4" w:space="0" w:color="auto"/>
            </w:tcBorders>
            <w:vAlign w:val="center"/>
            <w:hideMark/>
          </w:tcPr>
          <w:p w14:paraId="271057C9"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7109CDED"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7B5F21FE"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101</w:t>
            </w:r>
          </w:p>
        </w:tc>
        <w:tc>
          <w:tcPr>
            <w:tcW w:w="1866" w:type="dxa"/>
            <w:tcBorders>
              <w:top w:val="nil"/>
              <w:left w:val="nil"/>
              <w:bottom w:val="single" w:sz="4" w:space="0" w:color="auto"/>
              <w:right w:val="single" w:sz="4" w:space="0" w:color="auto"/>
            </w:tcBorders>
            <w:shd w:val="clear" w:color="auto" w:fill="FFFFFF"/>
            <w:vAlign w:val="center"/>
            <w:hideMark/>
          </w:tcPr>
          <w:p w14:paraId="0BA80E61"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 xml:space="preserve">УАЗ </w:t>
            </w:r>
          </w:p>
        </w:tc>
        <w:tc>
          <w:tcPr>
            <w:tcW w:w="1606" w:type="dxa"/>
            <w:tcBorders>
              <w:top w:val="nil"/>
              <w:left w:val="nil"/>
              <w:bottom w:val="single" w:sz="4" w:space="0" w:color="auto"/>
              <w:right w:val="single" w:sz="4" w:space="0" w:color="auto"/>
            </w:tcBorders>
            <w:shd w:val="clear" w:color="auto" w:fill="FFFFFF"/>
            <w:vAlign w:val="center"/>
            <w:hideMark/>
          </w:tcPr>
          <w:p w14:paraId="493C5184"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390995</w:t>
            </w:r>
          </w:p>
        </w:tc>
        <w:tc>
          <w:tcPr>
            <w:tcW w:w="1250" w:type="dxa"/>
            <w:tcBorders>
              <w:top w:val="nil"/>
              <w:left w:val="nil"/>
              <w:bottom w:val="single" w:sz="4" w:space="0" w:color="auto"/>
              <w:right w:val="single" w:sz="4" w:space="0" w:color="auto"/>
            </w:tcBorders>
            <w:shd w:val="clear" w:color="auto" w:fill="FFFFFF"/>
            <w:vAlign w:val="center"/>
            <w:hideMark/>
          </w:tcPr>
          <w:p w14:paraId="2A100A39"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2016</w:t>
            </w:r>
          </w:p>
        </w:tc>
        <w:tc>
          <w:tcPr>
            <w:tcW w:w="2663" w:type="dxa"/>
            <w:tcBorders>
              <w:top w:val="nil"/>
              <w:left w:val="nil"/>
              <w:bottom w:val="single" w:sz="4" w:space="0" w:color="auto"/>
              <w:right w:val="single" w:sz="4" w:space="0" w:color="auto"/>
            </w:tcBorders>
            <w:vAlign w:val="center"/>
            <w:hideMark/>
          </w:tcPr>
          <w:p w14:paraId="4464FB4F"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60B34FAA"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202E0133"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102</w:t>
            </w:r>
          </w:p>
        </w:tc>
        <w:tc>
          <w:tcPr>
            <w:tcW w:w="1866" w:type="dxa"/>
            <w:tcBorders>
              <w:top w:val="nil"/>
              <w:left w:val="nil"/>
              <w:bottom w:val="single" w:sz="4" w:space="0" w:color="auto"/>
              <w:right w:val="single" w:sz="4" w:space="0" w:color="auto"/>
            </w:tcBorders>
            <w:shd w:val="clear" w:color="auto" w:fill="FFFFFF"/>
            <w:vAlign w:val="center"/>
            <w:hideMark/>
          </w:tcPr>
          <w:p w14:paraId="1FF0BDFF"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 xml:space="preserve">УАЗ </w:t>
            </w:r>
          </w:p>
        </w:tc>
        <w:tc>
          <w:tcPr>
            <w:tcW w:w="1606" w:type="dxa"/>
            <w:tcBorders>
              <w:top w:val="nil"/>
              <w:left w:val="nil"/>
              <w:bottom w:val="single" w:sz="4" w:space="0" w:color="auto"/>
              <w:right w:val="single" w:sz="4" w:space="0" w:color="auto"/>
            </w:tcBorders>
            <w:shd w:val="clear" w:color="auto" w:fill="FFFFFF"/>
            <w:vAlign w:val="center"/>
            <w:hideMark/>
          </w:tcPr>
          <w:p w14:paraId="71B5A983"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390945</w:t>
            </w:r>
          </w:p>
        </w:tc>
        <w:tc>
          <w:tcPr>
            <w:tcW w:w="1250" w:type="dxa"/>
            <w:tcBorders>
              <w:top w:val="nil"/>
              <w:left w:val="nil"/>
              <w:bottom w:val="single" w:sz="4" w:space="0" w:color="auto"/>
              <w:right w:val="single" w:sz="4" w:space="0" w:color="auto"/>
            </w:tcBorders>
            <w:shd w:val="clear" w:color="auto" w:fill="FFFFFF"/>
            <w:vAlign w:val="center"/>
            <w:hideMark/>
          </w:tcPr>
          <w:p w14:paraId="61350A89"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2013</w:t>
            </w:r>
          </w:p>
        </w:tc>
        <w:tc>
          <w:tcPr>
            <w:tcW w:w="2663" w:type="dxa"/>
            <w:tcBorders>
              <w:top w:val="nil"/>
              <w:left w:val="nil"/>
              <w:bottom w:val="single" w:sz="4" w:space="0" w:color="auto"/>
              <w:right w:val="single" w:sz="4" w:space="0" w:color="auto"/>
            </w:tcBorders>
            <w:vAlign w:val="center"/>
            <w:hideMark/>
          </w:tcPr>
          <w:p w14:paraId="4AE22507"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4CE6E0E8"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5A040998"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103</w:t>
            </w:r>
          </w:p>
        </w:tc>
        <w:tc>
          <w:tcPr>
            <w:tcW w:w="1866" w:type="dxa"/>
            <w:tcBorders>
              <w:top w:val="nil"/>
              <w:left w:val="nil"/>
              <w:bottom w:val="single" w:sz="4" w:space="0" w:color="auto"/>
              <w:right w:val="single" w:sz="4" w:space="0" w:color="auto"/>
            </w:tcBorders>
            <w:shd w:val="clear" w:color="auto" w:fill="FFFFFF"/>
            <w:vAlign w:val="center"/>
            <w:hideMark/>
          </w:tcPr>
          <w:p w14:paraId="67F0E814"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 xml:space="preserve">УАЗ </w:t>
            </w:r>
          </w:p>
        </w:tc>
        <w:tc>
          <w:tcPr>
            <w:tcW w:w="1606" w:type="dxa"/>
            <w:tcBorders>
              <w:top w:val="nil"/>
              <w:left w:val="nil"/>
              <w:bottom w:val="single" w:sz="4" w:space="0" w:color="auto"/>
              <w:right w:val="single" w:sz="4" w:space="0" w:color="auto"/>
            </w:tcBorders>
            <w:shd w:val="clear" w:color="auto" w:fill="FFFFFF"/>
            <w:vAlign w:val="center"/>
            <w:hideMark/>
          </w:tcPr>
          <w:p w14:paraId="20043BA2"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390945</w:t>
            </w:r>
          </w:p>
        </w:tc>
        <w:tc>
          <w:tcPr>
            <w:tcW w:w="1250" w:type="dxa"/>
            <w:tcBorders>
              <w:top w:val="nil"/>
              <w:left w:val="nil"/>
              <w:bottom w:val="single" w:sz="4" w:space="0" w:color="auto"/>
              <w:right w:val="single" w:sz="4" w:space="0" w:color="auto"/>
            </w:tcBorders>
            <w:shd w:val="clear" w:color="auto" w:fill="FFFFFF"/>
            <w:vAlign w:val="center"/>
            <w:hideMark/>
          </w:tcPr>
          <w:p w14:paraId="5D706CB3"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2009</w:t>
            </w:r>
          </w:p>
        </w:tc>
        <w:tc>
          <w:tcPr>
            <w:tcW w:w="2663" w:type="dxa"/>
            <w:tcBorders>
              <w:top w:val="nil"/>
              <w:left w:val="nil"/>
              <w:bottom w:val="single" w:sz="4" w:space="0" w:color="auto"/>
              <w:right w:val="single" w:sz="4" w:space="0" w:color="auto"/>
            </w:tcBorders>
            <w:vAlign w:val="center"/>
            <w:hideMark/>
          </w:tcPr>
          <w:p w14:paraId="3D06E75E"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2096BF74"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504F035D"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104</w:t>
            </w:r>
          </w:p>
        </w:tc>
        <w:tc>
          <w:tcPr>
            <w:tcW w:w="1866" w:type="dxa"/>
            <w:tcBorders>
              <w:top w:val="nil"/>
              <w:left w:val="nil"/>
              <w:bottom w:val="single" w:sz="4" w:space="0" w:color="auto"/>
              <w:right w:val="single" w:sz="4" w:space="0" w:color="auto"/>
            </w:tcBorders>
            <w:vAlign w:val="center"/>
            <w:hideMark/>
          </w:tcPr>
          <w:p w14:paraId="0240F3E3"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vAlign w:val="center"/>
            <w:hideMark/>
          </w:tcPr>
          <w:p w14:paraId="10D8EA90"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390945</w:t>
            </w:r>
          </w:p>
        </w:tc>
        <w:tc>
          <w:tcPr>
            <w:tcW w:w="1250" w:type="dxa"/>
            <w:tcBorders>
              <w:top w:val="nil"/>
              <w:left w:val="nil"/>
              <w:bottom w:val="single" w:sz="4" w:space="0" w:color="auto"/>
              <w:right w:val="single" w:sz="4" w:space="0" w:color="auto"/>
            </w:tcBorders>
            <w:vAlign w:val="center"/>
            <w:hideMark/>
          </w:tcPr>
          <w:p w14:paraId="6CAB5866"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2010</w:t>
            </w:r>
          </w:p>
        </w:tc>
        <w:tc>
          <w:tcPr>
            <w:tcW w:w="2663" w:type="dxa"/>
            <w:tcBorders>
              <w:top w:val="nil"/>
              <w:left w:val="nil"/>
              <w:bottom w:val="single" w:sz="4" w:space="0" w:color="auto"/>
              <w:right w:val="single" w:sz="4" w:space="0" w:color="auto"/>
            </w:tcBorders>
            <w:vAlign w:val="center"/>
            <w:hideMark/>
          </w:tcPr>
          <w:p w14:paraId="046B39D8"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7BD0066E"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523B9085"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105</w:t>
            </w:r>
          </w:p>
        </w:tc>
        <w:tc>
          <w:tcPr>
            <w:tcW w:w="1866" w:type="dxa"/>
            <w:tcBorders>
              <w:top w:val="nil"/>
              <w:left w:val="nil"/>
              <w:bottom w:val="single" w:sz="4" w:space="0" w:color="auto"/>
              <w:right w:val="single" w:sz="4" w:space="0" w:color="auto"/>
            </w:tcBorders>
            <w:vAlign w:val="center"/>
            <w:hideMark/>
          </w:tcPr>
          <w:p w14:paraId="52240DD1"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vAlign w:val="center"/>
            <w:hideMark/>
          </w:tcPr>
          <w:p w14:paraId="4C32DA0D"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390902</w:t>
            </w:r>
          </w:p>
        </w:tc>
        <w:tc>
          <w:tcPr>
            <w:tcW w:w="1250" w:type="dxa"/>
            <w:tcBorders>
              <w:top w:val="nil"/>
              <w:left w:val="nil"/>
              <w:bottom w:val="single" w:sz="4" w:space="0" w:color="auto"/>
              <w:right w:val="single" w:sz="4" w:space="0" w:color="auto"/>
            </w:tcBorders>
            <w:vAlign w:val="center"/>
            <w:hideMark/>
          </w:tcPr>
          <w:p w14:paraId="55E3F75E"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2004</w:t>
            </w:r>
          </w:p>
        </w:tc>
        <w:tc>
          <w:tcPr>
            <w:tcW w:w="2663" w:type="dxa"/>
            <w:tcBorders>
              <w:top w:val="nil"/>
              <w:left w:val="nil"/>
              <w:bottom w:val="single" w:sz="4" w:space="0" w:color="auto"/>
              <w:right w:val="single" w:sz="4" w:space="0" w:color="auto"/>
            </w:tcBorders>
            <w:vAlign w:val="center"/>
            <w:hideMark/>
          </w:tcPr>
          <w:p w14:paraId="2595B867"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21BD809A"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7693A0F2"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106</w:t>
            </w:r>
          </w:p>
        </w:tc>
        <w:tc>
          <w:tcPr>
            <w:tcW w:w="1866" w:type="dxa"/>
            <w:tcBorders>
              <w:top w:val="nil"/>
              <w:left w:val="nil"/>
              <w:bottom w:val="single" w:sz="4" w:space="0" w:color="auto"/>
              <w:right w:val="single" w:sz="4" w:space="0" w:color="auto"/>
            </w:tcBorders>
            <w:vAlign w:val="center"/>
            <w:hideMark/>
          </w:tcPr>
          <w:p w14:paraId="18924ED7"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 xml:space="preserve">УАЗ </w:t>
            </w:r>
          </w:p>
        </w:tc>
        <w:tc>
          <w:tcPr>
            <w:tcW w:w="1606" w:type="dxa"/>
            <w:tcBorders>
              <w:top w:val="nil"/>
              <w:left w:val="nil"/>
              <w:bottom w:val="single" w:sz="4" w:space="0" w:color="auto"/>
              <w:right w:val="single" w:sz="4" w:space="0" w:color="auto"/>
            </w:tcBorders>
            <w:vAlign w:val="center"/>
            <w:hideMark/>
          </w:tcPr>
          <w:p w14:paraId="3FE74960"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3962</w:t>
            </w:r>
          </w:p>
        </w:tc>
        <w:tc>
          <w:tcPr>
            <w:tcW w:w="1250" w:type="dxa"/>
            <w:tcBorders>
              <w:top w:val="nil"/>
              <w:left w:val="nil"/>
              <w:bottom w:val="single" w:sz="4" w:space="0" w:color="auto"/>
              <w:right w:val="single" w:sz="4" w:space="0" w:color="auto"/>
            </w:tcBorders>
            <w:vAlign w:val="center"/>
            <w:hideMark/>
          </w:tcPr>
          <w:p w14:paraId="26F6B55A"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2005</w:t>
            </w:r>
          </w:p>
        </w:tc>
        <w:tc>
          <w:tcPr>
            <w:tcW w:w="2663" w:type="dxa"/>
            <w:tcBorders>
              <w:top w:val="nil"/>
              <w:left w:val="nil"/>
              <w:bottom w:val="single" w:sz="4" w:space="0" w:color="auto"/>
              <w:right w:val="single" w:sz="4" w:space="0" w:color="auto"/>
            </w:tcBorders>
            <w:vAlign w:val="center"/>
            <w:hideMark/>
          </w:tcPr>
          <w:p w14:paraId="6198107D"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77048446"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7DFB4AB7"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107</w:t>
            </w:r>
          </w:p>
        </w:tc>
        <w:tc>
          <w:tcPr>
            <w:tcW w:w="1866" w:type="dxa"/>
            <w:tcBorders>
              <w:top w:val="nil"/>
              <w:left w:val="nil"/>
              <w:bottom w:val="single" w:sz="4" w:space="0" w:color="auto"/>
              <w:right w:val="single" w:sz="4" w:space="0" w:color="auto"/>
            </w:tcBorders>
            <w:vAlign w:val="center"/>
            <w:hideMark/>
          </w:tcPr>
          <w:p w14:paraId="2C6E4638"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 xml:space="preserve">УАЗ </w:t>
            </w:r>
          </w:p>
        </w:tc>
        <w:tc>
          <w:tcPr>
            <w:tcW w:w="1606" w:type="dxa"/>
            <w:tcBorders>
              <w:top w:val="nil"/>
              <w:left w:val="nil"/>
              <w:bottom w:val="single" w:sz="4" w:space="0" w:color="auto"/>
              <w:right w:val="single" w:sz="4" w:space="0" w:color="auto"/>
            </w:tcBorders>
            <w:vAlign w:val="center"/>
            <w:hideMark/>
          </w:tcPr>
          <w:p w14:paraId="1D889003"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315195</w:t>
            </w:r>
          </w:p>
        </w:tc>
        <w:tc>
          <w:tcPr>
            <w:tcW w:w="1250" w:type="dxa"/>
            <w:tcBorders>
              <w:top w:val="nil"/>
              <w:left w:val="nil"/>
              <w:bottom w:val="single" w:sz="4" w:space="0" w:color="auto"/>
              <w:right w:val="single" w:sz="4" w:space="0" w:color="auto"/>
            </w:tcBorders>
            <w:vAlign w:val="center"/>
            <w:hideMark/>
          </w:tcPr>
          <w:p w14:paraId="1B098960"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2013</w:t>
            </w:r>
          </w:p>
        </w:tc>
        <w:tc>
          <w:tcPr>
            <w:tcW w:w="2663" w:type="dxa"/>
            <w:tcBorders>
              <w:top w:val="nil"/>
              <w:left w:val="nil"/>
              <w:bottom w:val="single" w:sz="4" w:space="0" w:color="auto"/>
              <w:right w:val="single" w:sz="4" w:space="0" w:color="auto"/>
            </w:tcBorders>
            <w:vAlign w:val="center"/>
            <w:hideMark/>
          </w:tcPr>
          <w:p w14:paraId="57E7E9E3"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5A98D0AC"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03537755"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108</w:t>
            </w:r>
          </w:p>
        </w:tc>
        <w:tc>
          <w:tcPr>
            <w:tcW w:w="1866" w:type="dxa"/>
            <w:tcBorders>
              <w:top w:val="nil"/>
              <w:left w:val="nil"/>
              <w:bottom w:val="single" w:sz="4" w:space="0" w:color="auto"/>
              <w:right w:val="single" w:sz="4" w:space="0" w:color="auto"/>
            </w:tcBorders>
            <w:vAlign w:val="center"/>
            <w:hideMark/>
          </w:tcPr>
          <w:p w14:paraId="34159BC5"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ГАЗ</w:t>
            </w:r>
          </w:p>
        </w:tc>
        <w:tc>
          <w:tcPr>
            <w:tcW w:w="1606" w:type="dxa"/>
            <w:tcBorders>
              <w:top w:val="nil"/>
              <w:left w:val="nil"/>
              <w:bottom w:val="single" w:sz="4" w:space="0" w:color="auto"/>
              <w:right w:val="single" w:sz="4" w:space="0" w:color="auto"/>
            </w:tcBorders>
            <w:vAlign w:val="center"/>
            <w:hideMark/>
          </w:tcPr>
          <w:p w14:paraId="3C05AEA2"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3034-PS</w:t>
            </w:r>
          </w:p>
        </w:tc>
        <w:tc>
          <w:tcPr>
            <w:tcW w:w="1250" w:type="dxa"/>
            <w:tcBorders>
              <w:top w:val="nil"/>
              <w:left w:val="nil"/>
              <w:bottom w:val="single" w:sz="4" w:space="0" w:color="auto"/>
              <w:right w:val="single" w:sz="4" w:space="0" w:color="auto"/>
            </w:tcBorders>
            <w:vAlign w:val="center"/>
            <w:hideMark/>
          </w:tcPr>
          <w:p w14:paraId="41095411"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2007</w:t>
            </w:r>
          </w:p>
        </w:tc>
        <w:tc>
          <w:tcPr>
            <w:tcW w:w="2663" w:type="dxa"/>
            <w:tcBorders>
              <w:top w:val="nil"/>
              <w:left w:val="nil"/>
              <w:bottom w:val="single" w:sz="4" w:space="0" w:color="auto"/>
              <w:right w:val="single" w:sz="4" w:space="0" w:color="auto"/>
            </w:tcBorders>
            <w:vAlign w:val="center"/>
            <w:hideMark/>
          </w:tcPr>
          <w:p w14:paraId="1DEAFA80"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73E536D0"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338A3DF6"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lastRenderedPageBreak/>
              <w:t>109</w:t>
            </w:r>
          </w:p>
        </w:tc>
        <w:tc>
          <w:tcPr>
            <w:tcW w:w="1866" w:type="dxa"/>
            <w:tcBorders>
              <w:top w:val="nil"/>
              <w:left w:val="nil"/>
              <w:bottom w:val="single" w:sz="4" w:space="0" w:color="auto"/>
              <w:right w:val="single" w:sz="4" w:space="0" w:color="auto"/>
            </w:tcBorders>
            <w:vAlign w:val="center"/>
            <w:hideMark/>
          </w:tcPr>
          <w:p w14:paraId="5977DA49"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 xml:space="preserve">УАЗ </w:t>
            </w:r>
          </w:p>
        </w:tc>
        <w:tc>
          <w:tcPr>
            <w:tcW w:w="1606" w:type="dxa"/>
            <w:tcBorders>
              <w:top w:val="nil"/>
              <w:left w:val="nil"/>
              <w:bottom w:val="single" w:sz="4" w:space="0" w:color="auto"/>
              <w:right w:val="single" w:sz="4" w:space="0" w:color="auto"/>
            </w:tcBorders>
            <w:vAlign w:val="center"/>
            <w:hideMark/>
          </w:tcPr>
          <w:p w14:paraId="65FE0D24"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396259</w:t>
            </w:r>
          </w:p>
        </w:tc>
        <w:tc>
          <w:tcPr>
            <w:tcW w:w="1250" w:type="dxa"/>
            <w:tcBorders>
              <w:top w:val="nil"/>
              <w:left w:val="nil"/>
              <w:bottom w:val="single" w:sz="4" w:space="0" w:color="auto"/>
              <w:right w:val="single" w:sz="4" w:space="0" w:color="auto"/>
            </w:tcBorders>
            <w:vAlign w:val="center"/>
            <w:hideMark/>
          </w:tcPr>
          <w:p w14:paraId="5E4B0A20"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2005</w:t>
            </w:r>
          </w:p>
        </w:tc>
        <w:tc>
          <w:tcPr>
            <w:tcW w:w="2663" w:type="dxa"/>
            <w:tcBorders>
              <w:top w:val="nil"/>
              <w:left w:val="nil"/>
              <w:bottom w:val="single" w:sz="4" w:space="0" w:color="auto"/>
              <w:right w:val="single" w:sz="4" w:space="0" w:color="auto"/>
            </w:tcBorders>
            <w:vAlign w:val="center"/>
            <w:hideMark/>
          </w:tcPr>
          <w:p w14:paraId="7FD0449D"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48E0EF75"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3B74CC76"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110</w:t>
            </w:r>
          </w:p>
        </w:tc>
        <w:tc>
          <w:tcPr>
            <w:tcW w:w="1866" w:type="dxa"/>
            <w:tcBorders>
              <w:top w:val="nil"/>
              <w:left w:val="nil"/>
              <w:bottom w:val="single" w:sz="4" w:space="0" w:color="auto"/>
              <w:right w:val="single" w:sz="4" w:space="0" w:color="auto"/>
            </w:tcBorders>
            <w:shd w:val="clear" w:color="auto" w:fill="FFFFFF"/>
            <w:vAlign w:val="center"/>
            <w:hideMark/>
          </w:tcPr>
          <w:p w14:paraId="0AD4B14C"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Шевроле Нива</w:t>
            </w:r>
          </w:p>
        </w:tc>
        <w:tc>
          <w:tcPr>
            <w:tcW w:w="1606" w:type="dxa"/>
            <w:tcBorders>
              <w:top w:val="nil"/>
              <w:left w:val="nil"/>
              <w:bottom w:val="single" w:sz="4" w:space="0" w:color="auto"/>
              <w:right w:val="single" w:sz="4" w:space="0" w:color="auto"/>
            </w:tcBorders>
            <w:shd w:val="clear" w:color="auto" w:fill="FFFFFF"/>
            <w:vAlign w:val="center"/>
            <w:hideMark/>
          </w:tcPr>
          <w:p w14:paraId="1CA26FB4"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 xml:space="preserve">ШЕВРОЛЕ НИВА </w:t>
            </w:r>
          </w:p>
        </w:tc>
        <w:tc>
          <w:tcPr>
            <w:tcW w:w="1250" w:type="dxa"/>
            <w:tcBorders>
              <w:top w:val="nil"/>
              <w:left w:val="nil"/>
              <w:bottom w:val="single" w:sz="4" w:space="0" w:color="auto"/>
              <w:right w:val="single" w:sz="4" w:space="0" w:color="auto"/>
            </w:tcBorders>
            <w:shd w:val="clear" w:color="auto" w:fill="FFFFFF"/>
            <w:vAlign w:val="center"/>
            <w:hideMark/>
          </w:tcPr>
          <w:p w14:paraId="1EA3FD9F"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2010</w:t>
            </w:r>
          </w:p>
        </w:tc>
        <w:tc>
          <w:tcPr>
            <w:tcW w:w="2663" w:type="dxa"/>
            <w:tcBorders>
              <w:top w:val="nil"/>
              <w:left w:val="nil"/>
              <w:bottom w:val="single" w:sz="4" w:space="0" w:color="auto"/>
              <w:right w:val="single" w:sz="4" w:space="0" w:color="auto"/>
            </w:tcBorders>
            <w:vAlign w:val="center"/>
            <w:hideMark/>
          </w:tcPr>
          <w:p w14:paraId="14457D34"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11A96150"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784F44DA"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111</w:t>
            </w:r>
          </w:p>
        </w:tc>
        <w:tc>
          <w:tcPr>
            <w:tcW w:w="1866" w:type="dxa"/>
            <w:tcBorders>
              <w:top w:val="nil"/>
              <w:left w:val="nil"/>
              <w:bottom w:val="single" w:sz="4" w:space="0" w:color="auto"/>
              <w:right w:val="single" w:sz="4" w:space="0" w:color="auto"/>
            </w:tcBorders>
            <w:shd w:val="clear" w:color="auto" w:fill="FFFFFF"/>
            <w:vAlign w:val="center"/>
            <w:hideMark/>
          </w:tcPr>
          <w:p w14:paraId="141147E0"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 xml:space="preserve">УАЗ </w:t>
            </w:r>
          </w:p>
        </w:tc>
        <w:tc>
          <w:tcPr>
            <w:tcW w:w="1606" w:type="dxa"/>
            <w:tcBorders>
              <w:top w:val="nil"/>
              <w:left w:val="nil"/>
              <w:bottom w:val="single" w:sz="4" w:space="0" w:color="auto"/>
              <w:right w:val="single" w:sz="4" w:space="0" w:color="auto"/>
            </w:tcBorders>
            <w:shd w:val="clear" w:color="auto" w:fill="FFFFFF"/>
            <w:vAlign w:val="center"/>
            <w:hideMark/>
          </w:tcPr>
          <w:p w14:paraId="75FF0668"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390995</w:t>
            </w:r>
          </w:p>
        </w:tc>
        <w:tc>
          <w:tcPr>
            <w:tcW w:w="1250" w:type="dxa"/>
            <w:tcBorders>
              <w:top w:val="nil"/>
              <w:left w:val="nil"/>
              <w:bottom w:val="single" w:sz="4" w:space="0" w:color="auto"/>
              <w:right w:val="single" w:sz="4" w:space="0" w:color="auto"/>
            </w:tcBorders>
            <w:shd w:val="clear" w:color="auto" w:fill="FFFFFF"/>
            <w:vAlign w:val="center"/>
            <w:hideMark/>
          </w:tcPr>
          <w:p w14:paraId="53A5C029"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2014</w:t>
            </w:r>
          </w:p>
        </w:tc>
        <w:tc>
          <w:tcPr>
            <w:tcW w:w="2663" w:type="dxa"/>
            <w:tcBorders>
              <w:top w:val="nil"/>
              <w:left w:val="nil"/>
              <w:bottom w:val="single" w:sz="4" w:space="0" w:color="auto"/>
              <w:right w:val="single" w:sz="4" w:space="0" w:color="auto"/>
            </w:tcBorders>
            <w:vAlign w:val="center"/>
            <w:hideMark/>
          </w:tcPr>
          <w:p w14:paraId="18C9D2D1"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32C1DE38"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2A06F52F"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112</w:t>
            </w:r>
          </w:p>
        </w:tc>
        <w:tc>
          <w:tcPr>
            <w:tcW w:w="1866" w:type="dxa"/>
            <w:tcBorders>
              <w:top w:val="nil"/>
              <w:left w:val="nil"/>
              <w:bottom w:val="single" w:sz="4" w:space="0" w:color="auto"/>
              <w:right w:val="single" w:sz="4" w:space="0" w:color="auto"/>
            </w:tcBorders>
            <w:shd w:val="clear" w:color="auto" w:fill="FFFFFF"/>
            <w:vAlign w:val="center"/>
            <w:hideMark/>
          </w:tcPr>
          <w:p w14:paraId="67F8CB9C"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ГАЗ</w:t>
            </w:r>
          </w:p>
        </w:tc>
        <w:tc>
          <w:tcPr>
            <w:tcW w:w="1606" w:type="dxa"/>
            <w:tcBorders>
              <w:top w:val="nil"/>
              <w:left w:val="nil"/>
              <w:bottom w:val="single" w:sz="4" w:space="0" w:color="auto"/>
              <w:right w:val="single" w:sz="4" w:space="0" w:color="auto"/>
            </w:tcBorders>
            <w:shd w:val="clear" w:color="auto" w:fill="FFFFFF"/>
            <w:vAlign w:val="center"/>
            <w:hideMark/>
          </w:tcPr>
          <w:p w14:paraId="4EA82113"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6601</w:t>
            </w:r>
          </w:p>
        </w:tc>
        <w:tc>
          <w:tcPr>
            <w:tcW w:w="1250" w:type="dxa"/>
            <w:tcBorders>
              <w:top w:val="nil"/>
              <w:left w:val="nil"/>
              <w:bottom w:val="single" w:sz="4" w:space="0" w:color="auto"/>
              <w:right w:val="single" w:sz="4" w:space="0" w:color="auto"/>
            </w:tcBorders>
            <w:shd w:val="clear" w:color="auto" w:fill="FFFFFF"/>
            <w:vAlign w:val="center"/>
            <w:hideMark/>
          </w:tcPr>
          <w:p w14:paraId="2309A3FB"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1979</w:t>
            </w:r>
          </w:p>
        </w:tc>
        <w:tc>
          <w:tcPr>
            <w:tcW w:w="2663" w:type="dxa"/>
            <w:tcBorders>
              <w:top w:val="nil"/>
              <w:left w:val="nil"/>
              <w:bottom w:val="single" w:sz="4" w:space="0" w:color="auto"/>
              <w:right w:val="single" w:sz="4" w:space="0" w:color="auto"/>
            </w:tcBorders>
            <w:vAlign w:val="center"/>
            <w:hideMark/>
          </w:tcPr>
          <w:p w14:paraId="43E49200"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4D7FACA8"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5276EA7A"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113</w:t>
            </w:r>
          </w:p>
        </w:tc>
        <w:tc>
          <w:tcPr>
            <w:tcW w:w="1866" w:type="dxa"/>
            <w:tcBorders>
              <w:top w:val="nil"/>
              <w:left w:val="nil"/>
              <w:bottom w:val="single" w:sz="4" w:space="0" w:color="auto"/>
              <w:right w:val="single" w:sz="4" w:space="0" w:color="auto"/>
            </w:tcBorders>
            <w:shd w:val="clear" w:color="auto" w:fill="FFFFFF"/>
            <w:vAlign w:val="center"/>
            <w:hideMark/>
          </w:tcPr>
          <w:p w14:paraId="370E25E2"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34D02798"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396254</w:t>
            </w:r>
          </w:p>
        </w:tc>
        <w:tc>
          <w:tcPr>
            <w:tcW w:w="1250" w:type="dxa"/>
            <w:tcBorders>
              <w:top w:val="nil"/>
              <w:left w:val="nil"/>
              <w:bottom w:val="single" w:sz="4" w:space="0" w:color="auto"/>
              <w:right w:val="single" w:sz="4" w:space="0" w:color="auto"/>
            </w:tcBorders>
            <w:shd w:val="clear" w:color="auto" w:fill="FFFFFF"/>
            <w:vAlign w:val="center"/>
            <w:hideMark/>
          </w:tcPr>
          <w:p w14:paraId="308BB98D"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2006</w:t>
            </w:r>
          </w:p>
        </w:tc>
        <w:tc>
          <w:tcPr>
            <w:tcW w:w="2663" w:type="dxa"/>
            <w:tcBorders>
              <w:top w:val="nil"/>
              <w:left w:val="nil"/>
              <w:bottom w:val="single" w:sz="4" w:space="0" w:color="auto"/>
              <w:right w:val="single" w:sz="4" w:space="0" w:color="auto"/>
            </w:tcBorders>
            <w:vAlign w:val="center"/>
            <w:hideMark/>
          </w:tcPr>
          <w:p w14:paraId="7B5A2D10"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3B848F9C"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360F8DF6"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114</w:t>
            </w:r>
          </w:p>
        </w:tc>
        <w:tc>
          <w:tcPr>
            <w:tcW w:w="1866" w:type="dxa"/>
            <w:tcBorders>
              <w:top w:val="nil"/>
              <w:left w:val="nil"/>
              <w:bottom w:val="single" w:sz="4" w:space="0" w:color="auto"/>
              <w:right w:val="single" w:sz="4" w:space="0" w:color="auto"/>
            </w:tcBorders>
            <w:shd w:val="clear" w:color="auto" w:fill="FFFFFF"/>
            <w:vAlign w:val="center"/>
            <w:hideMark/>
          </w:tcPr>
          <w:p w14:paraId="0DC5E38C"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7BB728C7"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390995</w:t>
            </w:r>
          </w:p>
        </w:tc>
        <w:tc>
          <w:tcPr>
            <w:tcW w:w="1250" w:type="dxa"/>
            <w:tcBorders>
              <w:top w:val="nil"/>
              <w:left w:val="nil"/>
              <w:bottom w:val="single" w:sz="4" w:space="0" w:color="auto"/>
              <w:right w:val="single" w:sz="4" w:space="0" w:color="auto"/>
            </w:tcBorders>
            <w:shd w:val="clear" w:color="auto" w:fill="FFFFFF"/>
            <w:vAlign w:val="center"/>
            <w:hideMark/>
          </w:tcPr>
          <w:p w14:paraId="3CA45FF7"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2015</w:t>
            </w:r>
          </w:p>
        </w:tc>
        <w:tc>
          <w:tcPr>
            <w:tcW w:w="2663" w:type="dxa"/>
            <w:tcBorders>
              <w:top w:val="nil"/>
              <w:left w:val="nil"/>
              <w:bottom w:val="single" w:sz="4" w:space="0" w:color="auto"/>
              <w:right w:val="single" w:sz="4" w:space="0" w:color="auto"/>
            </w:tcBorders>
            <w:vAlign w:val="center"/>
            <w:hideMark/>
          </w:tcPr>
          <w:p w14:paraId="0902625F"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07675D9E"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678616E1"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115</w:t>
            </w:r>
          </w:p>
        </w:tc>
        <w:tc>
          <w:tcPr>
            <w:tcW w:w="1866" w:type="dxa"/>
            <w:tcBorders>
              <w:top w:val="nil"/>
              <w:left w:val="nil"/>
              <w:bottom w:val="single" w:sz="4" w:space="0" w:color="auto"/>
              <w:right w:val="single" w:sz="4" w:space="0" w:color="auto"/>
            </w:tcBorders>
            <w:vAlign w:val="center"/>
            <w:hideMark/>
          </w:tcPr>
          <w:p w14:paraId="1E28B352"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 xml:space="preserve">УАЗ </w:t>
            </w:r>
          </w:p>
        </w:tc>
        <w:tc>
          <w:tcPr>
            <w:tcW w:w="1606" w:type="dxa"/>
            <w:tcBorders>
              <w:top w:val="nil"/>
              <w:left w:val="nil"/>
              <w:bottom w:val="single" w:sz="4" w:space="0" w:color="auto"/>
              <w:right w:val="single" w:sz="4" w:space="0" w:color="auto"/>
            </w:tcBorders>
            <w:vAlign w:val="center"/>
            <w:hideMark/>
          </w:tcPr>
          <w:p w14:paraId="1A7414C0"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390945</w:t>
            </w:r>
          </w:p>
        </w:tc>
        <w:tc>
          <w:tcPr>
            <w:tcW w:w="1250" w:type="dxa"/>
            <w:tcBorders>
              <w:top w:val="nil"/>
              <w:left w:val="nil"/>
              <w:bottom w:val="single" w:sz="4" w:space="0" w:color="auto"/>
              <w:right w:val="single" w:sz="4" w:space="0" w:color="auto"/>
            </w:tcBorders>
            <w:vAlign w:val="center"/>
            <w:hideMark/>
          </w:tcPr>
          <w:p w14:paraId="724CD9EC"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2011</w:t>
            </w:r>
          </w:p>
        </w:tc>
        <w:tc>
          <w:tcPr>
            <w:tcW w:w="2663" w:type="dxa"/>
            <w:tcBorders>
              <w:top w:val="nil"/>
              <w:left w:val="nil"/>
              <w:bottom w:val="single" w:sz="4" w:space="0" w:color="auto"/>
              <w:right w:val="single" w:sz="4" w:space="0" w:color="auto"/>
            </w:tcBorders>
            <w:vAlign w:val="center"/>
            <w:hideMark/>
          </w:tcPr>
          <w:p w14:paraId="09511A37"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4D3142A0"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237F1B44"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116</w:t>
            </w:r>
          </w:p>
        </w:tc>
        <w:tc>
          <w:tcPr>
            <w:tcW w:w="1866" w:type="dxa"/>
            <w:tcBorders>
              <w:top w:val="nil"/>
              <w:left w:val="nil"/>
              <w:bottom w:val="single" w:sz="4" w:space="0" w:color="auto"/>
              <w:right w:val="single" w:sz="4" w:space="0" w:color="auto"/>
            </w:tcBorders>
            <w:vAlign w:val="center"/>
            <w:hideMark/>
          </w:tcPr>
          <w:p w14:paraId="5E45C144"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 xml:space="preserve">УАЗ </w:t>
            </w:r>
          </w:p>
        </w:tc>
        <w:tc>
          <w:tcPr>
            <w:tcW w:w="1606" w:type="dxa"/>
            <w:tcBorders>
              <w:top w:val="nil"/>
              <w:left w:val="nil"/>
              <w:bottom w:val="single" w:sz="4" w:space="0" w:color="auto"/>
              <w:right w:val="single" w:sz="4" w:space="0" w:color="auto"/>
            </w:tcBorders>
            <w:vAlign w:val="center"/>
            <w:hideMark/>
          </w:tcPr>
          <w:p w14:paraId="35142512"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w:t>
            </w:r>
          </w:p>
        </w:tc>
        <w:tc>
          <w:tcPr>
            <w:tcW w:w="1250" w:type="dxa"/>
            <w:tcBorders>
              <w:top w:val="nil"/>
              <w:left w:val="nil"/>
              <w:bottom w:val="single" w:sz="4" w:space="0" w:color="auto"/>
              <w:right w:val="single" w:sz="4" w:space="0" w:color="auto"/>
            </w:tcBorders>
            <w:vAlign w:val="center"/>
            <w:hideMark/>
          </w:tcPr>
          <w:p w14:paraId="60DEF56F"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2003</w:t>
            </w:r>
          </w:p>
        </w:tc>
        <w:tc>
          <w:tcPr>
            <w:tcW w:w="2663" w:type="dxa"/>
            <w:tcBorders>
              <w:top w:val="nil"/>
              <w:left w:val="nil"/>
              <w:bottom w:val="single" w:sz="4" w:space="0" w:color="auto"/>
              <w:right w:val="single" w:sz="4" w:space="0" w:color="auto"/>
            </w:tcBorders>
            <w:vAlign w:val="center"/>
            <w:hideMark/>
          </w:tcPr>
          <w:p w14:paraId="647A919E"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42A02010"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75D5C100"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117</w:t>
            </w:r>
          </w:p>
        </w:tc>
        <w:tc>
          <w:tcPr>
            <w:tcW w:w="1866" w:type="dxa"/>
            <w:tcBorders>
              <w:top w:val="nil"/>
              <w:left w:val="nil"/>
              <w:bottom w:val="single" w:sz="4" w:space="0" w:color="auto"/>
              <w:right w:val="single" w:sz="4" w:space="0" w:color="auto"/>
            </w:tcBorders>
            <w:vAlign w:val="center"/>
            <w:hideMark/>
          </w:tcPr>
          <w:p w14:paraId="245A04C7"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 xml:space="preserve">УАЗ </w:t>
            </w:r>
          </w:p>
        </w:tc>
        <w:tc>
          <w:tcPr>
            <w:tcW w:w="1606" w:type="dxa"/>
            <w:tcBorders>
              <w:top w:val="nil"/>
              <w:left w:val="nil"/>
              <w:bottom w:val="single" w:sz="4" w:space="0" w:color="auto"/>
              <w:right w:val="single" w:sz="4" w:space="0" w:color="auto"/>
            </w:tcBorders>
            <w:vAlign w:val="center"/>
            <w:hideMark/>
          </w:tcPr>
          <w:p w14:paraId="2C760FCD"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390944</w:t>
            </w:r>
          </w:p>
        </w:tc>
        <w:tc>
          <w:tcPr>
            <w:tcW w:w="1250" w:type="dxa"/>
            <w:tcBorders>
              <w:top w:val="nil"/>
              <w:left w:val="nil"/>
              <w:bottom w:val="single" w:sz="4" w:space="0" w:color="auto"/>
              <w:right w:val="single" w:sz="4" w:space="0" w:color="auto"/>
            </w:tcBorders>
            <w:vAlign w:val="center"/>
            <w:hideMark/>
          </w:tcPr>
          <w:p w14:paraId="4848E637"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2008</w:t>
            </w:r>
          </w:p>
        </w:tc>
        <w:tc>
          <w:tcPr>
            <w:tcW w:w="2663" w:type="dxa"/>
            <w:tcBorders>
              <w:top w:val="nil"/>
              <w:left w:val="nil"/>
              <w:bottom w:val="single" w:sz="4" w:space="0" w:color="auto"/>
              <w:right w:val="single" w:sz="4" w:space="0" w:color="auto"/>
            </w:tcBorders>
            <w:vAlign w:val="center"/>
            <w:hideMark/>
          </w:tcPr>
          <w:p w14:paraId="2FB4B568"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0AAFD562"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13FAD205"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118</w:t>
            </w:r>
          </w:p>
        </w:tc>
        <w:tc>
          <w:tcPr>
            <w:tcW w:w="1866" w:type="dxa"/>
            <w:tcBorders>
              <w:top w:val="nil"/>
              <w:left w:val="nil"/>
              <w:bottom w:val="single" w:sz="4" w:space="0" w:color="auto"/>
              <w:right w:val="single" w:sz="4" w:space="0" w:color="auto"/>
            </w:tcBorders>
            <w:shd w:val="clear" w:color="auto" w:fill="FFFFFF"/>
            <w:vAlign w:val="center"/>
            <w:hideMark/>
          </w:tcPr>
          <w:p w14:paraId="1857B2E1"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 xml:space="preserve">УАЗ </w:t>
            </w:r>
          </w:p>
        </w:tc>
        <w:tc>
          <w:tcPr>
            <w:tcW w:w="1606" w:type="dxa"/>
            <w:tcBorders>
              <w:top w:val="nil"/>
              <w:left w:val="nil"/>
              <w:bottom w:val="single" w:sz="4" w:space="0" w:color="auto"/>
              <w:right w:val="single" w:sz="4" w:space="0" w:color="auto"/>
            </w:tcBorders>
            <w:shd w:val="clear" w:color="auto" w:fill="FFFFFF"/>
            <w:vAlign w:val="center"/>
            <w:hideMark/>
          </w:tcPr>
          <w:p w14:paraId="777629E4"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390995</w:t>
            </w:r>
          </w:p>
        </w:tc>
        <w:tc>
          <w:tcPr>
            <w:tcW w:w="1250" w:type="dxa"/>
            <w:tcBorders>
              <w:top w:val="nil"/>
              <w:left w:val="nil"/>
              <w:bottom w:val="single" w:sz="4" w:space="0" w:color="auto"/>
              <w:right w:val="single" w:sz="4" w:space="0" w:color="auto"/>
            </w:tcBorders>
            <w:shd w:val="clear" w:color="auto" w:fill="FFFFFF"/>
            <w:vAlign w:val="center"/>
            <w:hideMark/>
          </w:tcPr>
          <w:p w14:paraId="0B320CF6"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2016</w:t>
            </w:r>
          </w:p>
        </w:tc>
        <w:tc>
          <w:tcPr>
            <w:tcW w:w="2663" w:type="dxa"/>
            <w:tcBorders>
              <w:top w:val="nil"/>
              <w:left w:val="nil"/>
              <w:bottom w:val="single" w:sz="4" w:space="0" w:color="auto"/>
              <w:right w:val="single" w:sz="4" w:space="0" w:color="auto"/>
            </w:tcBorders>
            <w:shd w:val="clear" w:color="auto" w:fill="FFFFFF"/>
            <w:vAlign w:val="center"/>
            <w:hideMark/>
          </w:tcPr>
          <w:p w14:paraId="1A27FA08"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701425AA"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1699C73A"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119</w:t>
            </w:r>
          </w:p>
        </w:tc>
        <w:tc>
          <w:tcPr>
            <w:tcW w:w="1866" w:type="dxa"/>
            <w:tcBorders>
              <w:top w:val="nil"/>
              <w:left w:val="nil"/>
              <w:bottom w:val="single" w:sz="4" w:space="0" w:color="auto"/>
              <w:right w:val="single" w:sz="4" w:space="0" w:color="auto"/>
            </w:tcBorders>
            <w:vAlign w:val="center"/>
            <w:hideMark/>
          </w:tcPr>
          <w:p w14:paraId="247CBF82"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 xml:space="preserve">УАЗ </w:t>
            </w:r>
          </w:p>
        </w:tc>
        <w:tc>
          <w:tcPr>
            <w:tcW w:w="1606" w:type="dxa"/>
            <w:tcBorders>
              <w:top w:val="nil"/>
              <w:left w:val="nil"/>
              <w:bottom w:val="single" w:sz="4" w:space="0" w:color="auto"/>
              <w:right w:val="single" w:sz="4" w:space="0" w:color="auto"/>
            </w:tcBorders>
            <w:vAlign w:val="center"/>
            <w:hideMark/>
          </w:tcPr>
          <w:p w14:paraId="60CBA3FC"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390995</w:t>
            </w:r>
          </w:p>
        </w:tc>
        <w:tc>
          <w:tcPr>
            <w:tcW w:w="1250" w:type="dxa"/>
            <w:tcBorders>
              <w:top w:val="nil"/>
              <w:left w:val="nil"/>
              <w:bottom w:val="single" w:sz="4" w:space="0" w:color="auto"/>
              <w:right w:val="single" w:sz="4" w:space="0" w:color="auto"/>
            </w:tcBorders>
            <w:vAlign w:val="center"/>
            <w:hideMark/>
          </w:tcPr>
          <w:p w14:paraId="7F5ED881"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2010</w:t>
            </w:r>
          </w:p>
        </w:tc>
        <w:tc>
          <w:tcPr>
            <w:tcW w:w="2663" w:type="dxa"/>
            <w:tcBorders>
              <w:top w:val="nil"/>
              <w:left w:val="nil"/>
              <w:bottom w:val="single" w:sz="4" w:space="0" w:color="auto"/>
              <w:right w:val="single" w:sz="4" w:space="0" w:color="auto"/>
            </w:tcBorders>
            <w:vAlign w:val="center"/>
            <w:hideMark/>
          </w:tcPr>
          <w:p w14:paraId="74A4C485"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655E17FF"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4FF5D4A1"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120</w:t>
            </w:r>
          </w:p>
        </w:tc>
        <w:tc>
          <w:tcPr>
            <w:tcW w:w="1866" w:type="dxa"/>
            <w:tcBorders>
              <w:top w:val="nil"/>
              <w:left w:val="nil"/>
              <w:bottom w:val="single" w:sz="4" w:space="0" w:color="auto"/>
              <w:right w:val="single" w:sz="4" w:space="0" w:color="auto"/>
            </w:tcBorders>
            <w:shd w:val="clear" w:color="auto" w:fill="FFFFFF"/>
            <w:vAlign w:val="center"/>
            <w:hideMark/>
          </w:tcPr>
          <w:p w14:paraId="24EB17A8"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 xml:space="preserve">УАЗ </w:t>
            </w:r>
          </w:p>
        </w:tc>
        <w:tc>
          <w:tcPr>
            <w:tcW w:w="1606" w:type="dxa"/>
            <w:tcBorders>
              <w:top w:val="nil"/>
              <w:left w:val="nil"/>
              <w:bottom w:val="single" w:sz="4" w:space="0" w:color="auto"/>
              <w:right w:val="single" w:sz="4" w:space="0" w:color="auto"/>
            </w:tcBorders>
            <w:shd w:val="clear" w:color="auto" w:fill="FFFFFF"/>
            <w:vAlign w:val="center"/>
            <w:hideMark/>
          </w:tcPr>
          <w:p w14:paraId="69F74279"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390995</w:t>
            </w:r>
          </w:p>
        </w:tc>
        <w:tc>
          <w:tcPr>
            <w:tcW w:w="1250" w:type="dxa"/>
            <w:tcBorders>
              <w:top w:val="nil"/>
              <w:left w:val="nil"/>
              <w:bottom w:val="single" w:sz="4" w:space="0" w:color="auto"/>
              <w:right w:val="single" w:sz="4" w:space="0" w:color="auto"/>
            </w:tcBorders>
            <w:shd w:val="clear" w:color="auto" w:fill="FFFFFF"/>
            <w:vAlign w:val="center"/>
            <w:hideMark/>
          </w:tcPr>
          <w:p w14:paraId="4DBE0FDF"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2014</w:t>
            </w:r>
          </w:p>
        </w:tc>
        <w:tc>
          <w:tcPr>
            <w:tcW w:w="2663" w:type="dxa"/>
            <w:tcBorders>
              <w:top w:val="nil"/>
              <w:left w:val="nil"/>
              <w:bottom w:val="single" w:sz="4" w:space="0" w:color="auto"/>
              <w:right w:val="single" w:sz="4" w:space="0" w:color="auto"/>
            </w:tcBorders>
            <w:vAlign w:val="center"/>
            <w:hideMark/>
          </w:tcPr>
          <w:p w14:paraId="0F73B7C7"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601ADB5D"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65CB6F25"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121</w:t>
            </w:r>
          </w:p>
        </w:tc>
        <w:tc>
          <w:tcPr>
            <w:tcW w:w="1866" w:type="dxa"/>
            <w:tcBorders>
              <w:top w:val="nil"/>
              <w:left w:val="nil"/>
              <w:bottom w:val="single" w:sz="4" w:space="0" w:color="auto"/>
              <w:right w:val="single" w:sz="4" w:space="0" w:color="auto"/>
            </w:tcBorders>
            <w:shd w:val="clear" w:color="auto" w:fill="FFFFFF"/>
            <w:noWrap/>
            <w:vAlign w:val="center"/>
            <w:hideMark/>
          </w:tcPr>
          <w:p w14:paraId="4873D2A8"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 xml:space="preserve">УАЗ </w:t>
            </w:r>
          </w:p>
        </w:tc>
        <w:tc>
          <w:tcPr>
            <w:tcW w:w="1606" w:type="dxa"/>
            <w:tcBorders>
              <w:top w:val="nil"/>
              <w:left w:val="nil"/>
              <w:bottom w:val="single" w:sz="4" w:space="0" w:color="auto"/>
              <w:right w:val="single" w:sz="4" w:space="0" w:color="auto"/>
            </w:tcBorders>
            <w:shd w:val="clear" w:color="auto" w:fill="FFFFFF"/>
            <w:vAlign w:val="center"/>
            <w:hideMark/>
          </w:tcPr>
          <w:p w14:paraId="1E65464F"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3390902</w:t>
            </w:r>
          </w:p>
        </w:tc>
        <w:tc>
          <w:tcPr>
            <w:tcW w:w="1250" w:type="dxa"/>
            <w:tcBorders>
              <w:top w:val="nil"/>
              <w:left w:val="nil"/>
              <w:bottom w:val="single" w:sz="4" w:space="0" w:color="auto"/>
              <w:right w:val="single" w:sz="4" w:space="0" w:color="auto"/>
            </w:tcBorders>
            <w:shd w:val="clear" w:color="auto" w:fill="FFFFFF"/>
            <w:noWrap/>
            <w:vAlign w:val="center"/>
            <w:hideMark/>
          </w:tcPr>
          <w:p w14:paraId="2E46FEEB"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2004</w:t>
            </w:r>
          </w:p>
        </w:tc>
        <w:tc>
          <w:tcPr>
            <w:tcW w:w="2663" w:type="dxa"/>
            <w:tcBorders>
              <w:top w:val="nil"/>
              <w:left w:val="nil"/>
              <w:bottom w:val="single" w:sz="4" w:space="0" w:color="auto"/>
              <w:right w:val="single" w:sz="4" w:space="0" w:color="auto"/>
            </w:tcBorders>
            <w:vAlign w:val="center"/>
            <w:hideMark/>
          </w:tcPr>
          <w:p w14:paraId="74AE5C61"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1CFDEBDF"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015E6ECF"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122</w:t>
            </w:r>
          </w:p>
        </w:tc>
        <w:tc>
          <w:tcPr>
            <w:tcW w:w="1866" w:type="dxa"/>
            <w:tcBorders>
              <w:top w:val="nil"/>
              <w:left w:val="nil"/>
              <w:bottom w:val="single" w:sz="4" w:space="0" w:color="auto"/>
              <w:right w:val="single" w:sz="4" w:space="0" w:color="auto"/>
            </w:tcBorders>
            <w:shd w:val="clear" w:color="auto" w:fill="FFFFFF"/>
            <w:vAlign w:val="center"/>
            <w:hideMark/>
          </w:tcPr>
          <w:p w14:paraId="1ECD9D85"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 xml:space="preserve">УАЗ </w:t>
            </w:r>
          </w:p>
        </w:tc>
        <w:tc>
          <w:tcPr>
            <w:tcW w:w="1606" w:type="dxa"/>
            <w:tcBorders>
              <w:top w:val="nil"/>
              <w:left w:val="nil"/>
              <w:bottom w:val="single" w:sz="4" w:space="0" w:color="auto"/>
              <w:right w:val="single" w:sz="4" w:space="0" w:color="auto"/>
            </w:tcBorders>
            <w:shd w:val="clear" w:color="auto" w:fill="FFFFFF"/>
            <w:vAlign w:val="center"/>
            <w:hideMark/>
          </w:tcPr>
          <w:p w14:paraId="5120B223"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3390995</w:t>
            </w:r>
          </w:p>
        </w:tc>
        <w:tc>
          <w:tcPr>
            <w:tcW w:w="1250" w:type="dxa"/>
            <w:tcBorders>
              <w:top w:val="nil"/>
              <w:left w:val="nil"/>
              <w:bottom w:val="single" w:sz="4" w:space="0" w:color="auto"/>
              <w:right w:val="single" w:sz="4" w:space="0" w:color="auto"/>
            </w:tcBorders>
            <w:shd w:val="clear" w:color="auto" w:fill="FFFFFF"/>
            <w:vAlign w:val="center"/>
            <w:hideMark/>
          </w:tcPr>
          <w:p w14:paraId="6E5EBE3E"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2011</w:t>
            </w:r>
          </w:p>
        </w:tc>
        <w:tc>
          <w:tcPr>
            <w:tcW w:w="2663" w:type="dxa"/>
            <w:tcBorders>
              <w:top w:val="nil"/>
              <w:left w:val="nil"/>
              <w:bottom w:val="single" w:sz="4" w:space="0" w:color="auto"/>
              <w:right w:val="single" w:sz="4" w:space="0" w:color="auto"/>
            </w:tcBorders>
            <w:vAlign w:val="center"/>
            <w:hideMark/>
          </w:tcPr>
          <w:p w14:paraId="43B54AA8"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38ECFC5A"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544E7F82"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123</w:t>
            </w:r>
          </w:p>
        </w:tc>
        <w:tc>
          <w:tcPr>
            <w:tcW w:w="1866" w:type="dxa"/>
            <w:tcBorders>
              <w:top w:val="nil"/>
              <w:left w:val="nil"/>
              <w:bottom w:val="single" w:sz="4" w:space="0" w:color="auto"/>
              <w:right w:val="single" w:sz="4" w:space="0" w:color="auto"/>
            </w:tcBorders>
            <w:vAlign w:val="center"/>
            <w:hideMark/>
          </w:tcPr>
          <w:p w14:paraId="627E9297"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 xml:space="preserve">УАЗ </w:t>
            </w:r>
          </w:p>
        </w:tc>
        <w:tc>
          <w:tcPr>
            <w:tcW w:w="1606" w:type="dxa"/>
            <w:tcBorders>
              <w:top w:val="nil"/>
              <w:left w:val="nil"/>
              <w:bottom w:val="single" w:sz="4" w:space="0" w:color="auto"/>
              <w:right w:val="single" w:sz="4" w:space="0" w:color="auto"/>
            </w:tcBorders>
            <w:vAlign w:val="center"/>
            <w:hideMark/>
          </w:tcPr>
          <w:p w14:paraId="2CCA8811"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390945</w:t>
            </w:r>
          </w:p>
        </w:tc>
        <w:tc>
          <w:tcPr>
            <w:tcW w:w="1250" w:type="dxa"/>
            <w:tcBorders>
              <w:top w:val="nil"/>
              <w:left w:val="nil"/>
              <w:bottom w:val="single" w:sz="4" w:space="0" w:color="auto"/>
              <w:right w:val="single" w:sz="4" w:space="0" w:color="auto"/>
            </w:tcBorders>
            <w:vAlign w:val="center"/>
            <w:hideMark/>
          </w:tcPr>
          <w:p w14:paraId="70D2CC83"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2009</w:t>
            </w:r>
          </w:p>
        </w:tc>
        <w:tc>
          <w:tcPr>
            <w:tcW w:w="2663" w:type="dxa"/>
            <w:tcBorders>
              <w:top w:val="nil"/>
              <w:left w:val="nil"/>
              <w:bottom w:val="single" w:sz="4" w:space="0" w:color="auto"/>
              <w:right w:val="single" w:sz="4" w:space="0" w:color="auto"/>
            </w:tcBorders>
            <w:shd w:val="clear" w:color="auto" w:fill="FFFFFF"/>
            <w:vAlign w:val="center"/>
            <w:hideMark/>
          </w:tcPr>
          <w:p w14:paraId="61FCC3B6"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6E09917E"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7699DD5C"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124</w:t>
            </w:r>
          </w:p>
        </w:tc>
        <w:tc>
          <w:tcPr>
            <w:tcW w:w="1866" w:type="dxa"/>
            <w:tcBorders>
              <w:top w:val="nil"/>
              <w:left w:val="nil"/>
              <w:bottom w:val="single" w:sz="4" w:space="0" w:color="auto"/>
              <w:right w:val="single" w:sz="4" w:space="0" w:color="auto"/>
            </w:tcBorders>
            <w:shd w:val="clear" w:color="auto" w:fill="FFFFFF"/>
            <w:vAlign w:val="center"/>
            <w:hideMark/>
          </w:tcPr>
          <w:p w14:paraId="07CE1C5E" w14:textId="77777777" w:rsidR="0051288B" w:rsidRPr="009A4FF4" w:rsidRDefault="0051288B" w:rsidP="0051288B">
            <w:pPr>
              <w:spacing w:after="0" w:line="256" w:lineRule="auto"/>
              <w:jc w:val="both"/>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 xml:space="preserve">УАЗ </w:t>
            </w:r>
          </w:p>
        </w:tc>
        <w:tc>
          <w:tcPr>
            <w:tcW w:w="1606" w:type="dxa"/>
            <w:tcBorders>
              <w:top w:val="nil"/>
              <w:left w:val="nil"/>
              <w:bottom w:val="single" w:sz="4" w:space="0" w:color="auto"/>
              <w:right w:val="single" w:sz="4" w:space="0" w:color="auto"/>
            </w:tcBorders>
            <w:shd w:val="clear" w:color="auto" w:fill="FFFFFF"/>
            <w:vAlign w:val="center"/>
            <w:hideMark/>
          </w:tcPr>
          <w:p w14:paraId="09230510"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3390995</w:t>
            </w:r>
          </w:p>
        </w:tc>
        <w:tc>
          <w:tcPr>
            <w:tcW w:w="1250" w:type="dxa"/>
            <w:tcBorders>
              <w:top w:val="nil"/>
              <w:left w:val="nil"/>
              <w:bottom w:val="single" w:sz="4" w:space="0" w:color="auto"/>
              <w:right w:val="single" w:sz="4" w:space="0" w:color="auto"/>
            </w:tcBorders>
            <w:shd w:val="clear" w:color="auto" w:fill="FFFFFF"/>
            <w:vAlign w:val="center"/>
            <w:hideMark/>
          </w:tcPr>
          <w:p w14:paraId="1F85F228"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2016</w:t>
            </w:r>
          </w:p>
        </w:tc>
        <w:tc>
          <w:tcPr>
            <w:tcW w:w="2663" w:type="dxa"/>
            <w:tcBorders>
              <w:top w:val="nil"/>
              <w:left w:val="nil"/>
              <w:bottom w:val="single" w:sz="4" w:space="0" w:color="auto"/>
              <w:right w:val="single" w:sz="4" w:space="0" w:color="auto"/>
            </w:tcBorders>
            <w:vAlign w:val="center"/>
            <w:hideMark/>
          </w:tcPr>
          <w:p w14:paraId="70A7BCF9"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730575CB"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001F847D"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125</w:t>
            </w:r>
          </w:p>
        </w:tc>
        <w:tc>
          <w:tcPr>
            <w:tcW w:w="1866" w:type="dxa"/>
            <w:tcBorders>
              <w:top w:val="nil"/>
              <w:left w:val="nil"/>
              <w:bottom w:val="single" w:sz="4" w:space="0" w:color="auto"/>
              <w:right w:val="single" w:sz="4" w:space="0" w:color="auto"/>
            </w:tcBorders>
            <w:shd w:val="clear" w:color="auto" w:fill="FFFFFF"/>
            <w:vAlign w:val="center"/>
            <w:hideMark/>
          </w:tcPr>
          <w:p w14:paraId="542A70AC"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7B315857"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390945</w:t>
            </w:r>
          </w:p>
        </w:tc>
        <w:tc>
          <w:tcPr>
            <w:tcW w:w="1250" w:type="dxa"/>
            <w:tcBorders>
              <w:top w:val="nil"/>
              <w:left w:val="nil"/>
              <w:bottom w:val="single" w:sz="4" w:space="0" w:color="auto"/>
              <w:right w:val="single" w:sz="4" w:space="0" w:color="auto"/>
            </w:tcBorders>
            <w:shd w:val="clear" w:color="auto" w:fill="FFFFFF"/>
            <w:vAlign w:val="center"/>
            <w:hideMark/>
          </w:tcPr>
          <w:p w14:paraId="2F16F260"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2011</w:t>
            </w:r>
          </w:p>
        </w:tc>
        <w:tc>
          <w:tcPr>
            <w:tcW w:w="2663" w:type="dxa"/>
            <w:tcBorders>
              <w:top w:val="nil"/>
              <w:left w:val="nil"/>
              <w:bottom w:val="single" w:sz="4" w:space="0" w:color="auto"/>
              <w:right w:val="single" w:sz="4" w:space="0" w:color="auto"/>
            </w:tcBorders>
            <w:shd w:val="clear" w:color="auto" w:fill="FFFFFF"/>
            <w:vAlign w:val="center"/>
            <w:hideMark/>
          </w:tcPr>
          <w:p w14:paraId="1E5D0E97"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5DF0298C"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3384DCC4"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126</w:t>
            </w:r>
          </w:p>
        </w:tc>
        <w:tc>
          <w:tcPr>
            <w:tcW w:w="1866" w:type="dxa"/>
            <w:tcBorders>
              <w:top w:val="nil"/>
              <w:left w:val="nil"/>
              <w:bottom w:val="single" w:sz="4" w:space="0" w:color="auto"/>
              <w:right w:val="single" w:sz="4" w:space="0" w:color="auto"/>
            </w:tcBorders>
            <w:shd w:val="clear" w:color="auto" w:fill="FFFFFF"/>
            <w:vAlign w:val="center"/>
            <w:hideMark/>
          </w:tcPr>
          <w:p w14:paraId="0B1613F6"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 xml:space="preserve">ГАЗ </w:t>
            </w:r>
          </w:p>
        </w:tc>
        <w:tc>
          <w:tcPr>
            <w:tcW w:w="1606" w:type="dxa"/>
            <w:tcBorders>
              <w:top w:val="nil"/>
              <w:left w:val="nil"/>
              <w:bottom w:val="single" w:sz="4" w:space="0" w:color="auto"/>
              <w:right w:val="single" w:sz="4" w:space="0" w:color="auto"/>
            </w:tcBorders>
            <w:shd w:val="clear" w:color="auto" w:fill="FFFFFF"/>
            <w:vAlign w:val="center"/>
            <w:hideMark/>
          </w:tcPr>
          <w:p w14:paraId="69088627"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330232</w:t>
            </w:r>
          </w:p>
        </w:tc>
        <w:tc>
          <w:tcPr>
            <w:tcW w:w="1250" w:type="dxa"/>
            <w:tcBorders>
              <w:top w:val="nil"/>
              <w:left w:val="nil"/>
              <w:bottom w:val="single" w:sz="4" w:space="0" w:color="auto"/>
              <w:right w:val="single" w:sz="4" w:space="0" w:color="auto"/>
            </w:tcBorders>
            <w:shd w:val="clear" w:color="auto" w:fill="FFFFFF"/>
            <w:noWrap/>
            <w:vAlign w:val="center"/>
            <w:hideMark/>
          </w:tcPr>
          <w:p w14:paraId="070F7271"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2007</w:t>
            </w:r>
          </w:p>
        </w:tc>
        <w:tc>
          <w:tcPr>
            <w:tcW w:w="2663" w:type="dxa"/>
            <w:tcBorders>
              <w:top w:val="nil"/>
              <w:left w:val="nil"/>
              <w:bottom w:val="single" w:sz="4" w:space="0" w:color="auto"/>
              <w:right w:val="single" w:sz="4" w:space="0" w:color="auto"/>
            </w:tcBorders>
            <w:shd w:val="clear" w:color="auto" w:fill="FFFFFF"/>
            <w:vAlign w:val="center"/>
            <w:hideMark/>
          </w:tcPr>
          <w:p w14:paraId="76A61E95"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2814EADB"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6176BD98"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127</w:t>
            </w:r>
          </w:p>
        </w:tc>
        <w:tc>
          <w:tcPr>
            <w:tcW w:w="1866" w:type="dxa"/>
            <w:tcBorders>
              <w:top w:val="nil"/>
              <w:left w:val="nil"/>
              <w:bottom w:val="single" w:sz="4" w:space="0" w:color="auto"/>
              <w:right w:val="single" w:sz="4" w:space="0" w:color="auto"/>
            </w:tcBorders>
            <w:shd w:val="clear" w:color="auto" w:fill="FFFFFF"/>
            <w:vAlign w:val="center"/>
            <w:hideMark/>
          </w:tcPr>
          <w:p w14:paraId="235452FA"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 xml:space="preserve">ВАЗ </w:t>
            </w:r>
          </w:p>
        </w:tc>
        <w:tc>
          <w:tcPr>
            <w:tcW w:w="1606" w:type="dxa"/>
            <w:tcBorders>
              <w:top w:val="nil"/>
              <w:left w:val="nil"/>
              <w:bottom w:val="single" w:sz="4" w:space="0" w:color="auto"/>
              <w:right w:val="single" w:sz="4" w:space="0" w:color="auto"/>
            </w:tcBorders>
            <w:shd w:val="clear" w:color="auto" w:fill="FFFFFF"/>
            <w:vAlign w:val="center"/>
            <w:hideMark/>
          </w:tcPr>
          <w:p w14:paraId="750003BA"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232900</w:t>
            </w:r>
          </w:p>
        </w:tc>
        <w:tc>
          <w:tcPr>
            <w:tcW w:w="1250" w:type="dxa"/>
            <w:tcBorders>
              <w:top w:val="nil"/>
              <w:left w:val="nil"/>
              <w:bottom w:val="single" w:sz="4" w:space="0" w:color="auto"/>
              <w:right w:val="single" w:sz="4" w:space="0" w:color="auto"/>
            </w:tcBorders>
            <w:shd w:val="clear" w:color="auto" w:fill="FFFFFF"/>
            <w:noWrap/>
            <w:vAlign w:val="center"/>
            <w:hideMark/>
          </w:tcPr>
          <w:p w14:paraId="1C9BFEA4"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2012</w:t>
            </w:r>
          </w:p>
        </w:tc>
        <w:tc>
          <w:tcPr>
            <w:tcW w:w="2663" w:type="dxa"/>
            <w:tcBorders>
              <w:top w:val="nil"/>
              <w:left w:val="nil"/>
              <w:bottom w:val="single" w:sz="4" w:space="0" w:color="auto"/>
              <w:right w:val="single" w:sz="4" w:space="0" w:color="auto"/>
            </w:tcBorders>
            <w:shd w:val="clear" w:color="auto" w:fill="FFFFFF"/>
            <w:vAlign w:val="center"/>
            <w:hideMark/>
          </w:tcPr>
          <w:p w14:paraId="2784AE06"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474847B8"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4582A2C2"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128</w:t>
            </w:r>
          </w:p>
        </w:tc>
        <w:tc>
          <w:tcPr>
            <w:tcW w:w="1866" w:type="dxa"/>
            <w:tcBorders>
              <w:top w:val="nil"/>
              <w:left w:val="nil"/>
              <w:bottom w:val="single" w:sz="4" w:space="0" w:color="auto"/>
              <w:right w:val="single" w:sz="4" w:space="0" w:color="auto"/>
            </w:tcBorders>
            <w:shd w:val="clear" w:color="auto" w:fill="FFFFFF"/>
            <w:vAlign w:val="center"/>
            <w:hideMark/>
          </w:tcPr>
          <w:p w14:paraId="3FAAC617"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157E437D"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390995</w:t>
            </w:r>
          </w:p>
        </w:tc>
        <w:tc>
          <w:tcPr>
            <w:tcW w:w="1250" w:type="dxa"/>
            <w:tcBorders>
              <w:top w:val="nil"/>
              <w:left w:val="nil"/>
              <w:bottom w:val="single" w:sz="4" w:space="0" w:color="auto"/>
              <w:right w:val="single" w:sz="4" w:space="0" w:color="auto"/>
            </w:tcBorders>
            <w:shd w:val="clear" w:color="auto" w:fill="FFFFFF"/>
            <w:vAlign w:val="center"/>
            <w:hideMark/>
          </w:tcPr>
          <w:p w14:paraId="27EFD1CD"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2013</w:t>
            </w:r>
          </w:p>
        </w:tc>
        <w:tc>
          <w:tcPr>
            <w:tcW w:w="2663" w:type="dxa"/>
            <w:tcBorders>
              <w:top w:val="nil"/>
              <w:left w:val="nil"/>
              <w:bottom w:val="single" w:sz="4" w:space="0" w:color="auto"/>
              <w:right w:val="single" w:sz="4" w:space="0" w:color="auto"/>
            </w:tcBorders>
            <w:shd w:val="clear" w:color="auto" w:fill="FFFFFF"/>
            <w:vAlign w:val="center"/>
            <w:hideMark/>
          </w:tcPr>
          <w:p w14:paraId="36507293"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456B7A0A"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3AF44146"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129</w:t>
            </w:r>
          </w:p>
        </w:tc>
        <w:tc>
          <w:tcPr>
            <w:tcW w:w="1866" w:type="dxa"/>
            <w:tcBorders>
              <w:top w:val="nil"/>
              <w:left w:val="nil"/>
              <w:bottom w:val="single" w:sz="4" w:space="0" w:color="auto"/>
              <w:right w:val="single" w:sz="4" w:space="0" w:color="auto"/>
            </w:tcBorders>
            <w:vAlign w:val="center"/>
            <w:hideMark/>
          </w:tcPr>
          <w:p w14:paraId="4778F5B1"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vAlign w:val="center"/>
            <w:hideMark/>
          </w:tcPr>
          <w:p w14:paraId="06766A49"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390945</w:t>
            </w:r>
          </w:p>
        </w:tc>
        <w:tc>
          <w:tcPr>
            <w:tcW w:w="1250" w:type="dxa"/>
            <w:tcBorders>
              <w:top w:val="nil"/>
              <w:left w:val="nil"/>
              <w:bottom w:val="single" w:sz="4" w:space="0" w:color="auto"/>
              <w:right w:val="single" w:sz="4" w:space="0" w:color="auto"/>
            </w:tcBorders>
            <w:vAlign w:val="center"/>
            <w:hideMark/>
          </w:tcPr>
          <w:p w14:paraId="07D823FA"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2013</w:t>
            </w:r>
          </w:p>
        </w:tc>
        <w:tc>
          <w:tcPr>
            <w:tcW w:w="2663" w:type="dxa"/>
            <w:tcBorders>
              <w:top w:val="nil"/>
              <w:left w:val="nil"/>
              <w:bottom w:val="single" w:sz="4" w:space="0" w:color="auto"/>
              <w:right w:val="single" w:sz="4" w:space="0" w:color="auto"/>
            </w:tcBorders>
            <w:vAlign w:val="center"/>
            <w:hideMark/>
          </w:tcPr>
          <w:p w14:paraId="09E8DCCE"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302AFF25"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4735BC1B"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130</w:t>
            </w:r>
          </w:p>
        </w:tc>
        <w:tc>
          <w:tcPr>
            <w:tcW w:w="1866" w:type="dxa"/>
            <w:tcBorders>
              <w:top w:val="nil"/>
              <w:left w:val="nil"/>
              <w:bottom w:val="single" w:sz="4" w:space="0" w:color="auto"/>
              <w:right w:val="single" w:sz="4" w:space="0" w:color="auto"/>
            </w:tcBorders>
            <w:vAlign w:val="center"/>
            <w:hideMark/>
          </w:tcPr>
          <w:p w14:paraId="737E35EA"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vAlign w:val="center"/>
            <w:hideMark/>
          </w:tcPr>
          <w:p w14:paraId="4BE7579B"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390995</w:t>
            </w:r>
          </w:p>
        </w:tc>
        <w:tc>
          <w:tcPr>
            <w:tcW w:w="1250" w:type="dxa"/>
            <w:tcBorders>
              <w:top w:val="nil"/>
              <w:left w:val="nil"/>
              <w:bottom w:val="single" w:sz="4" w:space="0" w:color="auto"/>
              <w:right w:val="single" w:sz="4" w:space="0" w:color="auto"/>
            </w:tcBorders>
            <w:noWrap/>
            <w:vAlign w:val="center"/>
            <w:hideMark/>
          </w:tcPr>
          <w:p w14:paraId="0518AA0E"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2014</w:t>
            </w:r>
          </w:p>
        </w:tc>
        <w:tc>
          <w:tcPr>
            <w:tcW w:w="2663" w:type="dxa"/>
            <w:tcBorders>
              <w:top w:val="nil"/>
              <w:left w:val="nil"/>
              <w:bottom w:val="single" w:sz="4" w:space="0" w:color="auto"/>
              <w:right w:val="single" w:sz="4" w:space="0" w:color="auto"/>
            </w:tcBorders>
            <w:vAlign w:val="center"/>
            <w:hideMark/>
          </w:tcPr>
          <w:p w14:paraId="1E409F46"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6D74AB29"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7C8B098D"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131</w:t>
            </w:r>
          </w:p>
        </w:tc>
        <w:tc>
          <w:tcPr>
            <w:tcW w:w="1866" w:type="dxa"/>
            <w:tcBorders>
              <w:top w:val="nil"/>
              <w:left w:val="nil"/>
              <w:bottom w:val="single" w:sz="4" w:space="0" w:color="auto"/>
              <w:right w:val="single" w:sz="4" w:space="0" w:color="auto"/>
            </w:tcBorders>
            <w:vAlign w:val="center"/>
            <w:hideMark/>
          </w:tcPr>
          <w:p w14:paraId="7CFA61A0"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vAlign w:val="center"/>
            <w:hideMark/>
          </w:tcPr>
          <w:p w14:paraId="2C803D9F"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ПАТРИОТ</w:t>
            </w:r>
          </w:p>
        </w:tc>
        <w:tc>
          <w:tcPr>
            <w:tcW w:w="1250" w:type="dxa"/>
            <w:tcBorders>
              <w:top w:val="nil"/>
              <w:left w:val="nil"/>
              <w:bottom w:val="single" w:sz="4" w:space="0" w:color="auto"/>
              <w:right w:val="single" w:sz="4" w:space="0" w:color="auto"/>
            </w:tcBorders>
            <w:vAlign w:val="center"/>
            <w:hideMark/>
          </w:tcPr>
          <w:p w14:paraId="4EC8D866"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2012</w:t>
            </w:r>
          </w:p>
        </w:tc>
        <w:tc>
          <w:tcPr>
            <w:tcW w:w="2663" w:type="dxa"/>
            <w:tcBorders>
              <w:top w:val="nil"/>
              <w:left w:val="nil"/>
              <w:bottom w:val="single" w:sz="4" w:space="0" w:color="auto"/>
              <w:right w:val="single" w:sz="4" w:space="0" w:color="auto"/>
            </w:tcBorders>
            <w:vAlign w:val="center"/>
            <w:hideMark/>
          </w:tcPr>
          <w:p w14:paraId="0A22A084"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56380A34"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2FD7417A"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132</w:t>
            </w:r>
          </w:p>
        </w:tc>
        <w:tc>
          <w:tcPr>
            <w:tcW w:w="1866" w:type="dxa"/>
            <w:tcBorders>
              <w:top w:val="nil"/>
              <w:left w:val="nil"/>
              <w:bottom w:val="single" w:sz="4" w:space="0" w:color="auto"/>
              <w:right w:val="single" w:sz="4" w:space="0" w:color="auto"/>
            </w:tcBorders>
            <w:shd w:val="clear" w:color="auto" w:fill="FFFFFF"/>
            <w:vAlign w:val="center"/>
            <w:hideMark/>
          </w:tcPr>
          <w:p w14:paraId="6FF7A947"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0B25FF55"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396255</w:t>
            </w:r>
          </w:p>
        </w:tc>
        <w:tc>
          <w:tcPr>
            <w:tcW w:w="1250" w:type="dxa"/>
            <w:tcBorders>
              <w:top w:val="nil"/>
              <w:left w:val="nil"/>
              <w:bottom w:val="single" w:sz="4" w:space="0" w:color="auto"/>
              <w:right w:val="single" w:sz="4" w:space="0" w:color="auto"/>
            </w:tcBorders>
            <w:shd w:val="clear" w:color="auto" w:fill="FFFFFF"/>
            <w:vAlign w:val="center"/>
            <w:hideMark/>
          </w:tcPr>
          <w:p w14:paraId="4BC12124"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2009</w:t>
            </w:r>
          </w:p>
        </w:tc>
        <w:tc>
          <w:tcPr>
            <w:tcW w:w="2663" w:type="dxa"/>
            <w:tcBorders>
              <w:top w:val="nil"/>
              <w:left w:val="nil"/>
              <w:bottom w:val="single" w:sz="4" w:space="0" w:color="auto"/>
              <w:right w:val="single" w:sz="4" w:space="0" w:color="auto"/>
            </w:tcBorders>
            <w:shd w:val="clear" w:color="auto" w:fill="FFFFFF"/>
            <w:vAlign w:val="center"/>
            <w:hideMark/>
          </w:tcPr>
          <w:p w14:paraId="4B2143EF"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3D34E375"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3EEC59B0"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133</w:t>
            </w:r>
          </w:p>
        </w:tc>
        <w:tc>
          <w:tcPr>
            <w:tcW w:w="1866" w:type="dxa"/>
            <w:tcBorders>
              <w:top w:val="nil"/>
              <w:left w:val="nil"/>
              <w:bottom w:val="single" w:sz="4" w:space="0" w:color="auto"/>
              <w:right w:val="single" w:sz="4" w:space="0" w:color="auto"/>
            </w:tcBorders>
            <w:shd w:val="clear" w:color="auto" w:fill="FFFFFF"/>
            <w:vAlign w:val="center"/>
            <w:hideMark/>
          </w:tcPr>
          <w:p w14:paraId="0C3984E4"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15ABCB0A"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w:t>
            </w:r>
          </w:p>
        </w:tc>
        <w:tc>
          <w:tcPr>
            <w:tcW w:w="1250" w:type="dxa"/>
            <w:tcBorders>
              <w:top w:val="nil"/>
              <w:left w:val="nil"/>
              <w:bottom w:val="single" w:sz="4" w:space="0" w:color="auto"/>
              <w:right w:val="single" w:sz="4" w:space="0" w:color="auto"/>
            </w:tcBorders>
            <w:shd w:val="clear" w:color="auto" w:fill="FFFFFF"/>
            <w:vAlign w:val="center"/>
            <w:hideMark/>
          </w:tcPr>
          <w:p w14:paraId="7A98F88D"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2010</w:t>
            </w:r>
          </w:p>
        </w:tc>
        <w:tc>
          <w:tcPr>
            <w:tcW w:w="2663" w:type="dxa"/>
            <w:tcBorders>
              <w:top w:val="nil"/>
              <w:left w:val="nil"/>
              <w:bottom w:val="single" w:sz="4" w:space="0" w:color="auto"/>
              <w:right w:val="single" w:sz="4" w:space="0" w:color="auto"/>
            </w:tcBorders>
            <w:shd w:val="clear" w:color="auto" w:fill="FFFFFF"/>
            <w:vAlign w:val="center"/>
            <w:hideMark/>
          </w:tcPr>
          <w:p w14:paraId="598422B8"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5373DAA5"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3106C796"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134</w:t>
            </w:r>
          </w:p>
        </w:tc>
        <w:tc>
          <w:tcPr>
            <w:tcW w:w="1866" w:type="dxa"/>
            <w:tcBorders>
              <w:top w:val="nil"/>
              <w:left w:val="nil"/>
              <w:bottom w:val="single" w:sz="4" w:space="0" w:color="auto"/>
              <w:right w:val="single" w:sz="4" w:space="0" w:color="auto"/>
            </w:tcBorders>
            <w:shd w:val="clear" w:color="auto" w:fill="FFFFFF"/>
            <w:vAlign w:val="center"/>
            <w:hideMark/>
          </w:tcPr>
          <w:p w14:paraId="6C23954A"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2C2322E2"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390995</w:t>
            </w:r>
          </w:p>
        </w:tc>
        <w:tc>
          <w:tcPr>
            <w:tcW w:w="1250" w:type="dxa"/>
            <w:tcBorders>
              <w:top w:val="nil"/>
              <w:left w:val="nil"/>
              <w:bottom w:val="single" w:sz="4" w:space="0" w:color="auto"/>
              <w:right w:val="single" w:sz="4" w:space="0" w:color="auto"/>
            </w:tcBorders>
            <w:shd w:val="clear" w:color="auto" w:fill="FFFFFF"/>
            <w:vAlign w:val="center"/>
            <w:hideMark/>
          </w:tcPr>
          <w:p w14:paraId="5AFDFA43"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2010</w:t>
            </w:r>
          </w:p>
        </w:tc>
        <w:tc>
          <w:tcPr>
            <w:tcW w:w="2663" w:type="dxa"/>
            <w:tcBorders>
              <w:top w:val="nil"/>
              <w:left w:val="nil"/>
              <w:bottom w:val="single" w:sz="4" w:space="0" w:color="auto"/>
              <w:right w:val="single" w:sz="4" w:space="0" w:color="auto"/>
            </w:tcBorders>
            <w:shd w:val="clear" w:color="auto" w:fill="FFFFFF"/>
            <w:vAlign w:val="center"/>
            <w:hideMark/>
          </w:tcPr>
          <w:p w14:paraId="5C76C517"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6014BCE0"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1E97DD3C"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135</w:t>
            </w:r>
          </w:p>
        </w:tc>
        <w:tc>
          <w:tcPr>
            <w:tcW w:w="1866" w:type="dxa"/>
            <w:tcBorders>
              <w:top w:val="nil"/>
              <w:left w:val="nil"/>
              <w:bottom w:val="single" w:sz="4" w:space="0" w:color="auto"/>
              <w:right w:val="single" w:sz="4" w:space="0" w:color="auto"/>
            </w:tcBorders>
            <w:shd w:val="clear" w:color="auto" w:fill="FFFFFF"/>
            <w:vAlign w:val="center"/>
            <w:hideMark/>
          </w:tcPr>
          <w:p w14:paraId="430F12D9"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3452F6AF"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390944</w:t>
            </w:r>
          </w:p>
        </w:tc>
        <w:tc>
          <w:tcPr>
            <w:tcW w:w="1250" w:type="dxa"/>
            <w:tcBorders>
              <w:top w:val="nil"/>
              <w:left w:val="nil"/>
              <w:bottom w:val="single" w:sz="4" w:space="0" w:color="auto"/>
              <w:right w:val="single" w:sz="4" w:space="0" w:color="auto"/>
            </w:tcBorders>
            <w:shd w:val="clear" w:color="auto" w:fill="FFFFFF"/>
            <w:vAlign w:val="center"/>
            <w:hideMark/>
          </w:tcPr>
          <w:p w14:paraId="6DCE67F8"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2008</w:t>
            </w:r>
          </w:p>
        </w:tc>
        <w:tc>
          <w:tcPr>
            <w:tcW w:w="2663" w:type="dxa"/>
            <w:tcBorders>
              <w:top w:val="nil"/>
              <w:left w:val="nil"/>
              <w:bottom w:val="single" w:sz="4" w:space="0" w:color="auto"/>
              <w:right w:val="single" w:sz="4" w:space="0" w:color="auto"/>
            </w:tcBorders>
            <w:shd w:val="clear" w:color="auto" w:fill="FFFFFF"/>
            <w:vAlign w:val="center"/>
            <w:hideMark/>
          </w:tcPr>
          <w:p w14:paraId="2277917A"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72B54D81"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169EC920"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136</w:t>
            </w:r>
          </w:p>
        </w:tc>
        <w:tc>
          <w:tcPr>
            <w:tcW w:w="1866" w:type="dxa"/>
            <w:tcBorders>
              <w:top w:val="nil"/>
              <w:left w:val="nil"/>
              <w:bottom w:val="single" w:sz="4" w:space="0" w:color="auto"/>
              <w:right w:val="single" w:sz="4" w:space="0" w:color="auto"/>
            </w:tcBorders>
            <w:shd w:val="clear" w:color="auto" w:fill="FFFFFF"/>
            <w:vAlign w:val="center"/>
            <w:hideMark/>
          </w:tcPr>
          <w:p w14:paraId="64968BBE"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ШЕВРОЛЕ НИВА</w:t>
            </w:r>
          </w:p>
        </w:tc>
        <w:tc>
          <w:tcPr>
            <w:tcW w:w="1606" w:type="dxa"/>
            <w:tcBorders>
              <w:top w:val="nil"/>
              <w:left w:val="nil"/>
              <w:bottom w:val="single" w:sz="4" w:space="0" w:color="auto"/>
              <w:right w:val="single" w:sz="4" w:space="0" w:color="auto"/>
            </w:tcBorders>
            <w:shd w:val="clear" w:color="auto" w:fill="FFFFFF"/>
            <w:vAlign w:val="center"/>
            <w:hideMark/>
          </w:tcPr>
          <w:p w14:paraId="7E7BDDEC"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212300-55</w:t>
            </w:r>
          </w:p>
        </w:tc>
        <w:tc>
          <w:tcPr>
            <w:tcW w:w="1250" w:type="dxa"/>
            <w:tcBorders>
              <w:top w:val="nil"/>
              <w:left w:val="nil"/>
              <w:bottom w:val="single" w:sz="4" w:space="0" w:color="auto"/>
              <w:right w:val="single" w:sz="4" w:space="0" w:color="auto"/>
            </w:tcBorders>
            <w:shd w:val="clear" w:color="auto" w:fill="FFFFFF"/>
            <w:vAlign w:val="center"/>
            <w:hideMark/>
          </w:tcPr>
          <w:p w14:paraId="70FDA822"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2013</w:t>
            </w:r>
          </w:p>
        </w:tc>
        <w:tc>
          <w:tcPr>
            <w:tcW w:w="2663" w:type="dxa"/>
            <w:tcBorders>
              <w:top w:val="nil"/>
              <w:left w:val="nil"/>
              <w:bottom w:val="single" w:sz="4" w:space="0" w:color="auto"/>
              <w:right w:val="single" w:sz="4" w:space="0" w:color="auto"/>
            </w:tcBorders>
            <w:shd w:val="clear" w:color="auto" w:fill="FFFFFF"/>
            <w:vAlign w:val="center"/>
            <w:hideMark/>
          </w:tcPr>
          <w:p w14:paraId="4E2814DD"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750FB9F1"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306B4B4B"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137</w:t>
            </w:r>
          </w:p>
        </w:tc>
        <w:tc>
          <w:tcPr>
            <w:tcW w:w="1866" w:type="dxa"/>
            <w:tcBorders>
              <w:top w:val="nil"/>
              <w:left w:val="nil"/>
              <w:bottom w:val="single" w:sz="4" w:space="0" w:color="auto"/>
              <w:right w:val="single" w:sz="4" w:space="0" w:color="auto"/>
            </w:tcBorders>
            <w:shd w:val="clear" w:color="auto" w:fill="FFFFFF"/>
            <w:vAlign w:val="center"/>
            <w:hideMark/>
          </w:tcPr>
          <w:p w14:paraId="1F3458C9"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363ED702"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315195</w:t>
            </w:r>
          </w:p>
        </w:tc>
        <w:tc>
          <w:tcPr>
            <w:tcW w:w="1250" w:type="dxa"/>
            <w:tcBorders>
              <w:top w:val="nil"/>
              <w:left w:val="nil"/>
              <w:bottom w:val="single" w:sz="4" w:space="0" w:color="auto"/>
              <w:right w:val="single" w:sz="4" w:space="0" w:color="auto"/>
            </w:tcBorders>
            <w:shd w:val="clear" w:color="auto" w:fill="FFFFFF"/>
            <w:vAlign w:val="center"/>
            <w:hideMark/>
          </w:tcPr>
          <w:p w14:paraId="23CB4637"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2008</w:t>
            </w:r>
          </w:p>
        </w:tc>
        <w:tc>
          <w:tcPr>
            <w:tcW w:w="2663" w:type="dxa"/>
            <w:tcBorders>
              <w:top w:val="nil"/>
              <w:left w:val="nil"/>
              <w:bottom w:val="single" w:sz="4" w:space="0" w:color="auto"/>
              <w:right w:val="single" w:sz="4" w:space="0" w:color="auto"/>
            </w:tcBorders>
            <w:shd w:val="clear" w:color="auto" w:fill="FFFFFF"/>
            <w:vAlign w:val="center"/>
            <w:hideMark/>
          </w:tcPr>
          <w:p w14:paraId="48516154"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41A7FF06"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775D3800"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138</w:t>
            </w:r>
          </w:p>
        </w:tc>
        <w:tc>
          <w:tcPr>
            <w:tcW w:w="1866" w:type="dxa"/>
            <w:tcBorders>
              <w:top w:val="nil"/>
              <w:left w:val="nil"/>
              <w:bottom w:val="single" w:sz="4" w:space="0" w:color="auto"/>
              <w:right w:val="single" w:sz="4" w:space="0" w:color="auto"/>
            </w:tcBorders>
            <w:shd w:val="clear" w:color="auto" w:fill="FFFFFF"/>
            <w:vAlign w:val="center"/>
            <w:hideMark/>
          </w:tcPr>
          <w:p w14:paraId="4E3A561B"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 xml:space="preserve">УАЗ </w:t>
            </w:r>
          </w:p>
        </w:tc>
        <w:tc>
          <w:tcPr>
            <w:tcW w:w="1606" w:type="dxa"/>
            <w:tcBorders>
              <w:top w:val="nil"/>
              <w:left w:val="nil"/>
              <w:bottom w:val="single" w:sz="4" w:space="0" w:color="auto"/>
              <w:right w:val="single" w:sz="4" w:space="0" w:color="auto"/>
            </w:tcBorders>
            <w:shd w:val="clear" w:color="auto" w:fill="FFFFFF"/>
            <w:vAlign w:val="center"/>
            <w:hideMark/>
          </w:tcPr>
          <w:p w14:paraId="2F061843"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390995</w:t>
            </w:r>
          </w:p>
        </w:tc>
        <w:tc>
          <w:tcPr>
            <w:tcW w:w="1250" w:type="dxa"/>
            <w:tcBorders>
              <w:top w:val="nil"/>
              <w:left w:val="nil"/>
              <w:bottom w:val="single" w:sz="4" w:space="0" w:color="auto"/>
              <w:right w:val="single" w:sz="4" w:space="0" w:color="auto"/>
            </w:tcBorders>
            <w:shd w:val="clear" w:color="auto" w:fill="FFFFFF"/>
            <w:vAlign w:val="center"/>
            <w:hideMark/>
          </w:tcPr>
          <w:p w14:paraId="17DD7CA3"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2013</w:t>
            </w:r>
          </w:p>
        </w:tc>
        <w:tc>
          <w:tcPr>
            <w:tcW w:w="2663" w:type="dxa"/>
            <w:tcBorders>
              <w:top w:val="nil"/>
              <w:left w:val="nil"/>
              <w:bottom w:val="single" w:sz="4" w:space="0" w:color="auto"/>
              <w:right w:val="single" w:sz="4" w:space="0" w:color="auto"/>
            </w:tcBorders>
            <w:vAlign w:val="center"/>
            <w:hideMark/>
          </w:tcPr>
          <w:p w14:paraId="270338D5"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3968E48B"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64EF5322"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139</w:t>
            </w:r>
          </w:p>
        </w:tc>
        <w:tc>
          <w:tcPr>
            <w:tcW w:w="1866" w:type="dxa"/>
            <w:tcBorders>
              <w:top w:val="nil"/>
              <w:left w:val="nil"/>
              <w:bottom w:val="single" w:sz="4" w:space="0" w:color="auto"/>
              <w:right w:val="single" w:sz="4" w:space="0" w:color="auto"/>
            </w:tcBorders>
            <w:shd w:val="clear" w:color="auto" w:fill="FFFFFF"/>
            <w:vAlign w:val="center"/>
            <w:hideMark/>
          </w:tcPr>
          <w:p w14:paraId="4C5523E8"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794F4BFA"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390992</w:t>
            </w:r>
          </w:p>
        </w:tc>
        <w:tc>
          <w:tcPr>
            <w:tcW w:w="1250" w:type="dxa"/>
            <w:tcBorders>
              <w:top w:val="nil"/>
              <w:left w:val="nil"/>
              <w:bottom w:val="single" w:sz="4" w:space="0" w:color="auto"/>
              <w:right w:val="single" w:sz="4" w:space="0" w:color="auto"/>
            </w:tcBorders>
            <w:shd w:val="clear" w:color="auto" w:fill="FFFFFF"/>
            <w:vAlign w:val="center"/>
            <w:hideMark/>
          </w:tcPr>
          <w:p w14:paraId="7222A7B5"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2006</w:t>
            </w:r>
          </w:p>
        </w:tc>
        <w:tc>
          <w:tcPr>
            <w:tcW w:w="2663" w:type="dxa"/>
            <w:tcBorders>
              <w:top w:val="nil"/>
              <w:left w:val="nil"/>
              <w:bottom w:val="single" w:sz="4" w:space="0" w:color="auto"/>
              <w:right w:val="single" w:sz="4" w:space="0" w:color="auto"/>
            </w:tcBorders>
            <w:vAlign w:val="center"/>
            <w:hideMark/>
          </w:tcPr>
          <w:p w14:paraId="3688CE8E"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4F4F9AF7"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081482DD"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140</w:t>
            </w:r>
          </w:p>
        </w:tc>
        <w:tc>
          <w:tcPr>
            <w:tcW w:w="1866" w:type="dxa"/>
            <w:tcBorders>
              <w:top w:val="nil"/>
              <w:left w:val="nil"/>
              <w:bottom w:val="single" w:sz="4" w:space="0" w:color="auto"/>
              <w:right w:val="single" w:sz="4" w:space="0" w:color="auto"/>
            </w:tcBorders>
            <w:shd w:val="clear" w:color="auto" w:fill="FFFFFF"/>
            <w:vAlign w:val="center"/>
            <w:hideMark/>
          </w:tcPr>
          <w:p w14:paraId="15ED0E03"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 xml:space="preserve">УАЗ </w:t>
            </w:r>
          </w:p>
        </w:tc>
        <w:tc>
          <w:tcPr>
            <w:tcW w:w="1606" w:type="dxa"/>
            <w:tcBorders>
              <w:top w:val="nil"/>
              <w:left w:val="nil"/>
              <w:bottom w:val="single" w:sz="4" w:space="0" w:color="auto"/>
              <w:right w:val="single" w:sz="4" w:space="0" w:color="auto"/>
            </w:tcBorders>
            <w:shd w:val="clear" w:color="auto" w:fill="FFFFFF"/>
            <w:vAlign w:val="center"/>
            <w:hideMark/>
          </w:tcPr>
          <w:p w14:paraId="423F45A2"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390945</w:t>
            </w:r>
          </w:p>
        </w:tc>
        <w:tc>
          <w:tcPr>
            <w:tcW w:w="1250" w:type="dxa"/>
            <w:tcBorders>
              <w:top w:val="nil"/>
              <w:left w:val="nil"/>
              <w:bottom w:val="single" w:sz="4" w:space="0" w:color="auto"/>
              <w:right w:val="single" w:sz="4" w:space="0" w:color="auto"/>
            </w:tcBorders>
            <w:shd w:val="clear" w:color="auto" w:fill="FFFFFF"/>
            <w:vAlign w:val="center"/>
            <w:hideMark/>
          </w:tcPr>
          <w:p w14:paraId="105F28B4"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2011</w:t>
            </w:r>
          </w:p>
        </w:tc>
        <w:tc>
          <w:tcPr>
            <w:tcW w:w="2663" w:type="dxa"/>
            <w:tcBorders>
              <w:top w:val="nil"/>
              <w:left w:val="nil"/>
              <w:bottom w:val="single" w:sz="4" w:space="0" w:color="auto"/>
              <w:right w:val="single" w:sz="4" w:space="0" w:color="auto"/>
            </w:tcBorders>
            <w:vAlign w:val="center"/>
            <w:hideMark/>
          </w:tcPr>
          <w:p w14:paraId="2DA9347E"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55D3A500"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3BF8E3BA"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141</w:t>
            </w:r>
          </w:p>
        </w:tc>
        <w:tc>
          <w:tcPr>
            <w:tcW w:w="1866" w:type="dxa"/>
            <w:tcBorders>
              <w:top w:val="nil"/>
              <w:left w:val="nil"/>
              <w:bottom w:val="single" w:sz="4" w:space="0" w:color="auto"/>
              <w:right w:val="single" w:sz="4" w:space="0" w:color="auto"/>
            </w:tcBorders>
            <w:shd w:val="clear" w:color="auto" w:fill="FFFFFF"/>
            <w:vAlign w:val="center"/>
            <w:hideMark/>
          </w:tcPr>
          <w:p w14:paraId="564522EC"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 xml:space="preserve">УАЗ </w:t>
            </w:r>
          </w:p>
        </w:tc>
        <w:tc>
          <w:tcPr>
            <w:tcW w:w="1606" w:type="dxa"/>
            <w:tcBorders>
              <w:top w:val="nil"/>
              <w:left w:val="nil"/>
              <w:bottom w:val="single" w:sz="4" w:space="0" w:color="auto"/>
              <w:right w:val="single" w:sz="4" w:space="0" w:color="auto"/>
            </w:tcBorders>
            <w:shd w:val="clear" w:color="auto" w:fill="FFFFFF"/>
            <w:vAlign w:val="center"/>
            <w:hideMark/>
          </w:tcPr>
          <w:p w14:paraId="35599519"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390995</w:t>
            </w:r>
          </w:p>
        </w:tc>
        <w:tc>
          <w:tcPr>
            <w:tcW w:w="1250" w:type="dxa"/>
            <w:tcBorders>
              <w:top w:val="nil"/>
              <w:left w:val="nil"/>
              <w:bottom w:val="single" w:sz="4" w:space="0" w:color="auto"/>
              <w:right w:val="single" w:sz="4" w:space="0" w:color="auto"/>
            </w:tcBorders>
            <w:shd w:val="clear" w:color="auto" w:fill="FFFFFF"/>
            <w:vAlign w:val="center"/>
            <w:hideMark/>
          </w:tcPr>
          <w:p w14:paraId="48B99FFF"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2016</w:t>
            </w:r>
          </w:p>
        </w:tc>
        <w:tc>
          <w:tcPr>
            <w:tcW w:w="2663" w:type="dxa"/>
            <w:tcBorders>
              <w:top w:val="nil"/>
              <w:left w:val="nil"/>
              <w:bottom w:val="single" w:sz="4" w:space="0" w:color="auto"/>
              <w:right w:val="single" w:sz="4" w:space="0" w:color="auto"/>
            </w:tcBorders>
            <w:shd w:val="clear" w:color="auto" w:fill="FFFFFF"/>
            <w:vAlign w:val="center"/>
            <w:hideMark/>
          </w:tcPr>
          <w:p w14:paraId="143BD128"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1</w:t>
            </w:r>
          </w:p>
        </w:tc>
      </w:tr>
      <w:tr w:rsidR="0051288B" w:rsidRPr="009A4FF4" w14:paraId="29353BF3"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336DD70E"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142</w:t>
            </w:r>
          </w:p>
        </w:tc>
        <w:tc>
          <w:tcPr>
            <w:tcW w:w="1866" w:type="dxa"/>
            <w:tcBorders>
              <w:top w:val="nil"/>
              <w:left w:val="nil"/>
              <w:bottom w:val="single" w:sz="4" w:space="0" w:color="auto"/>
              <w:right w:val="single" w:sz="4" w:space="0" w:color="auto"/>
            </w:tcBorders>
            <w:shd w:val="clear" w:color="auto" w:fill="FFFFFF"/>
            <w:noWrap/>
            <w:vAlign w:val="center"/>
            <w:hideMark/>
          </w:tcPr>
          <w:p w14:paraId="17DFF6B3"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 xml:space="preserve">УАЗ </w:t>
            </w:r>
          </w:p>
        </w:tc>
        <w:tc>
          <w:tcPr>
            <w:tcW w:w="1606" w:type="dxa"/>
            <w:tcBorders>
              <w:top w:val="nil"/>
              <w:left w:val="nil"/>
              <w:bottom w:val="single" w:sz="4" w:space="0" w:color="auto"/>
              <w:right w:val="single" w:sz="4" w:space="0" w:color="auto"/>
            </w:tcBorders>
            <w:shd w:val="clear" w:color="auto" w:fill="FFFFFF"/>
            <w:noWrap/>
            <w:vAlign w:val="center"/>
            <w:hideMark/>
          </w:tcPr>
          <w:p w14:paraId="0607F6DD"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390995</w:t>
            </w:r>
          </w:p>
        </w:tc>
        <w:tc>
          <w:tcPr>
            <w:tcW w:w="1250" w:type="dxa"/>
            <w:tcBorders>
              <w:top w:val="nil"/>
              <w:left w:val="nil"/>
              <w:bottom w:val="single" w:sz="4" w:space="0" w:color="auto"/>
              <w:right w:val="single" w:sz="4" w:space="0" w:color="auto"/>
            </w:tcBorders>
            <w:shd w:val="clear" w:color="auto" w:fill="FFFFFF"/>
            <w:noWrap/>
            <w:vAlign w:val="center"/>
            <w:hideMark/>
          </w:tcPr>
          <w:p w14:paraId="7A963AD9"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2012</w:t>
            </w:r>
          </w:p>
        </w:tc>
        <w:tc>
          <w:tcPr>
            <w:tcW w:w="2663" w:type="dxa"/>
            <w:tcBorders>
              <w:top w:val="nil"/>
              <w:left w:val="nil"/>
              <w:bottom w:val="single" w:sz="4" w:space="0" w:color="auto"/>
              <w:right w:val="single" w:sz="4" w:space="0" w:color="auto"/>
            </w:tcBorders>
            <w:noWrap/>
            <w:vAlign w:val="center"/>
            <w:hideMark/>
          </w:tcPr>
          <w:p w14:paraId="705C8A5E"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1</w:t>
            </w:r>
          </w:p>
        </w:tc>
      </w:tr>
      <w:tr w:rsidR="0051288B" w:rsidRPr="009A4FF4" w14:paraId="3FBCDD86"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7A49A03B"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143</w:t>
            </w:r>
          </w:p>
        </w:tc>
        <w:tc>
          <w:tcPr>
            <w:tcW w:w="1866" w:type="dxa"/>
            <w:tcBorders>
              <w:top w:val="nil"/>
              <w:left w:val="nil"/>
              <w:bottom w:val="single" w:sz="4" w:space="0" w:color="auto"/>
              <w:right w:val="single" w:sz="4" w:space="0" w:color="auto"/>
            </w:tcBorders>
            <w:shd w:val="clear" w:color="auto" w:fill="FFFFFF"/>
            <w:vAlign w:val="center"/>
            <w:hideMark/>
          </w:tcPr>
          <w:p w14:paraId="7594F828"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 xml:space="preserve">УАЗ </w:t>
            </w:r>
          </w:p>
        </w:tc>
        <w:tc>
          <w:tcPr>
            <w:tcW w:w="1606" w:type="dxa"/>
            <w:tcBorders>
              <w:top w:val="nil"/>
              <w:left w:val="nil"/>
              <w:bottom w:val="single" w:sz="4" w:space="0" w:color="auto"/>
              <w:right w:val="single" w:sz="4" w:space="0" w:color="auto"/>
            </w:tcBorders>
            <w:shd w:val="clear" w:color="auto" w:fill="FFFFFF"/>
            <w:vAlign w:val="center"/>
            <w:hideMark/>
          </w:tcPr>
          <w:p w14:paraId="6F011921"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390995</w:t>
            </w:r>
          </w:p>
        </w:tc>
        <w:tc>
          <w:tcPr>
            <w:tcW w:w="1250" w:type="dxa"/>
            <w:tcBorders>
              <w:top w:val="nil"/>
              <w:left w:val="nil"/>
              <w:bottom w:val="single" w:sz="4" w:space="0" w:color="auto"/>
              <w:right w:val="single" w:sz="4" w:space="0" w:color="auto"/>
            </w:tcBorders>
            <w:shd w:val="clear" w:color="auto" w:fill="FFFFFF"/>
            <w:vAlign w:val="center"/>
            <w:hideMark/>
          </w:tcPr>
          <w:p w14:paraId="182DF7E8"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2014</w:t>
            </w:r>
          </w:p>
        </w:tc>
        <w:tc>
          <w:tcPr>
            <w:tcW w:w="2663" w:type="dxa"/>
            <w:tcBorders>
              <w:top w:val="nil"/>
              <w:left w:val="nil"/>
              <w:bottom w:val="single" w:sz="4" w:space="0" w:color="auto"/>
              <w:right w:val="single" w:sz="4" w:space="0" w:color="auto"/>
            </w:tcBorders>
            <w:shd w:val="clear" w:color="auto" w:fill="FFFFFF"/>
            <w:vAlign w:val="center"/>
            <w:hideMark/>
          </w:tcPr>
          <w:p w14:paraId="368C4EEE"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49203068"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4B8B2815"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144</w:t>
            </w:r>
          </w:p>
        </w:tc>
        <w:tc>
          <w:tcPr>
            <w:tcW w:w="1866" w:type="dxa"/>
            <w:tcBorders>
              <w:top w:val="nil"/>
              <w:left w:val="nil"/>
              <w:bottom w:val="single" w:sz="4" w:space="0" w:color="auto"/>
              <w:right w:val="single" w:sz="4" w:space="0" w:color="auto"/>
            </w:tcBorders>
            <w:shd w:val="clear" w:color="auto" w:fill="FFFFFF"/>
            <w:vAlign w:val="center"/>
            <w:hideMark/>
          </w:tcPr>
          <w:p w14:paraId="348D95A1"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 xml:space="preserve">УАЗ </w:t>
            </w:r>
          </w:p>
        </w:tc>
        <w:tc>
          <w:tcPr>
            <w:tcW w:w="1606" w:type="dxa"/>
            <w:tcBorders>
              <w:top w:val="nil"/>
              <w:left w:val="nil"/>
              <w:bottom w:val="single" w:sz="4" w:space="0" w:color="auto"/>
              <w:right w:val="single" w:sz="4" w:space="0" w:color="auto"/>
            </w:tcBorders>
            <w:shd w:val="clear" w:color="auto" w:fill="FFFFFF"/>
            <w:vAlign w:val="center"/>
            <w:hideMark/>
          </w:tcPr>
          <w:p w14:paraId="36B21FD3"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390945</w:t>
            </w:r>
          </w:p>
        </w:tc>
        <w:tc>
          <w:tcPr>
            <w:tcW w:w="1250" w:type="dxa"/>
            <w:tcBorders>
              <w:top w:val="nil"/>
              <w:left w:val="nil"/>
              <w:bottom w:val="single" w:sz="4" w:space="0" w:color="auto"/>
              <w:right w:val="single" w:sz="4" w:space="0" w:color="auto"/>
            </w:tcBorders>
            <w:shd w:val="clear" w:color="auto" w:fill="FFFFFF"/>
            <w:vAlign w:val="center"/>
            <w:hideMark/>
          </w:tcPr>
          <w:p w14:paraId="6A7BAF6D"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2011</w:t>
            </w:r>
          </w:p>
        </w:tc>
        <w:tc>
          <w:tcPr>
            <w:tcW w:w="2663" w:type="dxa"/>
            <w:tcBorders>
              <w:top w:val="nil"/>
              <w:left w:val="nil"/>
              <w:bottom w:val="single" w:sz="4" w:space="0" w:color="auto"/>
              <w:right w:val="single" w:sz="4" w:space="0" w:color="auto"/>
            </w:tcBorders>
            <w:vAlign w:val="center"/>
            <w:hideMark/>
          </w:tcPr>
          <w:p w14:paraId="2605D745"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7108199F"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72EDE46A"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145</w:t>
            </w:r>
          </w:p>
        </w:tc>
        <w:tc>
          <w:tcPr>
            <w:tcW w:w="1866" w:type="dxa"/>
            <w:tcBorders>
              <w:top w:val="nil"/>
              <w:left w:val="nil"/>
              <w:bottom w:val="single" w:sz="4" w:space="0" w:color="auto"/>
              <w:right w:val="single" w:sz="4" w:space="0" w:color="auto"/>
            </w:tcBorders>
            <w:shd w:val="clear" w:color="auto" w:fill="FFFFFF"/>
            <w:vAlign w:val="center"/>
            <w:hideMark/>
          </w:tcPr>
          <w:p w14:paraId="2B60A029"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 xml:space="preserve">ГАЗ </w:t>
            </w:r>
          </w:p>
        </w:tc>
        <w:tc>
          <w:tcPr>
            <w:tcW w:w="1606" w:type="dxa"/>
            <w:tcBorders>
              <w:top w:val="nil"/>
              <w:left w:val="nil"/>
              <w:bottom w:val="single" w:sz="4" w:space="0" w:color="auto"/>
              <w:right w:val="single" w:sz="4" w:space="0" w:color="auto"/>
            </w:tcBorders>
            <w:shd w:val="clear" w:color="auto" w:fill="FFFFFF"/>
            <w:vAlign w:val="center"/>
            <w:hideMark/>
          </w:tcPr>
          <w:p w14:paraId="34ECFCDE"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33023</w:t>
            </w:r>
          </w:p>
        </w:tc>
        <w:tc>
          <w:tcPr>
            <w:tcW w:w="1250" w:type="dxa"/>
            <w:tcBorders>
              <w:top w:val="nil"/>
              <w:left w:val="nil"/>
              <w:bottom w:val="single" w:sz="4" w:space="0" w:color="auto"/>
              <w:right w:val="single" w:sz="4" w:space="0" w:color="auto"/>
            </w:tcBorders>
            <w:shd w:val="clear" w:color="auto" w:fill="FFFFFF"/>
            <w:vAlign w:val="center"/>
            <w:hideMark/>
          </w:tcPr>
          <w:p w14:paraId="02AD9E6E"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2004</w:t>
            </w:r>
          </w:p>
        </w:tc>
        <w:tc>
          <w:tcPr>
            <w:tcW w:w="2663" w:type="dxa"/>
            <w:tcBorders>
              <w:top w:val="nil"/>
              <w:left w:val="nil"/>
              <w:bottom w:val="single" w:sz="4" w:space="0" w:color="auto"/>
              <w:right w:val="single" w:sz="4" w:space="0" w:color="auto"/>
            </w:tcBorders>
            <w:vAlign w:val="center"/>
            <w:hideMark/>
          </w:tcPr>
          <w:p w14:paraId="59A383E7"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1B08DA9B"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5ECBDE66"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146</w:t>
            </w:r>
          </w:p>
        </w:tc>
        <w:tc>
          <w:tcPr>
            <w:tcW w:w="1866" w:type="dxa"/>
            <w:tcBorders>
              <w:top w:val="nil"/>
              <w:left w:val="nil"/>
              <w:bottom w:val="single" w:sz="4" w:space="0" w:color="auto"/>
              <w:right w:val="single" w:sz="4" w:space="0" w:color="auto"/>
            </w:tcBorders>
            <w:shd w:val="clear" w:color="auto" w:fill="FFFFFF"/>
            <w:vAlign w:val="center"/>
            <w:hideMark/>
          </w:tcPr>
          <w:p w14:paraId="4E1FCFC9"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 xml:space="preserve">ГАЗ </w:t>
            </w:r>
          </w:p>
        </w:tc>
        <w:tc>
          <w:tcPr>
            <w:tcW w:w="1606" w:type="dxa"/>
            <w:tcBorders>
              <w:top w:val="nil"/>
              <w:left w:val="nil"/>
              <w:bottom w:val="single" w:sz="4" w:space="0" w:color="auto"/>
              <w:right w:val="single" w:sz="4" w:space="0" w:color="auto"/>
            </w:tcBorders>
            <w:shd w:val="clear" w:color="auto" w:fill="FFFFFF"/>
            <w:vAlign w:val="center"/>
            <w:hideMark/>
          </w:tcPr>
          <w:p w14:paraId="35733EF7"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2705</w:t>
            </w:r>
          </w:p>
        </w:tc>
        <w:tc>
          <w:tcPr>
            <w:tcW w:w="1250" w:type="dxa"/>
            <w:tcBorders>
              <w:top w:val="nil"/>
              <w:left w:val="nil"/>
              <w:bottom w:val="single" w:sz="4" w:space="0" w:color="auto"/>
              <w:right w:val="single" w:sz="4" w:space="0" w:color="auto"/>
            </w:tcBorders>
            <w:shd w:val="clear" w:color="auto" w:fill="FFFFFF"/>
            <w:vAlign w:val="center"/>
            <w:hideMark/>
          </w:tcPr>
          <w:p w14:paraId="2143679E"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2007</w:t>
            </w:r>
          </w:p>
        </w:tc>
        <w:tc>
          <w:tcPr>
            <w:tcW w:w="2663" w:type="dxa"/>
            <w:tcBorders>
              <w:top w:val="nil"/>
              <w:left w:val="nil"/>
              <w:bottom w:val="single" w:sz="4" w:space="0" w:color="auto"/>
              <w:right w:val="single" w:sz="4" w:space="0" w:color="auto"/>
            </w:tcBorders>
            <w:vAlign w:val="center"/>
            <w:hideMark/>
          </w:tcPr>
          <w:p w14:paraId="31EAE2BA"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24CA0C54"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3DB72867"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147</w:t>
            </w:r>
          </w:p>
        </w:tc>
        <w:tc>
          <w:tcPr>
            <w:tcW w:w="1866" w:type="dxa"/>
            <w:tcBorders>
              <w:top w:val="nil"/>
              <w:left w:val="nil"/>
              <w:bottom w:val="single" w:sz="4" w:space="0" w:color="auto"/>
              <w:right w:val="single" w:sz="4" w:space="0" w:color="auto"/>
            </w:tcBorders>
            <w:shd w:val="clear" w:color="auto" w:fill="FFFFFF"/>
            <w:vAlign w:val="center"/>
            <w:hideMark/>
          </w:tcPr>
          <w:p w14:paraId="3695C4D2"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 xml:space="preserve">УАЗ </w:t>
            </w:r>
          </w:p>
        </w:tc>
        <w:tc>
          <w:tcPr>
            <w:tcW w:w="1606" w:type="dxa"/>
            <w:tcBorders>
              <w:top w:val="nil"/>
              <w:left w:val="nil"/>
              <w:bottom w:val="single" w:sz="4" w:space="0" w:color="auto"/>
              <w:right w:val="single" w:sz="4" w:space="0" w:color="auto"/>
            </w:tcBorders>
            <w:shd w:val="clear" w:color="auto" w:fill="FFFFFF"/>
            <w:vAlign w:val="center"/>
            <w:hideMark/>
          </w:tcPr>
          <w:p w14:paraId="2AAC781E"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390995</w:t>
            </w:r>
          </w:p>
        </w:tc>
        <w:tc>
          <w:tcPr>
            <w:tcW w:w="1250" w:type="dxa"/>
            <w:tcBorders>
              <w:top w:val="nil"/>
              <w:left w:val="nil"/>
              <w:bottom w:val="single" w:sz="4" w:space="0" w:color="auto"/>
              <w:right w:val="single" w:sz="4" w:space="0" w:color="auto"/>
            </w:tcBorders>
            <w:shd w:val="clear" w:color="auto" w:fill="FFFFFF"/>
            <w:vAlign w:val="center"/>
            <w:hideMark/>
          </w:tcPr>
          <w:p w14:paraId="3588E9D8"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2012</w:t>
            </w:r>
          </w:p>
        </w:tc>
        <w:tc>
          <w:tcPr>
            <w:tcW w:w="2663" w:type="dxa"/>
            <w:tcBorders>
              <w:top w:val="nil"/>
              <w:left w:val="nil"/>
              <w:bottom w:val="single" w:sz="4" w:space="0" w:color="auto"/>
              <w:right w:val="single" w:sz="4" w:space="0" w:color="auto"/>
            </w:tcBorders>
            <w:vAlign w:val="center"/>
            <w:hideMark/>
          </w:tcPr>
          <w:p w14:paraId="607FE03A"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7AE85E16"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7647C4A2"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148</w:t>
            </w:r>
          </w:p>
        </w:tc>
        <w:tc>
          <w:tcPr>
            <w:tcW w:w="1866" w:type="dxa"/>
            <w:tcBorders>
              <w:top w:val="nil"/>
              <w:left w:val="nil"/>
              <w:bottom w:val="single" w:sz="4" w:space="0" w:color="auto"/>
              <w:right w:val="single" w:sz="4" w:space="0" w:color="auto"/>
            </w:tcBorders>
            <w:shd w:val="clear" w:color="auto" w:fill="FFFFFF"/>
            <w:vAlign w:val="center"/>
            <w:hideMark/>
          </w:tcPr>
          <w:p w14:paraId="3A4F7E0D"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 xml:space="preserve">ШЕВРОЛЕ НИВА </w:t>
            </w:r>
          </w:p>
        </w:tc>
        <w:tc>
          <w:tcPr>
            <w:tcW w:w="1606" w:type="dxa"/>
            <w:tcBorders>
              <w:top w:val="nil"/>
              <w:left w:val="nil"/>
              <w:bottom w:val="single" w:sz="4" w:space="0" w:color="auto"/>
              <w:right w:val="single" w:sz="4" w:space="0" w:color="auto"/>
            </w:tcBorders>
            <w:shd w:val="clear" w:color="auto" w:fill="FFFFFF"/>
            <w:vAlign w:val="center"/>
            <w:hideMark/>
          </w:tcPr>
          <w:p w14:paraId="16A394AA"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 xml:space="preserve">ШЕВРОЛЕ НИВА </w:t>
            </w:r>
          </w:p>
        </w:tc>
        <w:tc>
          <w:tcPr>
            <w:tcW w:w="1250" w:type="dxa"/>
            <w:tcBorders>
              <w:top w:val="nil"/>
              <w:left w:val="nil"/>
              <w:bottom w:val="single" w:sz="4" w:space="0" w:color="auto"/>
              <w:right w:val="single" w:sz="4" w:space="0" w:color="auto"/>
            </w:tcBorders>
            <w:shd w:val="clear" w:color="auto" w:fill="FFFFFF"/>
            <w:vAlign w:val="center"/>
            <w:hideMark/>
          </w:tcPr>
          <w:p w14:paraId="1C8AEC5E"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2011</w:t>
            </w:r>
          </w:p>
        </w:tc>
        <w:tc>
          <w:tcPr>
            <w:tcW w:w="2663" w:type="dxa"/>
            <w:tcBorders>
              <w:top w:val="nil"/>
              <w:left w:val="nil"/>
              <w:bottom w:val="single" w:sz="4" w:space="0" w:color="auto"/>
              <w:right w:val="single" w:sz="4" w:space="0" w:color="auto"/>
            </w:tcBorders>
            <w:shd w:val="clear" w:color="auto" w:fill="FFFFFF"/>
            <w:vAlign w:val="center"/>
            <w:hideMark/>
          </w:tcPr>
          <w:p w14:paraId="189A84E1"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15DD99AC"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3F6E7498"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149</w:t>
            </w:r>
          </w:p>
        </w:tc>
        <w:tc>
          <w:tcPr>
            <w:tcW w:w="1866" w:type="dxa"/>
            <w:tcBorders>
              <w:top w:val="nil"/>
              <w:left w:val="nil"/>
              <w:bottom w:val="single" w:sz="4" w:space="0" w:color="auto"/>
              <w:right w:val="single" w:sz="4" w:space="0" w:color="auto"/>
            </w:tcBorders>
            <w:vAlign w:val="center"/>
            <w:hideMark/>
          </w:tcPr>
          <w:p w14:paraId="0B7BB5C7"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ГАЗ САЗ</w:t>
            </w:r>
          </w:p>
        </w:tc>
        <w:tc>
          <w:tcPr>
            <w:tcW w:w="1606" w:type="dxa"/>
            <w:tcBorders>
              <w:top w:val="nil"/>
              <w:left w:val="nil"/>
              <w:bottom w:val="single" w:sz="4" w:space="0" w:color="auto"/>
              <w:right w:val="single" w:sz="4" w:space="0" w:color="auto"/>
            </w:tcBorders>
            <w:vAlign w:val="center"/>
            <w:hideMark/>
          </w:tcPr>
          <w:p w14:paraId="23F93C81"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3507</w:t>
            </w:r>
          </w:p>
        </w:tc>
        <w:tc>
          <w:tcPr>
            <w:tcW w:w="1250" w:type="dxa"/>
            <w:tcBorders>
              <w:top w:val="nil"/>
              <w:left w:val="nil"/>
              <w:bottom w:val="single" w:sz="4" w:space="0" w:color="auto"/>
              <w:right w:val="single" w:sz="4" w:space="0" w:color="auto"/>
            </w:tcBorders>
            <w:vAlign w:val="center"/>
            <w:hideMark/>
          </w:tcPr>
          <w:p w14:paraId="2B92F6F5"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1991</w:t>
            </w:r>
          </w:p>
        </w:tc>
        <w:tc>
          <w:tcPr>
            <w:tcW w:w="2663" w:type="dxa"/>
            <w:tcBorders>
              <w:top w:val="nil"/>
              <w:left w:val="nil"/>
              <w:bottom w:val="single" w:sz="4" w:space="0" w:color="auto"/>
              <w:right w:val="single" w:sz="4" w:space="0" w:color="auto"/>
            </w:tcBorders>
            <w:vAlign w:val="center"/>
            <w:hideMark/>
          </w:tcPr>
          <w:p w14:paraId="4018E387"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0EBDBE04"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715D16FA"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150</w:t>
            </w:r>
          </w:p>
        </w:tc>
        <w:tc>
          <w:tcPr>
            <w:tcW w:w="1866" w:type="dxa"/>
            <w:tcBorders>
              <w:top w:val="nil"/>
              <w:left w:val="nil"/>
              <w:bottom w:val="single" w:sz="4" w:space="0" w:color="auto"/>
              <w:right w:val="single" w:sz="4" w:space="0" w:color="auto"/>
            </w:tcBorders>
            <w:shd w:val="clear" w:color="auto" w:fill="FFFFFF"/>
            <w:vAlign w:val="center"/>
            <w:hideMark/>
          </w:tcPr>
          <w:p w14:paraId="1B475734"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1AE92C67"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390995</w:t>
            </w:r>
          </w:p>
        </w:tc>
        <w:tc>
          <w:tcPr>
            <w:tcW w:w="1250" w:type="dxa"/>
            <w:tcBorders>
              <w:top w:val="nil"/>
              <w:left w:val="nil"/>
              <w:bottom w:val="single" w:sz="4" w:space="0" w:color="auto"/>
              <w:right w:val="single" w:sz="4" w:space="0" w:color="auto"/>
            </w:tcBorders>
            <w:shd w:val="clear" w:color="auto" w:fill="FFFFFF"/>
            <w:vAlign w:val="center"/>
            <w:hideMark/>
          </w:tcPr>
          <w:p w14:paraId="7E591BF8"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2015</w:t>
            </w:r>
          </w:p>
        </w:tc>
        <w:tc>
          <w:tcPr>
            <w:tcW w:w="2663" w:type="dxa"/>
            <w:tcBorders>
              <w:top w:val="nil"/>
              <w:left w:val="nil"/>
              <w:bottom w:val="single" w:sz="4" w:space="0" w:color="auto"/>
              <w:right w:val="single" w:sz="4" w:space="0" w:color="auto"/>
            </w:tcBorders>
            <w:shd w:val="clear" w:color="auto" w:fill="FFFFFF"/>
            <w:vAlign w:val="center"/>
            <w:hideMark/>
          </w:tcPr>
          <w:p w14:paraId="3B92EDE8"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1</w:t>
            </w:r>
          </w:p>
        </w:tc>
      </w:tr>
      <w:tr w:rsidR="0051288B" w:rsidRPr="009A4FF4" w14:paraId="53B3287B"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202F660A"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151</w:t>
            </w:r>
          </w:p>
        </w:tc>
        <w:tc>
          <w:tcPr>
            <w:tcW w:w="1866" w:type="dxa"/>
            <w:tcBorders>
              <w:top w:val="nil"/>
              <w:left w:val="nil"/>
              <w:bottom w:val="single" w:sz="4" w:space="0" w:color="auto"/>
              <w:right w:val="single" w:sz="4" w:space="0" w:color="auto"/>
            </w:tcBorders>
            <w:vAlign w:val="center"/>
            <w:hideMark/>
          </w:tcPr>
          <w:p w14:paraId="556A4527"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vAlign w:val="center"/>
            <w:hideMark/>
          </w:tcPr>
          <w:p w14:paraId="68EBD9DC"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390995</w:t>
            </w:r>
          </w:p>
        </w:tc>
        <w:tc>
          <w:tcPr>
            <w:tcW w:w="1250" w:type="dxa"/>
            <w:tcBorders>
              <w:top w:val="nil"/>
              <w:left w:val="nil"/>
              <w:bottom w:val="single" w:sz="4" w:space="0" w:color="auto"/>
              <w:right w:val="single" w:sz="4" w:space="0" w:color="auto"/>
            </w:tcBorders>
            <w:vAlign w:val="center"/>
            <w:hideMark/>
          </w:tcPr>
          <w:p w14:paraId="3B11ADF4"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2010</w:t>
            </w:r>
          </w:p>
        </w:tc>
        <w:tc>
          <w:tcPr>
            <w:tcW w:w="2663" w:type="dxa"/>
            <w:tcBorders>
              <w:top w:val="nil"/>
              <w:left w:val="nil"/>
              <w:bottom w:val="single" w:sz="4" w:space="0" w:color="auto"/>
              <w:right w:val="single" w:sz="4" w:space="0" w:color="auto"/>
            </w:tcBorders>
            <w:vAlign w:val="center"/>
            <w:hideMark/>
          </w:tcPr>
          <w:p w14:paraId="304B4C19"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0F072D96"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1B24E8E0"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152</w:t>
            </w:r>
          </w:p>
        </w:tc>
        <w:tc>
          <w:tcPr>
            <w:tcW w:w="1866" w:type="dxa"/>
            <w:tcBorders>
              <w:top w:val="nil"/>
              <w:left w:val="nil"/>
              <w:bottom w:val="single" w:sz="4" w:space="0" w:color="auto"/>
              <w:right w:val="single" w:sz="4" w:space="0" w:color="auto"/>
            </w:tcBorders>
            <w:vAlign w:val="center"/>
            <w:hideMark/>
          </w:tcPr>
          <w:p w14:paraId="7206AC51"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vAlign w:val="center"/>
            <w:hideMark/>
          </w:tcPr>
          <w:p w14:paraId="050DA28E"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390944</w:t>
            </w:r>
          </w:p>
        </w:tc>
        <w:tc>
          <w:tcPr>
            <w:tcW w:w="1250" w:type="dxa"/>
            <w:tcBorders>
              <w:top w:val="nil"/>
              <w:left w:val="nil"/>
              <w:bottom w:val="single" w:sz="4" w:space="0" w:color="auto"/>
              <w:right w:val="single" w:sz="4" w:space="0" w:color="auto"/>
            </w:tcBorders>
            <w:vAlign w:val="center"/>
            <w:hideMark/>
          </w:tcPr>
          <w:p w14:paraId="7721D043"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2007</w:t>
            </w:r>
          </w:p>
        </w:tc>
        <w:tc>
          <w:tcPr>
            <w:tcW w:w="2663" w:type="dxa"/>
            <w:tcBorders>
              <w:top w:val="nil"/>
              <w:left w:val="nil"/>
              <w:bottom w:val="single" w:sz="4" w:space="0" w:color="auto"/>
              <w:right w:val="single" w:sz="4" w:space="0" w:color="auto"/>
            </w:tcBorders>
            <w:vAlign w:val="center"/>
            <w:hideMark/>
          </w:tcPr>
          <w:p w14:paraId="673FA0C2"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479750BC"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216C97AE"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153</w:t>
            </w:r>
          </w:p>
        </w:tc>
        <w:tc>
          <w:tcPr>
            <w:tcW w:w="1866" w:type="dxa"/>
            <w:tcBorders>
              <w:top w:val="nil"/>
              <w:left w:val="nil"/>
              <w:bottom w:val="single" w:sz="4" w:space="0" w:color="auto"/>
              <w:right w:val="single" w:sz="4" w:space="0" w:color="auto"/>
            </w:tcBorders>
            <w:vAlign w:val="center"/>
            <w:hideMark/>
          </w:tcPr>
          <w:p w14:paraId="5E03ACED"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 xml:space="preserve">УАЗ </w:t>
            </w:r>
          </w:p>
        </w:tc>
        <w:tc>
          <w:tcPr>
            <w:tcW w:w="1606" w:type="dxa"/>
            <w:tcBorders>
              <w:top w:val="nil"/>
              <w:left w:val="nil"/>
              <w:bottom w:val="single" w:sz="4" w:space="0" w:color="auto"/>
              <w:right w:val="single" w:sz="4" w:space="0" w:color="auto"/>
            </w:tcBorders>
            <w:vAlign w:val="center"/>
            <w:hideMark/>
          </w:tcPr>
          <w:p w14:paraId="4E0DDB36"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390945</w:t>
            </w:r>
          </w:p>
        </w:tc>
        <w:tc>
          <w:tcPr>
            <w:tcW w:w="1250" w:type="dxa"/>
            <w:tcBorders>
              <w:top w:val="nil"/>
              <w:left w:val="nil"/>
              <w:bottom w:val="single" w:sz="4" w:space="0" w:color="auto"/>
              <w:right w:val="single" w:sz="4" w:space="0" w:color="auto"/>
            </w:tcBorders>
            <w:vAlign w:val="center"/>
            <w:hideMark/>
          </w:tcPr>
          <w:p w14:paraId="049F7BAA"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2009</w:t>
            </w:r>
          </w:p>
        </w:tc>
        <w:tc>
          <w:tcPr>
            <w:tcW w:w="2663" w:type="dxa"/>
            <w:tcBorders>
              <w:top w:val="nil"/>
              <w:left w:val="nil"/>
              <w:bottom w:val="single" w:sz="4" w:space="0" w:color="auto"/>
              <w:right w:val="single" w:sz="4" w:space="0" w:color="auto"/>
            </w:tcBorders>
            <w:vAlign w:val="center"/>
            <w:hideMark/>
          </w:tcPr>
          <w:p w14:paraId="7557E273"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6F9715ED"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130118FC"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154</w:t>
            </w:r>
          </w:p>
        </w:tc>
        <w:tc>
          <w:tcPr>
            <w:tcW w:w="1866" w:type="dxa"/>
            <w:tcBorders>
              <w:top w:val="nil"/>
              <w:left w:val="nil"/>
              <w:bottom w:val="single" w:sz="4" w:space="0" w:color="auto"/>
              <w:right w:val="single" w:sz="4" w:space="0" w:color="auto"/>
            </w:tcBorders>
            <w:shd w:val="clear" w:color="auto" w:fill="FFFFFF"/>
            <w:vAlign w:val="center"/>
            <w:hideMark/>
          </w:tcPr>
          <w:p w14:paraId="2C284979"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20977D34"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390944</w:t>
            </w:r>
          </w:p>
        </w:tc>
        <w:tc>
          <w:tcPr>
            <w:tcW w:w="1250" w:type="dxa"/>
            <w:tcBorders>
              <w:top w:val="nil"/>
              <w:left w:val="nil"/>
              <w:bottom w:val="single" w:sz="4" w:space="0" w:color="auto"/>
              <w:right w:val="single" w:sz="4" w:space="0" w:color="auto"/>
            </w:tcBorders>
            <w:shd w:val="clear" w:color="auto" w:fill="FFFFFF"/>
            <w:vAlign w:val="center"/>
            <w:hideMark/>
          </w:tcPr>
          <w:p w14:paraId="6EAAE9FD"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2007</w:t>
            </w:r>
          </w:p>
        </w:tc>
        <w:tc>
          <w:tcPr>
            <w:tcW w:w="2663" w:type="dxa"/>
            <w:tcBorders>
              <w:top w:val="nil"/>
              <w:left w:val="nil"/>
              <w:bottom w:val="single" w:sz="4" w:space="0" w:color="auto"/>
              <w:right w:val="single" w:sz="4" w:space="0" w:color="auto"/>
            </w:tcBorders>
            <w:vAlign w:val="center"/>
            <w:hideMark/>
          </w:tcPr>
          <w:p w14:paraId="2DDF6E4C"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38C09567"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12310768"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155</w:t>
            </w:r>
          </w:p>
        </w:tc>
        <w:tc>
          <w:tcPr>
            <w:tcW w:w="1866" w:type="dxa"/>
            <w:tcBorders>
              <w:top w:val="nil"/>
              <w:left w:val="nil"/>
              <w:bottom w:val="single" w:sz="4" w:space="0" w:color="auto"/>
              <w:right w:val="single" w:sz="4" w:space="0" w:color="auto"/>
            </w:tcBorders>
            <w:vAlign w:val="center"/>
            <w:hideMark/>
          </w:tcPr>
          <w:p w14:paraId="7DF5E03E"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 xml:space="preserve">УАЗ </w:t>
            </w:r>
          </w:p>
        </w:tc>
        <w:tc>
          <w:tcPr>
            <w:tcW w:w="1606" w:type="dxa"/>
            <w:tcBorders>
              <w:top w:val="nil"/>
              <w:left w:val="nil"/>
              <w:bottom w:val="single" w:sz="4" w:space="0" w:color="auto"/>
              <w:right w:val="single" w:sz="4" w:space="0" w:color="auto"/>
            </w:tcBorders>
            <w:vAlign w:val="center"/>
            <w:hideMark/>
          </w:tcPr>
          <w:p w14:paraId="5CA8A4F4"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390995</w:t>
            </w:r>
          </w:p>
        </w:tc>
        <w:tc>
          <w:tcPr>
            <w:tcW w:w="1250" w:type="dxa"/>
            <w:tcBorders>
              <w:top w:val="nil"/>
              <w:left w:val="nil"/>
              <w:bottom w:val="single" w:sz="4" w:space="0" w:color="auto"/>
              <w:right w:val="single" w:sz="4" w:space="0" w:color="auto"/>
            </w:tcBorders>
            <w:vAlign w:val="center"/>
            <w:hideMark/>
          </w:tcPr>
          <w:p w14:paraId="4CCD1D5A"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2015</w:t>
            </w:r>
          </w:p>
        </w:tc>
        <w:tc>
          <w:tcPr>
            <w:tcW w:w="2663" w:type="dxa"/>
            <w:tcBorders>
              <w:top w:val="nil"/>
              <w:left w:val="nil"/>
              <w:bottom w:val="single" w:sz="4" w:space="0" w:color="auto"/>
              <w:right w:val="single" w:sz="4" w:space="0" w:color="auto"/>
            </w:tcBorders>
            <w:vAlign w:val="center"/>
            <w:hideMark/>
          </w:tcPr>
          <w:p w14:paraId="73EBD112"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0D59AF65"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4F305F9E"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156</w:t>
            </w:r>
          </w:p>
        </w:tc>
        <w:tc>
          <w:tcPr>
            <w:tcW w:w="1866" w:type="dxa"/>
            <w:tcBorders>
              <w:top w:val="nil"/>
              <w:left w:val="nil"/>
              <w:bottom w:val="single" w:sz="4" w:space="0" w:color="auto"/>
              <w:right w:val="single" w:sz="4" w:space="0" w:color="auto"/>
            </w:tcBorders>
            <w:shd w:val="clear" w:color="auto" w:fill="FFFFFF"/>
            <w:vAlign w:val="center"/>
            <w:hideMark/>
          </w:tcPr>
          <w:p w14:paraId="0DD10A04"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 xml:space="preserve">ВАЗ  </w:t>
            </w:r>
          </w:p>
        </w:tc>
        <w:tc>
          <w:tcPr>
            <w:tcW w:w="1606" w:type="dxa"/>
            <w:tcBorders>
              <w:top w:val="nil"/>
              <w:left w:val="nil"/>
              <w:bottom w:val="single" w:sz="4" w:space="0" w:color="auto"/>
              <w:right w:val="single" w:sz="4" w:space="0" w:color="auto"/>
            </w:tcBorders>
            <w:shd w:val="clear" w:color="auto" w:fill="FFFFFF"/>
            <w:vAlign w:val="center"/>
            <w:hideMark/>
          </w:tcPr>
          <w:p w14:paraId="2779F839"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232900</w:t>
            </w:r>
          </w:p>
        </w:tc>
        <w:tc>
          <w:tcPr>
            <w:tcW w:w="1250" w:type="dxa"/>
            <w:tcBorders>
              <w:top w:val="nil"/>
              <w:left w:val="nil"/>
              <w:bottom w:val="single" w:sz="4" w:space="0" w:color="auto"/>
              <w:right w:val="single" w:sz="4" w:space="0" w:color="auto"/>
            </w:tcBorders>
            <w:shd w:val="clear" w:color="auto" w:fill="FFFFFF"/>
            <w:vAlign w:val="center"/>
            <w:hideMark/>
          </w:tcPr>
          <w:p w14:paraId="0D34621A"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2012</w:t>
            </w:r>
          </w:p>
        </w:tc>
        <w:tc>
          <w:tcPr>
            <w:tcW w:w="2663" w:type="dxa"/>
            <w:tcBorders>
              <w:top w:val="nil"/>
              <w:left w:val="nil"/>
              <w:bottom w:val="single" w:sz="4" w:space="0" w:color="auto"/>
              <w:right w:val="single" w:sz="4" w:space="0" w:color="auto"/>
            </w:tcBorders>
            <w:vAlign w:val="center"/>
            <w:hideMark/>
          </w:tcPr>
          <w:p w14:paraId="2DA4262F"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2DB66557"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44AA72C2"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157</w:t>
            </w:r>
          </w:p>
        </w:tc>
        <w:tc>
          <w:tcPr>
            <w:tcW w:w="1866" w:type="dxa"/>
            <w:tcBorders>
              <w:top w:val="nil"/>
              <w:left w:val="nil"/>
              <w:bottom w:val="single" w:sz="4" w:space="0" w:color="auto"/>
              <w:right w:val="single" w:sz="4" w:space="0" w:color="auto"/>
            </w:tcBorders>
            <w:shd w:val="clear" w:color="auto" w:fill="FFFFFF"/>
            <w:vAlign w:val="bottom"/>
            <w:hideMark/>
          </w:tcPr>
          <w:p w14:paraId="5A0157BD"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УАЗ</w:t>
            </w:r>
          </w:p>
        </w:tc>
        <w:tc>
          <w:tcPr>
            <w:tcW w:w="1606" w:type="dxa"/>
            <w:tcBorders>
              <w:top w:val="nil"/>
              <w:left w:val="nil"/>
              <w:bottom w:val="single" w:sz="4" w:space="0" w:color="auto"/>
              <w:right w:val="single" w:sz="4" w:space="0" w:color="auto"/>
            </w:tcBorders>
            <w:shd w:val="clear" w:color="auto" w:fill="FFFFFF"/>
            <w:vAlign w:val="bottom"/>
            <w:hideMark/>
          </w:tcPr>
          <w:p w14:paraId="008FD0A5"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390995</w:t>
            </w:r>
          </w:p>
        </w:tc>
        <w:tc>
          <w:tcPr>
            <w:tcW w:w="1250" w:type="dxa"/>
            <w:tcBorders>
              <w:top w:val="nil"/>
              <w:left w:val="nil"/>
              <w:bottom w:val="single" w:sz="4" w:space="0" w:color="auto"/>
              <w:right w:val="single" w:sz="4" w:space="0" w:color="auto"/>
            </w:tcBorders>
            <w:shd w:val="clear" w:color="auto" w:fill="FFFFFF"/>
            <w:vAlign w:val="bottom"/>
            <w:hideMark/>
          </w:tcPr>
          <w:p w14:paraId="2843FB65"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2016</w:t>
            </w:r>
          </w:p>
        </w:tc>
        <w:tc>
          <w:tcPr>
            <w:tcW w:w="2663" w:type="dxa"/>
            <w:tcBorders>
              <w:top w:val="nil"/>
              <w:left w:val="nil"/>
              <w:bottom w:val="single" w:sz="4" w:space="0" w:color="auto"/>
              <w:right w:val="single" w:sz="4" w:space="0" w:color="auto"/>
            </w:tcBorders>
            <w:shd w:val="clear" w:color="auto" w:fill="FFFFFF"/>
            <w:vAlign w:val="center"/>
            <w:hideMark/>
          </w:tcPr>
          <w:p w14:paraId="53102709"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44C4466F"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495A8D53"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158</w:t>
            </w:r>
          </w:p>
        </w:tc>
        <w:tc>
          <w:tcPr>
            <w:tcW w:w="1866" w:type="dxa"/>
            <w:tcBorders>
              <w:top w:val="nil"/>
              <w:left w:val="nil"/>
              <w:bottom w:val="single" w:sz="4" w:space="0" w:color="auto"/>
              <w:right w:val="single" w:sz="4" w:space="0" w:color="auto"/>
            </w:tcBorders>
            <w:shd w:val="clear" w:color="auto" w:fill="FFFFFF"/>
            <w:vAlign w:val="bottom"/>
            <w:hideMark/>
          </w:tcPr>
          <w:p w14:paraId="31EC975F"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УАЗ</w:t>
            </w:r>
          </w:p>
        </w:tc>
        <w:tc>
          <w:tcPr>
            <w:tcW w:w="1606" w:type="dxa"/>
            <w:tcBorders>
              <w:top w:val="nil"/>
              <w:left w:val="nil"/>
              <w:bottom w:val="single" w:sz="4" w:space="0" w:color="auto"/>
              <w:right w:val="single" w:sz="4" w:space="0" w:color="auto"/>
            </w:tcBorders>
            <w:shd w:val="clear" w:color="auto" w:fill="FFFFFF"/>
            <w:vAlign w:val="bottom"/>
            <w:hideMark/>
          </w:tcPr>
          <w:p w14:paraId="5C77F8C4"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390945</w:t>
            </w:r>
          </w:p>
        </w:tc>
        <w:tc>
          <w:tcPr>
            <w:tcW w:w="1250" w:type="dxa"/>
            <w:tcBorders>
              <w:top w:val="nil"/>
              <w:left w:val="nil"/>
              <w:bottom w:val="single" w:sz="4" w:space="0" w:color="auto"/>
              <w:right w:val="single" w:sz="4" w:space="0" w:color="auto"/>
            </w:tcBorders>
            <w:shd w:val="clear" w:color="auto" w:fill="FFFFFF"/>
            <w:vAlign w:val="bottom"/>
            <w:hideMark/>
          </w:tcPr>
          <w:p w14:paraId="018F6E91"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2010</w:t>
            </w:r>
          </w:p>
        </w:tc>
        <w:tc>
          <w:tcPr>
            <w:tcW w:w="2663" w:type="dxa"/>
            <w:tcBorders>
              <w:top w:val="nil"/>
              <w:left w:val="nil"/>
              <w:bottom w:val="single" w:sz="4" w:space="0" w:color="auto"/>
              <w:right w:val="single" w:sz="4" w:space="0" w:color="auto"/>
            </w:tcBorders>
            <w:vAlign w:val="center"/>
            <w:hideMark/>
          </w:tcPr>
          <w:p w14:paraId="769171B6"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1A8B9D14"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38CEE452"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159</w:t>
            </w:r>
          </w:p>
        </w:tc>
        <w:tc>
          <w:tcPr>
            <w:tcW w:w="1866" w:type="dxa"/>
            <w:tcBorders>
              <w:top w:val="nil"/>
              <w:left w:val="nil"/>
              <w:bottom w:val="single" w:sz="4" w:space="0" w:color="auto"/>
              <w:right w:val="single" w:sz="4" w:space="0" w:color="auto"/>
            </w:tcBorders>
            <w:shd w:val="clear" w:color="auto" w:fill="FFFFFF"/>
            <w:vAlign w:val="bottom"/>
            <w:hideMark/>
          </w:tcPr>
          <w:p w14:paraId="7419E904"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210D2662"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390945</w:t>
            </w:r>
          </w:p>
        </w:tc>
        <w:tc>
          <w:tcPr>
            <w:tcW w:w="1250" w:type="dxa"/>
            <w:tcBorders>
              <w:top w:val="nil"/>
              <w:left w:val="nil"/>
              <w:bottom w:val="single" w:sz="4" w:space="0" w:color="auto"/>
              <w:right w:val="single" w:sz="4" w:space="0" w:color="auto"/>
            </w:tcBorders>
            <w:shd w:val="clear" w:color="auto" w:fill="FFFFFF"/>
            <w:vAlign w:val="bottom"/>
            <w:hideMark/>
          </w:tcPr>
          <w:p w14:paraId="10862EAF"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2010</w:t>
            </w:r>
          </w:p>
        </w:tc>
        <w:tc>
          <w:tcPr>
            <w:tcW w:w="2663" w:type="dxa"/>
            <w:tcBorders>
              <w:top w:val="nil"/>
              <w:left w:val="nil"/>
              <w:bottom w:val="single" w:sz="4" w:space="0" w:color="auto"/>
              <w:right w:val="single" w:sz="4" w:space="0" w:color="auto"/>
            </w:tcBorders>
            <w:vAlign w:val="center"/>
            <w:hideMark/>
          </w:tcPr>
          <w:p w14:paraId="06B9A214"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7F7C18AC"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7915CA80"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lastRenderedPageBreak/>
              <w:t>160</w:t>
            </w:r>
          </w:p>
        </w:tc>
        <w:tc>
          <w:tcPr>
            <w:tcW w:w="1866" w:type="dxa"/>
            <w:tcBorders>
              <w:top w:val="nil"/>
              <w:left w:val="nil"/>
              <w:bottom w:val="single" w:sz="4" w:space="0" w:color="auto"/>
              <w:right w:val="single" w:sz="4" w:space="0" w:color="auto"/>
            </w:tcBorders>
            <w:shd w:val="clear" w:color="auto" w:fill="FFFFFF"/>
            <w:vAlign w:val="bottom"/>
            <w:hideMark/>
          </w:tcPr>
          <w:p w14:paraId="54068038"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ГАЗ</w:t>
            </w:r>
          </w:p>
        </w:tc>
        <w:tc>
          <w:tcPr>
            <w:tcW w:w="1606" w:type="dxa"/>
            <w:tcBorders>
              <w:top w:val="nil"/>
              <w:left w:val="nil"/>
              <w:bottom w:val="single" w:sz="4" w:space="0" w:color="auto"/>
              <w:right w:val="single" w:sz="4" w:space="0" w:color="auto"/>
            </w:tcBorders>
            <w:shd w:val="clear" w:color="auto" w:fill="FFFFFF"/>
            <w:vAlign w:val="bottom"/>
            <w:hideMark/>
          </w:tcPr>
          <w:p w14:paraId="1871B798"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330232</w:t>
            </w:r>
          </w:p>
        </w:tc>
        <w:tc>
          <w:tcPr>
            <w:tcW w:w="1250" w:type="dxa"/>
            <w:tcBorders>
              <w:top w:val="nil"/>
              <w:left w:val="nil"/>
              <w:bottom w:val="single" w:sz="4" w:space="0" w:color="auto"/>
              <w:right w:val="single" w:sz="4" w:space="0" w:color="auto"/>
            </w:tcBorders>
            <w:shd w:val="clear" w:color="auto" w:fill="FFFFFF"/>
            <w:vAlign w:val="bottom"/>
            <w:hideMark/>
          </w:tcPr>
          <w:p w14:paraId="5D9CEE20"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2013</w:t>
            </w:r>
          </w:p>
        </w:tc>
        <w:tc>
          <w:tcPr>
            <w:tcW w:w="2663" w:type="dxa"/>
            <w:tcBorders>
              <w:top w:val="nil"/>
              <w:left w:val="nil"/>
              <w:bottom w:val="single" w:sz="4" w:space="0" w:color="auto"/>
              <w:right w:val="single" w:sz="4" w:space="0" w:color="auto"/>
            </w:tcBorders>
            <w:vAlign w:val="center"/>
            <w:hideMark/>
          </w:tcPr>
          <w:p w14:paraId="68682C65"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1FEE8708"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56CB7399"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161</w:t>
            </w:r>
          </w:p>
        </w:tc>
        <w:tc>
          <w:tcPr>
            <w:tcW w:w="1866" w:type="dxa"/>
            <w:tcBorders>
              <w:top w:val="nil"/>
              <w:left w:val="nil"/>
              <w:bottom w:val="single" w:sz="4" w:space="0" w:color="auto"/>
              <w:right w:val="single" w:sz="4" w:space="0" w:color="auto"/>
            </w:tcBorders>
            <w:shd w:val="clear" w:color="auto" w:fill="FFFFFF"/>
            <w:vAlign w:val="bottom"/>
            <w:hideMark/>
          </w:tcPr>
          <w:p w14:paraId="561E8AD3"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УАЗ</w:t>
            </w:r>
          </w:p>
        </w:tc>
        <w:tc>
          <w:tcPr>
            <w:tcW w:w="1606" w:type="dxa"/>
            <w:tcBorders>
              <w:top w:val="nil"/>
              <w:left w:val="nil"/>
              <w:bottom w:val="single" w:sz="4" w:space="0" w:color="auto"/>
              <w:right w:val="single" w:sz="4" w:space="0" w:color="auto"/>
            </w:tcBorders>
            <w:shd w:val="clear" w:color="auto" w:fill="FFFFFF"/>
            <w:vAlign w:val="bottom"/>
            <w:hideMark/>
          </w:tcPr>
          <w:p w14:paraId="6CC09D1D"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 xml:space="preserve">23632 </w:t>
            </w:r>
            <w:proofErr w:type="spellStart"/>
            <w:r w:rsidRPr="009A4FF4">
              <w:rPr>
                <w:rFonts w:ascii="Times New Roman" w:eastAsia="Times New Roman" w:hAnsi="Times New Roman" w:cs="Times New Roman"/>
                <w:color w:val="010000"/>
                <w:sz w:val="16"/>
                <w:szCs w:val="16"/>
              </w:rPr>
              <w:t>Pickup</w:t>
            </w:r>
            <w:proofErr w:type="spellEnd"/>
          </w:p>
        </w:tc>
        <w:tc>
          <w:tcPr>
            <w:tcW w:w="1250" w:type="dxa"/>
            <w:tcBorders>
              <w:top w:val="nil"/>
              <w:left w:val="nil"/>
              <w:bottom w:val="single" w:sz="4" w:space="0" w:color="auto"/>
              <w:right w:val="single" w:sz="4" w:space="0" w:color="auto"/>
            </w:tcBorders>
            <w:shd w:val="clear" w:color="auto" w:fill="FFFFFF"/>
            <w:vAlign w:val="bottom"/>
            <w:hideMark/>
          </w:tcPr>
          <w:p w14:paraId="345840EB"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2012</w:t>
            </w:r>
          </w:p>
        </w:tc>
        <w:tc>
          <w:tcPr>
            <w:tcW w:w="2663" w:type="dxa"/>
            <w:tcBorders>
              <w:top w:val="nil"/>
              <w:left w:val="nil"/>
              <w:bottom w:val="single" w:sz="4" w:space="0" w:color="auto"/>
              <w:right w:val="single" w:sz="4" w:space="0" w:color="auto"/>
            </w:tcBorders>
            <w:vAlign w:val="center"/>
            <w:hideMark/>
          </w:tcPr>
          <w:p w14:paraId="38BF5A0D"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65EB35C2"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1CBEFD5F"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162</w:t>
            </w:r>
          </w:p>
        </w:tc>
        <w:tc>
          <w:tcPr>
            <w:tcW w:w="1866" w:type="dxa"/>
            <w:tcBorders>
              <w:top w:val="nil"/>
              <w:left w:val="nil"/>
              <w:bottom w:val="single" w:sz="4" w:space="0" w:color="auto"/>
              <w:right w:val="single" w:sz="4" w:space="0" w:color="auto"/>
            </w:tcBorders>
            <w:shd w:val="clear" w:color="auto" w:fill="FFFFFF"/>
            <w:vAlign w:val="bottom"/>
            <w:hideMark/>
          </w:tcPr>
          <w:p w14:paraId="660AF994"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УАЗ</w:t>
            </w:r>
          </w:p>
        </w:tc>
        <w:tc>
          <w:tcPr>
            <w:tcW w:w="1606" w:type="dxa"/>
            <w:tcBorders>
              <w:top w:val="nil"/>
              <w:left w:val="nil"/>
              <w:bottom w:val="single" w:sz="4" w:space="0" w:color="auto"/>
              <w:right w:val="single" w:sz="4" w:space="0" w:color="auto"/>
            </w:tcBorders>
            <w:shd w:val="clear" w:color="auto" w:fill="FFFFFF"/>
            <w:vAlign w:val="bottom"/>
            <w:hideMark/>
          </w:tcPr>
          <w:p w14:paraId="4E159B53"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390994</w:t>
            </w:r>
          </w:p>
        </w:tc>
        <w:tc>
          <w:tcPr>
            <w:tcW w:w="1250" w:type="dxa"/>
            <w:tcBorders>
              <w:top w:val="nil"/>
              <w:left w:val="nil"/>
              <w:bottom w:val="single" w:sz="4" w:space="0" w:color="auto"/>
              <w:right w:val="single" w:sz="4" w:space="0" w:color="auto"/>
            </w:tcBorders>
            <w:shd w:val="clear" w:color="auto" w:fill="FFFFFF"/>
            <w:vAlign w:val="bottom"/>
            <w:hideMark/>
          </w:tcPr>
          <w:p w14:paraId="2DF4A2F5"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2006</w:t>
            </w:r>
          </w:p>
        </w:tc>
        <w:tc>
          <w:tcPr>
            <w:tcW w:w="2663" w:type="dxa"/>
            <w:tcBorders>
              <w:top w:val="nil"/>
              <w:left w:val="nil"/>
              <w:bottom w:val="single" w:sz="4" w:space="0" w:color="auto"/>
              <w:right w:val="single" w:sz="4" w:space="0" w:color="auto"/>
            </w:tcBorders>
            <w:vAlign w:val="center"/>
            <w:hideMark/>
          </w:tcPr>
          <w:p w14:paraId="1D1C68BF"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3ECD192B"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0B7A5388"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163</w:t>
            </w:r>
          </w:p>
        </w:tc>
        <w:tc>
          <w:tcPr>
            <w:tcW w:w="1866" w:type="dxa"/>
            <w:tcBorders>
              <w:top w:val="nil"/>
              <w:left w:val="nil"/>
              <w:bottom w:val="single" w:sz="4" w:space="0" w:color="auto"/>
              <w:right w:val="single" w:sz="4" w:space="0" w:color="auto"/>
            </w:tcBorders>
            <w:shd w:val="clear" w:color="auto" w:fill="FFFFFF"/>
            <w:vAlign w:val="bottom"/>
            <w:hideMark/>
          </w:tcPr>
          <w:p w14:paraId="6EE34C24"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УАЗ</w:t>
            </w:r>
          </w:p>
        </w:tc>
        <w:tc>
          <w:tcPr>
            <w:tcW w:w="1606" w:type="dxa"/>
            <w:tcBorders>
              <w:top w:val="nil"/>
              <w:left w:val="nil"/>
              <w:bottom w:val="single" w:sz="4" w:space="0" w:color="auto"/>
              <w:right w:val="single" w:sz="4" w:space="0" w:color="auto"/>
            </w:tcBorders>
            <w:shd w:val="clear" w:color="auto" w:fill="FFFFFF"/>
            <w:vAlign w:val="bottom"/>
            <w:hideMark/>
          </w:tcPr>
          <w:p w14:paraId="20ECE2B6"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390945</w:t>
            </w:r>
          </w:p>
        </w:tc>
        <w:tc>
          <w:tcPr>
            <w:tcW w:w="1250" w:type="dxa"/>
            <w:tcBorders>
              <w:top w:val="nil"/>
              <w:left w:val="nil"/>
              <w:bottom w:val="single" w:sz="4" w:space="0" w:color="auto"/>
              <w:right w:val="single" w:sz="4" w:space="0" w:color="auto"/>
            </w:tcBorders>
            <w:shd w:val="clear" w:color="auto" w:fill="FFFFFF"/>
            <w:vAlign w:val="bottom"/>
            <w:hideMark/>
          </w:tcPr>
          <w:p w14:paraId="3AC22DAB"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2009</w:t>
            </w:r>
          </w:p>
        </w:tc>
        <w:tc>
          <w:tcPr>
            <w:tcW w:w="2663" w:type="dxa"/>
            <w:tcBorders>
              <w:top w:val="nil"/>
              <w:left w:val="nil"/>
              <w:bottom w:val="single" w:sz="4" w:space="0" w:color="auto"/>
              <w:right w:val="single" w:sz="4" w:space="0" w:color="auto"/>
            </w:tcBorders>
            <w:vAlign w:val="center"/>
            <w:hideMark/>
          </w:tcPr>
          <w:p w14:paraId="465ED2E3"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78C1B8A9"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5D4B6421"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164</w:t>
            </w:r>
          </w:p>
        </w:tc>
        <w:tc>
          <w:tcPr>
            <w:tcW w:w="1866" w:type="dxa"/>
            <w:tcBorders>
              <w:top w:val="nil"/>
              <w:left w:val="nil"/>
              <w:bottom w:val="single" w:sz="4" w:space="0" w:color="auto"/>
              <w:right w:val="single" w:sz="4" w:space="0" w:color="auto"/>
            </w:tcBorders>
            <w:vAlign w:val="bottom"/>
            <w:hideMark/>
          </w:tcPr>
          <w:p w14:paraId="304D3A34"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УАЗ</w:t>
            </w:r>
          </w:p>
        </w:tc>
        <w:tc>
          <w:tcPr>
            <w:tcW w:w="1606" w:type="dxa"/>
            <w:tcBorders>
              <w:top w:val="nil"/>
              <w:left w:val="nil"/>
              <w:bottom w:val="single" w:sz="4" w:space="0" w:color="auto"/>
              <w:right w:val="single" w:sz="4" w:space="0" w:color="auto"/>
            </w:tcBorders>
            <w:vAlign w:val="bottom"/>
            <w:hideMark/>
          </w:tcPr>
          <w:p w14:paraId="1DBEAC2B"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 xml:space="preserve">23632 </w:t>
            </w:r>
            <w:proofErr w:type="spellStart"/>
            <w:r w:rsidRPr="009A4FF4">
              <w:rPr>
                <w:rFonts w:ascii="Times New Roman" w:eastAsia="Times New Roman" w:hAnsi="Times New Roman" w:cs="Times New Roman"/>
                <w:color w:val="010000"/>
                <w:sz w:val="16"/>
                <w:szCs w:val="16"/>
              </w:rPr>
              <w:t>Pickup</w:t>
            </w:r>
            <w:proofErr w:type="spellEnd"/>
          </w:p>
        </w:tc>
        <w:tc>
          <w:tcPr>
            <w:tcW w:w="1250" w:type="dxa"/>
            <w:tcBorders>
              <w:top w:val="nil"/>
              <w:left w:val="nil"/>
              <w:bottom w:val="single" w:sz="4" w:space="0" w:color="auto"/>
              <w:right w:val="single" w:sz="4" w:space="0" w:color="auto"/>
            </w:tcBorders>
            <w:vAlign w:val="bottom"/>
            <w:hideMark/>
          </w:tcPr>
          <w:p w14:paraId="36DFA7D7"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2011</w:t>
            </w:r>
          </w:p>
        </w:tc>
        <w:tc>
          <w:tcPr>
            <w:tcW w:w="2663" w:type="dxa"/>
            <w:tcBorders>
              <w:top w:val="nil"/>
              <w:left w:val="nil"/>
              <w:bottom w:val="single" w:sz="4" w:space="0" w:color="auto"/>
              <w:right w:val="single" w:sz="4" w:space="0" w:color="auto"/>
            </w:tcBorders>
            <w:vAlign w:val="center"/>
            <w:hideMark/>
          </w:tcPr>
          <w:p w14:paraId="3D36C21D"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4737A5B0"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3AD61B57"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165</w:t>
            </w:r>
          </w:p>
        </w:tc>
        <w:tc>
          <w:tcPr>
            <w:tcW w:w="1866" w:type="dxa"/>
            <w:tcBorders>
              <w:top w:val="nil"/>
              <w:left w:val="nil"/>
              <w:bottom w:val="single" w:sz="4" w:space="0" w:color="auto"/>
              <w:right w:val="single" w:sz="4" w:space="0" w:color="auto"/>
            </w:tcBorders>
            <w:shd w:val="clear" w:color="auto" w:fill="FFFFFF"/>
            <w:vAlign w:val="bottom"/>
            <w:hideMark/>
          </w:tcPr>
          <w:p w14:paraId="42E39A78"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УАЗ</w:t>
            </w:r>
          </w:p>
        </w:tc>
        <w:tc>
          <w:tcPr>
            <w:tcW w:w="1606" w:type="dxa"/>
            <w:tcBorders>
              <w:top w:val="nil"/>
              <w:left w:val="nil"/>
              <w:bottom w:val="single" w:sz="4" w:space="0" w:color="auto"/>
              <w:right w:val="single" w:sz="4" w:space="0" w:color="auto"/>
            </w:tcBorders>
            <w:shd w:val="clear" w:color="auto" w:fill="FFFFFF"/>
            <w:vAlign w:val="bottom"/>
            <w:hideMark/>
          </w:tcPr>
          <w:p w14:paraId="30A9BA79"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390995</w:t>
            </w:r>
          </w:p>
        </w:tc>
        <w:tc>
          <w:tcPr>
            <w:tcW w:w="1250" w:type="dxa"/>
            <w:tcBorders>
              <w:top w:val="nil"/>
              <w:left w:val="nil"/>
              <w:bottom w:val="single" w:sz="4" w:space="0" w:color="auto"/>
              <w:right w:val="single" w:sz="4" w:space="0" w:color="auto"/>
            </w:tcBorders>
            <w:shd w:val="clear" w:color="auto" w:fill="FFFFFF"/>
            <w:vAlign w:val="bottom"/>
            <w:hideMark/>
          </w:tcPr>
          <w:p w14:paraId="7A63755E"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2011</w:t>
            </w:r>
          </w:p>
        </w:tc>
        <w:tc>
          <w:tcPr>
            <w:tcW w:w="2663" w:type="dxa"/>
            <w:tcBorders>
              <w:top w:val="nil"/>
              <w:left w:val="nil"/>
              <w:bottom w:val="single" w:sz="4" w:space="0" w:color="auto"/>
              <w:right w:val="single" w:sz="4" w:space="0" w:color="auto"/>
            </w:tcBorders>
            <w:vAlign w:val="center"/>
            <w:hideMark/>
          </w:tcPr>
          <w:p w14:paraId="549A86F1"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5FEA6FA1"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3CDC3E7C"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166</w:t>
            </w:r>
          </w:p>
        </w:tc>
        <w:tc>
          <w:tcPr>
            <w:tcW w:w="1866" w:type="dxa"/>
            <w:tcBorders>
              <w:top w:val="nil"/>
              <w:left w:val="nil"/>
              <w:bottom w:val="single" w:sz="4" w:space="0" w:color="auto"/>
              <w:right w:val="single" w:sz="4" w:space="0" w:color="auto"/>
            </w:tcBorders>
            <w:shd w:val="clear" w:color="auto" w:fill="FFFFFF"/>
            <w:vAlign w:val="center"/>
            <w:hideMark/>
          </w:tcPr>
          <w:p w14:paraId="6855E3F3"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4216D75D"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390995</w:t>
            </w:r>
          </w:p>
        </w:tc>
        <w:tc>
          <w:tcPr>
            <w:tcW w:w="1250" w:type="dxa"/>
            <w:tcBorders>
              <w:top w:val="nil"/>
              <w:left w:val="nil"/>
              <w:bottom w:val="single" w:sz="4" w:space="0" w:color="auto"/>
              <w:right w:val="single" w:sz="4" w:space="0" w:color="auto"/>
            </w:tcBorders>
            <w:shd w:val="clear" w:color="auto" w:fill="FFFFFF"/>
            <w:vAlign w:val="center"/>
            <w:hideMark/>
          </w:tcPr>
          <w:p w14:paraId="0150EED2"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2015</w:t>
            </w:r>
          </w:p>
        </w:tc>
        <w:tc>
          <w:tcPr>
            <w:tcW w:w="2663" w:type="dxa"/>
            <w:tcBorders>
              <w:top w:val="nil"/>
              <w:left w:val="nil"/>
              <w:bottom w:val="single" w:sz="4" w:space="0" w:color="auto"/>
              <w:right w:val="single" w:sz="4" w:space="0" w:color="auto"/>
            </w:tcBorders>
            <w:shd w:val="clear" w:color="auto" w:fill="FFFFFF"/>
            <w:vAlign w:val="center"/>
            <w:hideMark/>
          </w:tcPr>
          <w:p w14:paraId="18E68E36"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1</w:t>
            </w:r>
          </w:p>
        </w:tc>
      </w:tr>
      <w:tr w:rsidR="0051288B" w:rsidRPr="009A4FF4" w14:paraId="35CC5402"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3FC959CE"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167</w:t>
            </w:r>
          </w:p>
        </w:tc>
        <w:tc>
          <w:tcPr>
            <w:tcW w:w="1866" w:type="dxa"/>
            <w:tcBorders>
              <w:top w:val="nil"/>
              <w:left w:val="nil"/>
              <w:bottom w:val="single" w:sz="4" w:space="0" w:color="auto"/>
              <w:right w:val="single" w:sz="4" w:space="0" w:color="auto"/>
            </w:tcBorders>
            <w:shd w:val="clear" w:color="auto" w:fill="FFFFFF"/>
            <w:vAlign w:val="center"/>
            <w:hideMark/>
          </w:tcPr>
          <w:p w14:paraId="2A86FB9E"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 xml:space="preserve">ВАЗ  </w:t>
            </w:r>
          </w:p>
        </w:tc>
        <w:tc>
          <w:tcPr>
            <w:tcW w:w="1606" w:type="dxa"/>
            <w:tcBorders>
              <w:top w:val="nil"/>
              <w:left w:val="nil"/>
              <w:bottom w:val="single" w:sz="4" w:space="0" w:color="auto"/>
              <w:right w:val="single" w:sz="4" w:space="0" w:color="auto"/>
            </w:tcBorders>
            <w:shd w:val="clear" w:color="auto" w:fill="FFFFFF"/>
            <w:vAlign w:val="center"/>
            <w:hideMark/>
          </w:tcPr>
          <w:p w14:paraId="176FB6B1"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232900</w:t>
            </w:r>
          </w:p>
        </w:tc>
        <w:tc>
          <w:tcPr>
            <w:tcW w:w="1250" w:type="dxa"/>
            <w:tcBorders>
              <w:top w:val="nil"/>
              <w:left w:val="nil"/>
              <w:bottom w:val="single" w:sz="4" w:space="0" w:color="auto"/>
              <w:right w:val="single" w:sz="4" w:space="0" w:color="auto"/>
            </w:tcBorders>
            <w:shd w:val="clear" w:color="auto" w:fill="FFFFFF"/>
            <w:vAlign w:val="center"/>
            <w:hideMark/>
          </w:tcPr>
          <w:p w14:paraId="33C0530F"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2012</w:t>
            </w:r>
          </w:p>
        </w:tc>
        <w:tc>
          <w:tcPr>
            <w:tcW w:w="2663" w:type="dxa"/>
            <w:tcBorders>
              <w:top w:val="nil"/>
              <w:left w:val="nil"/>
              <w:bottom w:val="single" w:sz="4" w:space="0" w:color="auto"/>
              <w:right w:val="single" w:sz="4" w:space="0" w:color="auto"/>
            </w:tcBorders>
            <w:shd w:val="clear" w:color="auto" w:fill="FFFFFF"/>
            <w:vAlign w:val="center"/>
            <w:hideMark/>
          </w:tcPr>
          <w:p w14:paraId="743F271C"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1</w:t>
            </w:r>
          </w:p>
        </w:tc>
      </w:tr>
      <w:tr w:rsidR="0051288B" w:rsidRPr="009A4FF4" w14:paraId="79C9799B"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7ABFADDC"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168</w:t>
            </w:r>
          </w:p>
        </w:tc>
        <w:tc>
          <w:tcPr>
            <w:tcW w:w="1866" w:type="dxa"/>
            <w:tcBorders>
              <w:top w:val="nil"/>
              <w:left w:val="nil"/>
              <w:bottom w:val="single" w:sz="4" w:space="0" w:color="auto"/>
              <w:right w:val="single" w:sz="4" w:space="0" w:color="auto"/>
            </w:tcBorders>
            <w:shd w:val="clear" w:color="auto" w:fill="FFFFFF"/>
            <w:vAlign w:val="bottom"/>
            <w:hideMark/>
          </w:tcPr>
          <w:p w14:paraId="267DC8A9"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УАЗ</w:t>
            </w:r>
          </w:p>
        </w:tc>
        <w:tc>
          <w:tcPr>
            <w:tcW w:w="1606" w:type="dxa"/>
            <w:tcBorders>
              <w:top w:val="nil"/>
              <w:left w:val="nil"/>
              <w:bottom w:val="single" w:sz="4" w:space="0" w:color="auto"/>
              <w:right w:val="single" w:sz="4" w:space="0" w:color="auto"/>
            </w:tcBorders>
            <w:shd w:val="clear" w:color="auto" w:fill="FFFFFF"/>
            <w:vAlign w:val="bottom"/>
            <w:hideMark/>
          </w:tcPr>
          <w:p w14:paraId="4287B910"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390945</w:t>
            </w:r>
          </w:p>
        </w:tc>
        <w:tc>
          <w:tcPr>
            <w:tcW w:w="1250" w:type="dxa"/>
            <w:tcBorders>
              <w:top w:val="nil"/>
              <w:left w:val="nil"/>
              <w:bottom w:val="single" w:sz="4" w:space="0" w:color="auto"/>
              <w:right w:val="single" w:sz="4" w:space="0" w:color="auto"/>
            </w:tcBorders>
            <w:shd w:val="clear" w:color="auto" w:fill="FFFFFF"/>
            <w:vAlign w:val="bottom"/>
            <w:hideMark/>
          </w:tcPr>
          <w:p w14:paraId="6BD36118"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2011</w:t>
            </w:r>
          </w:p>
        </w:tc>
        <w:tc>
          <w:tcPr>
            <w:tcW w:w="2663" w:type="dxa"/>
            <w:tcBorders>
              <w:top w:val="nil"/>
              <w:left w:val="nil"/>
              <w:bottom w:val="single" w:sz="4" w:space="0" w:color="auto"/>
              <w:right w:val="single" w:sz="4" w:space="0" w:color="auto"/>
            </w:tcBorders>
            <w:vAlign w:val="center"/>
            <w:hideMark/>
          </w:tcPr>
          <w:p w14:paraId="2740BE18"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706E5427"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414B15D0"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169</w:t>
            </w:r>
          </w:p>
        </w:tc>
        <w:tc>
          <w:tcPr>
            <w:tcW w:w="1866" w:type="dxa"/>
            <w:tcBorders>
              <w:top w:val="nil"/>
              <w:left w:val="nil"/>
              <w:bottom w:val="single" w:sz="4" w:space="0" w:color="auto"/>
              <w:right w:val="single" w:sz="4" w:space="0" w:color="auto"/>
            </w:tcBorders>
            <w:shd w:val="clear" w:color="auto" w:fill="FFFFFF"/>
            <w:vAlign w:val="bottom"/>
            <w:hideMark/>
          </w:tcPr>
          <w:p w14:paraId="7890929E"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УАЗ</w:t>
            </w:r>
          </w:p>
        </w:tc>
        <w:tc>
          <w:tcPr>
            <w:tcW w:w="1606" w:type="dxa"/>
            <w:tcBorders>
              <w:top w:val="nil"/>
              <w:left w:val="nil"/>
              <w:bottom w:val="single" w:sz="4" w:space="0" w:color="auto"/>
              <w:right w:val="single" w:sz="4" w:space="0" w:color="auto"/>
            </w:tcBorders>
            <w:shd w:val="clear" w:color="auto" w:fill="FFFFFF"/>
            <w:vAlign w:val="bottom"/>
            <w:hideMark/>
          </w:tcPr>
          <w:p w14:paraId="5D55B13B"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390995</w:t>
            </w:r>
          </w:p>
        </w:tc>
        <w:tc>
          <w:tcPr>
            <w:tcW w:w="1250" w:type="dxa"/>
            <w:tcBorders>
              <w:top w:val="nil"/>
              <w:left w:val="nil"/>
              <w:bottom w:val="single" w:sz="4" w:space="0" w:color="auto"/>
              <w:right w:val="single" w:sz="4" w:space="0" w:color="auto"/>
            </w:tcBorders>
            <w:shd w:val="clear" w:color="auto" w:fill="FFFFFF"/>
            <w:vAlign w:val="bottom"/>
            <w:hideMark/>
          </w:tcPr>
          <w:p w14:paraId="3B7D0BC3"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2014</w:t>
            </w:r>
          </w:p>
        </w:tc>
        <w:tc>
          <w:tcPr>
            <w:tcW w:w="2663" w:type="dxa"/>
            <w:tcBorders>
              <w:top w:val="nil"/>
              <w:left w:val="nil"/>
              <w:bottom w:val="single" w:sz="4" w:space="0" w:color="auto"/>
              <w:right w:val="single" w:sz="4" w:space="0" w:color="auto"/>
            </w:tcBorders>
            <w:vAlign w:val="center"/>
            <w:hideMark/>
          </w:tcPr>
          <w:p w14:paraId="4738FDD3"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4FD9520E"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539F4777"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170</w:t>
            </w:r>
          </w:p>
        </w:tc>
        <w:tc>
          <w:tcPr>
            <w:tcW w:w="1866" w:type="dxa"/>
            <w:tcBorders>
              <w:top w:val="nil"/>
              <w:left w:val="nil"/>
              <w:bottom w:val="single" w:sz="4" w:space="0" w:color="auto"/>
              <w:right w:val="single" w:sz="4" w:space="0" w:color="auto"/>
            </w:tcBorders>
            <w:shd w:val="clear" w:color="auto" w:fill="FFFFFF"/>
            <w:vAlign w:val="bottom"/>
            <w:hideMark/>
          </w:tcPr>
          <w:p w14:paraId="20857E45"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УАЗ</w:t>
            </w:r>
          </w:p>
        </w:tc>
        <w:tc>
          <w:tcPr>
            <w:tcW w:w="1606" w:type="dxa"/>
            <w:tcBorders>
              <w:top w:val="nil"/>
              <w:left w:val="nil"/>
              <w:bottom w:val="single" w:sz="4" w:space="0" w:color="auto"/>
              <w:right w:val="single" w:sz="4" w:space="0" w:color="auto"/>
            </w:tcBorders>
            <w:shd w:val="clear" w:color="auto" w:fill="FFFFFF"/>
            <w:vAlign w:val="bottom"/>
            <w:hideMark/>
          </w:tcPr>
          <w:p w14:paraId="3C49CEF8"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390945</w:t>
            </w:r>
          </w:p>
        </w:tc>
        <w:tc>
          <w:tcPr>
            <w:tcW w:w="1250" w:type="dxa"/>
            <w:tcBorders>
              <w:top w:val="nil"/>
              <w:left w:val="nil"/>
              <w:bottom w:val="single" w:sz="4" w:space="0" w:color="auto"/>
              <w:right w:val="single" w:sz="4" w:space="0" w:color="auto"/>
            </w:tcBorders>
            <w:shd w:val="clear" w:color="auto" w:fill="FFFFFF"/>
            <w:vAlign w:val="bottom"/>
            <w:hideMark/>
          </w:tcPr>
          <w:p w14:paraId="7695D8E1"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2011</w:t>
            </w:r>
          </w:p>
        </w:tc>
        <w:tc>
          <w:tcPr>
            <w:tcW w:w="2663" w:type="dxa"/>
            <w:tcBorders>
              <w:top w:val="nil"/>
              <w:left w:val="nil"/>
              <w:bottom w:val="single" w:sz="4" w:space="0" w:color="auto"/>
              <w:right w:val="single" w:sz="4" w:space="0" w:color="auto"/>
            </w:tcBorders>
            <w:vAlign w:val="center"/>
            <w:hideMark/>
          </w:tcPr>
          <w:p w14:paraId="6DAE394E"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08DC774F"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5F2DD281"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171</w:t>
            </w:r>
          </w:p>
        </w:tc>
        <w:tc>
          <w:tcPr>
            <w:tcW w:w="1866" w:type="dxa"/>
            <w:tcBorders>
              <w:top w:val="nil"/>
              <w:left w:val="nil"/>
              <w:bottom w:val="single" w:sz="4" w:space="0" w:color="auto"/>
              <w:right w:val="single" w:sz="4" w:space="0" w:color="auto"/>
            </w:tcBorders>
            <w:shd w:val="clear" w:color="auto" w:fill="FFFFFF"/>
            <w:hideMark/>
          </w:tcPr>
          <w:p w14:paraId="7BF17C85"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7A42FC77"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23632 "пикап"</w:t>
            </w:r>
          </w:p>
        </w:tc>
        <w:tc>
          <w:tcPr>
            <w:tcW w:w="1250" w:type="dxa"/>
            <w:tcBorders>
              <w:top w:val="nil"/>
              <w:left w:val="nil"/>
              <w:bottom w:val="single" w:sz="4" w:space="0" w:color="auto"/>
              <w:right w:val="single" w:sz="4" w:space="0" w:color="auto"/>
            </w:tcBorders>
            <w:shd w:val="clear" w:color="auto" w:fill="FFFFFF"/>
            <w:hideMark/>
          </w:tcPr>
          <w:p w14:paraId="76DC4EB3"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2012</w:t>
            </w:r>
          </w:p>
        </w:tc>
        <w:tc>
          <w:tcPr>
            <w:tcW w:w="2663" w:type="dxa"/>
            <w:tcBorders>
              <w:top w:val="nil"/>
              <w:left w:val="nil"/>
              <w:bottom w:val="single" w:sz="4" w:space="0" w:color="auto"/>
              <w:right w:val="single" w:sz="4" w:space="0" w:color="auto"/>
            </w:tcBorders>
            <w:vAlign w:val="center"/>
            <w:hideMark/>
          </w:tcPr>
          <w:p w14:paraId="7CC41166"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3548B981"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0CD9D1EB"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172</w:t>
            </w:r>
          </w:p>
        </w:tc>
        <w:tc>
          <w:tcPr>
            <w:tcW w:w="1866" w:type="dxa"/>
            <w:tcBorders>
              <w:top w:val="nil"/>
              <w:left w:val="nil"/>
              <w:bottom w:val="single" w:sz="4" w:space="0" w:color="auto"/>
              <w:right w:val="single" w:sz="4" w:space="0" w:color="auto"/>
            </w:tcBorders>
            <w:shd w:val="clear" w:color="auto" w:fill="FFFFFF"/>
            <w:hideMark/>
          </w:tcPr>
          <w:p w14:paraId="1B56CB09"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6BB7E79E"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390995</w:t>
            </w:r>
          </w:p>
        </w:tc>
        <w:tc>
          <w:tcPr>
            <w:tcW w:w="1250" w:type="dxa"/>
            <w:tcBorders>
              <w:top w:val="nil"/>
              <w:left w:val="nil"/>
              <w:bottom w:val="single" w:sz="4" w:space="0" w:color="auto"/>
              <w:right w:val="single" w:sz="4" w:space="0" w:color="auto"/>
            </w:tcBorders>
            <w:shd w:val="clear" w:color="auto" w:fill="FFFFFF"/>
            <w:hideMark/>
          </w:tcPr>
          <w:p w14:paraId="093D7FF4"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2014</w:t>
            </w:r>
          </w:p>
        </w:tc>
        <w:tc>
          <w:tcPr>
            <w:tcW w:w="2663" w:type="dxa"/>
            <w:tcBorders>
              <w:top w:val="nil"/>
              <w:left w:val="nil"/>
              <w:bottom w:val="single" w:sz="4" w:space="0" w:color="auto"/>
              <w:right w:val="single" w:sz="4" w:space="0" w:color="auto"/>
            </w:tcBorders>
            <w:vAlign w:val="center"/>
            <w:hideMark/>
          </w:tcPr>
          <w:p w14:paraId="17626851"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30D57362"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420147AE"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173</w:t>
            </w:r>
          </w:p>
        </w:tc>
        <w:tc>
          <w:tcPr>
            <w:tcW w:w="1866" w:type="dxa"/>
            <w:tcBorders>
              <w:top w:val="nil"/>
              <w:left w:val="nil"/>
              <w:bottom w:val="single" w:sz="4" w:space="0" w:color="auto"/>
              <w:right w:val="single" w:sz="4" w:space="0" w:color="auto"/>
            </w:tcBorders>
            <w:shd w:val="clear" w:color="auto" w:fill="FFFFFF"/>
            <w:hideMark/>
          </w:tcPr>
          <w:p w14:paraId="4627B26E"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7BF50617"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396259</w:t>
            </w:r>
          </w:p>
        </w:tc>
        <w:tc>
          <w:tcPr>
            <w:tcW w:w="1250" w:type="dxa"/>
            <w:tcBorders>
              <w:top w:val="nil"/>
              <w:left w:val="nil"/>
              <w:bottom w:val="single" w:sz="4" w:space="0" w:color="auto"/>
              <w:right w:val="single" w:sz="4" w:space="0" w:color="auto"/>
            </w:tcBorders>
            <w:shd w:val="clear" w:color="auto" w:fill="FFFFFF"/>
            <w:hideMark/>
          </w:tcPr>
          <w:p w14:paraId="01F7A249"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2004</w:t>
            </w:r>
          </w:p>
        </w:tc>
        <w:tc>
          <w:tcPr>
            <w:tcW w:w="2663" w:type="dxa"/>
            <w:tcBorders>
              <w:top w:val="nil"/>
              <w:left w:val="nil"/>
              <w:bottom w:val="single" w:sz="4" w:space="0" w:color="auto"/>
              <w:right w:val="single" w:sz="4" w:space="0" w:color="auto"/>
            </w:tcBorders>
            <w:vAlign w:val="center"/>
            <w:hideMark/>
          </w:tcPr>
          <w:p w14:paraId="14197CCD"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5610A1D5"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07B835D8"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174</w:t>
            </w:r>
          </w:p>
        </w:tc>
        <w:tc>
          <w:tcPr>
            <w:tcW w:w="1866" w:type="dxa"/>
            <w:tcBorders>
              <w:top w:val="nil"/>
              <w:left w:val="nil"/>
              <w:bottom w:val="single" w:sz="4" w:space="0" w:color="auto"/>
              <w:right w:val="single" w:sz="4" w:space="0" w:color="auto"/>
            </w:tcBorders>
            <w:shd w:val="clear" w:color="auto" w:fill="FFFFFF"/>
            <w:hideMark/>
          </w:tcPr>
          <w:p w14:paraId="40F65EA2"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ГАЗ</w:t>
            </w:r>
          </w:p>
        </w:tc>
        <w:tc>
          <w:tcPr>
            <w:tcW w:w="1606" w:type="dxa"/>
            <w:tcBorders>
              <w:top w:val="nil"/>
              <w:left w:val="nil"/>
              <w:bottom w:val="single" w:sz="4" w:space="0" w:color="auto"/>
              <w:right w:val="single" w:sz="4" w:space="0" w:color="auto"/>
            </w:tcBorders>
            <w:shd w:val="clear" w:color="auto" w:fill="FFFFFF"/>
            <w:vAlign w:val="center"/>
            <w:hideMark/>
          </w:tcPr>
          <w:p w14:paraId="46994B69"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330232</w:t>
            </w:r>
          </w:p>
        </w:tc>
        <w:tc>
          <w:tcPr>
            <w:tcW w:w="1250" w:type="dxa"/>
            <w:tcBorders>
              <w:top w:val="nil"/>
              <w:left w:val="nil"/>
              <w:bottom w:val="single" w:sz="4" w:space="0" w:color="auto"/>
              <w:right w:val="single" w:sz="4" w:space="0" w:color="auto"/>
            </w:tcBorders>
            <w:shd w:val="clear" w:color="auto" w:fill="FFFFFF"/>
            <w:hideMark/>
          </w:tcPr>
          <w:p w14:paraId="01EEDDD4"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2013</w:t>
            </w:r>
          </w:p>
        </w:tc>
        <w:tc>
          <w:tcPr>
            <w:tcW w:w="2663" w:type="dxa"/>
            <w:tcBorders>
              <w:top w:val="nil"/>
              <w:left w:val="nil"/>
              <w:bottom w:val="single" w:sz="4" w:space="0" w:color="auto"/>
              <w:right w:val="single" w:sz="4" w:space="0" w:color="auto"/>
            </w:tcBorders>
            <w:vAlign w:val="center"/>
            <w:hideMark/>
          </w:tcPr>
          <w:p w14:paraId="43C0C9F5"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46037F54"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571D5373"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175</w:t>
            </w:r>
          </w:p>
        </w:tc>
        <w:tc>
          <w:tcPr>
            <w:tcW w:w="1866" w:type="dxa"/>
            <w:tcBorders>
              <w:top w:val="nil"/>
              <w:left w:val="nil"/>
              <w:bottom w:val="single" w:sz="4" w:space="0" w:color="auto"/>
              <w:right w:val="single" w:sz="4" w:space="0" w:color="auto"/>
            </w:tcBorders>
            <w:shd w:val="clear" w:color="auto" w:fill="FFFFFF"/>
            <w:hideMark/>
          </w:tcPr>
          <w:p w14:paraId="1B175246"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ГАЗ</w:t>
            </w:r>
          </w:p>
        </w:tc>
        <w:tc>
          <w:tcPr>
            <w:tcW w:w="1606" w:type="dxa"/>
            <w:tcBorders>
              <w:top w:val="nil"/>
              <w:left w:val="nil"/>
              <w:bottom w:val="single" w:sz="4" w:space="0" w:color="auto"/>
              <w:right w:val="single" w:sz="4" w:space="0" w:color="auto"/>
            </w:tcBorders>
            <w:shd w:val="clear" w:color="auto" w:fill="FFFFFF"/>
            <w:vAlign w:val="center"/>
            <w:hideMark/>
          </w:tcPr>
          <w:p w14:paraId="68BC05B1"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2705</w:t>
            </w:r>
          </w:p>
        </w:tc>
        <w:tc>
          <w:tcPr>
            <w:tcW w:w="1250" w:type="dxa"/>
            <w:tcBorders>
              <w:top w:val="nil"/>
              <w:left w:val="nil"/>
              <w:bottom w:val="single" w:sz="4" w:space="0" w:color="auto"/>
              <w:right w:val="single" w:sz="4" w:space="0" w:color="auto"/>
            </w:tcBorders>
            <w:shd w:val="clear" w:color="auto" w:fill="FFFFFF"/>
            <w:hideMark/>
          </w:tcPr>
          <w:p w14:paraId="10335555"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2006</w:t>
            </w:r>
          </w:p>
        </w:tc>
        <w:tc>
          <w:tcPr>
            <w:tcW w:w="2663" w:type="dxa"/>
            <w:tcBorders>
              <w:top w:val="nil"/>
              <w:left w:val="nil"/>
              <w:bottom w:val="single" w:sz="4" w:space="0" w:color="auto"/>
              <w:right w:val="single" w:sz="4" w:space="0" w:color="auto"/>
            </w:tcBorders>
            <w:vAlign w:val="center"/>
            <w:hideMark/>
          </w:tcPr>
          <w:p w14:paraId="1C5D654A"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387C9C6B"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0F38A33E"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176</w:t>
            </w:r>
          </w:p>
        </w:tc>
        <w:tc>
          <w:tcPr>
            <w:tcW w:w="1866" w:type="dxa"/>
            <w:tcBorders>
              <w:top w:val="nil"/>
              <w:left w:val="nil"/>
              <w:bottom w:val="single" w:sz="4" w:space="0" w:color="auto"/>
              <w:right w:val="single" w:sz="4" w:space="0" w:color="auto"/>
            </w:tcBorders>
            <w:shd w:val="clear" w:color="auto" w:fill="FFFFFF"/>
            <w:hideMark/>
          </w:tcPr>
          <w:p w14:paraId="0ADB4051"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ГАЗ</w:t>
            </w:r>
          </w:p>
        </w:tc>
        <w:tc>
          <w:tcPr>
            <w:tcW w:w="1606" w:type="dxa"/>
            <w:tcBorders>
              <w:top w:val="nil"/>
              <w:left w:val="nil"/>
              <w:bottom w:val="single" w:sz="4" w:space="0" w:color="auto"/>
              <w:right w:val="single" w:sz="4" w:space="0" w:color="auto"/>
            </w:tcBorders>
            <w:shd w:val="clear" w:color="auto" w:fill="FFFFFF"/>
            <w:vAlign w:val="center"/>
            <w:hideMark/>
          </w:tcPr>
          <w:p w14:paraId="183F1F25"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2705</w:t>
            </w:r>
          </w:p>
        </w:tc>
        <w:tc>
          <w:tcPr>
            <w:tcW w:w="1250" w:type="dxa"/>
            <w:tcBorders>
              <w:top w:val="nil"/>
              <w:left w:val="nil"/>
              <w:bottom w:val="single" w:sz="4" w:space="0" w:color="auto"/>
              <w:right w:val="single" w:sz="4" w:space="0" w:color="auto"/>
            </w:tcBorders>
            <w:shd w:val="clear" w:color="auto" w:fill="FFFFFF"/>
            <w:hideMark/>
          </w:tcPr>
          <w:p w14:paraId="489A9F5D"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2007</w:t>
            </w:r>
          </w:p>
        </w:tc>
        <w:tc>
          <w:tcPr>
            <w:tcW w:w="2663" w:type="dxa"/>
            <w:tcBorders>
              <w:top w:val="nil"/>
              <w:left w:val="nil"/>
              <w:bottom w:val="single" w:sz="4" w:space="0" w:color="auto"/>
              <w:right w:val="single" w:sz="4" w:space="0" w:color="auto"/>
            </w:tcBorders>
            <w:vAlign w:val="center"/>
            <w:hideMark/>
          </w:tcPr>
          <w:p w14:paraId="6EE09337"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7A377777"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1F897D08"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177</w:t>
            </w:r>
          </w:p>
        </w:tc>
        <w:tc>
          <w:tcPr>
            <w:tcW w:w="1866" w:type="dxa"/>
            <w:tcBorders>
              <w:top w:val="nil"/>
              <w:left w:val="nil"/>
              <w:bottom w:val="single" w:sz="4" w:space="0" w:color="auto"/>
              <w:right w:val="single" w:sz="4" w:space="0" w:color="auto"/>
            </w:tcBorders>
            <w:shd w:val="clear" w:color="auto" w:fill="FFFFFF"/>
            <w:hideMark/>
          </w:tcPr>
          <w:p w14:paraId="788E4C4F"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ГАЗ</w:t>
            </w:r>
          </w:p>
        </w:tc>
        <w:tc>
          <w:tcPr>
            <w:tcW w:w="1606" w:type="dxa"/>
            <w:tcBorders>
              <w:top w:val="nil"/>
              <w:left w:val="nil"/>
              <w:bottom w:val="single" w:sz="4" w:space="0" w:color="auto"/>
              <w:right w:val="single" w:sz="4" w:space="0" w:color="auto"/>
            </w:tcBorders>
            <w:shd w:val="clear" w:color="auto" w:fill="FFFFFF"/>
            <w:vAlign w:val="center"/>
            <w:hideMark/>
          </w:tcPr>
          <w:p w14:paraId="06125994"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2705</w:t>
            </w:r>
          </w:p>
        </w:tc>
        <w:tc>
          <w:tcPr>
            <w:tcW w:w="1250" w:type="dxa"/>
            <w:tcBorders>
              <w:top w:val="nil"/>
              <w:left w:val="nil"/>
              <w:bottom w:val="single" w:sz="4" w:space="0" w:color="auto"/>
              <w:right w:val="single" w:sz="4" w:space="0" w:color="auto"/>
            </w:tcBorders>
            <w:shd w:val="clear" w:color="auto" w:fill="FFFFFF"/>
            <w:hideMark/>
          </w:tcPr>
          <w:p w14:paraId="09034561"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2007</w:t>
            </w:r>
          </w:p>
        </w:tc>
        <w:tc>
          <w:tcPr>
            <w:tcW w:w="2663" w:type="dxa"/>
            <w:tcBorders>
              <w:top w:val="nil"/>
              <w:left w:val="nil"/>
              <w:bottom w:val="single" w:sz="4" w:space="0" w:color="auto"/>
              <w:right w:val="single" w:sz="4" w:space="0" w:color="auto"/>
            </w:tcBorders>
            <w:vAlign w:val="center"/>
            <w:hideMark/>
          </w:tcPr>
          <w:p w14:paraId="5D896012"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72F13350"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3CEF03C5"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178</w:t>
            </w:r>
          </w:p>
        </w:tc>
        <w:tc>
          <w:tcPr>
            <w:tcW w:w="1866" w:type="dxa"/>
            <w:tcBorders>
              <w:top w:val="nil"/>
              <w:left w:val="nil"/>
              <w:bottom w:val="single" w:sz="4" w:space="0" w:color="auto"/>
              <w:right w:val="single" w:sz="4" w:space="0" w:color="auto"/>
            </w:tcBorders>
            <w:shd w:val="clear" w:color="auto" w:fill="FFFFFF"/>
            <w:hideMark/>
          </w:tcPr>
          <w:p w14:paraId="38707A01"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4E053F3F"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390945</w:t>
            </w:r>
          </w:p>
        </w:tc>
        <w:tc>
          <w:tcPr>
            <w:tcW w:w="1250" w:type="dxa"/>
            <w:tcBorders>
              <w:top w:val="nil"/>
              <w:left w:val="nil"/>
              <w:bottom w:val="single" w:sz="4" w:space="0" w:color="auto"/>
              <w:right w:val="single" w:sz="4" w:space="0" w:color="auto"/>
            </w:tcBorders>
            <w:shd w:val="clear" w:color="auto" w:fill="FFFFFF"/>
            <w:hideMark/>
          </w:tcPr>
          <w:p w14:paraId="3A582748"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2009</w:t>
            </w:r>
          </w:p>
        </w:tc>
        <w:tc>
          <w:tcPr>
            <w:tcW w:w="2663" w:type="dxa"/>
            <w:tcBorders>
              <w:top w:val="nil"/>
              <w:left w:val="nil"/>
              <w:bottom w:val="single" w:sz="4" w:space="0" w:color="auto"/>
              <w:right w:val="single" w:sz="4" w:space="0" w:color="auto"/>
            </w:tcBorders>
            <w:vAlign w:val="center"/>
            <w:hideMark/>
          </w:tcPr>
          <w:p w14:paraId="62E7D55D"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4FCAF287"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2A4A7ECC"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179</w:t>
            </w:r>
          </w:p>
        </w:tc>
        <w:tc>
          <w:tcPr>
            <w:tcW w:w="1866" w:type="dxa"/>
            <w:tcBorders>
              <w:top w:val="nil"/>
              <w:left w:val="nil"/>
              <w:bottom w:val="single" w:sz="4" w:space="0" w:color="auto"/>
              <w:right w:val="single" w:sz="4" w:space="0" w:color="auto"/>
            </w:tcBorders>
            <w:shd w:val="clear" w:color="auto" w:fill="FFFFFF"/>
            <w:hideMark/>
          </w:tcPr>
          <w:p w14:paraId="06EF1FF8"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1EAA27FD"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390945</w:t>
            </w:r>
          </w:p>
        </w:tc>
        <w:tc>
          <w:tcPr>
            <w:tcW w:w="1250" w:type="dxa"/>
            <w:tcBorders>
              <w:top w:val="nil"/>
              <w:left w:val="nil"/>
              <w:bottom w:val="single" w:sz="4" w:space="0" w:color="auto"/>
              <w:right w:val="single" w:sz="4" w:space="0" w:color="auto"/>
            </w:tcBorders>
            <w:shd w:val="clear" w:color="auto" w:fill="FFFFFF"/>
            <w:hideMark/>
          </w:tcPr>
          <w:p w14:paraId="00CCE5E9"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2009</w:t>
            </w:r>
          </w:p>
        </w:tc>
        <w:tc>
          <w:tcPr>
            <w:tcW w:w="2663" w:type="dxa"/>
            <w:tcBorders>
              <w:top w:val="nil"/>
              <w:left w:val="nil"/>
              <w:bottom w:val="single" w:sz="4" w:space="0" w:color="auto"/>
              <w:right w:val="single" w:sz="4" w:space="0" w:color="auto"/>
            </w:tcBorders>
            <w:vAlign w:val="center"/>
            <w:hideMark/>
          </w:tcPr>
          <w:p w14:paraId="4F9CDCAF"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236AFBB8"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37C6F8E3"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180</w:t>
            </w:r>
          </w:p>
        </w:tc>
        <w:tc>
          <w:tcPr>
            <w:tcW w:w="1866" w:type="dxa"/>
            <w:tcBorders>
              <w:top w:val="nil"/>
              <w:left w:val="nil"/>
              <w:bottom w:val="single" w:sz="4" w:space="0" w:color="auto"/>
              <w:right w:val="single" w:sz="4" w:space="0" w:color="auto"/>
            </w:tcBorders>
            <w:shd w:val="clear" w:color="auto" w:fill="FFFFFF"/>
            <w:hideMark/>
          </w:tcPr>
          <w:p w14:paraId="6747001E"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29DC6F11"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390995</w:t>
            </w:r>
          </w:p>
        </w:tc>
        <w:tc>
          <w:tcPr>
            <w:tcW w:w="1250" w:type="dxa"/>
            <w:tcBorders>
              <w:top w:val="nil"/>
              <w:left w:val="nil"/>
              <w:bottom w:val="single" w:sz="4" w:space="0" w:color="auto"/>
              <w:right w:val="single" w:sz="4" w:space="0" w:color="auto"/>
            </w:tcBorders>
            <w:shd w:val="clear" w:color="auto" w:fill="FFFFFF"/>
            <w:hideMark/>
          </w:tcPr>
          <w:p w14:paraId="089DB5CC"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2016</w:t>
            </w:r>
          </w:p>
        </w:tc>
        <w:tc>
          <w:tcPr>
            <w:tcW w:w="2663" w:type="dxa"/>
            <w:tcBorders>
              <w:top w:val="nil"/>
              <w:left w:val="nil"/>
              <w:bottom w:val="single" w:sz="4" w:space="0" w:color="auto"/>
              <w:right w:val="single" w:sz="4" w:space="0" w:color="auto"/>
            </w:tcBorders>
            <w:vAlign w:val="center"/>
            <w:hideMark/>
          </w:tcPr>
          <w:p w14:paraId="255405B0"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2420E6A3"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5A477FF5"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181</w:t>
            </w:r>
          </w:p>
        </w:tc>
        <w:tc>
          <w:tcPr>
            <w:tcW w:w="1866" w:type="dxa"/>
            <w:tcBorders>
              <w:top w:val="nil"/>
              <w:left w:val="nil"/>
              <w:bottom w:val="single" w:sz="4" w:space="0" w:color="auto"/>
              <w:right w:val="single" w:sz="4" w:space="0" w:color="auto"/>
            </w:tcBorders>
            <w:shd w:val="clear" w:color="auto" w:fill="FFFFFF"/>
            <w:hideMark/>
          </w:tcPr>
          <w:p w14:paraId="0404CA1A"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46C9F0BB"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390945</w:t>
            </w:r>
          </w:p>
        </w:tc>
        <w:tc>
          <w:tcPr>
            <w:tcW w:w="1250" w:type="dxa"/>
            <w:tcBorders>
              <w:top w:val="nil"/>
              <w:left w:val="nil"/>
              <w:bottom w:val="single" w:sz="4" w:space="0" w:color="auto"/>
              <w:right w:val="single" w:sz="4" w:space="0" w:color="auto"/>
            </w:tcBorders>
            <w:shd w:val="clear" w:color="auto" w:fill="FFFFFF"/>
            <w:hideMark/>
          </w:tcPr>
          <w:p w14:paraId="4C2512FE"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2010</w:t>
            </w:r>
          </w:p>
        </w:tc>
        <w:tc>
          <w:tcPr>
            <w:tcW w:w="2663" w:type="dxa"/>
            <w:tcBorders>
              <w:top w:val="nil"/>
              <w:left w:val="nil"/>
              <w:bottom w:val="single" w:sz="4" w:space="0" w:color="auto"/>
              <w:right w:val="single" w:sz="4" w:space="0" w:color="auto"/>
            </w:tcBorders>
            <w:vAlign w:val="center"/>
            <w:hideMark/>
          </w:tcPr>
          <w:p w14:paraId="45568B0A"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24195942"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1D3CB330"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182</w:t>
            </w:r>
          </w:p>
        </w:tc>
        <w:tc>
          <w:tcPr>
            <w:tcW w:w="1866" w:type="dxa"/>
            <w:tcBorders>
              <w:top w:val="nil"/>
              <w:left w:val="nil"/>
              <w:bottom w:val="single" w:sz="4" w:space="0" w:color="auto"/>
              <w:right w:val="single" w:sz="4" w:space="0" w:color="auto"/>
            </w:tcBorders>
            <w:shd w:val="clear" w:color="auto" w:fill="FFFFFF"/>
            <w:hideMark/>
          </w:tcPr>
          <w:p w14:paraId="3CB30637"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ВАЗ</w:t>
            </w:r>
          </w:p>
        </w:tc>
        <w:tc>
          <w:tcPr>
            <w:tcW w:w="1606" w:type="dxa"/>
            <w:tcBorders>
              <w:top w:val="nil"/>
              <w:left w:val="nil"/>
              <w:bottom w:val="single" w:sz="4" w:space="0" w:color="auto"/>
              <w:right w:val="single" w:sz="4" w:space="0" w:color="auto"/>
            </w:tcBorders>
            <w:shd w:val="clear" w:color="auto" w:fill="FFFFFF"/>
            <w:vAlign w:val="center"/>
            <w:hideMark/>
          </w:tcPr>
          <w:p w14:paraId="3B023449"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2329 Нива</w:t>
            </w:r>
          </w:p>
        </w:tc>
        <w:tc>
          <w:tcPr>
            <w:tcW w:w="1250" w:type="dxa"/>
            <w:tcBorders>
              <w:top w:val="nil"/>
              <w:left w:val="nil"/>
              <w:bottom w:val="single" w:sz="4" w:space="0" w:color="auto"/>
              <w:right w:val="single" w:sz="4" w:space="0" w:color="auto"/>
            </w:tcBorders>
            <w:shd w:val="clear" w:color="auto" w:fill="FFFFFF"/>
            <w:hideMark/>
          </w:tcPr>
          <w:p w14:paraId="5E9CB939"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2012</w:t>
            </w:r>
          </w:p>
        </w:tc>
        <w:tc>
          <w:tcPr>
            <w:tcW w:w="2663" w:type="dxa"/>
            <w:tcBorders>
              <w:top w:val="nil"/>
              <w:left w:val="nil"/>
              <w:bottom w:val="single" w:sz="4" w:space="0" w:color="auto"/>
              <w:right w:val="single" w:sz="4" w:space="0" w:color="auto"/>
            </w:tcBorders>
            <w:vAlign w:val="center"/>
            <w:hideMark/>
          </w:tcPr>
          <w:p w14:paraId="3D7A9E58"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304C34F8"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7B81F0CB"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183</w:t>
            </w:r>
          </w:p>
        </w:tc>
        <w:tc>
          <w:tcPr>
            <w:tcW w:w="1866" w:type="dxa"/>
            <w:tcBorders>
              <w:top w:val="nil"/>
              <w:left w:val="nil"/>
              <w:bottom w:val="single" w:sz="4" w:space="0" w:color="auto"/>
              <w:right w:val="single" w:sz="4" w:space="0" w:color="auto"/>
            </w:tcBorders>
            <w:shd w:val="clear" w:color="auto" w:fill="FFFFFF"/>
            <w:hideMark/>
          </w:tcPr>
          <w:p w14:paraId="42FFA850"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ГАЗ</w:t>
            </w:r>
          </w:p>
        </w:tc>
        <w:tc>
          <w:tcPr>
            <w:tcW w:w="1606" w:type="dxa"/>
            <w:tcBorders>
              <w:top w:val="nil"/>
              <w:left w:val="nil"/>
              <w:bottom w:val="single" w:sz="4" w:space="0" w:color="auto"/>
              <w:right w:val="single" w:sz="4" w:space="0" w:color="auto"/>
            </w:tcBorders>
            <w:shd w:val="clear" w:color="auto" w:fill="FFFFFF"/>
            <w:hideMark/>
          </w:tcPr>
          <w:p w14:paraId="64E8D59C"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330232</w:t>
            </w:r>
          </w:p>
        </w:tc>
        <w:tc>
          <w:tcPr>
            <w:tcW w:w="1250" w:type="dxa"/>
            <w:tcBorders>
              <w:top w:val="nil"/>
              <w:left w:val="nil"/>
              <w:bottom w:val="single" w:sz="4" w:space="0" w:color="auto"/>
              <w:right w:val="single" w:sz="4" w:space="0" w:color="auto"/>
            </w:tcBorders>
            <w:shd w:val="clear" w:color="auto" w:fill="FFFFFF"/>
            <w:hideMark/>
          </w:tcPr>
          <w:p w14:paraId="5357A5A0"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2007</w:t>
            </w:r>
          </w:p>
        </w:tc>
        <w:tc>
          <w:tcPr>
            <w:tcW w:w="2663" w:type="dxa"/>
            <w:tcBorders>
              <w:top w:val="nil"/>
              <w:left w:val="nil"/>
              <w:bottom w:val="single" w:sz="4" w:space="0" w:color="auto"/>
              <w:right w:val="single" w:sz="4" w:space="0" w:color="auto"/>
            </w:tcBorders>
            <w:vAlign w:val="center"/>
            <w:hideMark/>
          </w:tcPr>
          <w:p w14:paraId="6479D0CD"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1080A8AB"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7698E887"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184</w:t>
            </w:r>
          </w:p>
        </w:tc>
        <w:tc>
          <w:tcPr>
            <w:tcW w:w="1866" w:type="dxa"/>
            <w:tcBorders>
              <w:top w:val="nil"/>
              <w:left w:val="nil"/>
              <w:bottom w:val="single" w:sz="4" w:space="0" w:color="auto"/>
              <w:right w:val="single" w:sz="4" w:space="0" w:color="auto"/>
            </w:tcBorders>
            <w:shd w:val="clear" w:color="auto" w:fill="FFFFFF"/>
            <w:hideMark/>
          </w:tcPr>
          <w:p w14:paraId="631D8C76"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УАЗ</w:t>
            </w:r>
          </w:p>
        </w:tc>
        <w:tc>
          <w:tcPr>
            <w:tcW w:w="1606" w:type="dxa"/>
            <w:tcBorders>
              <w:top w:val="nil"/>
              <w:left w:val="nil"/>
              <w:bottom w:val="single" w:sz="4" w:space="0" w:color="auto"/>
              <w:right w:val="single" w:sz="4" w:space="0" w:color="auto"/>
            </w:tcBorders>
            <w:shd w:val="clear" w:color="auto" w:fill="FFFFFF"/>
            <w:noWrap/>
            <w:hideMark/>
          </w:tcPr>
          <w:p w14:paraId="7FA269CC"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390945</w:t>
            </w:r>
          </w:p>
        </w:tc>
        <w:tc>
          <w:tcPr>
            <w:tcW w:w="1250" w:type="dxa"/>
            <w:tcBorders>
              <w:top w:val="nil"/>
              <w:left w:val="nil"/>
              <w:bottom w:val="single" w:sz="4" w:space="0" w:color="auto"/>
              <w:right w:val="single" w:sz="4" w:space="0" w:color="auto"/>
            </w:tcBorders>
            <w:shd w:val="clear" w:color="auto" w:fill="FFFFFF"/>
            <w:noWrap/>
            <w:hideMark/>
          </w:tcPr>
          <w:p w14:paraId="14C1BCA2"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2010</w:t>
            </w:r>
          </w:p>
        </w:tc>
        <w:tc>
          <w:tcPr>
            <w:tcW w:w="2663" w:type="dxa"/>
            <w:tcBorders>
              <w:top w:val="nil"/>
              <w:left w:val="nil"/>
              <w:bottom w:val="single" w:sz="4" w:space="0" w:color="auto"/>
              <w:right w:val="single" w:sz="4" w:space="0" w:color="auto"/>
            </w:tcBorders>
            <w:noWrap/>
            <w:vAlign w:val="center"/>
            <w:hideMark/>
          </w:tcPr>
          <w:p w14:paraId="676E60B3"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1</w:t>
            </w:r>
          </w:p>
        </w:tc>
      </w:tr>
      <w:tr w:rsidR="0051288B" w:rsidRPr="009A4FF4" w14:paraId="1F840D1F"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32D36257"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185</w:t>
            </w:r>
          </w:p>
        </w:tc>
        <w:tc>
          <w:tcPr>
            <w:tcW w:w="1866" w:type="dxa"/>
            <w:tcBorders>
              <w:top w:val="nil"/>
              <w:left w:val="nil"/>
              <w:bottom w:val="single" w:sz="4" w:space="0" w:color="auto"/>
              <w:right w:val="single" w:sz="4" w:space="0" w:color="auto"/>
            </w:tcBorders>
            <w:vAlign w:val="center"/>
            <w:hideMark/>
          </w:tcPr>
          <w:p w14:paraId="7270829D"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УАЗ</w:t>
            </w:r>
          </w:p>
        </w:tc>
        <w:tc>
          <w:tcPr>
            <w:tcW w:w="1606" w:type="dxa"/>
            <w:tcBorders>
              <w:top w:val="nil"/>
              <w:left w:val="nil"/>
              <w:bottom w:val="single" w:sz="4" w:space="0" w:color="auto"/>
              <w:right w:val="single" w:sz="4" w:space="0" w:color="auto"/>
            </w:tcBorders>
            <w:shd w:val="clear" w:color="auto" w:fill="FFFFFF"/>
            <w:hideMark/>
          </w:tcPr>
          <w:p w14:paraId="614FA729"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390995</w:t>
            </w:r>
          </w:p>
        </w:tc>
        <w:tc>
          <w:tcPr>
            <w:tcW w:w="1250" w:type="dxa"/>
            <w:tcBorders>
              <w:top w:val="nil"/>
              <w:left w:val="nil"/>
              <w:bottom w:val="single" w:sz="4" w:space="0" w:color="auto"/>
              <w:right w:val="single" w:sz="4" w:space="0" w:color="auto"/>
            </w:tcBorders>
            <w:shd w:val="clear" w:color="auto" w:fill="FFFFFF"/>
            <w:hideMark/>
          </w:tcPr>
          <w:p w14:paraId="47CCBFEA"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2015</w:t>
            </w:r>
          </w:p>
        </w:tc>
        <w:tc>
          <w:tcPr>
            <w:tcW w:w="2663" w:type="dxa"/>
            <w:tcBorders>
              <w:top w:val="nil"/>
              <w:left w:val="nil"/>
              <w:bottom w:val="single" w:sz="4" w:space="0" w:color="auto"/>
              <w:right w:val="single" w:sz="4" w:space="0" w:color="auto"/>
            </w:tcBorders>
            <w:vAlign w:val="center"/>
            <w:hideMark/>
          </w:tcPr>
          <w:p w14:paraId="14EB3CB1"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134D8B79"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27F8284B"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186</w:t>
            </w:r>
          </w:p>
        </w:tc>
        <w:tc>
          <w:tcPr>
            <w:tcW w:w="1866" w:type="dxa"/>
            <w:tcBorders>
              <w:top w:val="nil"/>
              <w:left w:val="nil"/>
              <w:bottom w:val="single" w:sz="4" w:space="0" w:color="auto"/>
              <w:right w:val="single" w:sz="4" w:space="0" w:color="auto"/>
            </w:tcBorders>
            <w:shd w:val="clear" w:color="auto" w:fill="FFFFFF"/>
            <w:hideMark/>
          </w:tcPr>
          <w:p w14:paraId="762E8A67"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7280845B"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390945</w:t>
            </w:r>
          </w:p>
        </w:tc>
        <w:tc>
          <w:tcPr>
            <w:tcW w:w="1250" w:type="dxa"/>
            <w:tcBorders>
              <w:top w:val="nil"/>
              <w:left w:val="nil"/>
              <w:bottom w:val="single" w:sz="4" w:space="0" w:color="auto"/>
              <w:right w:val="single" w:sz="4" w:space="0" w:color="auto"/>
            </w:tcBorders>
            <w:shd w:val="clear" w:color="auto" w:fill="FFFFFF"/>
            <w:hideMark/>
          </w:tcPr>
          <w:p w14:paraId="47628979"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2013</w:t>
            </w:r>
          </w:p>
        </w:tc>
        <w:tc>
          <w:tcPr>
            <w:tcW w:w="2663" w:type="dxa"/>
            <w:tcBorders>
              <w:top w:val="nil"/>
              <w:left w:val="nil"/>
              <w:bottom w:val="single" w:sz="4" w:space="0" w:color="auto"/>
              <w:right w:val="single" w:sz="4" w:space="0" w:color="auto"/>
            </w:tcBorders>
            <w:shd w:val="clear" w:color="auto" w:fill="FFFFFF"/>
            <w:vAlign w:val="center"/>
            <w:hideMark/>
          </w:tcPr>
          <w:p w14:paraId="2A40CEE2"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7E41EFAE"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20EC4C7E"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187</w:t>
            </w:r>
          </w:p>
        </w:tc>
        <w:tc>
          <w:tcPr>
            <w:tcW w:w="1866" w:type="dxa"/>
            <w:tcBorders>
              <w:top w:val="nil"/>
              <w:left w:val="nil"/>
              <w:bottom w:val="single" w:sz="4" w:space="0" w:color="auto"/>
              <w:right w:val="single" w:sz="4" w:space="0" w:color="auto"/>
            </w:tcBorders>
            <w:shd w:val="clear" w:color="auto" w:fill="FFFFFF"/>
            <w:hideMark/>
          </w:tcPr>
          <w:p w14:paraId="243F45B5"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2A61F29E"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w:t>
            </w:r>
          </w:p>
        </w:tc>
        <w:tc>
          <w:tcPr>
            <w:tcW w:w="1250" w:type="dxa"/>
            <w:tcBorders>
              <w:top w:val="nil"/>
              <w:left w:val="nil"/>
              <w:bottom w:val="single" w:sz="4" w:space="0" w:color="auto"/>
              <w:right w:val="single" w:sz="4" w:space="0" w:color="auto"/>
            </w:tcBorders>
            <w:shd w:val="clear" w:color="auto" w:fill="FFFFFF"/>
            <w:hideMark/>
          </w:tcPr>
          <w:p w14:paraId="0AA56447"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2007</w:t>
            </w:r>
          </w:p>
        </w:tc>
        <w:tc>
          <w:tcPr>
            <w:tcW w:w="2663" w:type="dxa"/>
            <w:tcBorders>
              <w:top w:val="nil"/>
              <w:left w:val="nil"/>
              <w:bottom w:val="single" w:sz="4" w:space="0" w:color="auto"/>
              <w:right w:val="single" w:sz="4" w:space="0" w:color="auto"/>
            </w:tcBorders>
            <w:shd w:val="clear" w:color="auto" w:fill="FFFFFF"/>
            <w:vAlign w:val="center"/>
            <w:hideMark/>
          </w:tcPr>
          <w:p w14:paraId="0604B936"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08B10023"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4294E6B7"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188</w:t>
            </w:r>
          </w:p>
        </w:tc>
        <w:tc>
          <w:tcPr>
            <w:tcW w:w="1866" w:type="dxa"/>
            <w:tcBorders>
              <w:top w:val="nil"/>
              <w:left w:val="nil"/>
              <w:bottom w:val="single" w:sz="4" w:space="0" w:color="auto"/>
              <w:right w:val="single" w:sz="4" w:space="0" w:color="auto"/>
            </w:tcBorders>
            <w:shd w:val="clear" w:color="auto" w:fill="FFFFFF"/>
            <w:hideMark/>
          </w:tcPr>
          <w:p w14:paraId="6563C1BC"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ГАЗ</w:t>
            </w:r>
          </w:p>
        </w:tc>
        <w:tc>
          <w:tcPr>
            <w:tcW w:w="1606" w:type="dxa"/>
            <w:tcBorders>
              <w:top w:val="nil"/>
              <w:left w:val="nil"/>
              <w:bottom w:val="single" w:sz="4" w:space="0" w:color="auto"/>
              <w:right w:val="single" w:sz="4" w:space="0" w:color="auto"/>
            </w:tcBorders>
            <w:shd w:val="clear" w:color="auto" w:fill="FFFFFF"/>
            <w:vAlign w:val="center"/>
            <w:hideMark/>
          </w:tcPr>
          <w:p w14:paraId="3F0C3F89"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3302-414</w:t>
            </w:r>
          </w:p>
        </w:tc>
        <w:tc>
          <w:tcPr>
            <w:tcW w:w="1250" w:type="dxa"/>
            <w:tcBorders>
              <w:top w:val="nil"/>
              <w:left w:val="nil"/>
              <w:bottom w:val="single" w:sz="4" w:space="0" w:color="auto"/>
              <w:right w:val="single" w:sz="4" w:space="0" w:color="auto"/>
            </w:tcBorders>
            <w:shd w:val="clear" w:color="auto" w:fill="FFFFFF"/>
            <w:hideMark/>
          </w:tcPr>
          <w:p w14:paraId="53EE365F"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2006</w:t>
            </w:r>
          </w:p>
        </w:tc>
        <w:tc>
          <w:tcPr>
            <w:tcW w:w="2663" w:type="dxa"/>
            <w:tcBorders>
              <w:top w:val="nil"/>
              <w:left w:val="nil"/>
              <w:bottom w:val="single" w:sz="4" w:space="0" w:color="auto"/>
              <w:right w:val="single" w:sz="4" w:space="0" w:color="auto"/>
            </w:tcBorders>
            <w:vAlign w:val="center"/>
            <w:hideMark/>
          </w:tcPr>
          <w:p w14:paraId="74A8BEEA"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32773FDB"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095EEC33"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189</w:t>
            </w:r>
          </w:p>
        </w:tc>
        <w:tc>
          <w:tcPr>
            <w:tcW w:w="1866" w:type="dxa"/>
            <w:tcBorders>
              <w:top w:val="nil"/>
              <w:left w:val="nil"/>
              <w:bottom w:val="single" w:sz="4" w:space="0" w:color="auto"/>
              <w:right w:val="single" w:sz="4" w:space="0" w:color="auto"/>
            </w:tcBorders>
            <w:shd w:val="clear" w:color="auto" w:fill="FFFFFF"/>
            <w:hideMark/>
          </w:tcPr>
          <w:p w14:paraId="19981DD2"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7BBCCB17"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390994</w:t>
            </w:r>
          </w:p>
        </w:tc>
        <w:tc>
          <w:tcPr>
            <w:tcW w:w="1250" w:type="dxa"/>
            <w:tcBorders>
              <w:top w:val="nil"/>
              <w:left w:val="nil"/>
              <w:bottom w:val="single" w:sz="4" w:space="0" w:color="auto"/>
              <w:right w:val="single" w:sz="4" w:space="0" w:color="auto"/>
            </w:tcBorders>
            <w:shd w:val="clear" w:color="auto" w:fill="FFFFFF"/>
            <w:hideMark/>
          </w:tcPr>
          <w:p w14:paraId="14C82E57"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2007</w:t>
            </w:r>
          </w:p>
        </w:tc>
        <w:tc>
          <w:tcPr>
            <w:tcW w:w="2663" w:type="dxa"/>
            <w:tcBorders>
              <w:top w:val="nil"/>
              <w:left w:val="nil"/>
              <w:bottom w:val="single" w:sz="4" w:space="0" w:color="auto"/>
              <w:right w:val="single" w:sz="4" w:space="0" w:color="auto"/>
            </w:tcBorders>
            <w:vAlign w:val="center"/>
            <w:hideMark/>
          </w:tcPr>
          <w:p w14:paraId="5EA6722E"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5DE4BDCB"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23D972AD"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190</w:t>
            </w:r>
          </w:p>
        </w:tc>
        <w:tc>
          <w:tcPr>
            <w:tcW w:w="1866" w:type="dxa"/>
            <w:tcBorders>
              <w:top w:val="nil"/>
              <w:left w:val="nil"/>
              <w:bottom w:val="single" w:sz="4" w:space="0" w:color="auto"/>
              <w:right w:val="single" w:sz="4" w:space="0" w:color="auto"/>
            </w:tcBorders>
            <w:shd w:val="clear" w:color="auto" w:fill="FFFFFF"/>
            <w:hideMark/>
          </w:tcPr>
          <w:p w14:paraId="68112093"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741B9D69"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351901</w:t>
            </w:r>
          </w:p>
        </w:tc>
        <w:tc>
          <w:tcPr>
            <w:tcW w:w="1250" w:type="dxa"/>
            <w:tcBorders>
              <w:top w:val="nil"/>
              <w:left w:val="nil"/>
              <w:bottom w:val="single" w:sz="4" w:space="0" w:color="auto"/>
              <w:right w:val="single" w:sz="4" w:space="0" w:color="auto"/>
            </w:tcBorders>
            <w:shd w:val="clear" w:color="auto" w:fill="FFFFFF"/>
            <w:hideMark/>
          </w:tcPr>
          <w:p w14:paraId="6272C891"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2009</w:t>
            </w:r>
          </w:p>
        </w:tc>
        <w:tc>
          <w:tcPr>
            <w:tcW w:w="2663" w:type="dxa"/>
            <w:tcBorders>
              <w:top w:val="nil"/>
              <w:left w:val="nil"/>
              <w:bottom w:val="single" w:sz="4" w:space="0" w:color="auto"/>
              <w:right w:val="single" w:sz="4" w:space="0" w:color="auto"/>
            </w:tcBorders>
            <w:vAlign w:val="center"/>
            <w:hideMark/>
          </w:tcPr>
          <w:p w14:paraId="68855397"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411EB8C3"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2B51EAD7"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191</w:t>
            </w:r>
          </w:p>
        </w:tc>
        <w:tc>
          <w:tcPr>
            <w:tcW w:w="1866" w:type="dxa"/>
            <w:tcBorders>
              <w:top w:val="nil"/>
              <w:left w:val="nil"/>
              <w:bottom w:val="single" w:sz="4" w:space="0" w:color="auto"/>
              <w:right w:val="single" w:sz="4" w:space="0" w:color="auto"/>
            </w:tcBorders>
            <w:shd w:val="clear" w:color="auto" w:fill="FFFFFF"/>
            <w:hideMark/>
          </w:tcPr>
          <w:p w14:paraId="00AB08A2"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3C76F01D"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390995</w:t>
            </w:r>
          </w:p>
        </w:tc>
        <w:tc>
          <w:tcPr>
            <w:tcW w:w="1250" w:type="dxa"/>
            <w:tcBorders>
              <w:top w:val="nil"/>
              <w:left w:val="nil"/>
              <w:bottom w:val="single" w:sz="4" w:space="0" w:color="auto"/>
              <w:right w:val="single" w:sz="4" w:space="0" w:color="auto"/>
            </w:tcBorders>
            <w:shd w:val="clear" w:color="auto" w:fill="FFFFFF"/>
            <w:hideMark/>
          </w:tcPr>
          <w:p w14:paraId="39E66A65"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2010</w:t>
            </w:r>
          </w:p>
        </w:tc>
        <w:tc>
          <w:tcPr>
            <w:tcW w:w="2663" w:type="dxa"/>
            <w:tcBorders>
              <w:top w:val="nil"/>
              <w:left w:val="nil"/>
              <w:bottom w:val="single" w:sz="4" w:space="0" w:color="auto"/>
              <w:right w:val="single" w:sz="4" w:space="0" w:color="auto"/>
            </w:tcBorders>
            <w:vAlign w:val="center"/>
            <w:hideMark/>
          </w:tcPr>
          <w:p w14:paraId="578C6C2C"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19820868"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52A2F671"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192</w:t>
            </w:r>
          </w:p>
        </w:tc>
        <w:tc>
          <w:tcPr>
            <w:tcW w:w="1866" w:type="dxa"/>
            <w:tcBorders>
              <w:top w:val="nil"/>
              <w:left w:val="nil"/>
              <w:bottom w:val="single" w:sz="4" w:space="0" w:color="auto"/>
              <w:right w:val="single" w:sz="4" w:space="0" w:color="auto"/>
            </w:tcBorders>
            <w:shd w:val="clear" w:color="auto" w:fill="FFFFFF"/>
            <w:hideMark/>
          </w:tcPr>
          <w:p w14:paraId="50D53294"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ВАЗ</w:t>
            </w:r>
          </w:p>
        </w:tc>
        <w:tc>
          <w:tcPr>
            <w:tcW w:w="1606" w:type="dxa"/>
            <w:tcBorders>
              <w:top w:val="nil"/>
              <w:left w:val="nil"/>
              <w:bottom w:val="single" w:sz="4" w:space="0" w:color="auto"/>
              <w:right w:val="single" w:sz="4" w:space="0" w:color="auto"/>
            </w:tcBorders>
            <w:shd w:val="clear" w:color="auto" w:fill="FFFFFF"/>
            <w:vAlign w:val="center"/>
            <w:hideMark/>
          </w:tcPr>
          <w:p w14:paraId="1E023654"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2329</w:t>
            </w:r>
          </w:p>
        </w:tc>
        <w:tc>
          <w:tcPr>
            <w:tcW w:w="1250" w:type="dxa"/>
            <w:tcBorders>
              <w:top w:val="nil"/>
              <w:left w:val="nil"/>
              <w:bottom w:val="single" w:sz="4" w:space="0" w:color="auto"/>
              <w:right w:val="single" w:sz="4" w:space="0" w:color="auto"/>
            </w:tcBorders>
            <w:shd w:val="clear" w:color="auto" w:fill="FFFFFF"/>
            <w:hideMark/>
          </w:tcPr>
          <w:p w14:paraId="55EAF0D5"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2012</w:t>
            </w:r>
          </w:p>
        </w:tc>
        <w:tc>
          <w:tcPr>
            <w:tcW w:w="2663" w:type="dxa"/>
            <w:tcBorders>
              <w:top w:val="nil"/>
              <w:left w:val="nil"/>
              <w:bottom w:val="single" w:sz="4" w:space="0" w:color="auto"/>
              <w:right w:val="single" w:sz="4" w:space="0" w:color="auto"/>
            </w:tcBorders>
            <w:vAlign w:val="center"/>
            <w:hideMark/>
          </w:tcPr>
          <w:p w14:paraId="3125FDB0"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4EA7C72E"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2C892B7D"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193</w:t>
            </w:r>
          </w:p>
        </w:tc>
        <w:tc>
          <w:tcPr>
            <w:tcW w:w="1866" w:type="dxa"/>
            <w:tcBorders>
              <w:top w:val="nil"/>
              <w:left w:val="nil"/>
              <w:bottom w:val="single" w:sz="4" w:space="0" w:color="auto"/>
              <w:right w:val="single" w:sz="4" w:space="0" w:color="auto"/>
            </w:tcBorders>
            <w:shd w:val="clear" w:color="auto" w:fill="FFFFFF"/>
            <w:vAlign w:val="bottom"/>
            <w:hideMark/>
          </w:tcPr>
          <w:p w14:paraId="25562C9C"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ГАЗ</w:t>
            </w:r>
          </w:p>
        </w:tc>
        <w:tc>
          <w:tcPr>
            <w:tcW w:w="1606" w:type="dxa"/>
            <w:tcBorders>
              <w:top w:val="nil"/>
              <w:left w:val="nil"/>
              <w:bottom w:val="single" w:sz="4" w:space="0" w:color="auto"/>
              <w:right w:val="single" w:sz="4" w:space="0" w:color="auto"/>
            </w:tcBorders>
            <w:shd w:val="clear" w:color="auto" w:fill="FFFFFF"/>
            <w:vAlign w:val="bottom"/>
            <w:hideMark/>
          </w:tcPr>
          <w:p w14:paraId="75FA1A1C"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3737</w:t>
            </w:r>
          </w:p>
        </w:tc>
        <w:tc>
          <w:tcPr>
            <w:tcW w:w="1250" w:type="dxa"/>
            <w:tcBorders>
              <w:top w:val="nil"/>
              <w:left w:val="nil"/>
              <w:bottom w:val="single" w:sz="4" w:space="0" w:color="auto"/>
              <w:right w:val="single" w:sz="4" w:space="0" w:color="auto"/>
            </w:tcBorders>
            <w:shd w:val="clear" w:color="auto" w:fill="FFFFFF"/>
            <w:hideMark/>
          </w:tcPr>
          <w:p w14:paraId="16C8A247"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2006</w:t>
            </w:r>
          </w:p>
        </w:tc>
        <w:tc>
          <w:tcPr>
            <w:tcW w:w="2663" w:type="dxa"/>
            <w:tcBorders>
              <w:top w:val="nil"/>
              <w:left w:val="nil"/>
              <w:bottom w:val="single" w:sz="4" w:space="0" w:color="auto"/>
              <w:right w:val="single" w:sz="4" w:space="0" w:color="auto"/>
            </w:tcBorders>
            <w:vAlign w:val="center"/>
            <w:hideMark/>
          </w:tcPr>
          <w:p w14:paraId="2A064C3F"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61783046"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159115B1"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194</w:t>
            </w:r>
          </w:p>
        </w:tc>
        <w:tc>
          <w:tcPr>
            <w:tcW w:w="1866" w:type="dxa"/>
            <w:tcBorders>
              <w:top w:val="nil"/>
              <w:left w:val="nil"/>
              <w:bottom w:val="single" w:sz="4" w:space="0" w:color="auto"/>
              <w:right w:val="single" w:sz="4" w:space="0" w:color="auto"/>
            </w:tcBorders>
            <w:shd w:val="clear" w:color="auto" w:fill="FFFFFF"/>
            <w:vAlign w:val="bottom"/>
            <w:hideMark/>
          </w:tcPr>
          <w:p w14:paraId="79F9E2F1"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ГАЗ</w:t>
            </w:r>
          </w:p>
        </w:tc>
        <w:tc>
          <w:tcPr>
            <w:tcW w:w="1606" w:type="dxa"/>
            <w:tcBorders>
              <w:top w:val="nil"/>
              <w:left w:val="nil"/>
              <w:bottom w:val="single" w:sz="4" w:space="0" w:color="auto"/>
              <w:right w:val="single" w:sz="4" w:space="0" w:color="auto"/>
            </w:tcBorders>
            <w:shd w:val="clear" w:color="auto" w:fill="FFFFFF"/>
            <w:vAlign w:val="bottom"/>
            <w:hideMark/>
          </w:tcPr>
          <w:p w14:paraId="028427DF"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330232</w:t>
            </w:r>
          </w:p>
        </w:tc>
        <w:tc>
          <w:tcPr>
            <w:tcW w:w="1250" w:type="dxa"/>
            <w:tcBorders>
              <w:top w:val="nil"/>
              <w:left w:val="nil"/>
              <w:bottom w:val="single" w:sz="4" w:space="0" w:color="auto"/>
              <w:right w:val="single" w:sz="4" w:space="0" w:color="auto"/>
            </w:tcBorders>
            <w:shd w:val="clear" w:color="auto" w:fill="FFFFFF"/>
            <w:hideMark/>
          </w:tcPr>
          <w:p w14:paraId="22FA5447"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2014</w:t>
            </w:r>
          </w:p>
        </w:tc>
        <w:tc>
          <w:tcPr>
            <w:tcW w:w="2663" w:type="dxa"/>
            <w:tcBorders>
              <w:top w:val="nil"/>
              <w:left w:val="nil"/>
              <w:bottom w:val="single" w:sz="4" w:space="0" w:color="auto"/>
              <w:right w:val="single" w:sz="4" w:space="0" w:color="auto"/>
            </w:tcBorders>
            <w:vAlign w:val="center"/>
            <w:hideMark/>
          </w:tcPr>
          <w:p w14:paraId="787FFF75"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1AC7D26E"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5AE0E889"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195</w:t>
            </w:r>
          </w:p>
        </w:tc>
        <w:tc>
          <w:tcPr>
            <w:tcW w:w="1866" w:type="dxa"/>
            <w:tcBorders>
              <w:top w:val="nil"/>
              <w:left w:val="nil"/>
              <w:bottom w:val="single" w:sz="4" w:space="0" w:color="auto"/>
              <w:right w:val="single" w:sz="4" w:space="0" w:color="auto"/>
            </w:tcBorders>
            <w:shd w:val="clear" w:color="auto" w:fill="FFFFFF"/>
            <w:noWrap/>
            <w:hideMark/>
          </w:tcPr>
          <w:p w14:paraId="0145BA52" w14:textId="77777777" w:rsidR="0051288B" w:rsidRPr="009A4FF4" w:rsidRDefault="0051288B" w:rsidP="0051288B">
            <w:pPr>
              <w:spacing w:after="0" w:line="256" w:lineRule="auto"/>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6B099A80"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390995</w:t>
            </w:r>
          </w:p>
        </w:tc>
        <w:tc>
          <w:tcPr>
            <w:tcW w:w="1250" w:type="dxa"/>
            <w:tcBorders>
              <w:top w:val="nil"/>
              <w:left w:val="nil"/>
              <w:bottom w:val="single" w:sz="4" w:space="0" w:color="auto"/>
              <w:right w:val="single" w:sz="4" w:space="0" w:color="auto"/>
            </w:tcBorders>
            <w:shd w:val="clear" w:color="auto" w:fill="FFFFFF"/>
            <w:noWrap/>
            <w:hideMark/>
          </w:tcPr>
          <w:p w14:paraId="6A7921FA"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2016</w:t>
            </w:r>
          </w:p>
        </w:tc>
        <w:tc>
          <w:tcPr>
            <w:tcW w:w="2663" w:type="dxa"/>
            <w:tcBorders>
              <w:top w:val="nil"/>
              <w:left w:val="nil"/>
              <w:bottom w:val="single" w:sz="4" w:space="0" w:color="auto"/>
              <w:right w:val="single" w:sz="4" w:space="0" w:color="auto"/>
            </w:tcBorders>
            <w:shd w:val="clear" w:color="auto" w:fill="FFFFFF"/>
            <w:vAlign w:val="center"/>
            <w:hideMark/>
          </w:tcPr>
          <w:p w14:paraId="44195467"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0E961EC2"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7EE085B9"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196</w:t>
            </w:r>
          </w:p>
        </w:tc>
        <w:tc>
          <w:tcPr>
            <w:tcW w:w="1866" w:type="dxa"/>
            <w:tcBorders>
              <w:top w:val="nil"/>
              <w:left w:val="nil"/>
              <w:bottom w:val="single" w:sz="4" w:space="0" w:color="auto"/>
              <w:right w:val="single" w:sz="4" w:space="0" w:color="auto"/>
            </w:tcBorders>
            <w:shd w:val="clear" w:color="auto" w:fill="FFFFFF"/>
            <w:vAlign w:val="bottom"/>
            <w:hideMark/>
          </w:tcPr>
          <w:p w14:paraId="0676FA27"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bottom"/>
            <w:hideMark/>
          </w:tcPr>
          <w:p w14:paraId="1D676C08"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390944</w:t>
            </w:r>
          </w:p>
        </w:tc>
        <w:tc>
          <w:tcPr>
            <w:tcW w:w="1250" w:type="dxa"/>
            <w:tcBorders>
              <w:top w:val="nil"/>
              <w:left w:val="nil"/>
              <w:bottom w:val="single" w:sz="4" w:space="0" w:color="auto"/>
              <w:right w:val="single" w:sz="4" w:space="0" w:color="auto"/>
            </w:tcBorders>
            <w:shd w:val="clear" w:color="auto" w:fill="FFFFFF"/>
            <w:hideMark/>
          </w:tcPr>
          <w:p w14:paraId="23A83BC9"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2008</w:t>
            </w:r>
          </w:p>
        </w:tc>
        <w:tc>
          <w:tcPr>
            <w:tcW w:w="2663" w:type="dxa"/>
            <w:tcBorders>
              <w:top w:val="nil"/>
              <w:left w:val="nil"/>
              <w:bottom w:val="single" w:sz="4" w:space="0" w:color="auto"/>
              <w:right w:val="single" w:sz="4" w:space="0" w:color="auto"/>
            </w:tcBorders>
            <w:vAlign w:val="center"/>
            <w:hideMark/>
          </w:tcPr>
          <w:p w14:paraId="080A4F70"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1</w:t>
            </w:r>
          </w:p>
        </w:tc>
      </w:tr>
      <w:tr w:rsidR="0051288B" w:rsidRPr="009A4FF4" w14:paraId="4CE16185"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3026AC41"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197</w:t>
            </w:r>
          </w:p>
        </w:tc>
        <w:tc>
          <w:tcPr>
            <w:tcW w:w="1866" w:type="dxa"/>
            <w:tcBorders>
              <w:top w:val="nil"/>
              <w:left w:val="nil"/>
              <w:bottom w:val="single" w:sz="4" w:space="0" w:color="auto"/>
              <w:right w:val="single" w:sz="4" w:space="0" w:color="auto"/>
            </w:tcBorders>
            <w:shd w:val="clear" w:color="auto" w:fill="FFFFFF"/>
            <w:vAlign w:val="bottom"/>
            <w:hideMark/>
          </w:tcPr>
          <w:p w14:paraId="56AB00CB"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bottom"/>
            <w:hideMark/>
          </w:tcPr>
          <w:p w14:paraId="794A5B03"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390945</w:t>
            </w:r>
          </w:p>
        </w:tc>
        <w:tc>
          <w:tcPr>
            <w:tcW w:w="1250" w:type="dxa"/>
            <w:tcBorders>
              <w:top w:val="nil"/>
              <w:left w:val="nil"/>
              <w:bottom w:val="single" w:sz="4" w:space="0" w:color="auto"/>
              <w:right w:val="single" w:sz="4" w:space="0" w:color="auto"/>
            </w:tcBorders>
            <w:shd w:val="clear" w:color="auto" w:fill="FFFFFF"/>
            <w:hideMark/>
          </w:tcPr>
          <w:p w14:paraId="3492782E"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2010</w:t>
            </w:r>
          </w:p>
        </w:tc>
        <w:tc>
          <w:tcPr>
            <w:tcW w:w="2663" w:type="dxa"/>
            <w:tcBorders>
              <w:top w:val="nil"/>
              <w:left w:val="nil"/>
              <w:bottom w:val="single" w:sz="4" w:space="0" w:color="auto"/>
              <w:right w:val="single" w:sz="4" w:space="0" w:color="auto"/>
            </w:tcBorders>
            <w:vAlign w:val="center"/>
            <w:hideMark/>
          </w:tcPr>
          <w:p w14:paraId="72193A60"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29DF5F25"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7D6713D7"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198</w:t>
            </w:r>
          </w:p>
        </w:tc>
        <w:tc>
          <w:tcPr>
            <w:tcW w:w="1866" w:type="dxa"/>
            <w:tcBorders>
              <w:top w:val="nil"/>
              <w:left w:val="nil"/>
              <w:bottom w:val="single" w:sz="4" w:space="0" w:color="auto"/>
              <w:right w:val="single" w:sz="4" w:space="0" w:color="auto"/>
            </w:tcBorders>
            <w:shd w:val="clear" w:color="auto" w:fill="FFFFFF"/>
            <w:vAlign w:val="bottom"/>
            <w:hideMark/>
          </w:tcPr>
          <w:p w14:paraId="767107DA"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bottom"/>
            <w:hideMark/>
          </w:tcPr>
          <w:p w14:paraId="694733FF"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390945</w:t>
            </w:r>
          </w:p>
        </w:tc>
        <w:tc>
          <w:tcPr>
            <w:tcW w:w="1250" w:type="dxa"/>
            <w:tcBorders>
              <w:top w:val="nil"/>
              <w:left w:val="nil"/>
              <w:bottom w:val="single" w:sz="4" w:space="0" w:color="auto"/>
              <w:right w:val="single" w:sz="4" w:space="0" w:color="auto"/>
            </w:tcBorders>
            <w:shd w:val="clear" w:color="auto" w:fill="FFFFFF"/>
            <w:hideMark/>
          </w:tcPr>
          <w:p w14:paraId="6BA2BCF0"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2013</w:t>
            </w:r>
          </w:p>
        </w:tc>
        <w:tc>
          <w:tcPr>
            <w:tcW w:w="2663" w:type="dxa"/>
            <w:tcBorders>
              <w:top w:val="nil"/>
              <w:left w:val="nil"/>
              <w:bottom w:val="single" w:sz="4" w:space="0" w:color="auto"/>
              <w:right w:val="single" w:sz="4" w:space="0" w:color="auto"/>
            </w:tcBorders>
            <w:vAlign w:val="center"/>
            <w:hideMark/>
          </w:tcPr>
          <w:p w14:paraId="5D373454"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4D6B9B94"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7951E61B"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199</w:t>
            </w:r>
          </w:p>
        </w:tc>
        <w:tc>
          <w:tcPr>
            <w:tcW w:w="1866" w:type="dxa"/>
            <w:tcBorders>
              <w:top w:val="nil"/>
              <w:left w:val="nil"/>
              <w:bottom w:val="single" w:sz="4" w:space="0" w:color="auto"/>
              <w:right w:val="single" w:sz="4" w:space="0" w:color="auto"/>
            </w:tcBorders>
            <w:shd w:val="clear" w:color="auto" w:fill="FFFFFF"/>
            <w:vAlign w:val="bottom"/>
            <w:hideMark/>
          </w:tcPr>
          <w:p w14:paraId="55F58794"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bottom"/>
            <w:hideMark/>
          </w:tcPr>
          <w:p w14:paraId="475F16A7"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390994</w:t>
            </w:r>
          </w:p>
        </w:tc>
        <w:tc>
          <w:tcPr>
            <w:tcW w:w="1250" w:type="dxa"/>
            <w:tcBorders>
              <w:top w:val="nil"/>
              <w:left w:val="nil"/>
              <w:bottom w:val="single" w:sz="4" w:space="0" w:color="auto"/>
              <w:right w:val="single" w:sz="4" w:space="0" w:color="auto"/>
            </w:tcBorders>
            <w:shd w:val="clear" w:color="auto" w:fill="FFFFFF"/>
            <w:vAlign w:val="center"/>
            <w:hideMark/>
          </w:tcPr>
          <w:p w14:paraId="25F4CF00"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2007</w:t>
            </w:r>
          </w:p>
        </w:tc>
        <w:tc>
          <w:tcPr>
            <w:tcW w:w="2663" w:type="dxa"/>
            <w:tcBorders>
              <w:top w:val="nil"/>
              <w:left w:val="nil"/>
              <w:bottom w:val="single" w:sz="4" w:space="0" w:color="auto"/>
              <w:right w:val="single" w:sz="4" w:space="0" w:color="auto"/>
            </w:tcBorders>
            <w:vAlign w:val="center"/>
            <w:hideMark/>
          </w:tcPr>
          <w:p w14:paraId="3BB5EDAB"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4EDC9408"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343C4A2B"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200</w:t>
            </w:r>
          </w:p>
        </w:tc>
        <w:tc>
          <w:tcPr>
            <w:tcW w:w="1866" w:type="dxa"/>
            <w:tcBorders>
              <w:top w:val="nil"/>
              <w:left w:val="nil"/>
              <w:bottom w:val="single" w:sz="4" w:space="0" w:color="auto"/>
              <w:right w:val="single" w:sz="4" w:space="0" w:color="auto"/>
            </w:tcBorders>
            <w:shd w:val="clear" w:color="auto" w:fill="FFFFFF"/>
            <w:vAlign w:val="bottom"/>
            <w:hideMark/>
          </w:tcPr>
          <w:p w14:paraId="07F61F74" w14:textId="77777777" w:rsidR="0051288B" w:rsidRPr="009A4FF4" w:rsidRDefault="0051288B" w:rsidP="0051288B">
            <w:pPr>
              <w:spacing w:after="0" w:line="256" w:lineRule="auto"/>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bottom"/>
            <w:hideMark/>
          </w:tcPr>
          <w:p w14:paraId="082151BA"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39094</w:t>
            </w:r>
          </w:p>
        </w:tc>
        <w:tc>
          <w:tcPr>
            <w:tcW w:w="1250" w:type="dxa"/>
            <w:tcBorders>
              <w:top w:val="nil"/>
              <w:left w:val="nil"/>
              <w:bottom w:val="single" w:sz="4" w:space="0" w:color="auto"/>
              <w:right w:val="single" w:sz="4" w:space="0" w:color="auto"/>
            </w:tcBorders>
            <w:shd w:val="clear" w:color="auto" w:fill="FFFFFF"/>
            <w:noWrap/>
            <w:vAlign w:val="center"/>
            <w:hideMark/>
          </w:tcPr>
          <w:p w14:paraId="014902F9"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2006</w:t>
            </w:r>
          </w:p>
        </w:tc>
        <w:tc>
          <w:tcPr>
            <w:tcW w:w="2663" w:type="dxa"/>
            <w:tcBorders>
              <w:top w:val="nil"/>
              <w:left w:val="nil"/>
              <w:bottom w:val="single" w:sz="4" w:space="0" w:color="auto"/>
              <w:right w:val="single" w:sz="4" w:space="0" w:color="auto"/>
            </w:tcBorders>
            <w:vAlign w:val="center"/>
            <w:hideMark/>
          </w:tcPr>
          <w:p w14:paraId="6903B8FC"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4BBB3B0D"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7F27DF34"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w:t>
            </w:r>
          </w:p>
        </w:tc>
        <w:tc>
          <w:tcPr>
            <w:tcW w:w="1866" w:type="dxa"/>
            <w:tcBorders>
              <w:top w:val="nil"/>
              <w:left w:val="nil"/>
              <w:bottom w:val="single" w:sz="4" w:space="0" w:color="auto"/>
              <w:right w:val="single" w:sz="4" w:space="0" w:color="auto"/>
            </w:tcBorders>
            <w:shd w:val="clear" w:color="auto" w:fill="FFFFFF"/>
            <w:vAlign w:val="bottom"/>
            <w:hideMark/>
          </w:tcPr>
          <w:p w14:paraId="37AAC819"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ВАЗ</w:t>
            </w:r>
          </w:p>
        </w:tc>
        <w:tc>
          <w:tcPr>
            <w:tcW w:w="1606" w:type="dxa"/>
            <w:tcBorders>
              <w:top w:val="nil"/>
              <w:left w:val="nil"/>
              <w:bottom w:val="single" w:sz="4" w:space="0" w:color="auto"/>
              <w:right w:val="single" w:sz="4" w:space="0" w:color="auto"/>
            </w:tcBorders>
            <w:shd w:val="clear" w:color="auto" w:fill="FFFFFF"/>
            <w:vAlign w:val="bottom"/>
            <w:hideMark/>
          </w:tcPr>
          <w:p w14:paraId="2DCB4AD0"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232900</w:t>
            </w:r>
          </w:p>
        </w:tc>
        <w:tc>
          <w:tcPr>
            <w:tcW w:w="1250" w:type="dxa"/>
            <w:tcBorders>
              <w:top w:val="nil"/>
              <w:left w:val="nil"/>
              <w:bottom w:val="single" w:sz="4" w:space="0" w:color="auto"/>
              <w:right w:val="single" w:sz="4" w:space="0" w:color="auto"/>
            </w:tcBorders>
            <w:shd w:val="clear" w:color="auto" w:fill="FFFFFF"/>
            <w:hideMark/>
          </w:tcPr>
          <w:p w14:paraId="6B01DE55"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2012</w:t>
            </w:r>
          </w:p>
        </w:tc>
        <w:tc>
          <w:tcPr>
            <w:tcW w:w="2663" w:type="dxa"/>
            <w:tcBorders>
              <w:top w:val="nil"/>
              <w:left w:val="nil"/>
              <w:bottom w:val="single" w:sz="4" w:space="0" w:color="auto"/>
              <w:right w:val="single" w:sz="4" w:space="0" w:color="auto"/>
            </w:tcBorders>
            <w:vAlign w:val="center"/>
            <w:hideMark/>
          </w:tcPr>
          <w:p w14:paraId="41BB5BBD"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387756D2"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68D52FF2"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202</w:t>
            </w:r>
          </w:p>
        </w:tc>
        <w:tc>
          <w:tcPr>
            <w:tcW w:w="1866" w:type="dxa"/>
            <w:tcBorders>
              <w:top w:val="nil"/>
              <w:left w:val="nil"/>
              <w:bottom w:val="single" w:sz="4" w:space="0" w:color="auto"/>
              <w:right w:val="single" w:sz="4" w:space="0" w:color="auto"/>
            </w:tcBorders>
            <w:shd w:val="clear" w:color="auto" w:fill="FFFFFF"/>
            <w:vAlign w:val="bottom"/>
            <w:hideMark/>
          </w:tcPr>
          <w:p w14:paraId="559D4907"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bottom"/>
            <w:hideMark/>
          </w:tcPr>
          <w:p w14:paraId="0E0783E3"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390945</w:t>
            </w:r>
          </w:p>
        </w:tc>
        <w:tc>
          <w:tcPr>
            <w:tcW w:w="1250" w:type="dxa"/>
            <w:tcBorders>
              <w:top w:val="nil"/>
              <w:left w:val="nil"/>
              <w:bottom w:val="single" w:sz="4" w:space="0" w:color="auto"/>
              <w:right w:val="single" w:sz="4" w:space="0" w:color="auto"/>
            </w:tcBorders>
            <w:shd w:val="clear" w:color="auto" w:fill="FFFFFF"/>
            <w:vAlign w:val="center"/>
            <w:hideMark/>
          </w:tcPr>
          <w:p w14:paraId="515B55FC"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2012</w:t>
            </w:r>
          </w:p>
        </w:tc>
        <w:tc>
          <w:tcPr>
            <w:tcW w:w="2663" w:type="dxa"/>
            <w:tcBorders>
              <w:top w:val="nil"/>
              <w:left w:val="nil"/>
              <w:bottom w:val="single" w:sz="4" w:space="0" w:color="auto"/>
              <w:right w:val="single" w:sz="4" w:space="0" w:color="auto"/>
            </w:tcBorders>
            <w:vAlign w:val="center"/>
            <w:hideMark/>
          </w:tcPr>
          <w:p w14:paraId="37FE7911"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35F822FD"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554A815E"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203</w:t>
            </w:r>
          </w:p>
        </w:tc>
        <w:tc>
          <w:tcPr>
            <w:tcW w:w="1866" w:type="dxa"/>
            <w:tcBorders>
              <w:top w:val="nil"/>
              <w:left w:val="nil"/>
              <w:bottom w:val="single" w:sz="4" w:space="0" w:color="auto"/>
              <w:right w:val="single" w:sz="4" w:space="0" w:color="auto"/>
            </w:tcBorders>
            <w:shd w:val="clear" w:color="auto" w:fill="FFFFFF"/>
            <w:vAlign w:val="bottom"/>
            <w:hideMark/>
          </w:tcPr>
          <w:p w14:paraId="2651CD24"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bottom"/>
            <w:hideMark/>
          </w:tcPr>
          <w:p w14:paraId="2B379753"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390945</w:t>
            </w:r>
          </w:p>
        </w:tc>
        <w:tc>
          <w:tcPr>
            <w:tcW w:w="1250" w:type="dxa"/>
            <w:tcBorders>
              <w:top w:val="nil"/>
              <w:left w:val="nil"/>
              <w:bottom w:val="single" w:sz="4" w:space="0" w:color="auto"/>
              <w:right w:val="single" w:sz="4" w:space="0" w:color="auto"/>
            </w:tcBorders>
            <w:shd w:val="clear" w:color="auto" w:fill="FFFFFF"/>
            <w:vAlign w:val="center"/>
            <w:hideMark/>
          </w:tcPr>
          <w:p w14:paraId="0EB51C4E"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2009</w:t>
            </w:r>
          </w:p>
        </w:tc>
        <w:tc>
          <w:tcPr>
            <w:tcW w:w="2663" w:type="dxa"/>
            <w:tcBorders>
              <w:top w:val="nil"/>
              <w:left w:val="nil"/>
              <w:bottom w:val="single" w:sz="4" w:space="0" w:color="auto"/>
              <w:right w:val="single" w:sz="4" w:space="0" w:color="auto"/>
            </w:tcBorders>
            <w:vAlign w:val="center"/>
            <w:hideMark/>
          </w:tcPr>
          <w:p w14:paraId="550B84F2"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75F00B66"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0B630D0B"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204</w:t>
            </w:r>
          </w:p>
        </w:tc>
        <w:tc>
          <w:tcPr>
            <w:tcW w:w="1866" w:type="dxa"/>
            <w:tcBorders>
              <w:top w:val="nil"/>
              <w:left w:val="nil"/>
              <w:bottom w:val="single" w:sz="4" w:space="0" w:color="auto"/>
              <w:right w:val="single" w:sz="4" w:space="0" w:color="auto"/>
            </w:tcBorders>
            <w:vAlign w:val="center"/>
            <w:hideMark/>
          </w:tcPr>
          <w:p w14:paraId="71F81D42"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vAlign w:val="center"/>
            <w:hideMark/>
          </w:tcPr>
          <w:p w14:paraId="56876B01"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390995</w:t>
            </w:r>
          </w:p>
        </w:tc>
        <w:tc>
          <w:tcPr>
            <w:tcW w:w="1250" w:type="dxa"/>
            <w:tcBorders>
              <w:top w:val="nil"/>
              <w:left w:val="nil"/>
              <w:bottom w:val="single" w:sz="4" w:space="0" w:color="auto"/>
              <w:right w:val="single" w:sz="4" w:space="0" w:color="auto"/>
            </w:tcBorders>
            <w:vAlign w:val="center"/>
            <w:hideMark/>
          </w:tcPr>
          <w:p w14:paraId="2420F349"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2015</w:t>
            </w:r>
          </w:p>
        </w:tc>
        <w:tc>
          <w:tcPr>
            <w:tcW w:w="2663" w:type="dxa"/>
            <w:tcBorders>
              <w:top w:val="nil"/>
              <w:left w:val="nil"/>
              <w:bottom w:val="single" w:sz="4" w:space="0" w:color="auto"/>
              <w:right w:val="single" w:sz="4" w:space="0" w:color="auto"/>
            </w:tcBorders>
            <w:vAlign w:val="center"/>
            <w:hideMark/>
          </w:tcPr>
          <w:p w14:paraId="1F21FCE8"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1</w:t>
            </w:r>
          </w:p>
        </w:tc>
      </w:tr>
      <w:tr w:rsidR="0051288B" w:rsidRPr="009A4FF4" w14:paraId="495F95F2"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14F22DF6"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205</w:t>
            </w:r>
          </w:p>
        </w:tc>
        <w:tc>
          <w:tcPr>
            <w:tcW w:w="1866" w:type="dxa"/>
            <w:tcBorders>
              <w:top w:val="nil"/>
              <w:left w:val="nil"/>
              <w:bottom w:val="single" w:sz="4" w:space="0" w:color="auto"/>
              <w:right w:val="single" w:sz="4" w:space="0" w:color="auto"/>
            </w:tcBorders>
            <w:shd w:val="clear" w:color="auto" w:fill="FFFFFF"/>
            <w:noWrap/>
            <w:vAlign w:val="center"/>
            <w:hideMark/>
          </w:tcPr>
          <w:p w14:paraId="29D9EB0B" w14:textId="77777777" w:rsidR="0051288B" w:rsidRPr="009A4FF4" w:rsidRDefault="0051288B" w:rsidP="0051288B">
            <w:pPr>
              <w:spacing w:after="0" w:line="256" w:lineRule="auto"/>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281AD313"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390995</w:t>
            </w:r>
          </w:p>
        </w:tc>
        <w:tc>
          <w:tcPr>
            <w:tcW w:w="1250" w:type="dxa"/>
            <w:tcBorders>
              <w:top w:val="nil"/>
              <w:left w:val="nil"/>
              <w:bottom w:val="single" w:sz="4" w:space="0" w:color="auto"/>
              <w:right w:val="single" w:sz="4" w:space="0" w:color="auto"/>
            </w:tcBorders>
            <w:shd w:val="clear" w:color="auto" w:fill="FFFFFF"/>
            <w:noWrap/>
            <w:vAlign w:val="center"/>
            <w:hideMark/>
          </w:tcPr>
          <w:p w14:paraId="28203DB8"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2015</w:t>
            </w:r>
          </w:p>
        </w:tc>
        <w:tc>
          <w:tcPr>
            <w:tcW w:w="2663" w:type="dxa"/>
            <w:tcBorders>
              <w:top w:val="nil"/>
              <w:left w:val="nil"/>
              <w:bottom w:val="single" w:sz="4" w:space="0" w:color="auto"/>
              <w:right w:val="single" w:sz="4" w:space="0" w:color="auto"/>
            </w:tcBorders>
            <w:shd w:val="clear" w:color="auto" w:fill="FFFFFF"/>
            <w:vAlign w:val="center"/>
            <w:hideMark/>
          </w:tcPr>
          <w:p w14:paraId="77EC900F"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1</w:t>
            </w:r>
          </w:p>
        </w:tc>
      </w:tr>
      <w:tr w:rsidR="0051288B" w:rsidRPr="009A4FF4" w14:paraId="6270AFD7"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7308408C"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206</w:t>
            </w:r>
          </w:p>
        </w:tc>
        <w:tc>
          <w:tcPr>
            <w:tcW w:w="1866" w:type="dxa"/>
            <w:tcBorders>
              <w:top w:val="nil"/>
              <w:left w:val="nil"/>
              <w:bottom w:val="single" w:sz="4" w:space="0" w:color="auto"/>
              <w:right w:val="single" w:sz="4" w:space="0" w:color="auto"/>
            </w:tcBorders>
            <w:shd w:val="clear" w:color="auto" w:fill="FFFFFF"/>
            <w:noWrap/>
            <w:vAlign w:val="center"/>
            <w:hideMark/>
          </w:tcPr>
          <w:p w14:paraId="1EA140AF" w14:textId="77777777" w:rsidR="0051288B" w:rsidRPr="009A4FF4" w:rsidRDefault="0051288B" w:rsidP="0051288B">
            <w:pPr>
              <w:spacing w:after="0" w:line="256" w:lineRule="auto"/>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 xml:space="preserve"> ГАЗ</w:t>
            </w:r>
          </w:p>
        </w:tc>
        <w:tc>
          <w:tcPr>
            <w:tcW w:w="1606" w:type="dxa"/>
            <w:tcBorders>
              <w:top w:val="nil"/>
              <w:left w:val="nil"/>
              <w:bottom w:val="single" w:sz="4" w:space="0" w:color="auto"/>
              <w:right w:val="single" w:sz="4" w:space="0" w:color="auto"/>
            </w:tcBorders>
            <w:shd w:val="clear" w:color="auto" w:fill="FFFFFF"/>
            <w:vAlign w:val="center"/>
            <w:hideMark/>
          </w:tcPr>
          <w:p w14:paraId="2B3B3CF0"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66</w:t>
            </w:r>
          </w:p>
        </w:tc>
        <w:tc>
          <w:tcPr>
            <w:tcW w:w="1250" w:type="dxa"/>
            <w:tcBorders>
              <w:top w:val="nil"/>
              <w:left w:val="nil"/>
              <w:bottom w:val="single" w:sz="4" w:space="0" w:color="auto"/>
              <w:right w:val="single" w:sz="4" w:space="0" w:color="auto"/>
            </w:tcBorders>
            <w:shd w:val="clear" w:color="auto" w:fill="FFFFFF"/>
            <w:noWrap/>
            <w:vAlign w:val="center"/>
            <w:hideMark/>
          </w:tcPr>
          <w:p w14:paraId="1A9D81FB"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1988</w:t>
            </w:r>
          </w:p>
        </w:tc>
        <w:tc>
          <w:tcPr>
            <w:tcW w:w="2663" w:type="dxa"/>
            <w:tcBorders>
              <w:top w:val="nil"/>
              <w:left w:val="nil"/>
              <w:bottom w:val="single" w:sz="4" w:space="0" w:color="auto"/>
              <w:right w:val="single" w:sz="4" w:space="0" w:color="auto"/>
            </w:tcBorders>
            <w:vAlign w:val="center"/>
            <w:hideMark/>
          </w:tcPr>
          <w:p w14:paraId="279035E7"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3D1760E3"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1816AB8A"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207</w:t>
            </w:r>
          </w:p>
        </w:tc>
        <w:tc>
          <w:tcPr>
            <w:tcW w:w="1866" w:type="dxa"/>
            <w:tcBorders>
              <w:top w:val="nil"/>
              <w:left w:val="nil"/>
              <w:bottom w:val="single" w:sz="4" w:space="0" w:color="auto"/>
              <w:right w:val="single" w:sz="4" w:space="0" w:color="auto"/>
            </w:tcBorders>
            <w:shd w:val="clear" w:color="auto" w:fill="FFFFFF"/>
            <w:noWrap/>
            <w:vAlign w:val="center"/>
            <w:hideMark/>
          </w:tcPr>
          <w:p w14:paraId="38BF9E35" w14:textId="77777777" w:rsidR="0051288B" w:rsidRPr="009A4FF4" w:rsidRDefault="0051288B" w:rsidP="0051288B">
            <w:pPr>
              <w:spacing w:after="0" w:line="256" w:lineRule="auto"/>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ГАЗ</w:t>
            </w:r>
          </w:p>
        </w:tc>
        <w:tc>
          <w:tcPr>
            <w:tcW w:w="1606" w:type="dxa"/>
            <w:tcBorders>
              <w:top w:val="nil"/>
              <w:left w:val="nil"/>
              <w:bottom w:val="single" w:sz="4" w:space="0" w:color="auto"/>
              <w:right w:val="single" w:sz="4" w:space="0" w:color="auto"/>
            </w:tcBorders>
            <w:shd w:val="clear" w:color="auto" w:fill="FFFFFF"/>
            <w:vAlign w:val="center"/>
            <w:hideMark/>
          </w:tcPr>
          <w:p w14:paraId="2A251F43"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32213</w:t>
            </w:r>
          </w:p>
        </w:tc>
        <w:tc>
          <w:tcPr>
            <w:tcW w:w="1250" w:type="dxa"/>
            <w:tcBorders>
              <w:top w:val="nil"/>
              <w:left w:val="nil"/>
              <w:bottom w:val="single" w:sz="4" w:space="0" w:color="auto"/>
              <w:right w:val="single" w:sz="4" w:space="0" w:color="auto"/>
            </w:tcBorders>
            <w:shd w:val="clear" w:color="auto" w:fill="FFFFFF"/>
            <w:noWrap/>
            <w:vAlign w:val="center"/>
            <w:hideMark/>
          </w:tcPr>
          <w:p w14:paraId="6D2D162B"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2006</w:t>
            </w:r>
          </w:p>
        </w:tc>
        <w:tc>
          <w:tcPr>
            <w:tcW w:w="2663" w:type="dxa"/>
            <w:tcBorders>
              <w:top w:val="nil"/>
              <w:left w:val="nil"/>
              <w:bottom w:val="single" w:sz="4" w:space="0" w:color="auto"/>
              <w:right w:val="single" w:sz="4" w:space="0" w:color="auto"/>
            </w:tcBorders>
            <w:vAlign w:val="center"/>
            <w:hideMark/>
          </w:tcPr>
          <w:p w14:paraId="75B85EBD"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0A987763"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44ECB16B"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208</w:t>
            </w:r>
          </w:p>
        </w:tc>
        <w:tc>
          <w:tcPr>
            <w:tcW w:w="1866" w:type="dxa"/>
            <w:tcBorders>
              <w:top w:val="nil"/>
              <w:left w:val="nil"/>
              <w:bottom w:val="single" w:sz="4" w:space="0" w:color="auto"/>
              <w:right w:val="single" w:sz="4" w:space="0" w:color="auto"/>
            </w:tcBorders>
            <w:shd w:val="clear" w:color="auto" w:fill="FFFFFF"/>
            <w:noWrap/>
            <w:vAlign w:val="center"/>
            <w:hideMark/>
          </w:tcPr>
          <w:p w14:paraId="475F1E40" w14:textId="77777777" w:rsidR="0051288B" w:rsidRPr="009A4FF4" w:rsidRDefault="0051288B" w:rsidP="0051288B">
            <w:pPr>
              <w:spacing w:after="0" w:line="256" w:lineRule="auto"/>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 xml:space="preserve"> ГАЗ</w:t>
            </w:r>
          </w:p>
        </w:tc>
        <w:tc>
          <w:tcPr>
            <w:tcW w:w="1606" w:type="dxa"/>
            <w:tcBorders>
              <w:top w:val="nil"/>
              <w:left w:val="nil"/>
              <w:bottom w:val="single" w:sz="4" w:space="0" w:color="auto"/>
              <w:right w:val="single" w:sz="4" w:space="0" w:color="auto"/>
            </w:tcBorders>
            <w:shd w:val="clear" w:color="auto" w:fill="FFFFFF"/>
            <w:vAlign w:val="center"/>
            <w:hideMark/>
          </w:tcPr>
          <w:p w14:paraId="271868EC"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2705</w:t>
            </w:r>
          </w:p>
        </w:tc>
        <w:tc>
          <w:tcPr>
            <w:tcW w:w="1250" w:type="dxa"/>
            <w:tcBorders>
              <w:top w:val="nil"/>
              <w:left w:val="nil"/>
              <w:bottom w:val="single" w:sz="4" w:space="0" w:color="auto"/>
              <w:right w:val="single" w:sz="4" w:space="0" w:color="auto"/>
            </w:tcBorders>
            <w:shd w:val="clear" w:color="auto" w:fill="FFFFFF"/>
            <w:noWrap/>
            <w:vAlign w:val="center"/>
            <w:hideMark/>
          </w:tcPr>
          <w:p w14:paraId="6E7E003F"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2007</w:t>
            </w:r>
          </w:p>
        </w:tc>
        <w:tc>
          <w:tcPr>
            <w:tcW w:w="2663" w:type="dxa"/>
            <w:tcBorders>
              <w:top w:val="nil"/>
              <w:left w:val="nil"/>
              <w:bottom w:val="single" w:sz="4" w:space="0" w:color="auto"/>
              <w:right w:val="single" w:sz="4" w:space="0" w:color="auto"/>
            </w:tcBorders>
            <w:vAlign w:val="center"/>
            <w:hideMark/>
          </w:tcPr>
          <w:p w14:paraId="72DC5AE8"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00C69F1E"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1628C33F"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209</w:t>
            </w:r>
          </w:p>
        </w:tc>
        <w:tc>
          <w:tcPr>
            <w:tcW w:w="1866" w:type="dxa"/>
            <w:tcBorders>
              <w:top w:val="nil"/>
              <w:left w:val="nil"/>
              <w:bottom w:val="single" w:sz="4" w:space="0" w:color="auto"/>
              <w:right w:val="single" w:sz="4" w:space="0" w:color="auto"/>
            </w:tcBorders>
            <w:shd w:val="clear" w:color="auto" w:fill="FFFFFF"/>
            <w:noWrap/>
            <w:vAlign w:val="center"/>
            <w:hideMark/>
          </w:tcPr>
          <w:p w14:paraId="34D6F6CB" w14:textId="77777777" w:rsidR="0051288B" w:rsidRPr="009A4FF4" w:rsidRDefault="0051288B" w:rsidP="0051288B">
            <w:pPr>
              <w:spacing w:after="0" w:line="256" w:lineRule="auto"/>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 xml:space="preserve"> УАЗ</w:t>
            </w:r>
          </w:p>
        </w:tc>
        <w:tc>
          <w:tcPr>
            <w:tcW w:w="1606" w:type="dxa"/>
            <w:tcBorders>
              <w:top w:val="nil"/>
              <w:left w:val="nil"/>
              <w:bottom w:val="single" w:sz="4" w:space="0" w:color="auto"/>
              <w:right w:val="single" w:sz="4" w:space="0" w:color="auto"/>
            </w:tcBorders>
            <w:shd w:val="clear" w:color="auto" w:fill="FFFFFF"/>
            <w:vAlign w:val="center"/>
            <w:hideMark/>
          </w:tcPr>
          <w:p w14:paraId="35C69859"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390945</w:t>
            </w:r>
          </w:p>
        </w:tc>
        <w:tc>
          <w:tcPr>
            <w:tcW w:w="1250" w:type="dxa"/>
            <w:tcBorders>
              <w:top w:val="nil"/>
              <w:left w:val="nil"/>
              <w:bottom w:val="single" w:sz="4" w:space="0" w:color="auto"/>
              <w:right w:val="single" w:sz="4" w:space="0" w:color="auto"/>
            </w:tcBorders>
            <w:shd w:val="clear" w:color="auto" w:fill="FFFFFF"/>
            <w:noWrap/>
            <w:vAlign w:val="center"/>
            <w:hideMark/>
          </w:tcPr>
          <w:p w14:paraId="1ECF5691"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2013</w:t>
            </w:r>
          </w:p>
        </w:tc>
        <w:tc>
          <w:tcPr>
            <w:tcW w:w="2663" w:type="dxa"/>
            <w:tcBorders>
              <w:top w:val="nil"/>
              <w:left w:val="nil"/>
              <w:bottom w:val="single" w:sz="4" w:space="0" w:color="auto"/>
              <w:right w:val="single" w:sz="4" w:space="0" w:color="auto"/>
            </w:tcBorders>
            <w:vAlign w:val="center"/>
            <w:hideMark/>
          </w:tcPr>
          <w:p w14:paraId="1338B00D"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750164A0"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5ED304CF"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210</w:t>
            </w:r>
          </w:p>
        </w:tc>
        <w:tc>
          <w:tcPr>
            <w:tcW w:w="1866" w:type="dxa"/>
            <w:tcBorders>
              <w:top w:val="nil"/>
              <w:left w:val="nil"/>
              <w:bottom w:val="single" w:sz="4" w:space="0" w:color="auto"/>
              <w:right w:val="single" w:sz="4" w:space="0" w:color="auto"/>
            </w:tcBorders>
            <w:shd w:val="clear" w:color="auto" w:fill="FFFFFF"/>
            <w:noWrap/>
            <w:vAlign w:val="center"/>
            <w:hideMark/>
          </w:tcPr>
          <w:p w14:paraId="606C5AE8" w14:textId="77777777" w:rsidR="0051288B" w:rsidRPr="009A4FF4" w:rsidRDefault="0051288B" w:rsidP="0051288B">
            <w:pPr>
              <w:spacing w:after="0" w:line="256" w:lineRule="auto"/>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37E85631"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390945</w:t>
            </w:r>
          </w:p>
        </w:tc>
        <w:tc>
          <w:tcPr>
            <w:tcW w:w="1250" w:type="dxa"/>
            <w:tcBorders>
              <w:top w:val="nil"/>
              <w:left w:val="nil"/>
              <w:bottom w:val="single" w:sz="4" w:space="0" w:color="auto"/>
              <w:right w:val="single" w:sz="4" w:space="0" w:color="auto"/>
            </w:tcBorders>
            <w:shd w:val="clear" w:color="auto" w:fill="FFFFFF"/>
            <w:noWrap/>
            <w:vAlign w:val="center"/>
            <w:hideMark/>
          </w:tcPr>
          <w:p w14:paraId="673F5C75"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2010</w:t>
            </w:r>
          </w:p>
        </w:tc>
        <w:tc>
          <w:tcPr>
            <w:tcW w:w="2663" w:type="dxa"/>
            <w:tcBorders>
              <w:top w:val="nil"/>
              <w:left w:val="nil"/>
              <w:bottom w:val="single" w:sz="4" w:space="0" w:color="auto"/>
              <w:right w:val="single" w:sz="4" w:space="0" w:color="auto"/>
            </w:tcBorders>
            <w:vAlign w:val="center"/>
            <w:hideMark/>
          </w:tcPr>
          <w:p w14:paraId="04CAD95C"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0ECD621B"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517E55E5"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lastRenderedPageBreak/>
              <w:t>211</w:t>
            </w:r>
          </w:p>
        </w:tc>
        <w:tc>
          <w:tcPr>
            <w:tcW w:w="1866" w:type="dxa"/>
            <w:tcBorders>
              <w:top w:val="nil"/>
              <w:left w:val="nil"/>
              <w:bottom w:val="single" w:sz="4" w:space="0" w:color="auto"/>
              <w:right w:val="single" w:sz="4" w:space="0" w:color="auto"/>
            </w:tcBorders>
            <w:shd w:val="clear" w:color="auto" w:fill="FFFFFF"/>
            <w:noWrap/>
            <w:vAlign w:val="center"/>
            <w:hideMark/>
          </w:tcPr>
          <w:p w14:paraId="76B2111F" w14:textId="77777777" w:rsidR="0051288B" w:rsidRPr="009A4FF4" w:rsidRDefault="0051288B" w:rsidP="0051288B">
            <w:pPr>
              <w:spacing w:after="0" w:line="256" w:lineRule="auto"/>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 xml:space="preserve"> УАЗ</w:t>
            </w:r>
          </w:p>
        </w:tc>
        <w:tc>
          <w:tcPr>
            <w:tcW w:w="1606" w:type="dxa"/>
            <w:tcBorders>
              <w:top w:val="nil"/>
              <w:left w:val="nil"/>
              <w:bottom w:val="single" w:sz="4" w:space="0" w:color="auto"/>
              <w:right w:val="single" w:sz="4" w:space="0" w:color="auto"/>
            </w:tcBorders>
            <w:shd w:val="clear" w:color="auto" w:fill="FFFFFF"/>
            <w:vAlign w:val="center"/>
            <w:hideMark/>
          </w:tcPr>
          <w:p w14:paraId="2847D7C9"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390994</w:t>
            </w:r>
          </w:p>
        </w:tc>
        <w:tc>
          <w:tcPr>
            <w:tcW w:w="1250" w:type="dxa"/>
            <w:tcBorders>
              <w:top w:val="nil"/>
              <w:left w:val="nil"/>
              <w:bottom w:val="single" w:sz="4" w:space="0" w:color="auto"/>
              <w:right w:val="single" w:sz="4" w:space="0" w:color="auto"/>
            </w:tcBorders>
            <w:shd w:val="clear" w:color="auto" w:fill="FFFFFF"/>
            <w:noWrap/>
            <w:vAlign w:val="center"/>
            <w:hideMark/>
          </w:tcPr>
          <w:p w14:paraId="672E07DE"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2006</w:t>
            </w:r>
          </w:p>
        </w:tc>
        <w:tc>
          <w:tcPr>
            <w:tcW w:w="2663" w:type="dxa"/>
            <w:tcBorders>
              <w:top w:val="nil"/>
              <w:left w:val="nil"/>
              <w:bottom w:val="single" w:sz="4" w:space="0" w:color="auto"/>
              <w:right w:val="single" w:sz="4" w:space="0" w:color="auto"/>
            </w:tcBorders>
            <w:vAlign w:val="center"/>
            <w:hideMark/>
          </w:tcPr>
          <w:p w14:paraId="6BF0C549"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4C998509"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78395E87"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212</w:t>
            </w:r>
          </w:p>
        </w:tc>
        <w:tc>
          <w:tcPr>
            <w:tcW w:w="1866" w:type="dxa"/>
            <w:tcBorders>
              <w:top w:val="nil"/>
              <w:left w:val="nil"/>
              <w:bottom w:val="single" w:sz="4" w:space="0" w:color="auto"/>
              <w:right w:val="single" w:sz="4" w:space="0" w:color="auto"/>
            </w:tcBorders>
            <w:shd w:val="clear" w:color="auto" w:fill="FFFFFF"/>
            <w:vAlign w:val="center"/>
            <w:hideMark/>
          </w:tcPr>
          <w:p w14:paraId="4BEC4E23" w14:textId="77777777" w:rsidR="0051288B" w:rsidRPr="009A4FF4" w:rsidRDefault="0051288B" w:rsidP="0051288B">
            <w:pPr>
              <w:spacing w:after="0" w:line="256" w:lineRule="auto"/>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 xml:space="preserve"> ВАЗ</w:t>
            </w:r>
          </w:p>
        </w:tc>
        <w:tc>
          <w:tcPr>
            <w:tcW w:w="1606" w:type="dxa"/>
            <w:tcBorders>
              <w:top w:val="nil"/>
              <w:left w:val="nil"/>
              <w:bottom w:val="single" w:sz="4" w:space="0" w:color="auto"/>
              <w:right w:val="single" w:sz="4" w:space="0" w:color="auto"/>
            </w:tcBorders>
            <w:shd w:val="clear" w:color="auto" w:fill="FFFFFF"/>
            <w:vAlign w:val="center"/>
            <w:hideMark/>
          </w:tcPr>
          <w:p w14:paraId="437E8089"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232900</w:t>
            </w:r>
          </w:p>
        </w:tc>
        <w:tc>
          <w:tcPr>
            <w:tcW w:w="1250" w:type="dxa"/>
            <w:tcBorders>
              <w:top w:val="nil"/>
              <w:left w:val="nil"/>
              <w:bottom w:val="single" w:sz="4" w:space="0" w:color="auto"/>
              <w:right w:val="single" w:sz="4" w:space="0" w:color="auto"/>
            </w:tcBorders>
            <w:shd w:val="clear" w:color="auto" w:fill="FFFFFF"/>
            <w:noWrap/>
            <w:vAlign w:val="center"/>
            <w:hideMark/>
          </w:tcPr>
          <w:p w14:paraId="6715F038"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2012</w:t>
            </w:r>
          </w:p>
        </w:tc>
        <w:tc>
          <w:tcPr>
            <w:tcW w:w="2663" w:type="dxa"/>
            <w:tcBorders>
              <w:top w:val="nil"/>
              <w:left w:val="nil"/>
              <w:bottom w:val="single" w:sz="4" w:space="0" w:color="auto"/>
              <w:right w:val="single" w:sz="4" w:space="0" w:color="auto"/>
            </w:tcBorders>
            <w:vAlign w:val="center"/>
            <w:hideMark/>
          </w:tcPr>
          <w:p w14:paraId="4FAD7620"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1B28521D"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38919B30"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213</w:t>
            </w:r>
          </w:p>
        </w:tc>
        <w:tc>
          <w:tcPr>
            <w:tcW w:w="1866" w:type="dxa"/>
            <w:tcBorders>
              <w:top w:val="nil"/>
              <w:left w:val="nil"/>
              <w:bottom w:val="single" w:sz="4" w:space="0" w:color="auto"/>
              <w:right w:val="single" w:sz="4" w:space="0" w:color="auto"/>
            </w:tcBorders>
            <w:shd w:val="clear" w:color="auto" w:fill="FFFFFF"/>
            <w:noWrap/>
            <w:vAlign w:val="center"/>
            <w:hideMark/>
          </w:tcPr>
          <w:p w14:paraId="44FB5003" w14:textId="77777777" w:rsidR="0051288B" w:rsidRPr="009A4FF4" w:rsidRDefault="0051288B" w:rsidP="0051288B">
            <w:pPr>
              <w:spacing w:after="0" w:line="256" w:lineRule="auto"/>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7839592E"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390945</w:t>
            </w:r>
          </w:p>
        </w:tc>
        <w:tc>
          <w:tcPr>
            <w:tcW w:w="1250" w:type="dxa"/>
            <w:tcBorders>
              <w:top w:val="nil"/>
              <w:left w:val="nil"/>
              <w:bottom w:val="single" w:sz="4" w:space="0" w:color="auto"/>
              <w:right w:val="single" w:sz="4" w:space="0" w:color="auto"/>
            </w:tcBorders>
            <w:shd w:val="clear" w:color="auto" w:fill="FFFFFF"/>
            <w:noWrap/>
            <w:vAlign w:val="center"/>
            <w:hideMark/>
          </w:tcPr>
          <w:p w14:paraId="4B1F2E99"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2009</w:t>
            </w:r>
          </w:p>
        </w:tc>
        <w:tc>
          <w:tcPr>
            <w:tcW w:w="2663" w:type="dxa"/>
            <w:tcBorders>
              <w:top w:val="nil"/>
              <w:left w:val="nil"/>
              <w:bottom w:val="single" w:sz="4" w:space="0" w:color="auto"/>
              <w:right w:val="single" w:sz="4" w:space="0" w:color="auto"/>
            </w:tcBorders>
            <w:vAlign w:val="center"/>
            <w:hideMark/>
          </w:tcPr>
          <w:p w14:paraId="064B8B36"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1F1A151E"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74E2DE8D"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214</w:t>
            </w:r>
          </w:p>
        </w:tc>
        <w:tc>
          <w:tcPr>
            <w:tcW w:w="1866" w:type="dxa"/>
            <w:tcBorders>
              <w:top w:val="nil"/>
              <w:left w:val="nil"/>
              <w:bottom w:val="single" w:sz="4" w:space="0" w:color="auto"/>
              <w:right w:val="single" w:sz="4" w:space="0" w:color="auto"/>
            </w:tcBorders>
            <w:shd w:val="clear" w:color="auto" w:fill="FFFFFF"/>
            <w:noWrap/>
            <w:vAlign w:val="center"/>
            <w:hideMark/>
          </w:tcPr>
          <w:p w14:paraId="3E80B405" w14:textId="77777777" w:rsidR="0051288B" w:rsidRPr="009A4FF4" w:rsidRDefault="0051288B" w:rsidP="0051288B">
            <w:pPr>
              <w:spacing w:after="0" w:line="256" w:lineRule="auto"/>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 xml:space="preserve"> УАЗ</w:t>
            </w:r>
          </w:p>
        </w:tc>
        <w:tc>
          <w:tcPr>
            <w:tcW w:w="1606" w:type="dxa"/>
            <w:tcBorders>
              <w:top w:val="nil"/>
              <w:left w:val="nil"/>
              <w:bottom w:val="single" w:sz="4" w:space="0" w:color="auto"/>
              <w:right w:val="single" w:sz="4" w:space="0" w:color="auto"/>
            </w:tcBorders>
            <w:shd w:val="clear" w:color="auto" w:fill="FFFFFF"/>
            <w:vAlign w:val="center"/>
            <w:hideMark/>
          </w:tcPr>
          <w:p w14:paraId="6A86F3C3"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390945</w:t>
            </w:r>
          </w:p>
        </w:tc>
        <w:tc>
          <w:tcPr>
            <w:tcW w:w="1250" w:type="dxa"/>
            <w:tcBorders>
              <w:top w:val="nil"/>
              <w:left w:val="nil"/>
              <w:bottom w:val="single" w:sz="4" w:space="0" w:color="auto"/>
              <w:right w:val="single" w:sz="4" w:space="0" w:color="auto"/>
            </w:tcBorders>
            <w:shd w:val="clear" w:color="auto" w:fill="FFFFFF"/>
            <w:noWrap/>
            <w:vAlign w:val="center"/>
            <w:hideMark/>
          </w:tcPr>
          <w:p w14:paraId="564278C6"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2011</w:t>
            </w:r>
          </w:p>
        </w:tc>
        <w:tc>
          <w:tcPr>
            <w:tcW w:w="2663" w:type="dxa"/>
            <w:tcBorders>
              <w:top w:val="nil"/>
              <w:left w:val="nil"/>
              <w:bottom w:val="single" w:sz="4" w:space="0" w:color="auto"/>
              <w:right w:val="single" w:sz="4" w:space="0" w:color="auto"/>
            </w:tcBorders>
            <w:vAlign w:val="center"/>
            <w:hideMark/>
          </w:tcPr>
          <w:p w14:paraId="4F202436"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678680F3"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46A8F026"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215</w:t>
            </w:r>
          </w:p>
        </w:tc>
        <w:tc>
          <w:tcPr>
            <w:tcW w:w="1866" w:type="dxa"/>
            <w:tcBorders>
              <w:top w:val="nil"/>
              <w:left w:val="nil"/>
              <w:bottom w:val="single" w:sz="4" w:space="0" w:color="auto"/>
              <w:right w:val="single" w:sz="4" w:space="0" w:color="auto"/>
            </w:tcBorders>
            <w:vAlign w:val="center"/>
            <w:hideMark/>
          </w:tcPr>
          <w:p w14:paraId="5A11A9E2"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 xml:space="preserve"> УАЗ</w:t>
            </w:r>
          </w:p>
        </w:tc>
        <w:tc>
          <w:tcPr>
            <w:tcW w:w="1606" w:type="dxa"/>
            <w:tcBorders>
              <w:top w:val="nil"/>
              <w:left w:val="nil"/>
              <w:bottom w:val="single" w:sz="4" w:space="0" w:color="auto"/>
              <w:right w:val="single" w:sz="4" w:space="0" w:color="auto"/>
            </w:tcBorders>
            <w:vAlign w:val="center"/>
            <w:hideMark/>
          </w:tcPr>
          <w:p w14:paraId="72AF3943"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390995</w:t>
            </w:r>
          </w:p>
        </w:tc>
        <w:tc>
          <w:tcPr>
            <w:tcW w:w="1250" w:type="dxa"/>
            <w:tcBorders>
              <w:top w:val="nil"/>
              <w:left w:val="nil"/>
              <w:bottom w:val="single" w:sz="4" w:space="0" w:color="auto"/>
              <w:right w:val="single" w:sz="4" w:space="0" w:color="auto"/>
            </w:tcBorders>
            <w:vAlign w:val="center"/>
            <w:hideMark/>
          </w:tcPr>
          <w:p w14:paraId="4734AA56"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2014</w:t>
            </w:r>
          </w:p>
        </w:tc>
        <w:tc>
          <w:tcPr>
            <w:tcW w:w="2663" w:type="dxa"/>
            <w:tcBorders>
              <w:top w:val="nil"/>
              <w:left w:val="nil"/>
              <w:bottom w:val="single" w:sz="4" w:space="0" w:color="auto"/>
              <w:right w:val="single" w:sz="4" w:space="0" w:color="auto"/>
            </w:tcBorders>
            <w:vAlign w:val="center"/>
            <w:hideMark/>
          </w:tcPr>
          <w:p w14:paraId="4A778DC4"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1</w:t>
            </w:r>
          </w:p>
        </w:tc>
      </w:tr>
      <w:tr w:rsidR="0051288B" w:rsidRPr="009A4FF4" w14:paraId="357B39CD"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2E0DE7EF"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216</w:t>
            </w:r>
          </w:p>
        </w:tc>
        <w:tc>
          <w:tcPr>
            <w:tcW w:w="1866" w:type="dxa"/>
            <w:tcBorders>
              <w:top w:val="nil"/>
              <w:left w:val="nil"/>
              <w:bottom w:val="single" w:sz="4" w:space="0" w:color="auto"/>
              <w:right w:val="single" w:sz="4" w:space="0" w:color="auto"/>
            </w:tcBorders>
            <w:shd w:val="clear" w:color="auto" w:fill="FFFFFF"/>
            <w:vAlign w:val="center"/>
            <w:hideMark/>
          </w:tcPr>
          <w:p w14:paraId="668786C0"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 xml:space="preserve"> УАЗ</w:t>
            </w:r>
          </w:p>
        </w:tc>
        <w:tc>
          <w:tcPr>
            <w:tcW w:w="1606" w:type="dxa"/>
            <w:tcBorders>
              <w:top w:val="nil"/>
              <w:left w:val="nil"/>
              <w:bottom w:val="single" w:sz="4" w:space="0" w:color="auto"/>
              <w:right w:val="single" w:sz="4" w:space="0" w:color="auto"/>
            </w:tcBorders>
            <w:shd w:val="clear" w:color="auto" w:fill="FFFFFF"/>
            <w:vAlign w:val="center"/>
            <w:hideMark/>
          </w:tcPr>
          <w:p w14:paraId="7849662A"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390945</w:t>
            </w:r>
          </w:p>
        </w:tc>
        <w:tc>
          <w:tcPr>
            <w:tcW w:w="1250" w:type="dxa"/>
            <w:tcBorders>
              <w:top w:val="nil"/>
              <w:left w:val="nil"/>
              <w:bottom w:val="single" w:sz="4" w:space="0" w:color="auto"/>
              <w:right w:val="single" w:sz="4" w:space="0" w:color="auto"/>
            </w:tcBorders>
            <w:shd w:val="clear" w:color="auto" w:fill="FFFFFF"/>
            <w:vAlign w:val="center"/>
            <w:hideMark/>
          </w:tcPr>
          <w:p w14:paraId="32E1411C"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2011</w:t>
            </w:r>
          </w:p>
        </w:tc>
        <w:tc>
          <w:tcPr>
            <w:tcW w:w="2663" w:type="dxa"/>
            <w:tcBorders>
              <w:top w:val="nil"/>
              <w:left w:val="nil"/>
              <w:bottom w:val="single" w:sz="4" w:space="0" w:color="auto"/>
              <w:right w:val="single" w:sz="4" w:space="0" w:color="auto"/>
            </w:tcBorders>
            <w:vAlign w:val="center"/>
            <w:hideMark/>
          </w:tcPr>
          <w:p w14:paraId="068B9FB9"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1</w:t>
            </w:r>
          </w:p>
        </w:tc>
      </w:tr>
      <w:tr w:rsidR="0051288B" w:rsidRPr="009A4FF4" w14:paraId="0BBB9F15"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53652CC9"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217</w:t>
            </w:r>
          </w:p>
        </w:tc>
        <w:tc>
          <w:tcPr>
            <w:tcW w:w="1866" w:type="dxa"/>
            <w:tcBorders>
              <w:top w:val="nil"/>
              <w:left w:val="nil"/>
              <w:bottom w:val="single" w:sz="4" w:space="0" w:color="auto"/>
              <w:right w:val="single" w:sz="4" w:space="0" w:color="auto"/>
            </w:tcBorders>
            <w:shd w:val="clear" w:color="auto" w:fill="FFFFFF"/>
            <w:noWrap/>
            <w:vAlign w:val="center"/>
            <w:hideMark/>
          </w:tcPr>
          <w:p w14:paraId="6B740783" w14:textId="77777777" w:rsidR="0051288B" w:rsidRPr="009A4FF4" w:rsidRDefault="0051288B" w:rsidP="0051288B">
            <w:pPr>
              <w:spacing w:after="0" w:line="256" w:lineRule="auto"/>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 xml:space="preserve"> УАЗ</w:t>
            </w:r>
          </w:p>
        </w:tc>
        <w:tc>
          <w:tcPr>
            <w:tcW w:w="1606" w:type="dxa"/>
            <w:tcBorders>
              <w:top w:val="nil"/>
              <w:left w:val="nil"/>
              <w:bottom w:val="single" w:sz="4" w:space="0" w:color="auto"/>
              <w:right w:val="single" w:sz="4" w:space="0" w:color="auto"/>
            </w:tcBorders>
            <w:shd w:val="clear" w:color="auto" w:fill="FFFFFF"/>
            <w:vAlign w:val="center"/>
            <w:hideMark/>
          </w:tcPr>
          <w:p w14:paraId="5D512D64"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220694</w:t>
            </w:r>
          </w:p>
        </w:tc>
        <w:tc>
          <w:tcPr>
            <w:tcW w:w="1250" w:type="dxa"/>
            <w:tcBorders>
              <w:top w:val="nil"/>
              <w:left w:val="nil"/>
              <w:bottom w:val="single" w:sz="4" w:space="0" w:color="auto"/>
              <w:right w:val="single" w:sz="4" w:space="0" w:color="auto"/>
            </w:tcBorders>
            <w:shd w:val="clear" w:color="auto" w:fill="FFFFFF"/>
            <w:noWrap/>
            <w:vAlign w:val="center"/>
            <w:hideMark/>
          </w:tcPr>
          <w:p w14:paraId="0E473876"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2008</w:t>
            </w:r>
          </w:p>
        </w:tc>
        <w:tc>
          <w:tcPr>
            <w:tcW w:w="2663" w:type="dxa"/>
            <w:tcBorders>
              <w:top w:val="nil"/>
              <w:left w:val="nil"/>
              <w:bottom w:val="single" w:sz="4" w:space="0" w:color="auto"/>
              <w:right w:val="single" w:sz="4" w:space="0" w:color="auto"/>
            </w:tcBorders>
            <w:vAlign w:val="center"/>
            <w:hideMark/>
          </w:tcPr>
          <w:p w14:paraId="5D4DC641"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608E0565"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37D29895"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218</w:t>
            </w:r>
          </w:p>
        </w:tc>
        <w:tc>
          <w:tcPr>
            <w:tcW w:w="1866" w:type="dxa"/>
            <w:tcBorders>
              <w:top w:val="nil"/>
              <w:left w:val="nil"/>
              <w:bottom w:val="single" w:sz="4" w:space="0" w:color="auto"/>
              <w:right w:val="single" w:sz="4" w:space="0" w:color="auto"/>
            </w:tcBorders>
            <w:shd w:val="clear" w:color="auto" w:fill="FFFFFF"/>
            <w:noWrap/>
            <w:vAlign w:val="center"/>
            <w:hideMark/>
          </w:tcPr>
          <w:p w14:paraId="25346F90" w14:textId="77777777" w:rsidR="0051288B" w:rsidRPr="009A4FF4" w:rsidRDefault="0051288B" w:rsidP="0051288B">
            <w:pPr>
              <w:spacing w:after="0" w:line="256" w:lineRule="auto"/>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 xml:space="preserve"> УАЗ</w:t>
            </w:r>
          </w:p>
        </w:tc>
        <w:tc>
          <w:tcPr>
            <w:tcW w:w="1606" w:type="dxa"/>
            <w:tcBorders>
              <w:top w:val="nil"/>
              <w:left w:val="nil"/>
              <w:bottom w:val="single" w:sz="4" w:space="0" w:color="auto"/>
              <w:right w:val="single" w:sz="4" w:space="0" w:color="auto"/>
            </w:tcBorders>
            <w:shd w:val="clear" w:color="auto" w:fill="FFFFFF"/>
            <w:vAlign w:val="center"/>
            <w:hideMark/>
          </w:tcPr>
          <w:p w14:paraId="67A89C36"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390944</w:t>
            </w:r>
          </w:p>
        </w:tc>
        <w:tc>
          <w:tcPr>
            <w:tcW w:w="1250" w:type="dxa"/>
            <w:tcBorders>
              <w:top w:val="nil"/>
              <w:left w:val="nil"/>
              <w:bottom w:val="single" w:sz="4" w:space="0" w:color="auto"/>
              <w:right w:val="single" w:sz="4" w:space="0" w:color="auto"/>
            </w:tcBorders>
            <w:shd w:val="clear" w:color="auto" w:fill="FFFFFF"/>
            <w:vAlign w:val="center"/>
            <w:hideMark/>
          </w:tcPr>
          <w:p w14:paraId="4A7DA699"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2007</w:t>
            </w:r>
          </w:p>
        </w:tc>
        <w:tc>
          <w:tcPr>
            <w:tcW w:w="2663" w:type="dxa"/>
            <w:tcBorders>
              <w:top w:val="nil"/>
              <w:left w:val="nil"/>
              <w:bottom w:val="single" w:sz="4" w:space="0" w:color="auto"/>
              <w:right w:val="single" w:sz="4" w:space="0" w:color="auto"/>
            </w:tcBorders>
            <w:vAlign w:val="center"/>
            <w:hideMark/>
          </w:tcPr>
          <w:p w14:paraId="516D1366"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48D80657"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4371EF9F"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219</w:t>
            </w:r>
          </w:p>
        </w:tc>
        <w:tc>
          <w:tcPr>
            <w:tcW w:w="1866" w:type="dxa"/>
            <w:tcBorders>
              <w:top w:val="nil"/>
              <w:left w:val="nil"/>
              <w:bottom w:val="single" w:sz="4" w:space="0" w:color="auto"/>
              <w:right w:val="single" w:sz="4" w:space="0" w:color="auto"/>
            </w:tcBorders>
            <w:shd w:val="clear" w:color="auto" w:fill="FFFFFF"/>
            <w:noWrap/>
            <w:vAlign w:val="center"/>
            <w:hideMark/>
          </w:tcPr>
          <w:p w14:paraId="0502913D" w14:textId="77777777" w:rsidR="0051288B" w:rsidRPr="009A4FF4" w:rsidRDefault="0051288B" w:rsidP="0051288B">
            <w:pPr>
              <w:spacing w:after="0" w:line="256" w:lineRule="auto"/>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4E8A88E8"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ПАТРИОТ</w:t>
            </w:r>
          </w:p>
        </w:tc>
        <w:tc>
          <w:tcPr>
            <w:tcW w:w="1250" w:type="dxa"/>
            <w:tcBorders>
              <w:top w:val="nil"/>
              <w:left w:val="nil"/>
              <w:bottom w:val="single" w:sz="4" w:space="0" w:color="auto"/>
              <w:right w:val="single" w:sz="4" w:space="0" w:color="auto"/>
            </w:tcBorders>
            <w:shd w:val="clear" w:color="auto" w:fill="FFFFFF"/>
            <w:noWrap/>
            <w:vAlign w:val="center"/>
            <w:hideMark/>
          </w:tcPr>
          <w:p w14:paraId="33B30B84"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2012</w:t>
            </w:r>
          </w:p>
        </w:tc>
        <w:tc>
          <w:tcPr>
            <w:tcW w:w="2663" w:type="dxa"/>
            <w:tcBorders>
              <w:top w:val="nil"/>
              <w:left w:val="nil"/>
              <w:bottom w:val="single" w:sz="4" w:space="0" w:color="auto"/>
              <w:right w:val="single" w:sz="4" w:space="0" w:color="auto"/>
            </w:tcBorders>
            <w:vAlign w:val="center"/>
            <w:hideMark/>
          </w:tcPr>
          <w:p w14:paraId="76CD9B9E"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71601429"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227820E2"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220</w:t>
            </w:r>
          </w:p>
        </w:tc>
        <w:tc>
          <w:tcPr>
            <w:tcW w:w="1866" w:type="dxa"/>
            <w:tcBorders>
              <w:top w:val="nil"/>
              <w:left w:val="nil"/>
              <w:bottom w:val="single" w:sz="4" w:space="0" w:color="auto"/>
              <w:right w:val="single" w:sz="4" w:space="0" w:color="auto"/>
            </w:tcBorders>
            <w:shd w:val="clear" w:color="auto" w:fill="FFFFFF"/>
            <w:noWrap/>
            <w:vAlign w:val="center"/>
            <w:hideMark/>
          </w:tcPr>
          <w:p w14:paraId="75923971" w14:textId="77777777" w:rsidR="0051288B" w:rsidRPr="009A4FF4" w:rsidRDefault="0051288B" w:rsidP="0051288B">
            <w:pPr>
              <w:spacing w:after="0" w:line="256" w:lineRule="auto"/>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05B29EDD"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390945</w:t>
            </w:r>
          </w:p>
        </w:tc>
        <w:tc>
          <w:tcPr>
            <w:tcW w:w="1250" w:type="dxa"/>
            <w:tcBorders>
              <w:top w:val="nil"/>
              <w:left w:val="nil"/>
              <w:bottom w:val="single" w:sz="4" w:space="0" w:color="auto"/>
              <w:right w:val="single" w:sz="4" w:space="0" w:color="auto"/>
            </w:tcBorders>
            <w:shd w:val="clear" w:color="auto" w:fill="FFFFFF"/>
            <w:noWrap/>
            <w:vAlign w:val="center"/>
            <w:hideMark/>
          </w:tcPr>
          <w:p w14:paraId="30852CAC"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2009</w:t>
            </w:r>
          </w:p>
        </w:tc>
        <w:tc>
          <w:tcPr>
            <w:tcW w:w="2663" w:type="dxa"/>
            <w:tcBorders>
              <w:top w:val="nil"/>
              <w:left w:val="nil"/>
              <w:bottom w:val="single" w:sz="4" w:space="0" w:color="auto"/>
              <w:right w:val="single" w:sz="4" w:space="0" w:color="auto"/>
            </w:tcBorders>
            <w:vAlign w:val="center"/>
            <w:hideMark/>
          </w:tcPr>
          <w:p w14:paraId="000F98A8"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06904FE2"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0DF24C67"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221</w:t>
            </w:r>
          </w:p>
        </w:tc>
        <w:tc>
          <w:tcPr>
            <w:tcW w:w="1866" w:type="dxa"/>
            <w:tcBorders>
              <w:top w:val="nil"/>
              <w:left w:val="nil"/>
              <w:bottom w:val="single" w:sz="4" w:space="0" w:color="auto"/>
              <w:right w:val="single" w:sz="4" w:space="0" w:color="auto"/>
            </w:tcBorders>
            <w:shd w:val="clear" w:color="auto" w:fill="FFFFFF"/>
            <w:vAlign w:val="center"/>
            <w:hideMark/>
          </w:tcPr>
          <w:p w14:paraId="2369D513" w14:textId="77777777" w:rsidR="0051288B" w:rsidRPr="009A4FF4" w:rsidRDefault="0051288B" w:rsidP="0051288B">
            <w:pPr>
              <w:spacing w:after="0" w:line="256" w:lineRule="auto"/>
              <w:jc w:val="both"/>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2E200296"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390944</w:t>
            </w:r>
          </w:p>
        </w:tc>
        <w:tc>
          <w:tcPr>
            <w:tcW w:w="1250" w:type="dxa"/>
            <w:tcBorders>
              <w:top w:val="nil"/>
              <w:left w:val="nil"/>
              <w:bottom w:val="single" w:sz="4" w:space="0" w:color="auto"/>
              <w:right w:val="single" w:sz="4" w:space="0" w:color="auto"/>
            </w:tcBorders>
            <w:shd w:val="clear" w:color="auto" w:fill="FFFFFF"/>
            <w:vAlign w:val="center"/>
            <w:hideMark/>
          </w:tcPr>
          <w:p w14:paraId="1D0FEF50"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2007</w:t>
            </w:r>
          </w:p>
        </w:tc>
        <w:tc>
          <w:tcPr>
            <w:tcW w:w="2663" w:type="dxa"/>
            <w:tcBorders>
              <w:top w:val="nil"/>
              <w:left w:val="nil"/>
              <w:bottom w:val="single" w:sz="4" w:space="0" w:color="auto"/>
              <w:right w:val="single" w:sz="4" w:space="0" w:color="auto"/>
            </w:tcBorders>
            <w:vAlign w:val="center"/>
            <w:hideMark/>
          </w:tcPr>
          <w:p w14:paraId="075C9A18"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218CDF95"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69553750"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222</w:t>
            </w:r>
          </w:p>
        </w:tc>
        <w:tc>
          <w:tcPr>
            <w:tcW w:w="1866" w:type="dxa"/>
            <w:tcBorders>
              <w:top w:val="nil"/>
              <w:left w:val="nil"/>
              <w:bottom w:val="single" w:sz="4" w:space="0" w:color="auto"/>
              <w:right w:val="single" w:sz="4" w:space="0" w:color="auto"/>
            </w:tcBorders>
            <w:shd w:val="clear" w:color="auto" w:fill="FFFFFF"/>
            <w:vAlign w:val="center"/>
            <w:hideMark/>
          </w:tcPr>
          <w:p w14:paraId="0537EA55" w14:textId="77777777" w:rsidR="0051288B" w:rsidRPr="009A4FF4" w:rsidRDefault="0051288B" w:rsidP="0051288B">
            <w:pPr>
              <w:spacing w:after="0" w:line="256" w:lineRule="auto"/>
              <w:jc w:val="both"/>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CHEVROLET NIVA</w:t>
            </w:r>
          </w:p>
        </w:tc>
        <w:tc>
          <w:tcPr>
            <w:tcW w:w="1606" w:type="dxa"/>
            <w:tcBorders>
              <w:top w:val="nil"/>
              <w:left w:val="nil"/>
              <w:bottom w:val="single" w:sz="4" w:space="0" w:color="auto"/>
              <w:right w:val="single" w:sz="4" w:space="0" w:color="auto"/>
            </w:tcBorders>
            <w:shd w:val="clear" w:color="auto" w:fill="FFFFFF"/>
            <w:vAlign w:val="center"/>
            <w:hideMark/>
          </w:tcPr>
          <w:p w14:paraId="4D25726E"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НИВА</w:t>
            </w:r>
          </w:p>
        </w:tc>
        <w:tc>
          <w:tcPr>
            <w:tcW w:w="1250" w:type="dxa"/>
            <w:tcBorders>
              <w:top w:val="nil"/>
              <w:left w:val="nil"/>
              <w:bottom w:val="single" w:sz="4" w:space="0" w:color="auto"/>
              <w:right w:val="single" w:sz="4" w:space="0" w:color="auto"/>
            </w:tcBorders>
            <w:shd w:val="clear" w:color="auto" w:fill="FFFFFF"/>
            <w:vAlign w:val="center"/>
            <w:hideMark/>
          </w:tcPr>
          <w:p w14:paraId="30A3BE9A"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2010</w:t>
            </w:r>
          </w:p>
        </w:tc>
        <w:tc>
          <w:tcPr>
            <w:tcW w:w="2663" w:type="dxa"/>
            <w:tcBorders>
              <w:top w:val="nil"/>
              <w:left w:val="nil"/>
              <w:bottom w:val="single" w:sz="4" w:space="0" w:color="auto"/>
              <w:right w:val="single" w:sz="4" w:space="0" w:color="auto"/>
            </w:tcBorders>
            <w:vAlign w:val="center"/>
            <w:hideMark/>
          </w:tcPr>
          <w:p w14:paraId="14D3EF37"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2A51FF96"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346A1F5C"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223</w:t>
            </w:r>
          </w:p>
        </w:tc>
        <w:tc>
          <w:tcPr>
            <w:tcW w:w="1866" w:type="dxa"/>
            <w:tcBorders>
              <w:top w:val="nil"/>
              <w:left w:val="nil"/>
              <w:bottom w:val="single" w:sz="4" w:space="0" w:color="auto"/>
              <w:right w:val="single" w:sz="4" w:space="0" w:color="auto"/>
            </w:tcBorders>
            <w:shd w:val="clear" w:color="auto" w:fill="FFFFFF"/>
            <w:vAlign w:val="center"/>
            <w:hideMark/>
          </w:tcPr>
          <w:p w14:paraId="6641EA28" w14:textId="77777777" w:rsidR="0051288B" w:rsidRPr="009A4FF4" w:rsidRDefault="0051288B" w:rsidP="0051288B">
            <w:pPr>
              <w:spacing w:after="0" w:line="256" w:lineRule="auto"/>
              <w:jc w:val="both"/>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09C0E34A"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31519</w:t>
            </w:r>
          </w:p>
        </w:tc>
        <w:tc>
          <w:tcPr>
            <w:tcW w:w="1250" w:type="dxa"/>
            <w:tcBorders>
              <w:top w:val="nil"/>
              <w:left w:val="nil"/>
              <w:bottom w:val="single" w:sz="4" w:space="0" w:color="auto"/>
              <w:right w:val="single" w:sz="4" w:space="0" w:color="auto"/>
            </w:tcBorders>
            <w:shd w:val="clear" w:color="auto" w:fill="FFFFFF"/>
            <w:vAlign w:val="center"/>
            <w:hideMark/>
          </w:tcPr>
          <w:p w14:paraId="47DC50CB"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2006</w:t>
            </w:r>
          </w:p>
        </w:tc>
        <w:tc>
          <w:tcPr>
            <w:tcW w:w="2663" w:type="dxa"/>
            <w:tcBorders>
              <w:top w:val="nil"/>
              <w:left w:val="nil"/>
              <w:bottom w:val="single" w:sz="4" w:space="0" w:color="auto"/>
              <w:right w:val="single" w:sz="4" w:space="0" w:color="auto"/>
            </w:tcBorders>
            <w:vAlign w:val="center"/>
            <w:hideMark/>
          </w:tcPr>
          <w:p w14:paraId="6A145D73"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6E7269C9"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26C6EC2B"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224</w:t>
            </w:r>
          </w:p>
        </w:tc>
        <w:tc>
          <w:tcPr>
            <w:tcW w:w="1866" w:type="dxa"/>
            <w:tcBorders>
              <w:top w:val="nil"/>
              <w:left w:val="nil"/>
              <w:bottom w:val="single" w:sz="4" w:space="0" w:color="auto"/>
              <w:right w:val="single" w:sz="4" w:space="0" w:color="auto"/>
            </w:tcBorders>
            <w:shd w:val="clear" w:color="auto" w:fill="FFFFFF"/>
            <w:vAlign w:val="center"/>
            <w:hideMark/>
          </w:tcPr>
          <w:p w14:paraId="385EFCD2" w14:textId="77777777" w:rsidR="0051288B" w:rsidRPr="009A4FF4" w:rsidRDefault="0051288B" w:rsidP="0051288B">
            <w:pPr>
              <w:spacing w:after="0" w:line="256" w:lineRule="auto"/>
              <w:jc w:val="both"/>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2F15DDE8"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390995</w:t>
            </w:r>
          </w:p>
        </w:tc>
        <w:tc>
          <w:tcPr>
            <w:tcW w:w="1250" w:type="dxa"/>
            <w:tcBorders>
              <w:top w:val="nil"/>
              <w:left w:val="nil"/>
              <w:bottom w:val="single" w:sz="4" w:space="0" w:color="auto"/>
              <w:right w:val="single" w:sz="4" w:space="0" w:color="auto"/>
            </w:tcBorders>
            <w:shd w:val="clear" w:color="auto" w:fill="FFFFFF"/>
            <w:vAlign w:val="center"/>
            <w:hideMark/>
          </w:tcPr>
          <w:p w14:paraId="74EECA0C"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2014</w:t>
            </w:r>
          </w:p>
        </w:tc>
        <w:tc>
          <w:tcPr>
            <w:tcW w:w="2663" w:type="dxa"/>
            <w:tcBorders>
              <w:top w:val="nil"/>
              <w:left w:val="nil"/>
              <w:bottom w:val="single" w:sz="4" w:space="0" w:color="auto"/>
              <w:right w:val="single" w:sz="4" w:space="0" w:color="auto"/>
            </w:tcBorders>
            <w:vAlign w:val="center"/>
            <w:hideMark/>
          </w:tcPr>
          <w:p w14:paraId="07CA141E"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3CB22C69"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36512846"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225</w:t>
            </w:r>
          </w:p>
        </w:tc>
        <w:tc>
          <w:tcPr>
            <w:tcW w:w="1866" w:type="dxa"/>
            <w:tcBorders>
              <w:top w:val="nil"/>
              <w:left w:val="nil"/>
              <w:bottom w:val="single" w:sz="4" w:space="0" w:color="auto"/>
              <w:right w:val="single" w:sz="4" w:space="0" w:color="auto"/>
            </w:tcBorders>
            <w:shd w:val="clear" w:color="auto" w:fill="FFFFFF"/>
            <w:vAlign w:val="center"/>
            <w:hideMark/>
          </w:tcPr>
          <w:p w14:paraId="6282E0C4" w14:textId="77777777" w:rsidR="0051288B" w:rsidRPr="009A4FF4" w:rsidRDefault="0051288B" w:rsidP="0051288B">
            <w:pPr>
              <w:spacing w:after="0" w:line="256" w:lineRule="auto"/>
              <w:jc w:val="both"/>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51F5A927" w14:textId="77777777" w:rsidR="0051288B" w:rsidRPr="009A4FF4" w:rsidRDefault="0051288B" w:rsidP="0051288B">
            <w:pPr>
              <w:spacing w:after="0" w:line="256" w:lineRule="auto"/>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390995</w:t>
            </w:r>
          </w:p>
        </w:tc>
        <w:tc>
          <w:tcPr>
            <w:tcW w:w="1250" w:type="dxa"/>
            <w:tcBorders>
              <w:top w:val="nil"/>
              <w:left w:val="nil"/>
              <w:bottom w:val="single" w:sz="4" w:space="0" w:color="auto"/>
              <w:right w:val="single" w:sz="4" w:space="0" w:color="auto"/>
            </w:tcBorders>
            <w:shd w:val="clear" w:color="auto" w:fill="FFFFFF"/>
            <w:vAlign w:val="center"/>
            <w:hideMark/>
          </w:tcPr>
          <w:p w14:paraId="586710DD"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2013</w:t>
            </w:r>
          </w:p>
        </w:tc>
        <w:tc>
          <w:tcPr>
            <w:tcW w:w="2663" w:type="dxa"/>
            <w:tcBorders>
              <w:top w:val="nil"/>
              <w:left w:val="nil"/>
              <w:bottom w:val="single" w:sz="4" w:space="0" w:color="auto"/>
              <w:right w:val="single" w:sz="4" w:space="0" w:color="auto"/>
            </w:tcBorders>
            <w:vAlign w:val="center"/>
            <w:hideMark/>
          </w:tcPr>
          <w:p w14:paraId="04FEC402"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723A5142"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1A5E8E04"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226</w:t>
            </w:r>
          </w:p>
        </w:tc>
        <w:tc>
          <w:tcPr>
            <w:tcW w:w="1866" w:type="dxa"/>
            <w:tcBorders>
              <w:top w:val="nil"/>
              <w:left w:val="nil"/>
              <w:bottom w:val="single" w:sz="4" w:space="0" w:color="auto"/>
              <w:right w:val="single" w:sz="4" w:space="0" w:color="auto"/>
            </w:tcBorders>
            <w:shd w:val="clear" w:color="auto" w:fill="FFFFFF"/>
            <w:vAlign w:val="center"/>
            <w:hideMark/>
          </w:tcPr>
          <w:p w14:paraId="387AE913" w14:textId="77777777" w:rsidR="0051288B" w:rsidRPr="009A4FF4" w:rsidRDefault="0051288B" w:rsidP="0051288B">
            <w:pPr>
              <w:spacing w:after="0" w:line="256" w:lineRule="auto"/>
              <w:jc w:val="both"/>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ГАЗ</w:t>
            </w:r>
          </w:p>
        </w:tc>
        <w:tc>
          <w:tcPr>
            <w:tcW w:w="1606" w:type="dxa"/>
            <w:tcBorders>
              <w:top w:val="nil"/>
              <w:left w:val="nil"/>
              <w:bottom w:val="single" w:sz="4" w:space="0" w:color="auto"/>
              <w:right w:val="single" w:sz="4" w:space="0" w:color="auto"/>
            </w:tcBorders>
            <w:shd w:val="clear" w:color="auto" w:fill="FFFFFF"/>
            <w:vAlign w:val="center"/>
            <w:hideMark/>
          </w:tcPr>
          <w:p w14:paraId="5E4C4B87"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6611</w:t>
            </w:r>
          </w:p>
        </w:tc>
        <w:tc>
          <w:tcPr>
            <w:tcW w:w="1250" w:type="dxa"/>
            <w:tcBorders>
              <w:top w:val="nil"/>
              <w:left w:val="nil"/>
              <w:bottom w:val="single" w:sz="4" w:space="0" w:color="auto"/>
              <w:right w:val="single" w:sz="4" w:space="0" w:color="auto"/>
            </w:tcBorders>
            <w:shd w:val="clear" w:color="auto" w:fill="FFFFFF"/>
            <w:vAlign w:val="center"/>
            <w:hideMark/>
          </w:tcPr>
          <w:p w14:paraId="2FFA5AC7"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1995</w:t>
            </w:r>
          </w:p>
        </w:tc>
        <w:tc>
          <w:tcPr>
            <w:tcW w:w="2663" w:type="dxa"/>
            <w:tcBorders>
              <w:top w:val="nil"/>
              <w:left w:val="nil"/>
              <w:bottom w:val="single" w:sz="4" w:space="0" w:color="auto"/>
              <w:right w:val="single" w:sz="4" w:space="0" w:color="auto"/>
            </w:tcBorders>
            <w:vAlign w:val="center"/>
            <w:hideMark/>
          </w:tcPr>
          <w:p w14:paraId="32794AE0"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1DA6E748"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424C41AB"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227</w:t>
            </w:r>
          </w:p>
        </w:tc>
        <w:tc>
          <w:tcPr>
            <w:tcW w:w="1866" w:type="dxa"/>
            <w:tcBorders>
              <w:top w:val="nil"/>
              <w:left w:val="nil"/>
              <w:bottom w:val="single" w:sz="4" w:space="0" w:color="auto"/>
              <w:right w:val="single" w:sz="4" w:space="0" w:color="auto"/>
            </w:tcBorders>
            <w:shd w:val="clear" w:color="auto" w:fill="FFFFFF"/>
            <w:vAlign w:val="center"/>
            <w:hideMark/>
          </w:tcPr>
          <w:p w14:paraId="02801E28" w14:textId="77777777" w:rsidR="0051288B" w:rsidRPr="009A4FF4" w:rsidRDefault="0051288B" w:rsidP="0051288B">
            <w:pPr>
              <w:spacing w:after="0" w:line="256" w:lineRule="auto"/>
              <w:jc w:val="both"/>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0811A0A1"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390944</w:t>
            </w:r>
          </w:p>
        </w:tc>
        <w:tc>
          <w:tcPr>
            <w:tcW w:w="1250" w:type="dxa"/>
            <w:tcBorders>
              <w:top w:val="nil"/>
              <w:left w:val="nil"/>
              <w:bottom w:val="single" w:sz="4" w:space="0" w:color="auto"/>
              <w:right w:val="single" w:sz="4" w:space="0" w:color="auto"/>
            </w:tcBorders>
            <w:shd w:val="clear" w:color="auto" w:fill="FFFFFF"/>
            <w:vAlign w:val="center"/>
            <w:hideMark/>
          </w:tcPr>
          <w:p w14:paraId="274BE788"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2008</w:t>
            </w:r>
          </w:p>
        </w:tc>
        <w:tc>
          <w:tcPr>
            <w:tcW w:w="2663" w:type="dxa"/>
            <w:tcBorders>
              <w:top w:val="nil"/>
              <w:left w:val="nil"/>
              <w:bottom w:val="single" w:sz="4" w:space="0" w:color="auto"/>
              <w:right w:val="single" w:sz="4" w:space="0" w:color="auto"/>
            </w:tcBorders>
            <w:vAlign w:val="center"/>
            <w:hideMark/>
          </w:tcPr>
          <w:p w14:paraId="25FE08DE"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4AF924EB"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270380F3"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228</w:t>
            </w:r>
          </w:p>
        </w:tc>
        <w:tc>
          <w:tcPr>
            <w:tcW w:w="1866" w:type="dxa"/>
            <w:tcBorders>
              <w:top w:val="nil"/>
              <w:left w:val="nil"/>
              <w:bottom w:val="single" w:sz="4" w:space="0" w:color="auto"/>
              <w:right w:val="single" w:sz="4" w:space="0" w:color="auto"/>
            </w:tcBorders>
            <w:shd w:val="clear" w:color="auto" w:fill="FFFFFF"/>
            <w:vAlign w:val="center"/>
            <w:hideMark/>
          </w:tcPr>
          <w:p w14:paraId="4C76A68F" w14:textId="77777777" w:rsidR="0051288B" w:rsidRPr="009A4FF4" w:rsidRDefault="0051288B" w:rsidP="0051288B">
            <w:pPr>
              <w:spacing w:after="0" w:line="256" w:lineRule="auto"/>
              <w:jc w:val="both"/>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7EE08796"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390995</w:t>
            </w:r>
          </w:p>
        </w:tc>
        <w:tc>
          <w:tcPr>
            <w:tcW w:w="1250" w:type="dxa"/>
            <w:tcBorders>
              <w:top w:val="nil"/>
              <w:left w:val="nil"/>
              <w:bottom w:val="single" w:sz="4" w:space="0" w:color="auto"/>
              <w:right w:val="single" w:sz="4" w:space="0" w:color="auto"/>
            </w:tcBorders>
            <w:shd w:val="clear" w:color="auto" w:fill="FFFFFF"/>
            <w:vAlign w:val="center"/>
            <w:hideMark/>
          </w:tcPr>
          <w:p w14:paraId="06BE8087"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2015</w:t>
            </w:r>
          </w:p>
        </w:tc>
        <w:tc>
          <w:tcPr>
            <w:tcW w:w="2663" w:type="dxa"/>
            <w:tcBorders>
              <w:top w:val="nil"/>
              <w:left w:val="nil"/>
              <w:bottom w:val="single" w:sz="4" w:space="0" w:color="auto"/>
              <w:right w:val="single" w:sz="4" w:space="0" w:color="auto"/>
            </w:tcBorders>
            <w:shd w:val="clear" w:color="auto" w:fill="FFFFFF"/>
            <w:vAlign w:val="center"/>
            <w:hideMark/>
          </w:tcPr>
          <w:p w14:paraId="55557869"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1</w:t>
            </w:r>
          </w:p>
        </w:tc>
      </w:tr>
      <w:tr w:rsidR="0051288B" w:rsidRPr="009A4FF4" w14:paraId="7AA2732A"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530A1DDE"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229</w:t>
            </w:r>
          </w:p>
        </w:tc>
        <w:tc>
          <w:tcPr>
            <w:tcW w:w="1866" w:type="dxa"/>
            <w:tcBorders>
              <w:top w:val="nil"/>
              <w:left w:val="nil"/>
              <w:bottom w:val="single" w:sz="4" w:space="0" w:color="auto"/>
              <w:right w:val="single" w:sz="4" w:space="0" w:color="auto"/>
            </w:tcBorders>
            <w:shd w:val="clear" w:color="auto" w:fill="FFFFFF"/>
            <w:vAlign w:val="center"/>
            <w:hideMark/>
          </w:tcPr>
          <w:p w14:paraId="4628A6F7" w14:textId="77777777" w:rsidR="0051288B" w:rsidRPr="009A4FF4" w:rsidRDefault="0051288B" w:rsidP="0051288B">
            <w:pPr>
              <w:spacing w:after="0" w:line="256" w:lineRule="auto"/>
              <w:jc w:val="both"/>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ВАЗ</w:t>
            </w:r>
          </w:p>
        </w:tc>
        <w:tc>
          <w:tcPr>
            <w:tcW w:w="1606" w:type="dxa"/>
            <w:tcBorders>
              <w:top w:val="nil"/>
              <w:left w:val="nil"/>
              <w:bottom w:val="single" w:sz="4" w:space="0" w:color="auto"/>
              <w:right w:val="single" w:sz="4" w:space="0" w:color="auto"/>
            </w:tcBorders>
            <w:shd w:val="clear" w:color="auto" w:fill="FFFFFF"/>
            <w:vAlign w:val="center"/>
            <w:hideMark/>
          </w:tcPr>
          <w:p w14:paraId="209A18FD"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2329</w:t>
            </w:r>
          </w:p>
        </w:tc>
        <w:tc>
          <w:tcPr>
            <w:tcW w:w="1250" w:type="dxa"/>
            <w:tcBorders>
              <w:top w:val="nil"/>
              <w:left w:val="nil"/>
              <w:bottom w:val="single" w:sz="4" w:space="0" w:color="auto"/>
              <w:right w:val="single" w:sz="4" w:space="0" w:color="auto"/>
            </w:tcBorders>
            <w:shd w:val="clear" w:color="auto" w:fill="FFFFFF"/>
            <w:vAlign w:val="center"/>
            <w:hideMark/>
          </w:tcPr>
          <w:p w14:paraId="52BD71C8"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2012</w:t>
            </w:r>
          </w:p>
        </w:tc>
        <w:tc>
          <w:tcPr>
            <w:tcW w:w="2663" w:type="dxa"/>
            <w:tcBorders>
              <w:top w:val="nil"/>
              <w:left w:val="nil"/>
              <w:bottom w:val="single" w:sz="4" w:space="0" w:color="auto"/>
              <w:right w:val="single" w:sz="4" w:space="0" w:color="auto"/>
            </w:tcBorders>
            <w:vAlign w:val="center"/>
            <w:hideMark/>
          </w:tcPr>
          <w:p w14:paraId="48C2F79F"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7BBD0C6E"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4528FB62"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230</w:t>
            </w:r>
          </w:p>
        </w:tc>
        <w:tc>
          <w:tcPr>
            <w:tcW w:w="1866" w:type="dxa"/>
            <w:tcBorders>
              <w:top w:val="nil"/>
              <w:left w:val="nil"/>
              <w:bottom w:val="single" w:sz="4" w:space="0" w:color="auto"/>
              <w:right w:val="single" w:sz="4" w:space="0" w:color="auto"/>
            </w:tcBorders>
            <w:shd w:val="clear" w:color="auto" w:fill="FFFFFF"/>
            <w:vAlign w:val="center"/>
            <w:hideMark/>
          </w:tcPr>
          <w:p w14:paraId="5040B272" w14:textId="77777777" w:rsidR="0051288B" w:rsidRPr="009A4FF4" w:rsidRDefault="0051288B" w:rsidP="0051288B">
            <w:pPr>
              <w:spacing w:after="0" w:line="256" w:lineRule="auto"/>
              <w:jc w:val="both"/>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5D0AA311"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330365</w:t>
            </w:r>
          </w:p>
        </w:tc>
        <w:tc>
          <w:tcPr>
            <w:tcW w:w="1250" w:type="dxa"/>
            <w:tcBorders>
              <w:top w:val="nil"/>
              <w:left w:val="nil"/>
              <w:bottom w:val="single" w:sz="4" w:space="0" w:color="auto"/>
              <w:right w:val="single" w:sz="4" w:space="0" w:color="auto"/>
            </w:tcBorders>
            <w:shd w:val="clear" w:color="auto" w:fill="FFFFFF"/>
            <w:vAlign w:val="center"/>
            <w:hideMark/>
          </w:tcPr>
          <w:p w14:paraId="7C1EB357"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2011</w:t>
            </w:r>
          </w:p>
        </w:tc>
        <w:tc>
          <w:tcPr>
            <w:tcW w:w="2663" w:type="dxa"/>
            <w:tcBorders>
              <w:top w:val="nil"/>
              <w:left w:val="nil"/>
              <w:bottom w:val="single" w:sz="4" w:space="0" w:color="auto"/>
              <w:right w:val="single" w:sz="4" w:space="0" w:color="auto"/>
            </w:tcBorders>
            <w:vAlign w:val="center"/>
            <w:hideMark/>
          </w:tcPr>
          <w:p w14:paraId="40D30D96"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4FB7F99A"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1E92C91B"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231</w:t>
            </w:r>
          </w:p>
        </w:tc>
        <w:tc>
          <w:tcPr>
            <w:tcW w:w="1866" w:type="dxa"/>
            <w:tcBorders>
              <w:top w:val="nil"/>
              <w:left w:val="nil"/>
              <w:bottom w:val="single" w:sz="4" w:space="0" w:color="auto"/>
              <w:right w:val="single" w:sz="4" w:space="0" w:color="auto"/>
            </w:tcBorders>
            <w:shd w:val="clear" w:color="auto" w:fill="FFFFFF"/>
            <w:vAlign w:val="center"/>
            <w:hideMark/>
          </w:tcPr>
          <w:p w14:paraId="0039CF14" w14:textId="77777777" w:rsidR="0051288B" w:rsidRPr="009A4FF4" w:rsidRDefault="0051288B" w:rsidP="0051288B">
            <w:pPr>
              <w:spacing w:after="0" w:line="256" w:lineRule="auto"/>
              <w:jc w:val="both"/>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44C9E392"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390992</w:t>
            </w:r>
          </w:p>
        </w:tc>
        <w:tc>
          <w:tcPr>
            <w:tcW w:w="1250" w:type="dxa"/>
            <w:tcBorders>
              <w:top w:val="nil"/>
              <w:left w:val="nil"/>
              <w:bottom w:val="single" w:sz="4" w:space="0" w:color="auto"/>
              <w:right w:val="single" w:sz="4" w:space="0" w:color="auto"/>
            </w:tcBorders>
            <w:shd w:val="clear" w:color="auto" w:fill="FFFFFF"/>
            <w:vAlign w:val="center"/>
            <w:hideMark/>
          </w:tcPr>
          <w:p w14:paraId="102C1F73"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2003</w:t>
            </w:r>
          </w:p>
        </w:tc>
        <w:tc>
          <w:tcPr>
            <w:tcW w:w="2663" w:type="dxa"/>
            <w:tcBorders>
              <w:top w:val="nil"/>
              <w:left w:val="nil"/>
              <w:bottom w:val="single" w:sz="4" w:space="0" w:color="auto"/>
              <w:right w:val="single" w:sz="4" w:space="0" w:color="auto"/>
            </w:tcBorders>
            <w:vAlign w:val="center"/>
            <w:hideMark/>
          </w:tcPr>
          <w:p w14:paraId="07BF449D"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5CA1D9E6"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5FEF561F"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232</w:t>
            </w:r>
          </w:p>
        </w:tc>
        <w:tc>
          <w:tcPr>
            <w:tcW w:w="1866" w:type="dxa"/>
            <w:tcBorders>
              <w:top w:val="nil"/>
              <w:left w:val="nil"/>
              <w:bottom w:val="single" w:sz="4" w:space="0" w:color="auto"/>
              <w:right w:val="single" w:sz="4" w:space="0" w:color="auto"/>
            </w:tcBorders>
            <w:shd w:val="clear" w:color="auto" w:fill="FFFFFF"/>
            <w:vAlign w:val="center"/>
            <w:hideMark/>
          </w:tcPr>
          <w:p w14:paraId="7BC7C08B" w14:textId="77777777" w:rsidR="0051288B" w:rsidRPr="009A4FF4" w:rsidRDefault="0051288B" w:rsidP="0051288B">
            <w:pPr>
              <w:spacing w:after="0" w:line="256" w:lineRule="auto"/>
              <w:jc w:val="both"/>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39329A2B"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390995</w:t>
            </w:r>
          </w:p>
        </w:tc>
        <w:tc>
          <w:tcPr>
            <w:tcW w:w="1250" w:type="dxa"/>
            <w:tcBorders>
              <w:top w:val="nil"/>
              <w:left w:val="nil"/>
              <w:bottom w:val="single" w:sz="4" w:space="0" w:color="auto"/>
              <w:right w:val="single" w:sz="4" w:space="0" w:color="auto"/>
            </w:tcBorders>
            <w:shd w:val="clear" w:color="auto" w:fill="FFFFFF"/>
            <w:vAlign w:val="center"/>
            <w:hideMark/>
          </w:tcPr>
          <w:p w14:paraId="65513F42"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2010</w:t>
            </w:r>
          </w:p>
        </w:tc>
        <w:tc>
          <w:tcPr>
            <w:tcW w:w="2663" w:type="dxa"/>
            <w:tcBorders>
              <w:top w:val="nil"/>
              <w:left w:val="nil"/>
              <w:bottom w:val="single" w:sz="4" w:space="0" w:color="auto"/>
              <w:right w:val="single" w:sz="4" w:space="0" w:color="auto"/>
            </w:tcBorders>
            <w:vAlign w:val="center"/>
            <w:hideMark/>
          </w:tcPr>
          <w:p w14:paraId="78F4A66F"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6B1FC9B0"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483123D9"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233</w:t>
            </w:r>
          </w:p>
        </w:tc>
        <w:tc>
          <w:tcPr>
            <w:tcW w:w="1866" w:type="dxa"/>
            <w:tcBorders>
              <w:top w:val="nil"/>
              <w:left w:val="nil"/>
              <w:bottom w:val="single" w:sz="4" w:space="0" w:color="auto"/>
              <w:right w:val="single" w:sz="4" w:space="0" w:color="auto"/>
            </w:tcBorders>
            <w:shd w:val="clear" w:color="auto" w:fill="FFFFFF"/>
            <w:vAlign w:val="center"/>
            <w:hideMark/>
          </w:tcPr>
          <w:p w14:paraId="203906C3" w14:textId="77777777" w:rsidR="0051288B" w:rsidRPr="009A4FF4" w:rsidRDefault="0051288B" w:rsidP="0051288B">
            <w:pPr>
              <w:spacing w:after="0" w:line="256" w:lineRule="auto"/>
              <w:jc w:val="both"/>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46C532E4"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390944</w:t>
            </w:r>
          </w:p>
        </w:tc>
        <w:tc>
          <w:tcPr>
            <w:tcW w:w="1250" w:type="dxa"/>
            <w:tcBorders>
              <w:top w:val="nil"/>
              <w:left w:val="nil"/>
              <w:bottom w:val="single" w:sz="4" w:space="0" w:color="auto"/>
              <w:right w:val="single" w:sz="4" w:space="0" w:color="auto"/>
            </w:tcBorders>
            <w:shd w:val="clear" w:color="auto" w:fill="FFFFFF"/>
            <w:vAlign w:val="center"/>
            <w:hideMark/>
          </w:tcPr>
          <w:p w14:paraId="163E3CAE"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2008</w:t>
            </w:r>
          </w:p>
        </w:tc>
        <w:tc>
          <w:tcPr>
            <w:tcW w:w="2663" w:type="dxa"/>
            <w:tcBorders>
              <w:top w:val="nil"/>
              <w:left w:val="nil"/>
              <w:bottom w:val="single" w:sz="4" w:space="0" w:color="auto"/>
              <w:right w:val="single" w:sz="4" w:space="0" w:color="auto"/>
            </w:tcBorders>
            <w:vAlign w:val="center"/>
            <w:hideMark/>
          </w:tcPr>
          <w:p w14:paraId="6CAAAF9B"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23761988"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3D8952DC"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234</w:t>
            </w:r>
          </w:p>
        </w:tc>
        <w:tc>
          <w:tcPr>
            <w:tcW w:w="1866" w:type="dxa"/>
            <w:tcBorders>
              <w:top w:val="nil"/>
              <w:left w:val="nil"/>
              <w:bottom w:val="single" w:sz="4" w:space="0" w:color="auto"/>
              <w:right w:val="single" w:sz="4" w:space="0" w:color="auto"/>
            </w:tcBorders>
            <w:shd w:val="clear" w:color="auto" w:fill="FFFFFF"/>
            <w:vAlign w:val="center"/>
            <w:hideMark/>
          </w:tcPr>
          <w:p w14:paraId="583C8761" w14:textId="77777777" w:rsidR="0051288B" w:rsidRPr="009A4FF4" w:rsidRDefault="0051288B" w:rsidP="0051288B">
            <w:pPr>
              <w:spacing w:after="0" w:line="256" w:lineRule="auto"/>
              <w:jc w:val="both"/>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25227CB1"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39099</w:t>
            </w:r>
          </w:p>
        </w:tc>
        <w:tc>
          <w:tcPr>
            <w:tcW w:w="1250" w:type="dxa"/>
            <w:tcBorders>
              <w:top w:val="nil"/>
              <w:left w:val="nil"/>
              <w:bottom w:val="single" w:sz="4" w:space="0" w:color="auto"/>
              <w:right w:val="single" w:sz="4" w:space="0" w:color="auto"/>
            </w:tcBorders>
            <w:shd w:val="clear" w:color="auto" w:fill="FFFFFF"/>
            <w:vAlign w:val="center"/>
            <w:hideMark/>
          </w:tcPr>
          <w:p w14:paraId="37164DB8"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2004</w:t>
            </w:r>
          </w:p>
        </w:tc>
        <w:tc>
          <w:tcPr>
            <w:tcW w:w="2663" w:type="dxa"/>
            <w:tcBorders>
              <w:top w:val="nil"/>
              <w:left w:val="nil"/>
              <w:bottom w:val="single" w:sz="4" w:space="0" w:color="auto"/>
              <w:right w:val="single" w:sz="4" w:space="0" w:color="auto"/>
            </w:tcBorders>
            <w:vAlign w:val="center"/>
            <w:hideMark/>
          </w:tcPr>
          <w:p w14:paraId="6DB06741"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17F8F821"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04BE460F"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235</w:t>
            </w:r>
          </w:p>
        </w:tc>
        <w:tc>
          <w:tcPr>
            <w:tcW w:w="1866" w:type="dxa"/>
            <w:tcBorders>
              <w:top w:val="nil"/>
              <w:left w:val="nil"/>
              <w:bottom w:val="single" w:sz="4" w:space="0" w:color="auto"/>
              <w:right w:val="single" w:sz="4" w:space="0" w:color="auto"/>
            </w:tcBorders>
            <w:shd w:val="clear" w:color="auto" w:fill="FFFFFF"/>
            <w:vAlign w:val="center"/>
            <w:hideMark/>
          </w:tcPr>
          <w:p w14:paraId="12926426" w14:textId="77777777" w:rsidR="0051288B" w:rsidRPr="009A4FF4" w:rsidRDefault="0051288B" w:rsidP="0051288B">
            <w:pPr>
              <w:spacing w:after="0" w:line="256" w:lineRule="auto"/>
              <w:jc w:val="both"/>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ВАЗ</w:t>
            </w:r>
          </w:p>
        </w:tc>
        <w:tc>
          <w:tcPr>
            <w:tcW w:w="1606" w:type="dxa"/>
            <w:tcBorders>
              <w:top w:val="nil"/>
              <w:left w:val="nil"/>
              <w:bottom w:val="single" w:sz="4" w:space="0" w:color="auto"/>
              <w:right w:val="single" w:sz="4" w:space="0" w:color="auto"/>
            </w:tcBorders>
            <w:shd w:val="clear" w:color="auto" w:fill="FFFFFF"/>
            <w:vAlign w:val="center"/>
            <w:hideMark/>
          </w:tcPr>
          <w:p w14:paraId="1518D036"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2329</w:t>
            </w:r>
          </w:p>
        </w:tc>
        <w:tc>
          <w:tcPr>
            <w:tcW w:w="1250" w:type="dxa"/>
            <w:tcBorders>
              <w:top w:val="nil"/>
              <w:left w:val="nil"/>
              <w:bottom w:val="single" w:sz="4" w:space="0" w:color="auto"/>
              <w:right w:val="single" w:sz="4" w:space="0" w:color="auto"/>
            </w:tcBorders>
            <w:shd w:val="clear" w:color="auto" w:fill="FFFFFF"/>
            <w:vAlign w:val="center"/>
            <w:hideMark/>
          </w:tcPr>
          <w:p w14:paraId="73F86940"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2012</w:t>
            </w:r>
          </w:p>
        </w:tc>
        <w:tc>
          <w:tcPr>
            <w:tcW w:w="2663" w:type="dxa"/>
            <w:tcBorders>
              <w:top w:val="nil"/>
              <w:left w:val="nil"/>
              <w:bottom w:val="single" w:sz="4" w:space="0" w:color="auto"/>
              <w:right w:val="single" w:sz="4" w:space="0" w:color="auto"/>
            </w:tcBorders>
            <w:vAlign w:val="center"/>
            <w:hideMark/>
          </w:tcPr>
          <w:p w14:paraId="1BEAC0F3"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751AB676"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4553D943"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236</w:t>
            </w:r>
          </w:p>
        </w:tc>
        <w:tc>
          <w:tcPr>
            <w:tcW w:w="1866" w:type="dxa"/>
            <w:tcBorders>
              <w:top w:val="nil"/>
              <w:left w:val="nil"/>
              <w:bottom w:val="single" w:sz="4" w:space="0" w:color="auto"/>
              <w:right w:val="single" w:sz="4" w:space="0" w:color="auto"/>
            </w:tcBorders>
            <w:shd w:val="clear" w:color="auto" w:fill="FFFFFF"/>
            <w:vAlign w:val="center"/>
            <w:hideMark/>
          </w:tcPr>
          <w:p w14:paraId="3CC2BFEC" w14:textId="77777777" w:rsidR="0051288B" w:rsidRPr="009A4FF4" w:rsidRDefault="0051288B" w:rsidP="0051288B">
            <w:pPr>
              <w:spacing w:after="0" w:line="256" w:lineRule="auto"/>
              <w:jc w:val="both"/>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16499FBF" w14:textId="77777777" w:rsidR="0051288B" w:rsidRPr="009A4FF4" w:rsidRDefault="0051288B" w:rsidP="0051288B">
            <w:pPr>
              <w:spacing w:after="0" w:line="256" w:lineRule="auto"/>
              <w:jc w:val="both"/>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390995</w:t>
            </w:r>
          </w:p>
        </w:tc>
        <w:tc>
          <w:tcPr>
            <w:tcW w:w="1250" w:type="dxa"/>
            <w:tcBorders>
              <w:top w:val="nil"/>
              <w:left w:val="nil"/>
              <w:bottom w:val="single" w:sz="4" w:space="0" w:color="auto"/>
              <w:right w:val="single" w:sz="4" w:space="0" w:color="auto"/>
            </w:tcBorders>
            <w:shd w:val="clear" w:color="auto" w:fill="FFFFFF"/>
            <w:vAlign w:val="center"/>
            <w:hideMark/>
          </w:tcPr>
          <w:p w14:paraId="21822227"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2013</w:t>
            </w:r>
          </w:p>
        </w:tc>
        <w:tc>
          <w:tcPr>
            <w:tcW w:w="2663" w:type="dxa"/>
            <w:tcBorders>
              <w:top w:val="nil"/>
              <w:left w:val="nil"/>
              <w:bottom w:val="single" w:sz="4" w:space="0" w:color="auto"/>
              <w:right w:val="single" w:sz="4" w:space="0" w:color="auto"/>
            </w:tcBorders>
            <w:vAlign w:val="center"/>
            <w:hideMark/>
          </w:tcPr>
          <w:p w14:paraId="1864FBC0"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18320731"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1CD6B22C"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237</w:t>
            </w:r>
          </w:p>
        </w:tc>
        <w:tc>
          <w:tcPr>
            <w:tcW w:w="1866" w:type="dxa"/>
            <w:tcBorders>
              <w:top w:val="nil"/>
              <w:left w:val="nil"/>
              <w:bottom w:val="single" w:sz="4" w:space="0" w:color="auto"/>
              <w:right w:val="single" w:sz="4" w:space="0" w:color="auto"/>
            </w:tcBorders>
            <w:shd w:val="clear" w:color="auto" w:fill="FFFFFF"/>
            <w:vAlign w:val="center"/>
            <w:hideMark/>
          </w:tcPr>
          <w:p w14:paraId="737E0BA3" w14:textId="77777777" w:rsidR="0051288B" w:rsidRPr="009A4FF4" w:rsidRDefault="0051288B" w:rsidP="0051288B">
            <w:pPr>
              <w:spacing w:after="0" w:line="256" w:lineRule="auto"/>
              <w:jc w:val="both"/>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45915B42" w14:textId="77777777" w:rsidR="0051288B" w:rsidRPr="009A4FF4" w:rsidRDefault="0051288B" w:rsidP="0051288B">
            <w:pPr>
              <w:spacing w:after="0" w:line="256" w:lineRule="auto"/>
              <w:jc w:val="both"/>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39099</w:t>
            </w:r>
          </w:p>
        </w:tc>
        <w:tc>
          <w:tcPr>
            <w:tcW w:w="1250" w:type="dxa"/>
            <w:tcBorders>
              <w:top w:val="nil"/>
              <w:left w:val="nil"/>
              <w:bottom w:val="single" w:sz="4" w:space="0" w:color="auto"/>
              <w:right w:val="single" w:sz="4" w:space="0" w:color="auto"/>
            </w:tcBorders>
            <w:shd w:val="clear" w:color="auto" w:fill="FFFFFF"/>
            <w:vAlign w:val="center"/>
            <w:hideMark/>
          </w:tcPr>
          <w:p w14:paraId="7466D44E"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2005</w:t>
            </w:r>
          </w:p>
        </w:tc>
        <w:tc>
          <w:tcPr>
            <w:tcW w:w="2663" w:type="dxa"/>
            <w:tcBorders>
              <w:top w:val="nil"/>
              <w:left w:val="nil"/>
              <w:bottom w:val="single" w:sz="4" w:space="0" w:color="auto"/>
              <w:right w:val="single" w:sz="4" w:space="0" w:color="auto"/>
            </w:tcBorders>
            <w:vAlign w:val="center"/>
            <w:hideMark/>
          </w:tcPr>
          <w:p w14:paraId="27EBB2AB"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5D9E2FF5"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524A97B3"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238</w:t>
            </w:r>
          </w:p>
        </w:tc>
        <w:tc>
          <w:tcPr>
            <w:tcW w:w="1866" w:type="dxa"/>
            <w:tcBorders>
              <w:top w:val="nil"/>
              <w:left w:val="nil"/>
              <w:bottom w:val="single" w:sz="4" w:space="0" w:color="auto"/>
              <w:right w:val="single" w:sz="4" w:space="0" w:color="auto"/>
            </w:tcBorders>
            <w:shd w:val="clear" w:color="auto" w:fill="FFFFFF"/>
            <w:vAlign w:val="center"/>
            <w:hideMark/>
          </w:tcPr>
          <w:p w14:paraId="12AA9103" w14:textId="77777777" w:rsidR="0051288B" w:rsidRPr="009A4FF4" w:rsidRDefault="0051288B" w:rsidP="0051288B">
            <w:pPr>
              <w:spacing w:after="0" w:line="256" w:lineRule="auto"/>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3489D18B" w14:textId="77777777" w:rsidR="0051288B" w:rsidRPr="009A4FF4" w:rsidRDefault="0051288B" w:rsidP="0051288B">
            <w:pPr>
              <w:spacing w:after="0" w:line="256" w:lineRule="auto"/>
              <w:jc w:val="both"/>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390994</w:t>
            </w:r>
          </w:p>
        </w:tc>
        <w:tc>
          <w:tcPr>
            <w:tcW w:w="1250" w:type="dxa"/>
            <w:tcBorders>
              <w:top w:val="nil"/>
              <w:left w:val="nil"/>
              <w:bottom w:val="single" w:sz="4" w:space="0" w:color="auto"/>
              <w:right w:val="single" w:sz="4" w:space="0" w:color="auto"/>
            </w:tcBorders>
            <w:shd w:val="clear" w:color="auto" w:fill="FFFFFF"/>
            <w:vAlign w:val="center"/>
            <w:hideMark/>
          </w:tcPr>
          <w:p w14:paraId="263896D7"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2007</w:t>
            </w:r>
          </w:p>
        </w:tc>
        <w:tc>
          <w:tcPr>
            <w:tcW w:w="2663" w:type="dxa"/>
            <w:tcBorders>
              <w:top w:val="nil"/>
              <w:left w:val="nil"/>
              <w:bottom w:val="single" w:sz="4" w:space="0" w:color="auto"/>
              <w:right w:val="single" w:sz="4" w:space="0" w:color="auto"/>
            </w:tcBorders>
            <w:vAlign w:val="center"/>
            <w:hideMark/>
          </w:tcPr>
          <w:p w14:paraId="63FF8BAC"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6FD529A3"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18A2A81E"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239</w:t>
            </w:r>
          </w:p>
        </w:tc>
        <w:tc>
          <w:tcPr>
            <w:tcW w:w="1866" w:type="dxa"/>
            <w:tcBorders>
              <w:top w:val="nil"/>
              <w:left w:val="nil"/>
              <w:bottom w:val="single" w:sz="4" w:space="0" w:color="auto"/>
              <w:right w:val="single" w:sz="4" w:space="0" w:color="auto"/>
            </w:tcBorders>
            <w:shd w:val="clear" w:color="auto" w:fill="FFFFFF"/>
            <w:vAlign w:val="center"/>
            <w:hideMark/>
          </w:tcPr>
          <w:p w14:paraId="33183FC5" w14:textId="77777777" w:rsidR="0051288B" w:rsidRPr="009A4FF4" w:rsidRDefault="0051288B" w:rsidP="0051288B">
            <w:pPr>
              <w:spacing w:after="0" w:line="256" w:lineRule="auto"/>
              <w:jc w:val="both"/>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 xml:space="preserve">МТЗ </w:t>
            </w:r>
          </w:p>
        </w:tc>
        <w:tc>
          <w:tcPr>
            <w:tcW w:w="1606" w:type="dxa"/>
            <w:tcBorders>
              <w:top w:val="nil"/>
              <w:left w:val="nil"/>
              <w:bottom w:val="single" w:sz="4" w:space="0" w:color="auto"/>
              <w:right w:val="single" w:sz="4" w:space="0" w:color="auto"/>
            </w:tcBorders>
            <w:shd w:val="clear" w:color="auto" w:fill="FFFFFF"/>
            <w:vAlign w:val="center"/>
            <w:hideMark/>
          </w:tcPr>
          <w:p w14:paraId="44533D3C" w14:textId="77777777" w:rsidR="0051288B" w:rsidRPr="009A4FF4" w:rsidRDefault="0051288B" w:rsidP="0051288B">
            <w:pPr>
              <w:spacing w:after="0" w:line="256" w:lineRule="auto"/>
              <w:jc w:val="both"/>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82,1</w:t>
            </w:r>
          </w:p>
        </w:tc>
        <w:tc>
          <w:tcPr>
            <w:tcW w:w="1250" w:type="dxa"/>
            <w:tcBorders>
              <w:top w:val="nil"/>
              <w:left w:val="nil"/>
              <w:bottom w:val="single" w:sz="4" w:space="0" w:color="auto"/>
              <w:right w:val="single" w:sz="4" w:space="0" w:color="auto"/>
            </w:tcBorders>
            <w:shd w:val="clear" w:color="auto" w:fill="FFFFFF"/>
            <w:vAlign w:val="center"/>
            <w:hideMark/>
          </w:tcPr>
          <w:p w14:paraId="48610A60"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2006</w:t>
            </w:r>
          </w:p>
        </w:tc>
        <w:tc>
          <w:tcPr>
            <w:tcW w:w="2663" w:type="dxa"/>
            <w:tcBorders>
              <w:top w:val="nil"/>
              <w:left w:val="nil"/>
              <w:bottom w:val="single" w:sz="4" w:space="0" w:color="auto"/>
              <w:right w:val="single" w:sz="4" w:space="0" w:color="auto"/>
            </w:tcBorders>
            <w:vAlign w:val="center"/>
            <w:hideMark/>
          </w:tcPr>
          <w:p w14:paraId="4DD7EE13"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2DAF1365"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5FAB5124"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240</w:t>
            </w:r>
          </w:p>
        </w:tc>
        <w:tc>
          <w:tcPr>
            <w:tcW w:w="1866" w:type="dxa"/>
            <w:tcBorders>
              <w:top w:val="nil"/>
              <w:left w:val="nil"/>
              <w:bottom w:val="single" w:sz="4" w:space="0" w:color="auto"/>
              <w:right w:val="single" w:sz="4" w:space="0" w:color="auto"/>
            </w:tcBorders>
            <w:shd w:val="clear" w:color="auto" w:fill="FFFFFF"/>
            <w:vAlign w:val="center"/>
            <w:hideMark/>
          </w:tcPr>
          <w:p w14:paraId="4A54C6E4" w14:textId="77777777" w:rsidR="0051288B" w:rsidRPr="009A4FF4" w:rsidRDefault="0051288B" w:rsidP="0051288B">
            <w:pPr>
              <w:spacing w:after="0" w:line="256" w:lineRule="auto"/>
              <w:jc w:val="both"/>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315EF97D"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3962</w:t>
            </w:r>
          </w:p>
        </w:tc>
        <w:tc>
          <w:tcPr>
            <w:tcW w:w="1250" w:type="dxa"/>
            <w:tcBorders>
              <w:top w:val="nil"/>
              <w:left w:val="nil"/>
              <w:bottom w:val="single" w:sz="4" w:space="0" w:color="auto"/>
              <w:right w:val="single" w:sz="4" w:space="0" w:color="auto"/>
            </w:tcBorders>
            <w:shd w:val="clear" w:color="auto" w:fill="FFFFFF"/>
            <w:vAlign w:val="center"/>
            <w:hideMark/>
          </w:tcPr>
          <w:p w14:paraId="2395F007"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2006</w:t>
            </w:r>
          </w:p>
        </w:tc>
        <w:tc>
          <w:tcPr>
            <w:tcW w:w="2663" w:type="dxa"/>
            <w:tcBorders>
              <w:top w:val="nil"/>
              <w:left w:val="nil"/>
              <w:bottom w:val="single" w:sz="4" w:space="0" w:color="auto"/>
              <w:right w:val="single" w:sz="4" w:space="0" w:color="auto"/>
            </w:tcBorders>
            <w:vAlign w:val="center"/>
            <w:hideMark/>
          </w:tcPr>
          <w:p w14:paraId="4A25F830"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694B096F"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3087C7E2"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241</w:t>
            </w:r>
          </w:p>
        </w:tc>
        <w:tc>
          <w:tcPr>
            <w:tcW w:w="1866" w:type="dxa"/>
            <w:tcBorders>
              <w:top w:val="nil"/>
              <w:left w:val="nil"/>
              <w:bottom w:val="single" w:sz="4" w:space="0" w:color="auto"/>
              <w:right w:val="single" w:sz="4" w:space="0" w:color="auto"/>
            </w:tcBorders>
            <w:shd w:val="clear" w:color="auto" w:fill="FFFFFF"/>
            <w:vAlign w:val="center"/>
            <w:hideMark/>
          </w:tcPr>
          <w:p w14:paraId="640BF9CC" w14:textId="77777777" w:rsidR="0051288B" w:rsidRPr="009A4FF4" w:rsidRDefault="0051288B" w:rsidP="0051288B">
            <w:pPr>
              <w:spacing w:after="0" w:line="256" w:lineRule="auto"/>
              <w:jc w:val="both"/>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3A7AF900"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390945</w:t>
            </w:r>
          </w:p>
        </w:tc>
        <w:tc>
          <w:tcPr>
            <w:tcW w:w="1250" w:type="dxa"/>
            <w:tcBorders>
              <w:top w:val="nil"/>
              <w:left w:val="nil"/>
              <w:bottom w:val="single" w:sz="4" w:space="0" w:color="auto"/>
              <w:right w:val="single" w:sz="4" w:space="0" w:color="auto"/>
            </w:tcBorders>
            <w:shd w:val="clear" w:color="auto" w:fill="FFFFFF"/>
            <w:vAlign w:val="center"/>
            <w:hideMark/>
          </w:tcPr>
          <w:p w14:paraId="1AAF5270"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2009</w:t>
            </w:r>
          </w:p>
        </w:tc>
        <w:tc>
          <w:tcPr>
            <w:tcW w:w="2663" w:type="dxa"/>
            <w:tcBorders>
              <w:top w:val="nil"/>
              <w:left w:val="nil"/>
              <w:bottom w:val="single" w:sz="4" w:space="0" w:color="auto"/>
              <w:right w:val="single" w:sz="4" w:space="0" w:color="auto"/>
            </w:tcBorders>
            <w:vAlign w:val="center"/>
            <w:hideMark/>
          </w:tcPr>
          <w:p w14:paraId="52FA5992"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27472824"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7EB5C787"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242</w:t>
            </w:r>
          </w:p>
        </w:tc>
        <w:tc>
          <w:tcPr>
            <w:tcW w:w="1866" w:type="dxa"/>
            <w:tcBorders>
              <w:top w:val="nil"/>
              <w:left w:val="nil"/>
              <w:bottom w:val="single" w:sz="4" w:space="0" w:color="auto"/>
              <w:right w:val="single" w:sz="4" w:space="0" w:color="auto"/>
            </w:tcBorders>
            <w:shd w:val="clear" w:color="auto" w:fill="FFFFFF"/>
            <w:vAlign w:val="center"/>
            <w:hideMark/>
          </w:tcPr>
          <w:p w14:paraId="1EB48EF0" w14:textId="77777777" w:rsidR="0051288B" w:rsidRPr="009A4FF4" w:rsidRDefault="0051288B" w:rsidP="0051288B">
            <w:pPr>
              <w:spacing w:after="0" w:line="256" w:lineRule="auto"/>
              <w:jc w:val="both"/>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ГАЗ</w:t>
            </w:r>
          </w:p>
        </w:tc>
        <w:tc>
          <w:tcPr>
            <w:tcW w:w="1606" w:type="dxa"/>
            <w:tcBorders>
              <w:top w:val="nil"/>
              <w:left w:val="nil"/>
              <w:bottom w:val="single" w:sz="4" w:space="0" w:color="auto"/>
              <w:right w:val="single" w:sz="4" w:space="0" w:color="auto"/>
            </w:tcBorders>
            <w:shd w:val="clear" w:color="auto" w:fill="FFFFFF"/>
            <w:vAlign w:val="center"/>
            <w:hideMark/>
          </w:tcPr>
          <w:p w14:paraId="0FDC61A3"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2705</w:t>
            </w:r>
          </w:p>
        </w:tc>
        <w:tc>
          <w:tcPr>
            <w:tcW w:w="1250" w:type="dxa"/>
            <w:tcBorders>
              <w:top w:val="nil"/>
              <w:left w:val="nil"/>
              <w:bottom w:val="single" w:sz="4" w:space="0" w:color="auto"/>
              <w:right w:val="single" w:sz="4" w:space="0" w:color="auto"/>
            </w:tcBorders>
            <w:shd w:val="clear" w:color="auto" w:fill="FFFFFF"/>
            <w:vAlign w:val="center"/>
            <w:hideMark/>
          </w:tcPr>
          <w:p w14:paraId="149A5287"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2007</w:t>
            </w:r>
          </w:p>
        </w:tc>
        <w:tc>
          <w:tcPr>
            <w:tcW w:w="2663" w:type="dxa"/>
            <w:tcBorders>
              <w:top w:val="nil"/>
              <w:left w:val="nil"/>
              <w:bottom w:val="single" w:sz="4" w:space="0" w:color="auto"/>
              <w:right w:val="single" w:sz="4" w:space="0" w:color="auto"/>
            </w:tcBorders>
            <w:vAlign w:val="center"/>
            <w:hideMark/>
          </w:tcPr>
          <w:p w14:paraId="7F5CD43D"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7C3CE944"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6FDBA9D8"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243</w:t>
            </w:r>
          </w:p>
        </w:tc>
        <w:tc>
          <w:tcPr>
            <w:tcW w:w="1866" w:type="dxa"/>
            <w:tcBorders>
              <w:top w:val="nil"/>
              <w:left w:val="nil"/>
              <w:bottom w:val="single" w:sz="4" w:space="0" w:color="auto"/>
              <w:right w:val="single" w:sz="4" w:space="0" w:color="auto"/>
            </w:tcBorders>
            <w:shd w:val="clear" w:color="auto" w:fill="FFFFFF"/>
            <w:vAlign w:val="center"/>
            <w:hideMark/>
          </w:tcPr>
          <w:p w14:paraId="590FA938" w14:textId="77777777" w:rsidR="0051288B" w:rsidRPr="009A4FF4" w:rsidRDefault="0051288B" w:rsidP="0051288B">
            <w:pPr>
              <w:spacing w:after="0" w:line="256" w:lineRule="auto"/>
              <w:jc w:val="both"/>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CHEVROLET NIVA</w:t>
            </w:r>
          </w:p>
        </w:tc>
        <w:tc>
          <w:tcPr>
            <w:tcW w:w="1606" w:type="dxa"/>
            <w:tcBorders>
              <w:top w:val="nil"/>
              <w:left w:val="nil"/>
              <w:bottom w:val="single" w:sz="4" w:space="0" w:color="auto"/>
              <w:right w:val="single" w:sz="4" w:space="0" w:color="auto"/>
            </w:tcBorders>
            <w:shd w:val="clear" w:color="auto" w:fill="FFFFFF"/>
            <w:vAlign w:val="center"/>
            <w:hideMark/>
          </w:tcPr>
          <w:p w14:paraId="48DBBCF5"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 </w:t>
            </w:r>
          </w:p>
        </w:tc>
        <w:tc>
          <w:tcPr>
            <w:tcW w:w="1250" w:type="dxa"/>
            <w:tcBorders>
              <w:top w:val="nil"/>
              <w:left w:val="nil"/>
              <w:bottom w:val="single" w:sz="4" w:space="0" w:color="auto"/>
              <w:right w:val="single" w:sz="4" w:space="0" w:color="auto"/>
            </w:tcBorders>
            <w:shd w:val="clear" w:color="auto" w:fill="FFFFFF"/>
            <w:vAlign w:val="center"/>
            <w:hideMark/>
          </w:tcPr>
          <w:p w14:paraId="30ECE742"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2007</w:t>
            </w:r>
          </w:p>
        </w:tc>
        <w:tc>
          <w:tcPr>
            <w:tcW w:w="2663" w:type="dxa"/>
            <w:tcBorders>
              <w:top w:val="nil"/>
              <w:left w:val="nil"/>
              <w:bottom w:val="single" w:sz="4" w:space="0" w:color="auto"/>
              <w:right w:val="single" w:sz="4" w:space="0" w:color="auto"/>
            </w:tcBorders>
            <w:vAlign w:val="center"/>
            <w:hideMark/>
          </w:tcPr>
          <w:p w14:paraId="0B70AA2B"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3D818589"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47CDD801"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244</w:t>
            </w:r>
          </w:p>
        </w:tc>
        <w:tc>
          <w:tcPr>
            <w:tcW w:w="1866" w:type="dxa"/>
            <w:tcBorders>
              <w:top w:val="nil"/>
              <w:left w:val="nil"/>
              <w:bottom w:val="single" w:sz="4" w:space="0" w:color="auto"/>
              <w:right w:val="single" w:sz="4" w:space="0" w:color="auto"/>
            </w:tcBorders>
            <w:shd w:val="clear" w:color="auto" w:fill="FFFFFF"/>
            <w:vAlign w:val="center"/>
            <w:hideMark/>
          </w:tcPr>
          <w:p w14:paraId="3EE47368" w14:textId="77777777" w:rsidR="0051288B" w:rsidRPr="009A4FF4" w:rsidRDefault="0051288B" w:rsidP="0051288B">
            <w:pPr>
              <w:spacing w:after="0" w:line="256" w:lineRule="auto"/>
              <w:jc w:val="both"/>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УАЗ-3909</w:t>
            </w:r>
          </w:p>
        </w:tc>
        <w:tc>
          <w:tcPr>
            <w:tcW w:w="1606" w:type="dxa"/>
            <w:tcBorders>
              <w:top w:val="nil"/>
              <w:left w:val="nil"/>
              <w:bottom w:val="single" w:sz="4" w:space="0" w:color="auto"/>
              <w:right w:val="single" w:sz="4" w:space="0" w:color="auto"/>
            </w:tcBorders>
            <w:shd w:val="clear" w:color="auto" w:fill="FFFFFF"/>
            <w:vAlign w:val="center"/>
            <w:hideMark/>
          </w:tcPr>
          <w:p w14:paraId="5D2C3CD6"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w:t>
            </w:r>
          </w:p>
        </w:tc>
        <w:tc>
          <w:tcPr>
            <w:tcW w:w="1250" w:type="dxa"/>
            <w:tcBorders>
              <w:top w:val="nil"/>
              <w:left w:val="nil"/>
              <w:bottom w:val="single" w:sz="4" w:space="0" w:color="auto"/>
              <w:right w:val="single" w:sz="4" w:space="0" w:color="auto"/>
            </w:tcBorders>
            <w:shd w:val="clear" w:color="auto" w:fill="FFFFFF"/>
            <w:vAlign w:val="center"/>
            <w:hideMark/>
          </w:tcPr>
          <w:p w14:paraId="0526D8B4"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2004</w:t>
            </w:r>
          </w:p>
        </w:tc>
        <w:tc>
          <w:tcPr>
            <w:tcW w:w="2663" w:type="dxa"/>
            <w:tcBorders>
              <w:top w:val="nil"/>
              <w:left w:val="nil"/>
              <w:bottom w:val="single" w:sz="4" w:space="0" w:color="auto"/>
              <w:right w:val="single" w:sz="4" w:space="0" w:color="auto"/>
            </w:tcBorders>
            <w:vAlign w:val="center"/>
            <w:hideMark/>
          </w:tcPr>
          <w:p w14:paraId="3E5427A4"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447BB3C6"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2CECB322"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245</w:t>
            </w:r>
          </w:p>
        </w:tc>
        <w:tc>
          <w:tcPr>
            <w:tcW w:w="1866" w:type="dxa"/>
            <w:tcBorders>
              <w:top w:val="nil"/>
              <w:left w:val="nil"/>
              <w:bottom w:val="single" w:sz="4" w:space="0" w:color="auto"/>
              <w:right w:val="single" w:sz="4" w:space="0" w:color="auto"/>
            </w:tcBorders>
            <w:shd w:val="clear" w:color="auto" w:fill="FFFFFF"/>
            <w:vAlign w:val="center"/>
            <w:hideMark/>
          </w:tcPr>
          <w:p w14:paraId="0FA0FB71" w14:textId="77777777" w:rsidR="0051288B" w:rsidRPr="009A4FF4" w:rsidRDefault="0051288B" w:rsidP="0051288B">
            <w:pPr>
              <w:spacing w:after="0" w:line="256" w:lineRule="auto"/>
              <w:jc w:val="both"/>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УАЗ-390994</w:t>
            </w:r>
          </w:p>
        </w:tc>
        <w:tc>
          <w:tcPr>
            <w:tcW w:w="1606" w:type="dxa"/>
            <w:tcBorders>
              <w:top w:val="nil"/>
              <w:left w:val="nil"/>
              <w:bottom w:val="single" w:sz="4" w:space="0" w:color="auto"/>
              <w:right w:val="single" w:sz="4" w:space="0" w:color="auto"/>
            </w:tcBorders>
            <w:shd w:val="clear" w:color="auto" w:fill="FFFFFF"/>
            <w:vAlign w:val="center"/>
            <w:hideMark/>
          </w:tcPr>
          <w:p w14:paraId="2DDADA98"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390994</w:t>
            </w:r>
          </w:p>
        </w:tc>
        <w:tc>
          <w:tcPr>
            <w:tcW w:w="1250" w:type="dxa"/>
            <w:tcBorders>
              <w:top w:val="nil"/>
              <w:left w:val="nil"/>
              <w:bottom w:val="single" w:sz="4" w:space="0" w:color="auto"/>
              <w:right w:val="single" w:sz="4" w:space="0" w:color="auto"/>
            </w:tcBorders>
            <w:shd w:val="clear" w:color="auto" w:fill="FFFFFF"/>
            <w:vAlign w:val="center"/>
            <w:hideMark/>
          </w:tcPr>
          <w:p w14:paraId="4000CA11"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2007</w:t>
            </w:r>
          </w:p>
        </w:tc>
        <w:tc>
          <w:tcPr>
            <w:tcW w:w="2663" w:type="dxa"/>
            <w:tcBorders>
              <w:top w:val="nil"/>
              <w:left w:val="nil"/>
              <w:bottom w:val="single" w:sz="4" w:space="0" w:color="auto"/>
              <w:right w:val="single" w:sz="4" w:space="0" w:color="auto"/>
            </w:tcBorders>
            <w:vAlign w:val="center"/>
            <w:hideMark/>
          </w:tcPr>
          <w:p w14:paraId="7954C7A3"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5CFEFDC9"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58AC7AA3"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246</w:t>
            </w:r>
          </w:p>
        </w:tc>
        <w:tc>
          <w:tcPr>
            <w:tcW w:w="1866" w:type="dxa"/>
            <w:tcBorders>
              <w:top w:val="nil"/>
              <w:left w:val="nil"/>
              <w:bottom w:val="single" w:sz="4" w:space="0" w:color="auto"/>
              <w:right w:val="single" w:sz="4" w:space="0" w:color="auto"/>
            </w:tcBorders>
            <w:shd w:val="clear" w:color="auto" w:fill="FFFFFF"/>
            <w:vAlign w:val="center"/>
            <w:hideMark/>
          </w:tcPr>
          <w:p w14:paraId="6BE99288" w14:textId="77777777" w:rsidR="0051288B" w:rsidRPr="009A4FF4" w:rsidRDefault="0051288B" w:rsidP="0051288B">
            <w:pPr>
              <w:spacing w:after="0" w:line="256" w:lineRule="auto"/>
              <w:jc w:val="both"/>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УАЗ-390944</w:t>
            </w:r>
          </w:p>
        </w:tc>
        <w:tc>
          <w:tcPr>
            <w:tcW w:w="1606" w:type="dxa"/>
            <w:tcBorders>
              <w:top w:val="nil"/>
              <w:left w:val="nil"/>
              <w:bottom w:val="single" w:sz="4" w:space="0" w:color="auto"/>
              <w:right w:val="single" w:sz="4" w:space="0" w:color="auto"/>
            </w:tcBorders>
            <w:shd w:val="clear" w:color="auto" w:fill="FFFFFF"/>
            <w:vAlign w:val="center"/>
            <w:hideMark/>
          </w:tcPr>
          <w:p w14:paraId="7AA76B02"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390944</w:t>
            </w:r>
          </w:p>
        </w:tc>
        <w:tc>
          <w:tcPr>
            <w:tcW w:w="1250" w:type="dxa"/>
            <w:tcBorders>
              <w:top w:val="nil"/>
              <w:left w:val="nil"/>
              <w:bottom w:val="single" w:sz="4" w:space="0" w:color="auto"/>
              <w:right w:val="single" w:sz="4" w:space="0" w:color="auto"/>
            </w:tcBorders>
            <w:shd w:val="clear" w:color="auto" w:fill="FFFFFF"/>
            <w:vAlign w:val="center"/>
            <w:hideMark/>
          </w:tcPr>
          <w:p w14:paraId="03C11275"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2007</w:t>
            </w:r>
          </w:p>
        </w:tc>
        <w:tc>
          <w:tcPr>
            <w:tcW w:w="2663" w:type="dxa"/>
            <w:tcBorders>
              <w:top w:val="nil"/>
              <w:left w:val="nil"/>
              <w:bottom w:val="single" w:sz="4" w:space="0" w:color="auto"/>
              <w:right w:val="single" w:sz="4" w:space="0" w:color="auto"/>
            </w:tcBorders>
            <w:vAlign w:val="center"/>
            <w:hideMark/>
          </w:tcPr>
          <w:p w14:paraId="20EDC72E"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4F04AEC4"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3D5AEC33"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247</w:t>
            </w:r>
          </w:p>
        </w:tc>
        <w:tc>
          <w:tcPr>
            <w:tcW w:w="1866" w:type="dxa"/>
            <w:tcBorders>
              <w:top w:val="nil"/>
              <w:left w:val="nil"/>
              <w:bottom w:val="single" w:sz="4" w:space="0" w:color="auto"/>
              <w:right w:val="single" w:sz="4" w:space="0" w:color="auto"/>
            </w:tcBorders>
            <w:shd w:val="clear" w:color="auto" w:fill="FFFFFF"/>
            <w:vAlign w:val="center"/>
            <w:hideMark/>
          </w:tcPr>
          <w:p w14:paraId="642434BF" w14:textId="77777777" w:rsidR="0051288B" w:rsidRPr="009A4FF4" w:rsidRDefault="0051288B" w:rsidP="0051288B">
            <w:pPr>
              <w:spacing w:after="0" w:line="256" w:lineRule="auto"/>
              <w:jc w:val="both"/>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ГАЗ</w:t>
            </w:r>
          </w:p>
        </w:tc>
        <w:tc>
          <w:tcPr>
            <w:tcW w:w="1606" w:type="dxa"/>
            <w:tcBorders>
              <w:top w:val="nil"/>
              <w:left w:val="nil"/>
              <w:bottom w:val="single" w:sz="4" w:space="0" w:color="auto"/>
              <w:right w:val="single" w:sz="4" w:space="0" w:color="auto"/>
            </w:tcBorders>
            <w:shd w:val="clear" w:color="auto" w:fill="FFFFFF"/>
            <w:vAlign w:val="center"/>
            <w:hideMark/>
          </w:tcPr>
          <w:p w14:paraId="5C086385"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2705</w:t>
            </w:r>
          </w:p>
        </w:tc>
        <w:tc>
          <w:tcPr>
            <w:tcW w:w="1250" w:type="dxa"/>
            <w:tcBorders>
              <w:top w:val="nil"/>
              <w:left w:val="nil"/>
              <w:bottom w:val="single" w:sz="4" w:space="0" w:color="auto"/>
              <w:right w:val="single" w:sz="4" w:space="0" w:color="auto"/>
            </w:tcBorders>
            <w:shd w:val="clear" w:color="auto" w:fill="FFFFFF"/>
            <w:vAlign w:val="center"/>
            <w:hideMark/>
          </w:tcPr>
          <w:p w14:paraId="48DEC0E1"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2007</w:t>
            </w:r>
          </w:p>
        </w:tc>
        <w:tc>
          <w:tcPr>
            <w:tcW w:w="2663" w:type="dxa"/>
            <w:tcBorders>
              <w:top w:val="nil"/>
              <w:left w:val="nil"/>
              <w:bottom w:val="single" w:sz="4" w:space="0" w:color="auto"/>
              <w:right w:val="single" w:sz="4" w:space="0" w:color="auto"/>
            </w:tcBorders>
            <w:vAlign w:val="center"/>
            <w:hideMark/>
          </w:tcPr>
          <w:p w14:paraId="249A503B"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6F1F3E3B"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01B16C0D"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248</w:t>
            </w:r>
          </w:p>
        </w:tc>
        <w:tc>
          <w:tcPr>
            <w:tcW w:w="1866" w:type="dxa"/>
            <w:tcBorders>
              <w:top w:val="nil"/>
              <w:left w:val="nil"/>
              <w:bottom w:val="single" w:sz="4" w:space="0" w:color="auto"/>
              <w:right w:val="single" w:sz="4" w:space="0" w:color="auto"/>
            </w:tcBorders>
            <w:shd w:val="clear" w:color="auto" w:fill="FFFFFF"/>
            <w:noWrap/>
            <w:vAlign w:val="center"/>
            <w:hideMark/>
          </w:tcPr>
          <w:p w14:paraId="0E8ACFD8"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7E544FE2"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390944</w:t>
            </w:r>
          </w:p>
        </w:tc>
        <w:tc>
          <w:tcPr>
            <w:tcW w:w="1250" w:type="dxa"/>
            <w:tcBorders>
              <w:top w:val="nil"/>
              <w:left w:val="nil"/>
              <w:bottom w:val="single" w:sz="4" w:space="0" w:color="auto"/>
              <w:right w:val="single" w:sz="4" w:space="0" w:color="auto"/>
            </w:tcBorders>
            <w:shd w:val="clear" w:color="auto" w:fill="FFFFFF"/>
            <w:noWrap/>
            <w:vAlign w:val="center"/>
            <w:hideMark/>
          </w:tcPr>
          <w:p w14:paraId="03898DB6"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2007</w:t>
            </w:r>
          </w:p>
        </w:tc>
        <w:tc>
          <w:tcPr>
            <w:tcW w:w="2663" w:type="dxa"/>
            <w:tcBorders>
              <w:top w:val="nil"/>
              <w:left w:val="nil"/>
              <w:bottom w:val="single" w:sz="4" w:space="0" w:color="auto"/>
              <w:right w:val="single" w:sz="4" w:space="0" w:color="auto"/>
            </w:tcBorders>
            <w:vAlign w:val="center"/>
            <w:hideMark/>
          </w:tcPr>
          <w:p w14:paraId="4F0E354A"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708C6479"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1CA36249"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249</w:t>
            </w:r>
          </w:p>
        </w:tc>
        <w:tc>
          <w:tcPr>
            <w:tcW w:w="1866" w:type="dxa"/>
            <w:tcBorders>
              <w:top w:val="nil"/>
              <w:left w:val="nil"/>
              <w:bottom w:val="single" w:sz="4" w:space="0" w:color="auto"/>
              <w:right w:val="single" w:sz="4" w:space="0" w:color="auto"/>
            </w:tcBorders>
            <w:shd w:val="clear" w:color="auto" w:fill="FFFFFF"/>
            <w:noWrap/>
            <w:vAlign w:val="center"/>
            <w:hideMark/>
          </w:tcPr>
          <w:p w14:paraId="42FE3FF2"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ВАЗ</w:t>
            </w:r>
          </w:p>
        </w:tc>
        <w:tc>
          <w:tcPr>
            <w:tcW w:w="1606" w:type="dxa"/>
            <w:tcBorders>
              <w:top w:val="nil"/>
              <w:left w:val="nil"/>
              <w:bottom w:val="single" w:sz="4" w:space="0" w:color="auto"/>
              <w:right w:val="single" w:sz="4" w:space="0" w:color="auto"/>
            </w:tcBorders>
            <w:shd w:val="clear" w:color="auto" w:fill="FFFFFF"/>
            <w:vAlign w:val="center"/>
            <w:hideMark/>
          </w:tcPr>
          <w:p w14:paraId="2EE7EDF3"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2329</w:t>
            </w:r>
          </w:p>
        </w:tc>
        <w:tc>
          <w:tcPr>
            <w:tcW w:w="1250" w:type="dxa"/>
            <w:tcBorders>
              <w:top w:val="nil"/>
              <w:left w:val="nil"/>
              <w:bottom w:val="single" w:sz="4" w:space="0" w:color="auto"/>
              <w:right w:val="single" w:sz="4" w:space="0" w:color="auto"/>
            </w:tcBorders>
            <w:shd w:val="clear" w:color="auto" w:fill="FFFFFF"/>
            <w:noWrap/>
            <w:vAlign w:val="center"/>
            <w:hideMark/>
          </w:tcPr>
          <w:p w14:paraId="12A03E40"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2012</w:t>
            </w:r>
          </w:p>
        </w:tc>
        <w:tc>
          <w:tcPr>
            <w:tcW w:w="2663" w:type="dxa"/>
            <w:tcBorders>
              <w:top w:val="nil"/>
              <w:left w:val="nil"/>
              <w:bottom w:val="single" w:sz="4" w:space="0" w:color="auto"/>
              <w:right w:val="single" w:sz="4" w:space="0" w:color="auto"/>
            </w:tcBorders>
            <w:vAlign w:val="center"/>
            <w:hideMark/>
          </w:tcPr>
          <w:p w14:paraId="2880CEDB"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3F62CF96"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54F769A5"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250</w:t>
            </w:r>
          </w:p>
        </w:tc>
        <w:tc>
          <w:tcPr>
            <w:tcW w:w="1866" w:type="dxa"/>
            <w:tcBorders>
              <w:top w:val="nil"/>
              <w:left w:val="nil"/>
              <w:bottom w:val="single" w:sz="4" w:space="0" w:color="auto"/>
              <w:right w:val="single" w:sz="4" w:space="0" w:color="auto"/>
            </w:tcBorders>
            <w:shd w:val="clear" w:color="auto" w:fill="FFFFFF"/>
            <w:vAlign w:val="center"/>
            <w:hideMark/>
          </w:tcPr>
          <w:p w14:paraId="329CCA2A" w14:textId="77777777" w:rsidR="0051288B" w:rsidRPr="009A4FF4" w:rsidRDefault="0051288B" w:rsidP="0051288B">
            <w:pPr>
              <w:spacing w:after="0" w:line="256" w:lineRule="auto"/>
              <w:jc w:val="both"/>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44048453"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390945</w:t>
            </w:r>
          </w:p>
        </w:tc>
        <w:tc>
          <w:tcPr>
            <w:tcW w:w="1250" w:type="dxa"/>
            <w:tcBorders>
              <w:top w:val="nil"/>
              <w:left w:val="nil"/>
              <w:bottom w:val="single" w:sz="4" w:space="0" w:color="auto"/>
              <w:right w:val="single" w:sz="4" w:space="0" w:color="auto"/>
            </w:tcBorders>
            <w:shd w:val="clear" w:color="auto" w:fill="FFFFFF"/>
            <w:vAlign w:val="center"/>
            <w:hideMark/>
          </w:tcPr>
          <w:p w14:paraId="7C554089"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2009</w:t>
            </w:r>
          </w:p>
        </w:tc>
        <w:tc>
          <w:tcPr>
            <w:tcW w:w="2663" w:type="dxa"/>
            <w:tcBorders>
              <w:top w:val="nil"/>
              <w:left w:val="nil"/>
              <w:bottom w:val="single" w:sz="4" w:space="0" w:color="auto"/>
              <w:right w:val="single" w:sz="4" w:space="0" w:color="auto"/>
            </w:tcBorders>
            <w:vAlign w:val="center"/>
            <w:hideMark/>
          </w:tcPr>
          <w:p w14:paraId="6D99C68C"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5FFFD933"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4CC28888"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251</w:t>
            </w:r>
          </w:p>
        </w:tc>
        <w:tc>
          <w:tcPr>
            <w:tcW w:w="1866" w:type="dxa"/>
            <w:tcBorders>
              <w:top w:val="nil"/>
              <w:left w:val="nil"/>
              <w:bottom w:val="single" w:sz="4" w:space="0" w:color="auto"/>
              <w:right w:val="single" w:sz="4" w:space="0" w:color="auto"/>
            </w:tcBorders>
            <w:shd w:val="clear" w:color="auto" w:fill="FFFFFF"/>
            <w:vAlign w:val="center"/>
            <w:hideMark/>
          </w:tcPr>
          <w:p w14:paraId="5DFC977B"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3E4C2DDD"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w:t>
            </w:r>
          </w:p>
        </w:tc>
        <w:tc>
          <w:tcPr>
            <w:tcW w:w="1250" w:type="dxa"/>
            <w:tcBorders>
              <w:top w:val="nil"/>
              <w:left w:val="nil"/>
              <w:bottom w:val="single" w:sz="4" w:space="0" w:color="auto"/>
              <w:right w:val="single" w:sz="4" w:space="0" w:color="auto"/>
            </w:tcBorders>
            <w:shd w:val="clear" w:color="auto" w:fill="FFFFFF"/>
            <w:noWrap/>
            <w:vAlign w:val="center"/>
            <w:hideMark/>
          </w:tcPr>
          <w:p w14:paraId="0B884B82"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2003</w:t>
            </w:r>
          </w:p>
        </w:tc>
        <w:tc>
          <w:tcPr>
            <w:tcW w:w="2663" w:type="dxa"/>
            <w:tcBorders>
              <w:top w:val="nil"/>
              <w:left w:val="nil"/>
              <w:bottom w:val="single" w:sz="4" w:space="0" w:color="auto"/>
              <w:right w:val="single" w:sz="4" w:space="0" w:color="auto"/>
            </w:tcBorders>
            <w:vAlign w:val="center"/>
            <w:hideMark/>
          </w:tcPr>
          <w:p w14:paraId="06C57400"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242176B7"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753C5204"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252</w:t>
            </w:r>
          </w:p>
        </w:tc>
        <w:tc>
          <w:tcPr>
            <w:tcW w:w="1866" w:type="dxa"/>
            <w:tcBorders>
              <w:top w:val="nil"/>
              <w:left w:val="nil"/>
              <w:bottom w:val="single" w:sz="4" w:space="0" w:color="auto"/>
              <w:right w:val="single" w:sz="4" w:space="0" w:color="auto"/>
            </w:tcBorders>
            <w:shd w:val="clear" w:color="auto" w:fill="FFFFFF"/>
            <w:noWrap/>
            <w:vAlign w:val="center"/>
            <w:hideMark/>
          </w:tcPr>
          <w:p w14:paraId="26235126"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33ECF5A6"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390995</w:t>
            </w:r>
          </w:p>
        </w:tc>
        <w:tc>
          <w:tcPr>
            <w:tcW w:w="1250" w:type="dxa"/>
            <w:tcBorders>
              <w:top w:val="nil"/>
              <w:left w:val="nil"/>
              <w:bottom w:val="single" w:sz="4" w:space="0" w:color="auto"/>
              <w:right w:val="single" w:sz="4" w:space="0" w:color="auto"/>
            </w:tcBorders>
            <w:shd w:val="clear" w:color="auto" w:fill="FFFFFF"/>
            <w:noWrap/>
            <w:vAlign w:val="center"/>
            <w:hideMark/>
          </w:tcPr>
          <w:p w14:paraId="2498A8CA"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2014</w:t>
            </w:r>
          </w:p>
        </w:tc>
        <w:tc>
          <w:tcPr>
            <w:tcW w:w="2663" w:type="dxa"/>
            <w:tcBorders>
              <w:top w:val="nil"/>
              <w:left w:val="nil"/>
              <w:bottom w:val="single" w:sz="4" w:space="0" w:color="auto"/>
              <w:right w:val="single" w:sz="4" w:space="0" w:color="auto"/>
            </w:tcBorders>
            <w:vAlign w:val="center"/>
            <w:hideMark/>
          </w:tcPr>
          <w:p w14:paraId="0F900BCD"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09F4C23B"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32D409A5"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253</w:t>
            </w:r>
          </w:p>
        </w:tc>
        <w:tc>
          <w:tcPr>
            <w:tcW w:w="1866" w:type="dxa"/>
            <w:tcBorders>
              <w:top w:val="nil"/>
              <w:left w:val="nil"/>
              <w:bottom w:val="single" w:sz="4" w:space="0" w:color="auto"/>
              <w:right w:val="single" w:sz="4" w:space="0" w:color="auto"/>
            </w:tcBorders>
            <w:shd w:val="clear" w:color="auto" w:fill="FFFFFF"/>
            <w:noWrap/>
            <w:vAlign w:val="center"/>
            <w:hideMark/>
          </w:tcPr>
          <w:p w14:paraId="0B82DD81"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36785A2E"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390945</w:t>
            </w:r>
          </w:p>
        </w:tc>
        <w:tc>
          <w:tcPr>
            <w:tcW w:w="1250" w:type="dxa"/>
            <w:tcBorders>
              <w:top w:val="nil"/>
              <w:left w:val="nil"/>
              <w:bottom w:val="single" w:sz="4" w:space="0" w:color="auto"/>
              <w:right w:val="single" w:sz="4" w:space="0" w:color="auto"/>
            </w:tcBorders>
            <w:shd w:val="clear" w:color="auto" w:fill="FFFFFF"/>
            <w:noWrap/>
            <w:vAlign w:val="center"/>
            <w:hideMark/>
          </w:tcPr>
          <w:p w14:paraId="42287904"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2009</w:t>
            </w:r>
          </w:p>
        </w:tc>
        <w:tc>
          <w:tcPr>
            <w:tcW w:w="2663" w:type="dxa"/>
            <w:tcBorders>
              <w:top w:val="nil"/>
              <w:left w:val="nil"/>
              <w:bottom w:val="single" w:sz="4" w:space="0" w:color="auto"/>
              <w:right w:val="single" w:sz="4" w:space="0" w:color="auto"/>
            </w:tcBorders>
            <w:vAlign w:val="center"/>
            <w:hideMark/>
          </w:tcPr>
          <w:p w14:paraId="25B77448"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1D76F442"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0DCBFD45"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254</w:t>
            </w:r>
          </w:p>
        </w:tc>
        <w:tc>
          <w:tcPr>
            <w:tcW w:w="1866" w:type="dxa"/>
            <w:tcBorders>
              <w:top w:val="nil"/>
              <w:left w:val="nil"/>
              <w:bottom w:val="single" w:sz="4" w:space="0" w:color="auto"/>
              <w:right w:val="single" w:sz="4" w:space="0" w:color="auto"/>
            </w:tcBorders>
            <w:shd w:val="clear" w:color="auto" w:fill="FFFFFF"/>
            <w:noWrap/>
            <w:vAlign w:val="center"/>
            <w:hideMark/>
          </w:tcPr>
          <w:p w14:paraId="65BFFD81"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116D3BF9"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w:t>
            </w:r>
          </w:p>
        </w:tc>
        <w:tc>
          <w:tcPr>
            <w:tcW w:w="1250" w:type="dxa"/>
            <w:tcBorders>
              <w:top w:val="nil"/>
              <w:left w:val="nil"/>
              <w:bottom w:val="single" w:sz="4" w:space="0" w:color="auto"/>
              <w:right w:val="single" w:sz="4" w:space="0" w:color="auto"/>
            </w:tcBorders>
            <w:shd w:val="clear" w:color="auto" w:fill="FFFFFF"/>
            <w:noWrap/>
            <w:vAlign w:val="center"/>
            <w:hideMark/>
          </w:tcPr>
          <w:p w14:paraId="26A26778"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2005</w:t>
            </w:r>
          </w:p>
        </w:tc>
        <w:tc>
          <w:tcPr>
            <w:tcW w:w="2663" w:type="dxa"/>
            <w:tcBorders>
              <w:top w:val="nil"/>
              <w:left w:val="nil"/>
              <w:bottom w:val="single" w:sz="4" w:space="0" w:color="auto"/>
              <w:right w:val="single" w:sz="4" w:space="0" w:color="auto"/>
            </w:tcBorders>
            <w:vAlign w:val="center"/>
            <w:hideMark/>
          </w:tcPr>
          <w:p w14:paraId="3F684049"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285EBDD0"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7785433E"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255</w:t>
            </w:r>
          </w:p>
        </w:tc>
        <w:tc>
          <w:tcPr>
            <w:tcW w:w="1866" w:type="dxa"/>
            <w:tcBorders>
              <w:top w:val="nil"/>
              <w:left w:val="nil"/>
              <w:bottom w:val="single" w:sz="4" w:space="0" w:color="auto"/>
              <w:right w:val="single" w:sz="4" w:space="0" w:color="auto"/>
            </w:tcBorders>
            <w:shd w:val="clear" w:color="auto" w:fill="FFFFFF"/>
            <w:vAlign w:val="center"/>
            <w:hideMark/>
          </w:tcPr>
          <w:p w14:paraId="4E71955D"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767BE3BA"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390944</w:t>
            </w:r>
          </w:p>
        </w:tc>
        <w:tc>
          <w:tcPr>
            <w:tcW w:w="1250" w:type="dxa"/>
            <w:tcBorders>
              <w:top w:val="nil"/>
              <w:left w:val="nil"/>
              <w:bottom w:val="single" w:sz="4" w:space="0" w:color="auto"/>
              <w:right w:val="single" w:sz="4" w:space="0" w:color="auto"/>
            </w:tcBorders>
            <w:shd w:val="clear" w:color="auto" w:fill="FFFFFF"/>
            <w:noWrap/>
            <w:vAlign w:val="center"/>
            <w:hideMark/>
          </w:tcPr>
          <w:p w14:paraId="09DC59B3"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2006</w:t>
            </w:r>
          </w:p>
        </w:tc>
        <w:tc>
          <w:tcPr>
            <w:tcW w:w="2663" w:type="dxa"/>
            <w:tcBorders>
              <w:top w:val="nil"/>
              <w:left w:val="nil"/>
              <w:bottom w:val="single" w:sz="4" w:space="0" w:color="auto"/>
              <w:right w:val="single" w:sz="4" w:space="0" w:color="auto"/>
            </w:tcBorders>
            <w:vAlign w:val="center"/>
            <w:hideMark/>
          </w:tcPr>
          <w:p w14:paraId="6569D6B5"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7BF0C2E8"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55A4A928"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256</w:t>
            </w:r>
          </w:p>
        </w:tc>
        <w:tc>
          <w:tcPr>
            <w:tcW w:w="1866" w:type="dxa"/>
            <w:tcBorders>
              <w:top w:val="nil"/>
              <w:left w:val="nil"/>
              <w:bottom w:val="single" w:sz="4" w:space="0" w:color="auto"/>
              <w:right w:val="single" w:sz="4" w:space="0" w:color="auto"/>
            </w:tcBorders>
            <w:shd w:val="clear" w:color="auto" w:fill="FFFFFF"/>
            <w:noWrap/>
            <w:vAlign w:val="center"/>
            <w:hideMark/>
          </w:tcPr>
          <w:p w14:paraId="28FA4025"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237B9267"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390995</w:t>
            </w:r>
          </w:p>
        </w:tc>
        <w:tc>
          <w:tcPr>
            <w:tcW w:w="1250" w:type="dxa"/>
            <w:tcBorders>
              <w:top w:val="nil"/>
              <w:left w:val="nil"/>
              <w:bottom w:val="single" w:sz="4" w:space="0" w:color="auto"/>
              <w:right w:val="single" w:sz="4" w:space="0" w:color="auto"/>
            </w:tcBorders>
            <w:shd w:val="clear" w:color="auto" w:fill="FFFFFF"/>
            <w:noWrap/>
            <w:vAlign w:val="center"/>
            <w:hideMark/>
          </w:tcPr>
          <w:p w14:paraId="56AC2D6B"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2010</w:t>
            </w:r>
          </w:p>
        </w:tc>
        <w:tc>
          <w:tcPr>
            <w:tcW w:w="2663" w:type="dxa"/>
            <w:tcBorders>
              <w:top w:val="nil"/>
              <w:left w:val="nil"/>
              <w:bottom w:val="single" w:sz="4" w:space="0" w:color="auto"/>
              <w:right w:val="single" w:sz="4" w:space="0" w:color="auto"/>
            </w:tcBorders>
            <w:vAlign w:val="center"/>
            <w:hideMark/>
          </w:tcPr>
          <w:p w14:paraId="26573DF6"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3DFC5866"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5E72357E"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257</w:t>
            </w:r>
          </w:p>
        </w:tc>
        <w:tc>
          <w:tcPr>
            <w:tcW w:w="1866" w:type="dxa"/>
            <w:tcBorders>
              <w:top w:val="nil"/>
              <w:left w:val="nil"/>
              <w:bottom w:val="single" w:sz="4" w:space="0" w:color="auto"/>
              <w:right w:val="single" w:sz="4" w:space="0" w:color="auto"/>
            </w:tcBorders>
            <w:shd w:val="clear" w:color="auto" w:fill="FFFFFF"/>
            <w:noWrap/>
            <w:vAlign w:val="center"/>
            <w:hideMark/>
          </w:tcPr>
          <w:p w14:paraId="5E7AFC50"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ГАЗ</w:t>
            </w:r>
          </w:p>
        </w:tc>
        <w:tc>
          <w:tcPr>
            <w:tcW w:w="1606" w:type="dxa"/>
            <w:tcBorders>
              <w:top w:val="nil"/>
              <w:left w:val="nil"/>
              <w:bottom w:val="single" w:sz="4" w:space="0" w:color="auto"/>
              <w:right w:val="single" w:sz="4" w:space="0" w:color="auto"/>
            </w:tcBorders>
            <w:shd w:val="clear" w:color="auto" w:fill="FFFFFF"/>
            <w:vAlign w:val="center"/>
            <w:hideMark/>
          </w:tcPr>
          <w:p w14:paraId="2F2E653A"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33023</w:t>
            </w:r>
          </w:p>
        </w:tc>
        <w:tc>
          <w:tcPr>
            <w:tcW w:w="1250" w:type="dxa"/>
            <w:tcBorders>
              <w:top w:val="nil"/>
              <w:left w:val="nil"/>
              <w:bottom w:val="single" w:sz="4" w:space="0" w:color="auto"/>
              <w:right w:val="single" w:sz="4" w:space="0" w:color="auto"/>
            </w:tcBorders>
            <w:shd w:val="clear" w:color="auto" w:fill="FFFFFF"/>
            <w:noWrap/>
            <w:vAlign w:val="center"/>
            <w:hideMark/>
          </w:tcPr>
          <w:p w14:paraId="21EE2595"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2006</w:t>
            </w:r>
          </w:p>
        </w:tc>
        <w:tc>
          <w:tcPr>
            <w:tcW w:w="2663" w:type="dxa"/>
            <w:tcBorders>
              <w:top w:val="nil"/>
              <w:left w:val="nil"/>
              <w:bottom w:val="single" w:sz="4" w:space="0" w:color="auto"/>
              <w:right w:val="single" w:sz="4" w:space="0" w:color="auto"/>
            </w:tcBorders>
            <w:vAlign w:val="center"/>
            <w:hideMark/>
          </w:tcPr>
          <w:p w14:paraId="482491DB"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76488A34"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14D812BB"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258</w:t>
            </w:r>
          </w:p>
        </w:tc>
        <w:tc>
          <w:tcPr>
            <w:tcW w:w="1866" w:type="dxa"/>
            <w:tcBorders>
              <w:top w:val="nil"/>
              <w:left w:val="nil"/>
              <w:bottom w:val="single" w:sz="4" w:space="0" w:color="auto"/>
              <w:right w:val="single" w:sz="4" w:space="0" w:color="auto"/>
            </w:tcBorders>
            <w:noWrap/>
            <w:vAlign w:val="center"/>
            <w:hideMark/>
          </w:tcPr>
          <w:p w14:paraId="405342F6"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CHEVROLET NIVA</w:t>
            </w:r>
          </w:p>
        </w:tc>
        <w:tc>
          <w:tcPr>
            <w:tcW w:w="1606" w:type="dxa"/>
            <w:tcBorders>
              <w:top w:val="nil"/>
              <w:left w:val="nil"/>
              <w:bottom w:val="single" w:sz="4" w:space="0" w:color="auto"/>
              <w:right w:val="single" w:sz="4" w:space="0" w:color="auto"/>
            </w:tcBorders>
            <w:shd w:val="clear" w:color="auto" w:fill="FFFFFF"/>
            <w:vAlign w:val="center"/>
            <w:hideMark/>
          </w:tcPr>
          <w:p w14:paraId="553CA597"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 </w:t>
            </w:r>
          </w:p>
        </w:tc>
        <w:tc>
          <w:tcPr>
            <w:tcW w:w="1250" w:type="dxa"/>
            <w:tcBorders>
              <w:top w:val="nil"/>
              <w:left w:val="nil"/>
              <w:bottom w:val="single" w:sz="4" w:space="0" w:color="auto"/>
              <w:right w:val="single" w:sz="4" w:space="0" w:color="auto"/>
            </w:tcBorders>
            <w:shd w:val="clear" w:color="auto" w:fill="FFFFFF"/>
            <w:noWrap/>
            <w:vAlign w:val="center"/>
            <w:hideMark/>
          </w:tcPr>
          <w:p w14:paraId="12A983F9"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2010</w:t>
            </w:r>
          </w:p>
        </w:tc>
        <w:tc>
          <w:tcPr>
            <w:tcW w:w="2663" w:type="dxa"/>
            <w:tcBorders>
              <w:top w:val="nil"/>
              <w:left w:val="nil"/>
              <w:bottom w:val="single" w:sz="4" w:space="0" w:color="auto"/>
              <w:right w:val="single" w:sz="4" w:space="0" w:color="auto"/>
            </w:tcBorders>
            <w:vAlign w:val="center"/>
            <w:hideMark/>
          </w:tcPr>
          <w:p w14:paraId="0C38B370"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71EA85DD"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57EAE7C6"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259</w:t>
            </w:r>
          </w:p>
        </w:tc>
        <w:tc>
          <w:tcPr>
            <w:tcW w:w="1866" w:type="dxa"/>
            <w:tcBorders>
              <w:top w:val="nil"/>
              <w:left w:val="nil"/>
              <w:bottom w:val="single" w:sz="4" w:space="0" w:color="auto"/>
              <w:right w:val="single" w:sz="4" w:space="0" w:color="auto"/>
            </w:tcBorders>
            <w:shd w:val="clear" w:color="auto" w:fill="FFFFFF"/>
            <w:vAlign w:val="center"/>
            <w:hideMark/>
          </w:tcPr>
          <w:p w14:paraId="69CA6C92"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noWrap/>
            <w:vAlign w:val="center"/>
            <w:hideMark/>
          </w:tcPr>
          <w:p w14:paraId="15B40E7C" w14:textId="77777777" w:rsidR="0051288B" w:rsidRPr="009A4FF4" w:rsidRDefault="0051288B" w:rsidP="0051288B">
            <w:pPr>
              <w:spacing w:after="0" w:line="256" w:lineRule="auto"/>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390944</w:t>
            </w:r>
          </w:p>
        </w:tc>
        <w:tc>
          <w:tcPr>
            <w:tcW w:w="1250" w:type="dxa"/>
            <w:tcBorders>
              <w:top w:val="nil"/>
              <w:left w:val="nil"/>
              <w:bottom w:val="single" w:sz="4" w:space="0" w:color="auto"/>
              <w:right w:val="single" w:sz="4" w:space="0" w:color="auto"/>
            </w:tcBorders>
            <w:shd w:val="clear" w:color="auto" w:fill="FFFFFF"/>
            <w:noWrap/>
            <w:vAlign w:val="center"/>
            <w:hideMark/>
          </w:tcPr>
          <w:p w14:paraId="379C5EAC"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2008</w:t>
            </w:r>
          </w:p>
        </w:tc>
        <w:tc>
          <w:tcPr>
            <w:tcW w:w="2663" w:type="dxa"/>
            <w:tcBorders>
              <w:top w:val="nil"/>
              <w:left w:val="nil"/>
              <w:bottom w:val="single" w:sz="4" w:space="0" w:color="auto"/>
              <w:right w:val="single" w:sz="4" w:space="0" w:color="auto"/>
            </w:tcBorders>
            <w:vAlign w:val="center"/>
            <w:hideMark/>
          </w:tcPr>
          <w:p w14:paraId="04E8CC19"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2BB4C108"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4D1E649F"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260</w:t>
            </w:r>
          </w:p>
        </w:tc>
        <w:tc>
          <w:tcPr>
            <w:tcW w:w="1866" w:type="dxa"/>
            <w:tcBorders>
              <w:top w:val="nil"/>
              <w:left w:val="nil"/>
              <w:bottom w:val="single" w:sz="4" w:space="0" w:color="auto"/>
              <w:right w:val="single" w:sz="4" w:space="0" w:color="auto"/>
            </w:tcBorders>
            <w:shd w:val="clear" w:color="auto" w:fill="FFFFFF"/>
            <w:noWrap/>
            <w:vAlign w:val="center"/>
            <w:hideMark/>
          </w:tcPr>
          <w:p w14:paraId="220712FC"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noWrap/>
            <w:vAlign w:val="center"/>
            <w:hideMark/>
          </w:tcPr>
          <w:p w14:paraId="0470249E" w14:textId="77777777" w:rsidR="0051288B" w:rsidRPr="009A4FF4" w:rsidRDefault="0051288B" w:rsidP="0051288B">
            <w:pPr>
              <w:spacing w:after="0" w:line="256" w:lineRule="auto"/>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390995</w:t>
            </w:r>
          </w:p>
        </w:tc>
        <w:tc>
          <w:tcPr>
            <w:tcW w:w="1250" w:type="dxa"/>
            <w:tcBorders>
              <w:top w:val="nil"/>
              <w:left w:val="nil"/>
              <w:bottom w:val="single" w:sz="4" w:space="0" w:color="auto"/>
              <w:right w:val="single" w:sz="4" w:space="0" w:color="auto"/>
            </w:tcBorders>
            <w:shd w:val="clear" w:color="auto" w:fill="FFFFFF"/>
            <w:noWrap/>
            <w:vAlign w:val="center"/>
            <w:hideMark/>
          </w:tcPr>
          <w:p w14:paraId="5D39776C"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2016</w:t>
            </w:r>
          </w:p>
        </w:tc>
        <w:tc>
          <w:tcPr>
            <w:tcW w:w="2663" w:type="dxa"/>
            <w:tcBorders>
              <w:top w:val="nil"/>
              <w:left w:val="nil"/>
              <w:bottom w:val="single" w:sz="4" w:space="0" w:color="auto"/>
              <w:right w:val="single" w:sz="4" w:space="0" w:color="auto"/>
            </w:tcBorders>
            <w:vAlign w:val="center"/>
            <w:hideMark/>
          </w:tcPr>
          <w:p w14:paraId="00A742A7"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431815AB"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505E2ADF"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261</w:t>
            </w:r>
          </w:p>
        </w:tc>
        <w:tc>
          <w:tcPr>
            <w:tcW w:w="1866" w:type="dxa"/>
            <w:tcBorders>
              <w:top w:val="nil"/>
              <w:left w:val="nil"/>
              <w:bottom w:val="single" w:sz="4" w:space="0" w:color="auto"/>
              <w:right w:val="single" w:sz="4" w:space="0" w:color="auto"/>
            </w:tcBorders>
            <w:shd w:val="clear" w:color="auto" w:fill="FFFFFF"/>
            <w:noWrap/>
            <w:vAlign w:val="center"/>
            <w:hideMark/>
          </w:tcPr>
          <w:p w14:paraId="479F7F9F"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ГАЗ</w:t>
            </w:r>
          </w:p>
        </w:tc>
        <w:tc>
          <w:tcPr>
            <w:tcW w:w="1606" w:type="dxa"/>
            <w:tcBorders>
              <w:top w:val="nil"/>
              <w:left w:val="nil"/>
              <w:bottom w:val="single" w:sz="4" w:space="0" w:color="auto"/>
              <w:right w:val="single" w:sz="4" w:space="0" w:color="auto"/>
            </w:tcBorders>
            <w:shd w:val="clear" w:color="auto" w:fill="FFFFFF"/>
            <w:noWrap/>
            <w:vAlign w:val="center"/>
            <w:hideMark/>
          </w:tcPr>
          <w:p w14:paraId="4CEFC762" w14:textId="77777777" w:rsidR="0051288B" w:rsidRPr="009A4FF4" w:rsidRDefault="0051288B" w:rsidP="0051288B">
            <w:pPr>
              <w:spacing w:after="0" w:line="256" w:lineRule="auto"/>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2705</w:t>
            </w:r>
          </w:p>
        </w:tc>
        <w:tc>
          <w:tcPr>
            <w:tcW w:w="1250" w:type="dxa"/>
            <w:tcBorders>
              <w:top w:val="nil"/>
              <w:left w:val="nil"/>
              <w:bottom w:val="single" w:sz="4" w:space="0" w:color="auto"/>
              <w:right w:val="single" w:sz="4" w:space="0" w:color="auto"/>
            </w:tcBorders>
            <w:shd w:val="clear" w:color="auto" w:fill="FFFFFF"/>
            <w:noWrap/>
            <w:vAlign w:val="center"/>
            <w:hideMark/>
          </w:tcPr>
          <w:p w14:paraId="25C0E587"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2007</w:t>
            </w:r>
          </w:p>
        </w:tc>
        <w:tc>
          <w:tcPr>
            <w:tcW w:w="2663" w:type="dxa"/>
            <w:tcBorders>
              <w:top w:val="nil"/>
              <w:left w:val="nil"/>
              <w:bottom w:val="single" w:sz="4" w:space="0" w:color="auto"/>
              <w:right w:val="single" w:sz="4" w:space="0" w:color="auto"/>
            </w:tcBorders>
            <w:vAlign w:val="center"/>
            <w:hideMark/>
          </w:tcPr>
          <w:p w14:paraId="7432273C"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6501640B"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0E04181E"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lastRenderedPageBreak/>
              <w:t>262</w:t>
            </w:r>
          </w:p>
        </w:tc>
        <w:tc>
          <w:tcPr>
            <w:tcW w:w="1866" w:type="dxa"/>
            <w:tcBorders>
              <w:top w:val="nil"/>
              <w:left w:val="nil"/>
              <w:bottom w:val="single" w:sz="4" w:space="0" w:color="auto"/>
              <w:right w:val="single" w:sz="4" w:space="0" w:color="auto"/>
            </w:tcBorders>
            <w:shd w:val="clear" w:color="auto" w:fill="FFFFFF"/>
            <w:noWrap/>
            <w:vAlign w:val="center"/>
            <w:hideMark/>
          </w:tcPr>
          <w:p w14:paraId="4E1DE5F4"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noWrap/>
            <w:vAlign w:val="center"/>
            <w:hideMark/>
          </w:tcPr>
          <w:p w14:paraId="6C0B9E2D" w14:textId="77777777" w:rsidR="0051288B" w:rsidRPr="009A4FF4" w:rsidRDefault="0051288B" w:rsidP="0051288B">
            <w:pPr>
              <w:spacing w:after="0" w:line="256" w:lineRule="auto"/>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390944</w:t>
            </w:r>
          </w:p>
        </w:tc>
        <w:tc>
          <w:tcPr>
            <w:tcW w:w="1250" w:type="dxa"/>
            <w:tcBorders>
              <w:top w:val="nil"/>
              <w:left w:val="nil"/>
              <w:bottom w:val="single" w:sz="4" w:space="0" w:color="auto"/>
              <w:right w:val="single" w:sz="4" w:space="0" w:color="auto"/>
            </w:tcBorders>
            <w:shd w:val="clear" w:color="auto" w:fill="FFFFFF"/>
            <w:noWrap/>
            <w:vAlign w:val="center"/>
            <w:hideMark/>
          </w:tcPr>
          <w:p w14:paraId="14C00AB4"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2008</w:t>
            </w:r>
          </w:p>
        </w:tc>
        <w:tc>
          <w:tcPr>
            <w:tcW w:w="2663" w:type="dxa"/>
            <w:tcBorders>
              <w:top w:val="nil"/>
              <w:left w:val="nil"/>
              <w:bottom w:val="single" w:sz="4" w:space="0" w:color="auto"/>
              <w:right w:val="single" w:sz="4" w:space="0" w:color="auto"/>
            </w:tcBorders>
            <w:vAlign w:val="center"/>
            <w:hideMark/>
          </w:tcPr>
          <w:p w14:paraId="266753AA"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41E270FA"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0167D82F"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263</w:t>
            </w:r>
          </w:p>
        </w:tc>
        <w:tc>
          <w:tcPr>
            <w:tcW w:w="1866" w:type="dxa"/>
            <w:tcBorders>
              <w:top w:val="nil"/>
              <w:left w:val="nil"/>
              <w:bottom w:val="single" w:sz="4" w:space="0" w:color="auto"/>
              <w:right w:val="single" w:sz="4" w:space="0" w:color="auto"/>
            </w:tcBorders>
            <w:shd w:val="clear" w:color="auto" w:fill="FFFFFF"/>
            <w:noWrap/>
            <w:vAlign w:val="center"/>
            <w:hideMark/>
          </w:tcPr>
          <w:p w14:paraId="07DD42EB"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noWrap/>
            <w:vAlign w:val="center"/>
            <w:hideMark/>
          </w:tcPr>
          <w:p w14:paraId="4E5CDB8E" w14:textId="77777777" w:rsidR="0051288B" w:rsidRPr="009A4FF4" w:rsidRDefault="0051288B" w:rsidP="0051288B">
            <w:pPr>
              <w:spacing w:after="0" w:line="256" w:lineRule="auto"/>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390995</w:t>
            </w:r>
          </w:p>
        </w:tc>
        <w:tc>
          <w:tcPr>
            <w:tcW w:w="1250" w:type="dxa"/>
            <w:tcBorders>
              <w:top w:val="nil"/>
              <w:left w:val="nil"/>
              <w:bottom w:val="single" w:sz="4" w:space="0" w:color="auto"/>
              <w:right w:val="single" w:sz="4" w:space="0" w:color="auto"/>
            </w:tcBorders>
            <w:noWrap/>
            <w:vAlign w:val="center"/>
            <w:hideMark/>
          </w:tcPr>
          <w:p w14:paraId="5B5FC60A"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2015</w:t>
            </w:r>
          </w:p>
        </w:tc>
        <w:tc>
          <w:tcPr>
            <w:tcW w:w="2663" w:type="dxa"/>
            <w:tcBorders>
              <w:top w:val="nil"/>
              <w:left w:val="nil"/>
              <w:bottom w:val="single" w:sz="4" w:space="0" w:color="auto"/>
              <w:right w:val="single" w:sz="4" w:space="0" w:color="auto"/>
            </w:tcBorders>
            <w:vAlign w:val="center"/>
            <w:hideMark/>
          </w:tcPr>
          <w:p w14:paraId="043D61ED"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3A22D356"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27150349"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264</w:t>
            </w:r>
          </w:p>
        </w:tc>
        <w:tc>
          <w:tcPr>
            <w:tcW w:w="1866" w:type="dxa"/>
            <w:tcBorders>
              <w:top w:val="nil"/>
              <w:left w:val="nil"/>
              <w:bottom w:val="single" w:sz="4" w:space="0" w:color="auto"/>
              <w:right w:val="single" w:sz="4" w:space="0" w:color="auto"/>
            </w:tcBorders>
            <w:shd w:val="clear" w:color="auto" w:fill="FFFFFF"/>
            <w:vAlign w:val="center"/>
            <w:hideMark/>
          </w:tcPr>
          <w:p w14:paraId="6C2BC08A"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658650BD"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390995</w:t>
            </w:r>
          </w:p>
        </w:tc>
        <w:tc>
          <w:tcPr>
            <w:tcW w:w="1250" w:type="dxa"/>
            <w:tcBorders>
              <w:top w:val="nil"/>
              <w:left w:val="nil"/>
              <w:bottom w:val="single" w:sz="4" w:space="0" w:color="auto"/>
              <w:right w:val="single" w:sz="4" w:space="0" w:color="auto"/>
            </w:tcBorders>
            <w:shd w:val="clear" w:color="auto" w:fill="FFFFFF"/>
            <w:vAlign w:val="center"/>
            <w:hideMark/>
          </w:tcPr>
          <w:p w14:paraId="6CD43DFF"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2010</w:t>
            </w:r>
          </w:p>
        </w:tc>
        <w:tc>
          <w:tcPr>
            <w:tcW w:w="2663" w:type="dxa"/>
            <w:tcBorders>
              <w:top w:val="nil"/>
              <w:left w:val="nil"/>
              <w:bottom w:val="single" w:sz="4" w:space="0" w:color="auto"/>
              <w:right w:val="single" w:sz="4" w:space="0" w:color="auto"/>
            </w:tcBorders>
            <w:vAlign w:val="center"/>
            <w:hideMark/>
          </w:tcPr>
          <w:p w14:paraId="255B4996"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1</w:t>
            </w:r>
          </w:p>
        </w:tc>
      </w:tr>
      <w:tr w:rsidR="0051288B" w:rsidRPr="009A4FF4" w14:paraId="587C4530"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65126DE5"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265</w:t>
            </w:r>
          </w:p>
        </w:tc>
        <w:tc>
          <w:tcPr>
            <w:tcW w:w="1866" w:type="dxa"/>
            <w:tcBorders>
              <w:top w:val="nil"/>
              <w:left w:val="nil"/>
              <w:bottom w:val="single" w:sz="4" w:space="0" w:color="auto"/>
              <w:right w:val="single" w:sz="4" w:space="0" w:color="auto"/>
            </w:tcBorders>
            <w:shd w:val="clear" w:color="auto" w:fill="FFFFFF"/>
            <w:vAlign w:val="center"/>
            <w:hideMark/>
          </w:tcPr>
          <w:p w14:paraId="0F0EDA5D" w14:textId="77777777" w:rsidR="0051288B" w:rsidRPr="009A4FF4" w:rsidRDefault="0051288B" w:rsidP="0051288B">
            <w:pPr>
              <w:spacing w:after="0" w:line="256" w:lineRule="auto"/>
              <w:jc w:val="both"/>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47DBD20A"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390944</w:t>
            </w:r>
          </w:p>
        </w:tc>
        <w:tc>
          <w:tcPr>
            <w:tcW w:w="1250" w:type="dxa"/>
            <w:tcBorders>
              <w:top w:val="nil"/>
              <w:left w:val="nil"/>
              <w:bottom w:val="single" w:sz="4" w:space="0" w:color="auto"/>
              <w:right w:val="single" w:sz="4" w:space="0" w:color="auto"/>
            </w:tcBorders>
            <w:shd w:val="clear" w:color="auto" w:fill="FFFFFF"/>
            <w:vAlign w:val="center"/>
            <w:hideMark/>
          </w:tcPr>
          <w:p w14:paraId="5715A292"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2007</w:t>
            </w:r>
          </w:p>
        </w:tc>
        <w:tc>
          <w:tcPr>
            <w:tcW w:w="2663" w:type="dxa"/>
            <w:tcBorders>
              <w:top w:val="nil"/>
              <w:left w:val="nil"/>
              <w:bottom w:val="single" w:sz="4" w:space="0" w:color="auto"/>
              <w:right w:val="single" w:sz="4" w:space="0" w:color="auto"/>
            </w:tcBorders>
            <w:vAlign w:val="center"/>
            <w:hideMark/>
          </w:tcPr>
          <w:p w14:paraId="740AAC2E"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14B128DB"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3277329B"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266</w:t>
            </w:r>
          </w:p>
        </w:tc>
        <w:tc>
          <w:tcPr>
            <w:tcW w:w="1866" w:type="dxa"/>
            <w:tcBorders>
              <w:top w:val="nil"/>
              <w:left w:val="nil"/>
              <w:bottom w:val="single" w:sz="4" w:space="0" w:color="auto"/>
              <w:right w:val="single" w:sz="4" w:space="0" w:color="auto"/>
            </w:tcBorders>
            <w:vAlign w:val="center"/>
            <w:hideMark/>
          </w:tcPr>
          <w:p w14:paraId="21DD3AEE" w14:textId="77777777" w:rsidR="0051288B" w:rsidRPr="009A4FF4" w:rsidRDefault="0051288B" w:rsidP="0051288B">
            <w:pPr>
              <w:spacing w:after="0" w:line="256" w:lineRule="auto"/>
              <w:jc w:val="both"/>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CHEVROLET NIVA</w:t>
            </w:r>
          </w:p>
        </w:tc>
        <w:tc>
          <w:tcPr>
            <w:tcW w:w="1606" w:type="dxa"/>
            <w:tcBorders>
              <w:top w:val="nil"/>
              <w:left w:val="nil"/>
              <w:bottom w:val="single" w:sz="4" w:space="0" w:color="auto"/>
              <w:right w:val="single" w:sz="4" w:space="0" w:color="auto"/>
            </w:tcBorders>
            <w:shd w:val="clear" w:color="auto" w:fill="FFFFFF"/>
            <w:vAlign w:val="center"/>
            <w:hideMark/>
          </w:tcPr>
          <w:p w14:paraId="3F2A6F0A"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 </w:t>
            </w:r>
          </w:p>
        </w:tc>
        <w:tc>
          <w:tcPr>
            <w:tcW w:w="1250" w:type="dxa"/>
            <w:tcBorders>
              <w:top w:val="nil"/>
              <w:left w:val="nil"/>
              <w:bottom w:val="single" w:sz="4" w:space="0" w:color="auto"/>
              <w:right w:val="single" w:sz="4" w:space="0" w:color="auto"/>
            </w:tcBorders>
            <w:shd w:val="clear" w:color="auto" w:fill="FFFFFF"/>
            <w:vAlign w:val="center"/>
            <w:hideMark/>
          </w:tcPr>
          <w:p w14:paraId="59F29D69"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2007</w:t>
            </w:r>
          </w:p>
        </w:tc>
        <w:tc>
          <w:tcPr>
            <w:tcW w:w="2663" w:type="dxa"/>
            <w:tcBorders>
              <w:top w:val="nil"/>
              <w:left w:val="nil"/>
              <w:bottom w:val="single" w:sz="4" w:space="0" w:color="auto"/>
              <w:right w:val="single" w:sz="4" w:space="0" w:color="auto"/>
            </w:tcBorders>
            <w:vAlign w:val="center"/>
            <w:hideMark/>
          </w:tcPr>
          <w:p w14:paraId="4B8DA99F"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43EE474E"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6B792934"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267</w:t>
            </w:r>
          </w:p>
        </w:tc>
        <w:tc>
          <w:tcPr>
            <w:tcW w:w="1866" w:type="dxa"/>
            <w:tcBorders>
              <w:top w:val="nil"/>
              <w:left w:val="nil"/>
              <w:bottom w:val="single" w:sz="4" w:space="0" w:color="auto"/>
              <w:right w:val="single" w:sz="4" w:space="0" w:color="auto"/>
            </w:tcBorders>
            <w:shd w:val="clear" w:color="auto" w:fill="FFFFFF"/>
            <w:vAlign w:val="center"/>
            <w:hideMark/>
          </w:tcPr>
          <w:p w14:paraId="222EB351" w14:textId="77777777" w:rsidR="0051288B" w:rsidRPr="009A4FF4" w:rsidRDefault="0051288B" w:rsidP="0051288B">
            <w:pPr>
              <w:spacing w:after="0" w:line="256" w:lineRule="auto"/>
              <w:jc w:val="both"/>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74A1F4FA"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390945</w:t>
            </w:r>
          </w:p>
        </w:tc>
        <w:tc>
          <w:tcPr>
            <w:tcW w:w="1250" w:type="dxa"/>
            <w:tcBorders>
              <w:top w:val="nil"/>
              <w:left w:val="nil"/>
              <w:bottom w:val="single" w:sz="4" w:space="0" w:color="auto"/>
              <w:right w:val="single" w:sz="4" w:space="0" w:color="auto"/>
            </w:tcBorders>
            <w:shd w:val="clear" w:color="auto" w:fill="FFFFFF"/>
            <w:vAlign w:val="center"/>
            <w:hideMark/>
          </w:tcPr>
          <w:p w14:paraId="044010C3"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2011</w:t>
            </w:r>
          </w:p>
        </w:tc>
        <w:tc>
          <w:tcPr>
            <w:tcW w:w="2663" w:type="dxa"/>
            <w:tcBorders>
              <w:top w:val="nil"/>
              <w:left w:val="nil"/>
              <w:bottom w:val="single" w:sz="4" w:space="0" w:color="auto"/>
              <w:right w:val="single" w:sz="4" w:space="0" w:color="auto"/>
            </w:tcBorders>
            <w:vAlign w:val="center"/>
            <w:hideMark/>
          </w:tcPr>
          <w:p w14:paraId="28CFB8B9"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5CA732BD"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27325AB9"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268</w:t>
            </w:r>
          </w:p>
        </w:tc>
        <w:tc>
          <w:tcPr>
            <w:tcW w:w="1866" w:type="dxa"/>
            <w:tcBorders>
              <w:top w:val="nil"/>
              <w:left w:val="nil"/>
              <w:bottom w:val="single" w:sz="4" w:space="0" w:color="auto"/>
              <w:right w:val="single" w:sz="4" w:space="0" w:color="auto"/>
            </w:tcBorders>
            <w:shd w:val="clear" w:color="auto" w:fill="FFFFFF"/>
            <w:vAlign w:val="center"/>
            <w:hideMark/>
          </w:tcPr>
          <w:p w14:paraId="51CF2773" w14:textId="77777777" w:rsidR="0051288B" w:rsidRPr="009A4FF4" w:rsidRDefault="0051288B" w:rsidP="0051288B">
            <w:pPr>
              <w:spacing w:after="0" w:line="256" w:lineRule="auto"/>
              <w:jc w:val="both"/>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ВАЗ</w:t>
            </w:r>
          </w:p>
        </w:tc>
        <w:tc>
          <w:tcPr>
            <w:tcW w:w="1606" w:type="dxa"/>
            <w:tcBorders>
              <w:top w:val="nil"/>
              <w:left w:val="nil"/>
              <w:bottom w:val="single" w:sz="4" w:space="0" w:color="auto"/>
              <w:right w:val="single" w:sz="4" w:space="0" w:color="auto"/>
            </w:tcBorders>
            <w:shd w:val="clear" w:color="auto" w:fill="FFFFFF"/>
            <w:vAlign w:val="center"/>
            <w:hideMark/>
          </w:tcPr>
          <w:p w14:paraId="1329421E"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21041-30</w:t>
            </w:r>
          </w:p>
        </w:tc>
        <w:tc>
          <w:tcPr>
            <w:tcW w:w="1250" w:type="dxa"/>
            <w:tcBorders>
              <w:top w:val="nil"/>
              <w:left w:val="nil"/>
              <w:bottom w:val="single" w:sz="4" w:space="0" w:color="auto"/>
              <w:right w:val="single" w:sz="4" w:space="0" w:color="auto"/>
            </w:tcBorders>
            <w:shd w:val="clear" w:color="auto" w:fill="FFFFFF"/>
            <w:vAlign w:val="center"/>
            <w:hideMark/>
          </w:tcPr>
          <w:p w14:paraId="30DA3C7C"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2011</w:t>
            </w:r>
          </w:p>
        </w:tc>
        <w:tc>
          <w:tcPr>
            <w:tcW w:w="2663" w:type="dxa"/>
            <w:tcBorders>
              <w:top w:val="nil"/>
              <w:left w:val="nil"/>
              <w:bottom w:val="single" w:sz="4" w:space="0" w:color="auto"/>
              <w:right w:val="single" w:sz="4" w:space="0" w:color="auto"/>
            </w:tcBorders>
            <w:shd w:val="clear" w:color="auto" w:fill="FFFFFF"/>
            <w:vAlign w:val="center"/>
            <w:hideMark/>
          </w:tcPr>
          <w:p w14:paraId="3F4F34BE"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1</w:t>
            </w:r>
          </w:p>
        </w:tc>
      </w:tr>
      <w:tr w:rsidR="0051288B" w:rsidRPr="009A4FF4" w14:paraId="4016AB55"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15527513"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269</w:t>
            </w:r>
          </w:p>
        </w:tc>
        <w:tc>
          <w:tcPr>
            <w:tcW w:w="1866" w:type="dxa"/>
            <w:tcBorders>
              <w:top w:val="nil"/>
              <w:left w:val="nil"/>
              <w:bottom w:val="single" w:sz="4" w:space="0" w:color="auto"/>
              <w:right w:val="single" w:sz="4" w:space="0" w:color="auto"/>
            </w:tcBorders>
            <w:shd w:val="clear" w:color="auto" w:fill="FFFFFF"/>
            <w:vAlign w:val="center"/>
            <w:hideMark/>
          </w:tcPr>
          <w:p w14:paraId="17620969" w14:textId="77777777" w:rsidR="0051288B" w:rsidRPr="009A4FF4" w:rsidRDefault="0051288B" w:rsidP="0051288B">
            <w:pPr>
              <w:spacing w:after="0" w:line="256" w:lineRule="auto"/>
              <w:jc w:val="both"/>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CHEVROLET NIVA</w:t>
            </w:r>
          </w:p>
        </w:tc>
        <w:tc>
          <w:tcPr>
            <w:tcW w:w="1606" w:type="dxa"/>
            <w:tcBorders>
              <w:top w:val="nil"/>
              <w:left w:val="nil"/>
              <w:bottom w:val="single" w:sz="4" w:space="0" w:color="auto"/>
              <w:right w:val="single" w:sz="4" w:space="0" w:color="auto"/>
            </w:tcBorders>
            <w:shd w:val="clear" w:color="auto" w:fill="FFFFFF"/>
            <w:vAlign w:val="center"/>
            <w:hideMark/>
          </w:tcPr>
          <w:p w14:paraId="270FBAC4"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212300-55</w:t>
            </w:r>
          </w:p>
        </w:tc>
        <w:tc>
          <w:tcPr>
            <w:tcW w:w="1250" w:type="dxa"/>
            <w:tcBorders>
              <w:top w:val="nil"/>
              <w:left w:val="nil"/>
              <w:bottom w:val="single" w:sz="4" w:space="0" w:color="auto"/>
              <w:right w:val="single" w:sz="4" w:space="0" w:color="auto"/>
            </w:tcBorders>
            <w:shd w:val="clear" w:color="auto" w:fill="FFFFFF"/>
            <w:vAlign w:val="center"/>
            <w:hideMark/>
          </w:tcPr>
          <w:p w14:paraId="217CBED5"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2011</w:t>
            </w:r>
          </w:p>
        </w:tc>
        <w:tc>
          <w:tcPr>
            <w:tcW w:w="2663" w:type="dxa"/>
            <w:tcBorders>
              <w:top w:val="nil"/>
              <w:left w:val="nil"/>
              <w:bottom w:val="single" w:sz="4" w:space="0" w:color="auto"/>
              <w:right w:val="single" w:sz="4" w:space="0" w:color="auto"/>
            </w:tcBorders>
            <w:shd w:val="clear" w:color="auto" w:fill="FFFFFF"/>
            <w:vAlign w:val="center"/>
            <w:hideMark/>
          </w:tcPr>
          <w:p w14:paraId="49B1ABBF"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1</w:t>
            </w:r>
          </w:p>
        </w:tc>
      </w:tr>
      <w:tr w:rsidR="0051288B" w:rsidRPr="009A4FF4" w14:paraId="31846D4C"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40B7B9C4"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270</w:t>
            </w:r>
          </w:p>
        </w:tc>
        <w:tc>
          <w:tcPr>
            <w:tcW w:w="1866" w:type="dxa"/>
            <w:tcBorders>
              <w:top w:val="nil"/>
              <w:left w:val="nil"/>
              <w:bottom w:val="single" w:sz="4" w:space="0" w:color="auto"/>
              <w:right w:val="single" w:sz="4" w:space="0" w:color="auto"/>
            </w:tcBorders>
            <w:shd w:val="clear" w:color="auto" w:fill="FFFFFF"/>
            <w:vAlign w:val="center"/>
            <w:hideMark/>
          </w:tcPr>
          <w:p w14:paraId="635E5E88" w14:textId="77777777" w:rsidR="0051288B" w:rsidRPr="009A4FF4" w:rsidRDefault="0051288B" w:rsidP="0051288B">
            <w:pPr>
              <w:spacing w:after="0" w:line="256" w:lineRule="auto"/>
              <w:jc w:val="both"/>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ВАЗ</w:t>
            </w:r>
          </w:p>
        </w:tc>
        <w:tc>
          <w:tcPr>
            <w:tcW w:w="1606" w:type="dxa"/>
            <w:tcBorders>
              <w:top w:val="nil"/>
              <w:left w:val="nil"/>
              <w:bottom w:val="single" w:sz="4" w:space="0" w:color="auto"/>
              <w:right w:val="single" w:sz="4" w:space="0" w:color="auto"/>
            </w:tcBorders>
            <w:shd w:val="clear" w:color="auto" w:fill="FFFFFF"/>
            <w:vAlign w:val="center"/>
            <w:hideMark/>
          </w:tcPr>
          <w:p w14:paraId="365D6870"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232900-0000040-41</w:t>
            </w:r>
          </w:p>
        </w:tc>
        <w:tc>
          <w:tcPr>
            <w:tcW w:w="1250" w:type="dxa"/>
            <w:tcBorders>
              <w:top w:val="nil"/>
              <w:left w:val="nil"/>
              <w:bottom w:val="single" w:sz="4" w:space="0" w:color="auto"/>
              <w:right w:val="single" w:sz="4" w:space="0" w:color="auto"/>
            </w:tcBorders>
            <w:shd w:val="clear" w:color="auto" w:fill="FFFFFF"/>
            <w:vAlign w:val="center"/>
            <w:hideMark/>
          </w:tcPr>
          <w:p w14:paraId="387C7325"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2012</w:t>
            </w:r>
          </w:p>
        </w:tc>
        <w:tc>
          <w:tcPr>
            <w:tcW w:w="2663" w:type="dxa"/>
            <w:tcBorders>
              <w:top w:val="nil"/>
              <w:left w:val="nil"/>
              <w:bottom w:val="single" w:sz="4" w:space="0" w:color="auto"/>
              <w:right w:val="single" w:sz="4" w:space="0" w:color="auto"/>
            </w:tcBorders>
            <w:shd w:val="clear" w:color="auto" w:fill="FFFFFF"/>
            <w:vAlign w:val="center"/>
            <w:hideMark/>
          </w:tcPr>
          <w:p w14:paraId="195A1FD8"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1</w:t>
            </w:r>
          </w:p>
        </w:tc>
      </w:tr>
      <w:tr w:rsidR="0051288B" w:rsidRPr="009A4FF4" w14:paraId="41D5E627"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4061CF8E"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271</w:t>
            </w:r>
          </w:p>
        </w:tc>
        <w:tc>
          <w:tcPr>
            <w:tcW w:w="1866" w:type="dxa"/>
            <w:tcBorders>
              <w:top w:val="nil"/>
              <w:left w:val="nil"/>
              <w:bottom w:val="single" w:sz="4" w:space="0" w:color="auto"/>
              <w:right w:val="single" w:sz="4" w:space="0" w:color="auto"/>
            </w:tcBorders>
            <w:shd w:val="clear" w:color="auto" w:fill="FFFFFF"/>
            <w:vAlign w:val="center"/>
            <w:hideMark/>
          </w:tcPr>
          <w:p w14:paraId="0364575A" w14:textId="77777777" w:rsidR="0051288B" w:rsidRPr="009A4FF4" w:rsidRDefault="0051288B" w:rsidP="0051288B">
            <w:pPr>
              <w:spacing w:after="0" w:line="256" w:lineRule="auto"/>
              <w:jc w:val="both"/>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3B77C63A"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390945</w:t>
            </w:r>
          </w:p>
        </w:tc>
        <w:tc>
          <w:tcPr>
            <w:tcW w:w="1250" w:type="dxa"/>
            <w:tcBorders>
              <w:top w:val="nil"/>
              <w:left w:val="nil"/>
              <w:bottom w:val="single" w:sz="4" w:space="0" w:color="auto"/>
              <w:right w:val="single" w:sz="4" w:space="0" w:color="auto"/>
            </w:tcBorders>
            <w:shd w:val="clear" w:color="auto" w:fill="FFFFFF"/>
            <w:vAlign w:val="center"/>
            <w:hideMark/>
          </w:tcPr>
          <w:p w14:paraId="7CFC7130"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2009</w:t>
            </w:r>
          </w:p>
        </w:tc>
        <w:tc>
          <w:tcPr>
            <w:tcW w:w="2663" w:type="dxa"/>
            <w:tcBorders>
              <w:top w:val="nil"/>
              <w:left w:val="nil"/>
              <w:bottom w:val="single" w:sz="4" w:space="0" w:color="auto"/>
              <w:right w:val="single" w:sz="4" w:space="0" w:color="auto"/>
            </w:tcBorders>
            <w:shd w:val="clear" w:color="auto" w:fill="FFFFFF"/>
            <w:vAlign w:val="center"/>
            <w:hideMark/>
          </w:tcPr>
          <w:p w14:paraId="7B8F41A2"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1</w:t>
            </w:r>
          </w:p>
        </w:tc>
      </w:tr>
      <w:tr w:rsidR="0051288B" w:rsidRPr="009A4FF4" w14:paraId="33395EBC"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45EB3B36"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272</w:t>
            </w:r>
          </w:p>
        </w:tc>
        <w:tc>
          <w:tcPr>
            <w:tcW w:w="1866" w:type="dxa"/>
            <w:tcBorders>
              <w:top w:val="nil"/>
              <w:left w:val="nil"/>
              <w:bottom w:val="single" w:sz="4" w:space="0" w:color="auto"/>
              <w:right w:val="single" w:sz="4" w:space="0" w:color="auto"/>
            </w:tcBorders>
            <w:shd w:val="clear" w:color="auto" w:fill="FFFFFF"/>
            <w:vAlign w:val="center"/>
            <w:hideMark/>
          </w:tcPr>
          <w:p w14:paraId="6C4B66AC" w14:textId="77777777" w:rsidR="0051288B" w:rsidRPr="009A4FF4" w:rsidRDefault="0051288B" w:rsidP="0051288B">
            <w:pPr>
              <w:spacing w:after="0" w:line="256" w:lineRule="auto"/>
              <w:jc w:val="both"/>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23AECF72"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390944</w:t>
            </w:r>
          </w:p>
        </w:tc>
        <w:tc>
          <w:tcPr>
            <w:tcW w:w="1250" w:type="dxa"/>
            <w:tcBorders>
              <w:top w:val="nil"/>
              <w:left w:val="nil"/>
              <w:bottom w:val="single" w:sz="4" w:space="0" w:color="auto"/>
              <w:right w:val="single" w:sz="4" w:space="0" w:color="auto"/>
            </w:tcBorders>
            <w:shd w:val="clear" w:color="auto" w:fill="FFFFFF"/>
            <w:vAlign w:val="center"/>
            <w:hideMark/>
          </w:tcPr>
          <w:p w14:paraId="0458FEBE"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2008</w:t>
            </w:r>
          </w:p>
        </w:tc>
        <w:tc>
          <w:tcPr>
            <w:tcW w:w="2663" w:type="dxa"/>
            <w:tcBorders>
              <w:top w:val="nil"/>
              <w:left w:val="nil"/>
              <w:bottom w:val="single" w:sz="4" w:space="0" w:color="auto"/>
              <w:right w:val="single" w:sz="4" w:space="0" w:color="auto"/>
            </w:tcBorders>
            <w:shd w:val="clear" w:color="auto" w:fill="FFFFFF"/>
            <w:vAlign w:val="center"/>
            <w:hideMark/>
          </w:tcPr>
          <w:p w14:paraId="65316695"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1</w:t>
            </w:r>
          </w:p>
        </w:tc>
      </w:tr>
      <w:tr w:rsidR="0051288B" w:rsidRPr="009A4FF4" w14:paraId="0A97AB23"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3AF42EC2"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273</w:t>
            </w:r>
          </w:p>
        </w:tc>
        <w:tc>
          <w:tcPr>
            <w:tcW w:w="1866" w:type="dxa"/>
            <w:tcBorders>
              <w:top w:val="nil"/>
              <w:left w:val="nil"/>
              <w:bottom w:val="single" w:sz="4" w:space="0" w:color="auto"/>
              <w:right w:val="single" w:sz="4" w:space="0" w:color="auto"/>
            </w:tcBorders>
            <w:shd w:val="clear" w:color="auto" w:fill="FFFFFF"/>
            <w:vAlign w:val="center"/>
            <w:hideMark/>
          </w:tcPr>
          <w:p w14:paraId="44B2A7DC" w14:textId="77777777" w:rsidR="0051288B" w:rsidRPr="009A4FF4" w:rsidRDefault="0051288B" w:rsidP="0051288B">
            <w:pPr>
              <w:spacing w:after="0" w:line="256" w:lineRule="auto"/>
              <w:jc w:val="both"/>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14DE8588"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390945</w:t>
            </w:r>
          </w:p>
        </w:tc>
        <w:tc>
          <w:tcPr>
            <w:tcW w:w="1250" w:type="dxa"/>
            <w:tcBorders>
              <w:top w:val="nil"/>
              <w:left w:val="nil"/>
              <w:bottom w:val="single" w:sz="4" w:space="0" w:color="auto"/>
              <w:right w:val="single" w:sz="4" w:space="0" w:color="auto"/>
            </w:tcBorders>
            <w:shd w:val="clear" w:color="auto" w:fill="FFFFFF"/>
            <w:vAlign w:val="center"/>
            <w:hideMark/>
          </w:tcPr>
          <w:p w14:paraId="37B56762"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2010</w:t>
            </w:r>
          </w:p>
        </w:tc>
        <w:tc>
          <w:tcPr>
            <w:tcW w:w="2663" w:type="dxa"/>
            <w:tcBorders>
              <w:top w:val="nil"/>
              <w:left w:val="nil"/>
              <w:bottom w:val="single" w:sz="4" w:space="0" w:color="auto"/>
              <w:right w:val="single" w:sz="4" w:space="0" w:color="auto"/>
            </w:tcBorders>
            <w:shd w:val="clear" w:color="auto" w:fill="FFFFFF"/>
            <w:vAlign w:val="center"/>
            <w:hideMark/>
          </w:tcPr>
          <w:p w14:paraId="454BDE30"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1</w:t>
            </w:r>
          </w:p>
        </w:tc>
      </w:tr>
      <w:tr w:rsidR="0051288B" w:rsidRPr="009A4FF4" w14:paraId="2780157B"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778D0D11"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274</w:t>
            </w:r>
          </w:p>
        </w:tc>
        <w:tc>
          <w:tcPr>
            <w:tcW w:w="1866" w:type="dxa"/>
            <w:tcBorders>
              <w:top w:val="nil"/>
              <w:left w:val="nil"/>
              <w:bottom w:val="single" w:sz="4" w:space="0" w:color="auto"/>
              <w:right w:val="single" w:sz="4" w:space="0" w:color="auto"/>
            </w:tcBorders>
            <w:shd w:val="clear" w:color="auto" w:fill="FFFFFF"/>
            <w:vAlign w:val="center"/>
            <w:hideMark/>
          </w:tcPr>
          <w:p w14:paraId="793B3D95" w14:textId="77777777" w:rsidR="0051288B" w:rsidRPr="009A4FF4" w:rsidRDefault="0051288B" w:rsidP="0051288B">
            <w:pPr>
              <w:spacing w:after="0" w:line="256" w:lineRule="auto"/>
              <w:jc w:val="both"/>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70B6796F"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390995</w:t>
            </w:r>
          </w:p>
        </w:tc>
        <w:tc>
          <w:tcPr>
            <w:tcW w:w="1250" w:type="dxa"/>
            <w:tcBorders>
              <w:top w:val="nil"/>
              <w:left w:val="nil"/>
              <w:bottom w:val="single" w:sz="4" w:space="0" w:color="auto"/>
              <w:right w:val="single" w:sz="4" w:space="0" w:color="auto"/>
            </w:tcBorders>
            <w:shd w:val="clear" w:color="auto" w:fill="FFFFFF"/>
            <w:vAlign w:val="center"/>
            <w:hideMark/>
          </w:tcPr>
          <w:p w14:paraId="235D7E5A"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2010</w:t>
            </w:r>
          </w:p>
        </w:tc>
        <w:tc>
          <w:tcPr>
            <w:tcW w:w="2663" w:type="dxa"/>
            <w:tcBorders>
              <w:top w:val="nil"/>
              <w:left w:val="nil"/>
              <w:bottom w:val="single" w:sz="4" w:space="0" w:color="auto"/>
              <w:right w:val="single" w:sz="4" w:space="0" w:color="auto"/>
            </w:tcBorders>
            <w:shd w:val="clear" w:color="auto" w:fill="FFFFFF"/>
            <w:vAlign w:val="center"/>
            <w:hideMark/>
          </w:tcPr>
          <w:p w14:paraId="54C5133E"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1</w:t>
            </w:r>
          </w:p>
        </w:tc>
      </w:tr>
      <w:tr w:rsidR="0051288B" w:rsidRPr="009A4FF4" w14:paraId="7BD2092D"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77C4CEFF"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275</w:t>
            </w:r>
          </w:p>
        </w:tc>
        <w:tc>
          <w:tcPr>
            <w:tcW w:w="1866" w:type="dxa"/>
            <w:tcBorders>
              <w:top w:val="nil"/>
              <w:left w:val="nil"/>
              <w:bottom w:val="single" w:sz="4" w:space="0" w:color="auto"/>
              <w:right w:val="single" w:sz="4" w:space="0" w:color="auto"/>
            </w:tcBorders>
            <w:shd w:val="clear" w:color="auto" w:fill="FFFFFF"/>
            <w:vAlign w:val="center"/>
            <w:hideMark/>
          </w:tcPr>
          <w:p w14:paraId="5445F922" w14:textId="77777777" w:rsidR="0051288B" w:rsidRPr="009A4FF4" w:rsidRDefault="0051288B" w:rsidP="0051288B">
            <w:pPr>
              <w:spacing w:after="0" w:line="256" w:lineRule="auto"/>
              <w:jc w:val="both"/>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ГАЗ</w:t>
            </w:r>
          </w:p>
        </w:tc>
        <w:tc>
          <w:tcPr>
            <w:tcW w:w="1606" w:type="dxa"/>
            <w:tcBorders>
              <w:top w:val="nil"/>
              <w:left w:val="nil"/>
              <w:bottom w:val="single" w:sz="4" w:space="0" w:color="auto"/>
              <w:right w:val="single" w:sz="4" w:space="0" w:color="auto"/>
            </w:tcBorders>
            <w:shd w:val="clear" w:color="auto" w:fill="FFFFFF"/>
            <w:vAlign w:val="center"/>
            <w:hideMark/>
          </w:tcPr>
          <w:p w14:paraId="1B7367CB"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330232</w:t>
            </w:r>
          </w:p>
        </w:tc>
        <w:tc>
          <w:tcPr>
            <w:tcW w:w="1250" w:type="dxa"/>
            <w:tcBorders>
              <w:top w:val="nil"/>
              <w:left w:val="nil"/>
              <w:bottom w:val="single" w:sz="4" w:space="0" w:color="auto"/>
              <w:right w:val="single" w:sz="4" w:space="0" w:color="auto"/>
            </w:tcBorders>
            <w:shd w:val="clear" w:color="auto" w:fill="FFFFFF"/>
            <w:vAlign w:val="center"/>
            <w:hideMark/>
          </w:tcPr>
          <w:p w14:paraId="35619370"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2013</w:t>
            </w:r>
          </w:p>
        </w:tc>
        <w:tc>
          <w:tcPr>
            <w:tcW w:w="2663" w:type="dxa"/>
            <w:tcBorders>
              <w:top w:val="nil"/>
              <w:left w:val="nil"/>
              <w:bottom w:val="single" w:sz="4" w:space="0" w:color="auto"/>
              <w:right w:val="single" w:sz="4" w:space="0" w:color="auto"/>
            </w:tcBorders>
            <w:shd w:val="clear" w:color="auto" w:fill="FFFFFF"/>
            <w:vAlign w:val="center"/>
            <w:hideMark/>
          </w:tcPr>
          <w:p w14:paraId="7B620E78"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1</w:t>
            </w:r>
          </w:p>
        </w:tc>
      </w:tr>
      <w:tr w:rsidR="0051288B" w:rsidRPr="009A4FF4" w14:paraId="7D170AC5"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43B6FFA7"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276</w:t>
            </w:r>
          </w:p>
        </w:tc>
        <w:tc>
          <w:tcPr>
            <w:tcW w:w="1866" w:type="dxa"/>
            <w:tcBorders>
              <w:top w:val="nil"/>
              <w:left w:val="nil"/>
              <w:bottom w:val="single" w:sz="4" w:space="0" w:color="auto"/>
              <w:right w:val="single" w:sz="4" w:space="0" w:color="auto"/>
            </w:tcBorders>
            <w:shd w:val="clear" w:color="auto" w:fill="FFFFFF"/>
            <w:vAlign w:val="center"/>
            <w:hideMark/>
          </w:tcPr>
          <w:p w14:paraId="5E7A90B1" w14:textId="77777777" w:rsidR="0051288B" w:rsidRPr="009A4FF4" w:rsidRDefault="0051288B" w:rsidP="0051288B">
            <w:pPr>
              <w:spacing w:after="0" w:line="256" w:lineRule="auto"/>
              <w:jc w:val="both"/>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ГАЗ</w:t>
            </w:r>
          </w:p>
        </w:tc>
        <w:tc>
          <w:tcPr>
            <w:tcW w:w="1606" w:type="dxa"/>
            <w:tcBorders>
              <w:top w:val="nil"/>
              <w:left w:val="nil"/>
              <w:bottom w:val="single" w:sz="4" w:space="0" w:color="auto"/>
              <w:right w:val="single" w:sz="4" w:space="0" w:color="auto"/>
            </w:tcBorders>
            <w:shd w:val="clear" w:color="auto" w:fill="FFFFFF"/>
            <w:vAlign w:val="center"/>
            <w:hideMark/>
          </w:tcPr>
          <w:p w14:paraId="1F0DCD24"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330232</w:t>
            </w:r>
          </w:p>
        </w:tc>
        <w:tc>
          <w:tcPr>
            <w:tcW w:w="1250" w:type="dxa"/>
            <w:tcBorders>
              <w:top w:val="nil"/>
              <w:left w:val="nil"/>
              <w:bottom w:val="single" w:sz="4" w:space="0" w:color="auto"/>
              <w:right w:val="single" w:sz="4" w:space="0" w:color="auto"/>
            </w:tcBorders>
            <w:shd w:val="clear" w:color="auto" w:fill="FFFFFF"/>
            <w:vAlign w:val="center"/>
            <w:hideMark/>
          </w:tcPr>
          <w:p w14:paraId="6F8394B3"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2014</w:t>
            </w:r>
          </w:p>
        </w:tc>
        <w:tc>
          <w:tcPr>
            <w:tcW w:w="2663" w:type="dxa"/>
            <w:tcBorders>
              <w:top w:val="nil"/>
              <w:left w:val="nil"/>
              <w:bottom w:val="single" w:sz="4" w:space="0" w:color="auto"/>
              <w:right w:val="single" w:sz="4" w:space="0" w:color="auto"/>
            </w:tcBorders>
            <w:shd w:val="clear" w:color="auto" w:fill="FFFFFF"/>
            <w:vAlign w:val="center"/>
            <w:hideMark/>
          </w:tcPr>
          <w:p w14:paraId="25EC80D4"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1</w:t>
            </w:r>
          </w:p>
        </w:tc>
      </w:tr>
      <w:tr w:rsidR="0051288B" w:rsidRPr="009A4FF4" w14:paraId="5D093B11"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78052BE3"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277</w:t>
            </w:r>
          </w:p>
        </w:tc>
        <w:tc>
          <w:tcPr>
            <w:tcW w:w="1866" w:type="dxa"/>
            <w:tcBorders>
              <w:top w:val="nil"/>
              <w:left w:val="nil"/>
              <w:bottom w:val="single" w:sz="4" w:space="0" w:color="auto"/>
              <w:right w:val="single" w:sz="4" w:space="0" w:color="auto"/>
            </w:tcBorders>
            <w:shd w:val="clear" w:color="auto" w:fill="FFFFFF"/>
            <w:vAlign w:val="center"/>
            <w:hideMark/>
          </w:tcPr>
          <w:p w14:paraId="79719B46" w14:textId="77777777" w:rsidR="0051288B" w:rsidRPr="009A4FF4" w:rsidRDefault="0051288B" w:rsidP="0051288B">
            <w:pPr>
              <w:spacing w:after="0" w:line="256" w:lineRule="auto"/>
              <w:jc w:val="both"/>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ВАЗ</w:t>
            </w:r>
          </w:p>
        </w:tc>
        <w:tc>
          <w:tcPr>
            <w:tcW w:w="1606" w:type="dxa"/>
            <w:tcBorders>
              <w:top w:val="nil"/>
              <w:left w:val="nil"/>
              <w:bottom w:val="single" w:sz="4" w:space="0" w:color="auto"/>
              <w:right w:val="single" w:sz="4" w:space="0" w:color="auto"/>
            </w:tcBorders>
            <w:shd w:val="clear" w:color="auto" w:fill="FFFFFF"/>
            <w:vAlign w:val="center"/>
            <w:hideMark/>
          </w:tcPr>
          <w:p w14:paraId="165EB75B"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21041-30</w:t>
            </w:r>
          </w:p>
        </w:tc>
        <w:tc>
          <w:tcPr>
            <w:tcW w:w="1250" w:type="dxa"/>
            <w:tcBorders>
              <w:top w:val="nil"/>
              <w:left w:val="nil"/>
              <w:bottom w:val="single" w:sz="4" w:space="0" w:color="auto"/>
              <w:right w:val="single" w:sz="4" w:space="0" w:color="auto"/>
            </w:tcBorders>
            <w:shd w:val="clear" w:color="auto" w:fill="FFFFFF"/>
            <w:vAlign w:val="center"/>
            <w:hideMark/>
          </w:tcPr>
          <w:p w14:paraId="4AACD954"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2011</w:t>
            </w:r>
          </w:p>
        </w:tc>
        <w:tc>
          <w:tcPr>
            <w:tcW w:w="2663" w:type="dxa"/>
            <w:tcBorders>
              <w:top w:val="nil"/>
              <w:left w:val="nil"/>
              <w:bottom w:val="single" w:sz="4" w:space="0" w:color="auto"/>
              <w:right w:val="single" w:sz="4" w:space="0" w:color="auto"/>
            </w:tcBorders>
            <w:shd w:val="clear" w:color="auto" w:fill="FFFFFF"/>
            <w:vAlign w:val="center"/>
            <w:hideMark/>
          </w:tcPr>
          <w:p w14:paraId="641A38FD"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1</w:t>
            </w:r>
          </w:p>
        </w:tc>
      </w:tr>
      <w:tr w:rsidR="0051288B" w:rsidRPr="009A4FF4" w14:paraId="0AE47E90"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462BF05D"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278</w:t>
            </w:r>
          </w:p>
        </w:tc>
        <w:tc>
          <w:tcPr>
            <w:tcW w:w="1866" w:type="dxa"/>
            <w:tcBorders>
              <w:top w:val="nil"/>
              <w:left w:val="nil"/>
              <w:bottom w:val="single" w:sz="4" w:space="0" w:color="auto"/>
              <w:right w:val="single" w:sz="4" w:space="0" w:color="auto"/>
            </w:tcBorders>
            <w:vAlign w:val="center"/>
            <w:hideMark/>
          </w:tcPr>
          <w:p w14:paraId="1EB0FCEC" w14:textId="77777777" w:rsidR="0051288B" w:rsidRPr="009A4FF4" w:rsidRDefault="0051288B" w:rsidP="0051288B">
            <w:pPr>
              <w:spacing w:after="0" w:line="256" w:lineRule="auto"/>
              <w:jc w:val="both"/>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vAlign w:val="center"/>
            <w:hideMark/>
          </w:tcPr>
          <w:p w14:paraId="06E3BB1C"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390995</w:t>
            </w:r>
          </w:p>
        </w:tc>
        <w:tc>
          <w:tcPr>
            <w:tcW w:w="1250" w:type="dxa"/>
            <w:tcBorders>
              <w:top w:val="nil"/>
              <w:left w:val="nil"/>
              <w:bottom w:val="single" w:sz="4" w:space="0" w:color="auto"/>
              <w:right w:val="single" w:sz="4" w:space="0" w:color="auto"/>
            </w:tcBorders>
            <w:vAlign w:val="center"/>
            <w:hideMark/>
          </w:tcPr>
          <w:p w14:paraId="698DDEB0"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2015</w:t>
            </w:r>
          </w:p>
        </w:tc>
        <w:tc>
          <w:tcPr>
            <w:tcW w:w="2663" w:type="dxa"/>
            <w:tcBorders>
              <w:top w:val="nil"/>
              <w:left w:val="nil"/>
              <w:bottom w:val="single" w:sz="4" w:space="0" w:color="auto"/>
              <w:right w:val="single" w:sz="4" w:space="0" w:color="auto"/>
            </w:tcBorders>
            <w:shd w:val="clear" w:color="auto" w:fill="FFFFFF"/>
            <w:vAlign w:val="center"/>
            <w:hideMark/>
          </w:tcPr>
          <w:p w14:paraId="02A4E4A7"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1</w:t>
            </w:r>
          </w:p>
        </w:tc>
      </w:tr>
      <w:tr w:rsidR="0051288B" w:rsidRPr="009A4FF4" w14:paraId="6B6A076B"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7AD80E03"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279</w:t>
            </w:r>
          </w:p>
        </w:tc>
        <w:tc>
          <w:tcPr>
            <w:tcW w:w="1866" w:type="dxa"/>
            <w:tcBorders>
              <w:top w:val="nil"/>
              <w:left w:val="nil"/>
              <w:bottom w:val="single" w:sz="4" w:space="0" w:color="auto"/>
              <w:right w:val="single" w:sz="4" w:space="0" w:color="auto"/>
            </w:tcBorders>
            <w:shd w:val="clear" w:color="auto" w:fill="FFFFFF"/>
            <w:vAlign w:val="center"/>
            <w:hideMark/>
          </w:tcPr>
          <w:p w14:paraId="4D9E86A9" w14:textId="77777777" w:rsidR="0051288B" w:rsidRPr="009A4FF4" w:rsidRDefault="0051288B" w:rsidP="0051288B">
            <w:pPr>
              <w:spacing w:after="0" w:line="256" w:lineRule="auto"/>
              <w:jc w:val="both"/>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55A0DC95"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390945</w:t>
            </w:r>
          </w:p>
        </w:tc>
        <w:tc>
          <w:tcPr>
            <w:tcW w:w="1250" w:type="dxa"/>
            <w:tcBorders>
              <w:top w:val="nil"/>
              <w:left w:val="nil"/>
              <w:bottom w:val="single" w:sz="4" w:space="0" w:color="auto"/>
              <w:right w:val="single" w:sz="4" w:space="0" w:color="auto"/>
            </w:tcBorders>
            <w:shd w:val="clear" w:color="auto" w:fill="FFFFFF"/>
            <w:vAlign w:val="center"/>
            <w:hideMark/>
          </w:tcPr>
          <w:p w14:paraId="173B1C25"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2009</w:t>
            </w:r>
          </w:p>
        </w:tc>
        <w:tc>
          <w:tcPr>
            <w:tcW w:w="2663" w:type="dxa"/>
            <w:tcBorders>
              <w:top w:val="nil"/>
              <w:left w:val="nil"/>
              <w:bottom w:val="single" w:sz="4" w:space="0" w:color="auto"/>
              <w:right w:val="single" w:sz="4" w:space="0" w:color="auto"/>
            </w:tcBorders>
            <w:shd w:val="clear" w:color="auto" w:fill="FFFFFF"/>
            <w:vAlign w:val="center"/>
            <w:hideMark/>
          </w:tcPr>
          <w:p w14:paraId="51B36D04"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1</w:t>
            </w:r>
          </w:p>
        </w:tc>
      </w:tr>
      <w:tr w:rsidR="0051288B" w:rsidRPr="009A4FF4" w14:paraId="407E390D"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5DAB9353"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280</w:t>
            </w:r>
          </w:p>
        </w:tc>
        <w:tc>
          <w:tcPr>
            <w:tcW w:w="1866" w:type="dxa"/>
            <w:tcBorders>
              <w:top w:val="nil"/>
              <w:left w:val="nil"/>
              <w:bottom w:val="single" w:sz="4" w:space="0" w:color="auto"/>
              <w:right w:val="single" w:sz="4" w:space="0" w:color="auto"/>
            </w:tcBorders>
            <w:shd w:val="clear" w:color="auto" w:fill="FFFFFF"/>
            <w:vAlign w:val="center"/>
            <w:hideMark/>
          </w:tcPr>
          <w:p w14:paraId="1A3FAFF2" w14:textId="77777777" w:rsidR="0051288B" w:rsidRPr="009A4FF4" w:rsidRDefault="0051288B" w:rsidP="0051288B">
            <w:pPr>
              <w:spacing w:after="0" w:line="256" w:lineRule="auto"/>
              <w:jc w:val="both"/>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184D93C2"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390944</w:t>
            </w:r>
          </w:p>
        </w:tc>
        <w:tc>
          <w:tcPr>
            <w:tcW w:w="1250" w:type="dxa"/>
            <w:tcBorders>
              <w:top w:val="nil"/>
              <w:left w:val="nil"/>
              <w:bottom w:val="single" w:sz="4" w:space="0" w:color="auto"/>
              <w:right w:val="single" w:sz="4" w:space="0" w:color="auto"/>
            </w:tcBorders>
            <w:shd w:val="clear" w:color="auto" w:fill="FFFFFF"/>
            <w:vAlign w:val="center"/>
            <w:hideMark/>
          </w:tcPr>
          <w:p w14:paraId="732A3FD5"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2006</w:t>
            </w:r>
          </w:p>
        </w:tc>
        <w:tc>
          <w:tcPr>
            <w:tcW w:w="2663" w:type="dxa"/>
            <w:tcBorders>
              <w:top w:val="nil"/>
              <w:left w:val="nil"/>
              <w:bottom w:val="single" w:sz="4" w:space="0" w:color="auto"/>
              <w:right w:val="single" w:sz="4" w:space="0" w:color="auto"/>
            </w:tcBorders>
            <w:shd w:val="clear" w:color="auto" w:fill="FFFFFF"/>
            <w:vAlign w:val="center"/>
            <w:hideMark/>
          </w:tcPr>
          <w:p w14:paraId="36DFBDB9"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1</w:t>
            </w:r>
          </w:p>
        </w:tc>
      </w:tr>
      <w:tr w:rsidR="0051288B" w:rsidRPr="009A4FF4" w14:paraId="0FEE9F3E"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455F6F34"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281</w:t>
            </w:r>
          </w:p>
        </w:tc>
        <w:tc>
          <w:tcPr>
            <w:tcW w:w="1866" w:type="dxa"/>
            <w:tcBorders>
              <w:top w:val="nil"/>
              <w:left w:val="nil"/>
              <w:bottom w:val="single" w:sz="4" w:space="0" w:color="auto"/>
              <w:right w:val="single" w:sz="4" w:space="0" w:color="auto"/>
            </w:tcBorders>
            <w:shd w:val="clear" w:color="auto" w:fill="FFFFFF"/>
            <w:vAlign w:val="center"/>
            <w:hideMark/>
          </w:tcPr>
          <w:p w14:paraId="793A02AA" w14:textId="77777777" w:rsidR="0051288B" w:rsidRPr="009A4FF4" w:rsidRDefault="0051288B" w:rsidP="0051288B">
            <w:pPr>
              <w:spacing w:after="0" w:line="256" w:lineRule="auto"/>
              <w:jc w:val="both"/>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41853FB9"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390995</w:t>
            </w:r>
          </w:p>
        </w:tc>
        <w:tc>
          <w:tcPr>
            <w:tcW w:w="1250" w:type="dxa"/>
            <w:tcBorders>
              <w:top w:val="nil"/>
              <w:left w:val="nil"/>
              <w:bottom w:val="single" w:sz="4" w:space="0" w:color="auto"/>
              <w:right w:val="single" w:sz="4" w:space="0" w:color="auto"/>
            </w:tcBorders>
            <w:shd w:val="clear" w:color="auto" w:fill="FFFFFF"/>
            <w:vAlign w:val="center"/>
            <w:hideMark/>
          </w:tcPr>
          <w:p w14:paraId="2FEA81BC"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2011</w:t>
            </w:r>
          </w:p>
        </w:tc>
        <w:tc>
          <w:tcPr>
            <w:tcW w:w="2663" w:type="dxa"/>
            <w:tcBorders>
              <w:top w:val="nil"/>
              <w:left w:val="nil"/>
              <w:bottom w:val="single" w:sz="4" w:space="0" w:color="auto"/>
              <w:right w:val="single" w:sz="4" w:space="0" w:color="auto"/>
            </w:tcBorders>
            <w:shd w:val="clear" w:color="auto" w:fill="FFFFFF"/>
            <w:vAlign w:val="center"/>
            <w:hideMark/>
          </w:tcPr>
          <w:p w14:paraId="527FE7DB"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1</w:t>
            </w:r>
          </w:p>
        </w:tc>
      </w:tr>
      <w:tr w:rsidR="0051288B" w:rsidRPr="009A4FF4" w14:paraId="3AE12A6F"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505FC977"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282</w:t>
            </w:r>
          </w:p>
        </w:tc>
        <w:tc>
          <w:tcPr>
            <w:tcW w:w="1866" w:type="dxa"/>
            <w:tcBorders>
              <w:top w:val="nil"/>
              <w:left w:val="nil"/>
              <w:bottom w:val="single" w:sz="4" w:space="0" w:color="auto"/>
              <w:right w:val="single" w:sz="4" w:space="0" w:color="auto"/>
            </w:tcBorders>
            <w:shd w:val="clear" w:color="auto" w:fill="FFFFFF"/>
            <w:vAlign w:val="center"/>
            <w:hideMark/>
          </w:tcPr>
          <w:p w14:paraId="05C0C010" w14:textId="77777777" w:rsidR="0051288B" w:rsidRPr="009A4FF4" w:rsidRDefault="0051288B" w:rsidP="0051288B">
            <w:pPr>
              <w:spacing w:after="0" w:line="256" w:lineRule="auto"/>
              <w:jc w:val="both"/>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4E94D385"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390945</w:t>
            </w:r>
          </w:p>
        </w:tc>
        <w:tc>
          <w:tcPr>
            <w:tcW w:w="1250" w:type="dxa"/>
            <w:tcBorders>
              <w:top w:val="nil"/>
              <w:left w:val="nil"/>
              <w:bottom w:val="single" w:sz="4" w:space="0" w:color="auto"/>
              <w:right w:val="single" w:sz="4" w:space="0" w:color="auto"/>
            </w:tcBorders>
            <w:shd w:val="clear" w:color="auto" w:fill="FFFFFF"/>
            <w:vAlign w:val="center"/>
            <w:hideMark/>
          </w:tcPr>
          <w:p w14:paraId="3E836783"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2010</w:t>
            </w:r>
          </w:p>
        </w:tc>
        <w:tc>
          <w:tcPr>
            <w:tcW w:w="2663" w:type="dxa"/>
            <w:tcBorders>
              <w:top w:val="nil"/>
              <w:left w:val="nil"/>
              <w:bottom w:val="single" w:sz="4" w:space="0" w:color="auto"/>
              <w:right w:val="single" w:sz="4" w:space="0" w:color="auto"/>
            </w:tcBorders>
            <w:shd w:val="clear" w:color="auto" w:fill="FFFFFF"/>
            <w:vAlign w:val="center"/>
            <w:hideMark/>
          </w:tcPr>
          <w:p w14:paraId="5226F065"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1</w:t>
            </w:r>
          </w:p>
        </w:tc>
      </w:tr>
      <w:tr w:rsidR="0051288B" w:rsidRPr="009A4FF4" w14:paraId="6FAE2D67"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6B25B2B2"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283</w:t>
            </w:r>
          </w:p>
        </w:tc>
        <w:tc>
          <w:tcPr>
            <w:tcW w:w="1866" w:type="dxa"/>
            <w:tcBorders>
              <w:top w:val="nil"/>
              <w:left w:val="nil"/>
              <w:bottom w:val="single" w:sz="4" w:space="0" w:color="auto"/>
              <w:right w:val="single" w:sz="4" w:space="0" w:color="auto"/>
            </w:tcBorders>
            <w:shd w:val="clear" w:color="auto" w:fill="FFFFFF"/>
            <w:vAlign w:val="center"/>
            <w:hideMark/>
          </w:tcPr>
          <w:p w14:paraId="204556B8" w14:textId="77777777" w:rsidR="0051288B" w:rsidRPr="009A4FF4" w:rsidRDefault="0051288B" w:rsidP="0051288B">
            <w:pPr>
              <w:spacing w:after="0" w:line="256" w:lineRule="auto"/>
              <w:jc w:val="both"/>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1F1C94A8"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390945</w:t>
            </w:r>
          </w:p>
        </w:tc>
        <w:tc>
          <w:tcPr>
            <w:tcW w:w="1250" w:type="dxa"/>
            <w:tcBorders>
              <w:top w:val="nil"/>
              <w:left w:val="nil"/>
              <w:bottom w:val="single" w:sz="4" w:space="0" w:color="auto"/>
              <w:right w:val="single" w:sz="4" w:space="0" w:color="auto"/>
            </w:tcBorders>
            <w:shd w:val="clear" w:color="auto" w:fill="FFFFFF"/>
            <w:vAlign w:val="center"/>
            <w:hideMark/>
          </w:tcPr>
          <w:p w14:paraId="267FB345"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2009</w:t>
            </w:r>
          </w:p>
        </w:tc>
        <w:tc>
          <w:tcPr>
            <w:tcW w:w="2663" w:type="dxa"/>
            <w:tcBorders>
              <w:top w:val="nil"/>
              <w:left w:val="nil"/>
              <w:bottom w:val="single" w:sz="4" w:space="0" w:color="auto"/>
              <w:right w:val="single" w:sz="4" w:space="0" w:color="auto"/>
            </w:tcBorders>
            <w:shd w:val="clear" w:color="auto" w:fill="FFFFFF"/>
            <w:vAlign w:val="center"/>
            <w:hideMark/>
          </w:tcPr>
          <w:p w14:paraId="0C0D276D"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1</w:t>
            </w:r>
          </w:p>
        </w:tc>
      </w:tr>
      <w:tr w:rsidR="0051288B" w:rsidRPr="009A4FF4" w14:paraId="0C6E97BA"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0810BA17"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284</w:t>
            </w:r>
          </w:p>
        </w:tc>
        <w:tc>
          <w:tcPr>
            <w:tcW w:w="1866" w:type="dxa"/>
            <w:tcBorders>
              <w:top w:val="nil"/>
              <w:left w:val="nil"/>
              <w:bottom w:val="single" w:sz="4" w:space="0" w:color="auto"/>
              <w:right w:val="single" w:sz="4" w:space="0" w:color="auto"/>
            </w:tcBorders>
            <w:shd w:val="clear" w:color="auto" w:fill="FFFFFF"/>
            <w:vAlign w:val="center"/>
            <w:hideMark/>
          </w:tcPr>
          <w:p w14:paraId="04BFA69A" w14:textId="77777777" w:rsidR="0051288B" w:rsidRPr="009A4FF4" w:rsidRDefault="0051288B" w:rsidP="0051288B">
            <w:pPr>
              <w:spacing w:after="0" w:line="256" w:lineRule="auto"/>
              <w:jc w:val="both"/>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ВАЗ</w:t>
            </w:r>
          </w:p>
        </w:tc>
        <w:tc>
          <w:tcPr>
            <w:tcW w:w="1606" w:type="dxa"/>
            <w:tcBorders>
              <w:top w:val="nil"/>
              <w:left w:val="nil"/>
              <w:bottom w:val="single" w:sz="4" w:space="0" w:color="auto"/>
              <w:right w:val="single" w:sz="4" w:space="0" w:color="auto"/>
            </w:tcBorders>
            <w:shd w:val="clear" w:color="auto" w:fill="FFFFFF"/>
            <w:vAlign w:val="center"/>
            <w:hideMark/>
          </w:tcPr>
          <w:p w14:paraId="476715CC"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232900-0000040-41</w:t>
            </w:r>
          </w:p>
        </w:tc>
        <w:tc>
          <w:tcPr>
            <w:tcW w:w="1250" w:type="dxa"/>
            <w:tcBorders>
              <w:top w:val="nil"/>
              <w:left w:val="nil"/>
              <w:bottom w:val="single" w:sz="4" w:space="0" w:color="auto"/>
              <w:right w:val="single" w:sz="4" w:space="0" w:color="auto"/>
            </w:tcBorders>
            <w:shd w:val="clear" w:color="auto" w:fill="FFFFFF"/>
            <w:vAlign w:val="center"/>
            <w:hideMark/>
          </w:tcPr>
          <w:p w14:paraId="58BC0142"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2012</w:t>
            </w:r>
          </w:p>
        </w:tc>
        <w:tc>
          <w:tcPr>
            <w:tcW w:w="2663" w:type="dxa"/>
            <w:tcBorders>
              <w:top w:val="nil"/>
              <w:left w:val="nil"/>
              <w:bottom w:val="single" w:sz="4" w:space="0" w:color="auto"/>
              <w:right w:val="single" w:sz="4" w:space="0" w:color="auto"/>
            </w:tcBorders>
            <w:shd w:val="clear" w:color="auto" w:fill="FFFFFF"/>
            <w:vAlign w:val="center"/>
            <w:hideMark/>
          </w:tcPr>
          <w:p w14:paraId="3F892C20"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1</w:t>
            </w:r>
          </w:p>
        </w:tc>
      </w:tr>
      <w:tr w:rsidR="0051288B" w:rsidRPr="009A4FF4" w14:paraId="7C1DC8BB"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09BF74B8"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285</w:t>
            </w:r>
          </w:p>
        </w:tc>
        <w:tc>
          <w:tcPr>
            <w:tcW w:w="1866" w:type="dxa"/>
            <w:tcBorders>
              <w:top w:val="nil"/>
              <w:left w:val="nil"/>
              <w:bottom w:val="single" w:sz="4" w:space="0" w:color="auto"/>
              <w:right w:val="single" w:sz="4" w:space="0" w:color="auto"/>
            </w:tcBorders>
            <w:shd w:val="clear" w:color="auto" w:fill="FFFFFF"/>
            <w:noWrap/>
            <w:vAlign w:val="center"/>
            <w:hideMark/>
          </w:tcPr>
          <w:p w14:paraId="10ED6886"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7ECFA090"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390945</w:t>
            </w:r>
          </w:p>
        </w:tc>
        <w:tc>
          <w:tcPr>
            <w:tcW w:w="1250" w:type="dxa"/>
            <w:tcBorders>
              <w:top w:val="nil"/>
              <w:left w:val="nil"/>
              <w:bottom w:val="single" w:sz="4" w:space="0" w:color="auto"/>
              <w:right w:val="single" w:sz="4" w:space="0" w:color="auto"/>
            </w:tcBorders>
            <w:shd w:val="clear" w:color="auto" w:fill="FFFFFF"/>
            <w:noWrap/>
            <w:vAlign w:val="center"/>
            <w:hideMark/>
          </w:tcPr>
          <w:p w14:paraId="7E4FA3E1"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2012</w:t>
            </w:r>
          </w:p>
        </w:tc>
        <w:tc>
          <w:tcPr>
            <w:tcW w:w="2663" w:type="dxa"/>
            <w:tcBorders>
              <w:top w:val="nil"/>
              <w:left w:val="nil"/>
              <w:bottom w:val="single" w:sz="4" w:space="0" w:color="auto"/>
              <w:right w:val="single" w:sz="4" w:space="0" w:color="auto"/>
            </w:tcBorders>
            <w:shd w:val="clear" w:color="auto" w:fill="FFFFFF"/>
            <w:vAlign w:val="center"/>
            <w:hideMark/>
          </w:tcPr>
          <w:p w14:paraId="504EDA69"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1</w:t>
            </w:r>
          </w:p>
        </w:tc>
      </w:tr>
      <w:tr w:rsidR="0051288B" w:rsidRPr="009A4FF4" w14:paraId="01F3D167"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1DAA9EEE"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286</w:t>
            </w:r>
          </w:p>
        </w:tc>
        <w:tc>
          <w:tcPr>
            <w:tcW w:w="1866" w:type="dxa"/>
            <w:tcBorders>
              <w:top w:val="nil"/>
              <w:left w:val="nil"/>
              <w:bottom w:val="single" w:sz="4" w:space="0" w:color="auto"/>
              <w:right w:val="single" w:sz="4" w:space="0" w:color="auto"/>
            </w:tcBorders>
            <w:shd w:val="clear" w:color="auto" w:fill="FFFFFF"/>
            <w:vAlign w:val="center"/>
            <w:hideMark/>
          </w:tcPr>
          <w:p w14:paraId="359FC0A4"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noWrap/>
            <w:vAlign w:val="center"/>
            <w:hideMark/>
          </w:tcPr>
          <w:p w14:paraId="4CAE258D"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390944</w:t>
            </w:r>
          </w:p>
        </w:tc>
        <w:tc>
          <w:tcPr>
            <w:tcW w:w="1250" w:type="dxa"/>
            <w:tcBorders>
              <w:top w:val="nil"/>
              <w:left w:val="nil"/>
              <w:bottom w:val="single" w:sz="4" w:space="0" w:color="auto"/>
              <w:right w:val="single" w:sz="4" w:space="0" w:color="auto"/>
            </w:tcBorders>
            <w:shd w:val="clear" w:color="auto" w:fill="FFFFFF"/>
            <w:vAlign w:val="center"/>
            <w:hideMark/>
          </w:tcPr>
          <w:p w14:paraId="4FE3611F"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2007</w:t>
            </w:r>
          </w:p>
        </w:tc>
        <w:tc>
          <w:tcPr>
            <w:tcW w:w="2663" w:type="dxa"/>
            <w:tcBorders>
              <w:top w:val="nil"/>
              <w:left w:val="nil"/>
              <w:bottom w:val="single" w:sz="4" w:space="0" w:color="auto"/>
              <w:right w:val="single" w:sz="4" w:space="0" w:color="auto"/>
            </w:tcBorders>
            <w:shd w:val="clear" w:color="auto" w:fill="FFFFFF"/>
            <w:vAlign w:val="center"/>
            <w:hideMark/>
          </w:tcPr>
          <w:p w14:paraId="6111C65D"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1</w:t>
            </w:r>
          </w:p>
        </w:tc>
      </w:tr>
      <w:tr w:rsidR="0051288B" w:rsidRPr="009A4FF4" w14:paraId="23766177"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01B51A50"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287</w:t>
            </w:r>
          </w:p>
        </w:tc>
        <w:tc>
          <w:tcPr>
            <w:tcW w:w="1866" w:type="dxa"/>
            <w:tcBorders>
              <w:top w:val="nil"/>
              <w:left w:val="nil"/>
              <w:bottom w:val="single" w:sz="4" w:space="0" w:color="auto"/>
              <w:right w:val="single" w:sz="4" w:space="0" w:color="auto"/>
            </w:tcBorders>
            <w:shd w:val="clear" w:color="auto" w:fill="FFFFFF"/>
            <w:noWrap/>
            <w:vAlign w:val="center"/>
            <w:hideMark/>
          </w:tcPr>
          <w:p w14:paraId="1BBF23E4"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0ED0AE7A"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390994</w:t>
            </w:r>
          </w:p>
        </w:tc>
        <w:tc>
          <w:tcPr>
            <w:tcW w:w="1250" w:type="dxa"/>
            <w:tcBorders>
              <w:top w:val="nil"/>
              <w:left w:val="nil"/>
              <w:bottom w:val="single" w:sz="4" w:space="0" w:color="auto"/>
              <w:right w:val="single" w:sz="4" w:space="0" w:color="auto"/>
            </w:tcBorders>
            <w:shd w:val="clear" w:color="auto" w:fill="FFFFFF"/>
            <w:noWrap/>
            <w:vAlign w:val="center"/>
            <w:hideMark/>
          </w:tcPr>
          <w:p w14:paraId="76C2498C"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2007</w:t>
            </w:r>
          </w:p>
        </w:tc>
        <w:tc>
          <w:tcPr>
            <w:tcW w:w="2663" w:type="dxa"/>
            <w:tcBorders>
              <w:top w:val="nil"/>
              <w:left w:val="nil"/>
              <w:bottom w:val="single" w:sz="4" w:space="0" w:color="auto"/>
              <w:right w:val="single" w:sz="4" w:space="0" w:color="auto"/>
            </w:tcBorders>
            <w:shd w:val="clear" w:color="auto" w:fill="FFFFFF"/>
            <w:vAlign w:val="center"/>
            <w:hideMark/>
          </w:tcPr>
          <w:p w14:paraId="168C67CA"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1</w:t>
            </w:r>
          </w:p>
        </w:tc>
      </w:tr>
      <w:tr w:rsidR="0051288B" w:rsidRPr="009A4FF4" w14:paraId="223983F0"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0F85C4BC"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288</w:t>
            </w:r>
          </w:p>
        </w:tc>
        <w:tc>
          <w:tcPr>
            <w:tcW w:w="1866" w:type="dxa"/>
            <w:tcBorders>
              <w:top w:val="nil"/>
              <w:left w:val="nil"/>
              <w:bottom w:val="single" w:sz="4" w:space="0" w:color="auto"/>
              <w:right w:val="single" w:sz="4" w:space="0" w:color="auto"/>
            </w:tcBorders>
            <w:shd w:val="clear" w:color="auto" w:fill="FFFFFF"/>
            <w:noWrap/>
            <w:vAlign w:val="center"/>
            <w:hideMark/>
          </w:tcPr>
          <w:p w14:paraId="19D9241C"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ВАЗ</w:t>
            </w:r>
          </w:p>
        </w:tc>
        <w:tc>
          <w:tcPr>
            <w:tcW w:w="1606" w:type="dxa"/>
            <w:tcBorders>
              <w:top w:val="nil"/>
              <w:left w:val="nil"/>
              <w:bottom w:val="single" w:sz="4" w:space="0" w:color="auto"/>
              <w:right w:val="single" w:sz="4" w:space="0" w:color="auto"/>
            </w:tcBorders>
            <w:shd w:val="clear" w:color="auto" w:fill="FFFFFF"/>
            <w:vAlign w:val="center"/>
            <w:hideMark/>
          </w:tcPr>
          <w:p w14:paraId="3A4B0869"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232900-0000040-41</w:t>
            </w:r>
          </w:p>
        </w:tc>
        <w:tc>
          <w:tcPr>
            <w:tcW w:w="1250" w:type="dxa"/>
            <w:tcBorders>
              <w:top w:val="nil"/>
              <w:left w:val="nil"/>
              <w:bottom w:val="single" w:sz="4" w:space="0" w:color="auto"/>
              <w:right w:val="single" w:sz="4" w:space="0" w:color="auto"/>
            </w:tcBorders>
            <w:shd w:val="clear" w:color="auto" w:fill="FFFFFF"/>
            <w:noWrap/>
            <w:vAlign w:val="center"/>
            <w:hideMark/>
          </w:tcPr>
          <w:p w14:paraId="6B8E6D7F"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2012</w:t>
            </w:r>
          </w:p>
        </w:tc>
        <w:tc>
          <w:tcPr>
            <w:tcW w:w="2663" w:type="dxa"/>
            <w:tcBorders>
              <w:top w:val="nil"/>
              <w:left w:val="nil"/>
              <w:bottom w:val="single" w:sz="4" w:space="0" w:color="auto"/>
              <w:right w:val="single" w:sz="4" w:space="0" w:color="auto"/>
            </w:tcBorders>
            <w:shd w:val="clear" w:color="auto" w:fill="FFFFFF"/>
            <w:vAlign w:val="center"/>
            <w:hideMark/>
          </w:tcPr>
          <w:p w14:paraId="520B9AAB"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1</w:t>
            </w:r>
          </w:p>
        </w:tc>
      </w:tr>
      <w:tr w:rsidR="0051288B" w:rsidRPr="009A4FF4" w14:paraId="23E4B03C"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138764A8"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289</w:t>
            </w:r>
          </w:p>
        </w:tc>
        <w:tc>
          <w:tcPr>
            <w:tcW w:w="1866" w:type="dxa"/>
            <w:tcBorders>
              <w:top w:val="nil"/>
              <w:left w:val="nil"/>
              <w:bottom w:val="single" w:sz="4" w:space="0" w:color="auto"/>
              <w:right w:val="single" w:sz="4" w:space="0" w:color="auto"/>
            </w:tcBorders>
            <w:shd w:val="clear" w:color="auto" w:fill="FFFFFF"/>
            <w:noWrap/>
            <w:vAlign w:val="center"/>
            <w:hideMark/>
          </w:tcPr>
          <w:p w14:paraId="4C2D4C09"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00CAC84B"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390945</w:t>
            </w:r>
          </w:p>
        </w:tc>
        <w:tc>
          <w:tcPr>
            <w:tcW w:w="1250" w:type="dxa"/>
            <w:tcBorders>
              <w:top w:val="nil"/>
              <w:left w:val="nil"/>
              <w:bottom w:val="single" w:sz="4" w:space="0" w:color="auto"/>
              <w:right w:val="single" w:sz="4" w:space="0" w:color="auto"/>
            </w:tcBorders>
            <w:shd w:val="clear" w:color="auto" w:fill="FFFFFF"/>
            <w:noWrap/>
            <w:vAlign w:val="center"/>
            <w:hideMark/>
          </w:tcPr>
          <w:p w14:paraId="7E72A29C"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2009</w:t>
            </w:r>
          </w:p>
        </w:tc>
        <w:tc>
          <w:tcPr>
            <w:tcW w:w="2663" w:type="dxa"/>
            <w:tcBorders>
              <w:top w:val="nil"/>
              <w:left w:val="nil"/>
              <w:bottom w:val="single" w:sz="4" w:space="0" w:color="auto"/>
              <w:right w:val="single" w:sz="4" w:space="0" w:color="auto"/>
            </w:tcBorders>
            <w:shd w:val="clear" w:color="auto" w:fill="FFFFFF"/>
            <w:vAlign w:val="center"/>
            <w:hideMark/>
          </w:tcPr>
          <w:p w14:paraId="0ED531D0"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1</w:t>
            </w:r>
          </w:p>
        </w:tc>
      </w:tr>
      <w:tr w:rsidR="0051288B" w:rsidRPr="009A4FF4" w14:paraId="3EABFDDF"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1749C611"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290</w:t>
            </w:r>
          </w:p>
        </w:tc>
        <w:tc>
          <w:tcPr>
            <w:tcW w:w="1866" w:type="dxa"/>
            <w:tcBorders>
              <w:top w:val="nil"/>
              <w:left w:val="nil"/>
              <w:bottom w:val="single" w:sz="4" w:space="0" w:color="auto"/>
              <w:right w:val="single" w:sz="4" w:space="0" w:color="auto"/>
            </w:tcBorders>
            <w:shd w:val="clear" w:color="auto" w:fill="FFFFFF"/>
            <w:noWrap/>
            <w:vAlign w:val="center"/>
            <w:hideMark/>
          </w:tcPr>
          <w:p w14:paraId="04402C9B"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2CFBF327"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390944</w:t>
            </w:r>
          </w:p>
        </w:tc>
        <w:tc>
          <w:tcPr>
            <w:tcW w:w="1250" w:type="dxa"/>
            <w:tcBorders>
              <w:top w:val="nil"/>
              <w:left w:val="nil"/>
              <w:bottom w:val="single" w:sz="4" w:space="0" w:color="auto"/>
              <w:right w:val="single" w:sz="4" w:space="0" w:color="auto"/>
            </w:tcBorders>
            <w:shd w:val="clear" w:color="auto" w:fill="FFFFFF"/>
            <w:noWrap/>
            <w:vAlign w:val="center"/>
            <w:hideMark/>
          </w:tcPr>
          <w:p w14:paraId="58ABE586"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2007</w:t>
            </w:r>
          </w:p>
        </w:tc>
        <w:tc>
          <w:tcPr>
            <w:tcW w:w="2663" w:type="dxa"/>
            <w:tcBorders>
              <w:top w:val="nil"/>
              <w:left w:val="nil"/>
              <w:bottom w:val="single" w:sz="4" w:space="0" w:color="auto"/>
              <w:right w:val="single" w:sz="4" w:space="0" w:color="auto"/>
            </w:tcBorders>
            <w:shd w:val="clear" w:color="auto" w:fill="FFFFFF"/>
            <w:vAlign w:val="center"/>
            <w:hideMark/>
          </w:tcPr>
          <w:p w14:paraId="55913506"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1</w:t>
            </w:r>
          </w:p>
        </w:tc>
      </w:tr>
      <w:tr w:rsidR="0051288B" w:rsidRPr="009A4FF4" w14:paraId="5DA78B1E"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673733EB"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291</w:t>
            </w:r>
          </w:p>
        </w:tc>
        <w:tc>
          <w:tcPr>
            <w:tcW w:w="1866" w:type="dxa"/>
            <w:tcBorders>
              <w:top w:val="nil"/>
              <w:left w:val="nil"/>
              <w:bottom w:val="single" w:sz="4" w:space="0" w:color="auto"/>
              <w:right w:val="single" w:sz="4" w:space="0" w:color="auto"/>
            </w:tcBorders>
            <w:shd w:val="clear" w:color="auto" w:fill="FFFFFF"/>
            <w:noWrap/>
            <w:vAlign w:val="center"/>
            <w:hideMark/>
          </w:tcPr>
          <w:p w14:paraId="4BCFAB64"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78EF002E"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390945</w:t>
            </w:r>
          </w:p>
        </w:tc>
        <w:tc>
          <w:tcPr>
            <w:tcW w:w="1250" w:type="dxa"/>
            <w:tcBorders>
              <w:top w:val="nil"/>
              <w:left w:val="nil"/>
              <w:bottom w:val="single" w:sz="4" w:space="0" w:color="auto"/>
              <w:right w:val="single" w:sz="4" w:space="0" w:color="auto"/>
            </w:tcBorders>
            <w:shd w:val="clear" w:color="auto" w:fill="FFFFFF"/>
            <w:noWrap/>
            <w:vAlign w:val="center"/>
            <w:hideMark/>
          </w:tcPr>
          <w:p w14:paraId="03E6D149"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2012</w:t>
            </w:r>
          </w:p>
        </w:tc>
        <w:tc>
          <w:tcPr>
            <w:tcW w:w="2663" w:type="dxa"/>
            <w:tcBorders>
              <w:top w:val="nil"/>
              <w:left w:val="nil"/>
              <w:bottom w:val="single" w:sz="4" w:space="0" w:color="auto"/>
              <w:right w:val="single" w:sz="4" w:space="0" w:color="auto"/>
            </w:tcBorders>
            <w:shd w:val="clear" w:color="auto" w:fill="FFFFFF"/>
            <w:vAlign w:val="center"/>
            <w:hideMark/>
          </w:tcPr>
          <w:p w14:paraId="48F798A3"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1</w:t>
            </w:r>
          </w:p>
        </w:tc>
      </w:tr>
      <w:tr w:rsidR="0051288B" w:rsidRPr="009A4FF4" w14:paraId="6F9E93A5"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7F90D8EF"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292</w:t>
            </w:r>
          </w:p>
        </w:tc>
        <w:tc>
          <w:tcPr>
            <w:tcW w:w="1866" w:type="dxa"/>
            <w:tcBorders>
              <w:top w:val="nil"/>
              <w:left w:val="nil"/>
              <w:bottom w:val="single" w:sz="4" w:space="0" w:color="auto"/>
              <w:right w:val="single" w:sz="4" w:space="0" w:color="auto"/>
            </w:tcBorders>
            <w:shd w:val="clear" w:color="auto" w:fill="FFFFFF"/>
            <w:noWrap/>
            <w:vAlign w:val="center"/>
            <w:hideMark/>
          </w:tcPr>
          <w:p w14:paraId="72DF3D43"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LADA 4x4</w:t>
            </w:r>
          </w:p>
        </w:tc>
        <w:tc>
          <w:tcPr>
            <w:tcW w:w="1606" w:type="dxa"/>
            <w:tcBorders>
              <w:top w:val="nil"/>
              <w:left w:val="nil"/>
              <w:bottom w:val="single" w:sz="4" w:space="0" w:color="auto"/>
              <w:right w:val="single" w:sz="4" w:space="0" w:color="auto"/>
            </w:tcBorders>
            <w:shd w:val="clear" w:color="auto" w:fill="FFFFFF"/>
            <w:vAlign w:val="center"/>
            <w:hideMark/>
          </w:tcPr>
          <w:p w14:paraId="793E17AA"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213100</w:t>
            </w:r>
          </w:p>
        </w:tc>
        <w:tc>
          <w:tcPr>
            <w:tcW w:w="1250" w:type="dxa"/>
            <w:tcBorders>
              <w:top w:val="nil"/>
              <w:left w:val="nil"/>
              <w:bottom w:val="single" w:sz="4" w:space="0" w:color="auto"/>
              <w:right w:val="single" w:sz="4" w:space="0" w:color="auto"/>
            </w:tcBorders>
            <w:shd w:val="clear" w:color="auto" w:fill="FFFFFF"/>
            <w:noWrap/>
            <w:vAlign w:val="center"/>
            <w:hideMark/>
          </w:tcPr>
          <w:p w14:paraId="5E1EDD5A"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2011</w:t>
            </w:r>
          </w:p>
        </w:tc>
        <w:tc>
          <w:tcPr>
            <w:tcW w:w="2663" w:type="dxa"/>
            <w:tcBorders>
              <w:top w:val="nil"/>
              <w:left w:val="nil"/>
              <w:bottom w:val="single" w:sz="4" w:space="0" w:color="auto"/>
              <w:right w:val="single" w:sz="4" w:space="0" w:color="auto"/>
            </w:tcBorders>
            <w:shd w:val="clear" w:color="auto" w:fill="FFFFFF"/>
            <w:vAlign w:val="center"/>
            <w:hideMark/>
          </w:tcPr>
          <w:p w14:paraId="611EA4A1"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1</w:t>
            </w:r>
          </w:p>
        </w:tc>
      </w:tr>
      <w:tr w:rsidR="0051288B" w:rsidRPr="009A4FF4" w14:paraId="70F950C8"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31931502"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293</w:t>
            </w:r>
          </w:p>
        </w:tc>
        <w:tc>
          <w:tcPr>
            <w:tcW w:w="1866" w:type="dxa"/>
            <w:tcBorders>
              <w:top w:val="nil"/>
              <w:left w:val="nil"/>
              <w:bottom w:val="single" w:sz="4" w:space="0" w:color="auto"/>
              <w:right w:val="single" w:sz="4" w:space="0" w:color="auto"/>
            </w:tcBorders>
            <w:shd w:val="clear" w:color="auto" w:fill="FFFFFF"/>
            <w:noWrap/>
            <w:vAlign w:val="center"/>
            <w:hideMark/>
          </w:tcPr>
          <w:p w14:paraId="7299AF23"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ГАЗ</w:t>
            </w:r>
          </w:p>
        </w:tc>
        <w:tc>
          <w:tcPr>
            <w:tcW w:w="1606" w:type="dxa"/>
            <w:tcBorders>
              <w:top w:val="nil"/>
              <w:left w:val="nil"/>
              <w:bottom w:val="single" w:sz="4" w:space="0" w:color="auto"/>
              <w:right w:val="single" w:sz="4" w:space="0" w:color="auto"/>
            </w:tcBorders>
            <w:shd w:val="clear" w:color="auto" w:fill="FFFFFF"/>
            <w:vAlign w:val="center"/>
            <w:hideMark/>
          </w:tcPr>
          <w:p w14:paraId="0CE0C183"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330232</w:t>
            </w:r>
          </w:p>
        </w:tc>
        <w:tc>
          <w:tcPr>
            <w:tcW w:w="1250" w:type="dxa"/>
            <w:tcBorders>
              <w:top w:val="nil"/>
              <w:left w:val="nil"/>
              <w:bottom w:val="single" w:sz="4" w:space="0" w:color="auto"/>
              <w:right w:val="single" w:sz="4" w:space="0" w:color="auto"/>
            </w:tcBorders>
            <w:shd w:val="clear" w:color="auto" w:fill="FFFFFF"/>
            <w:noWrap/>
            <w:vAlign w:val="center"/>
            <w:hideMark/>
          </w:tcPr>
          <w:p w14:paraId="256C725E"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2006</w:t>
            </w:r>
          </w:p>
        </w:tc>
        <w:tc>
          <w:tcPr>
            <w:tcW w:w="2663" w:type="dxa"/>
            <w:tcBorders>
              <w:top w:val="nil"/>
              <w:left w:val="nil"/>
              <w:bottom w:val="single" w:sz="4" w:space="0" w:color="auto"/>
              <w:right w:val="single" w:sz="4" w:space="0" w:color="auto"/>
            </w:tcBorders>
            <w:shd w:val="clear" w:color="auto" w:fill="FFFFFF"/>
            <w:vAlign w:val="center"/>
            <w:hideMark/>
          </w:tcPr>
          <w:p w14:paraId="4C6C4754"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1</w:t>
            </w:r>
          </w:p>
        </w:tc>
      </w:tr>
      <w:tr w:rsidR="0051288B" w:rsidRPr="009A4FF4" w14:paraId="0FD9704F"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279CFEBF"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294</w:t>
            </w:r>
          </w:p>
        </w:tc>
        <w:tc>
          <w:tcPr>
            <w:tcW w:w="1866" w:type="dxa"/>
            <w:tcBorders>
              <w:top w:val="nil"/>
              <w:left w:val="nil"/>
              <w:bottom w:val="single" w:sz="4" w:space="0" w:color="auto"/>
              <w:right w:val="single" w:sz="4" w:space="0" w:color="auto"/>
            </w:tcBorders>
            <w:shd w:val="clear" w:color="auto" w:fill="FFFFFF"/>
            <w:vAlign w:val="center"/>
            <w:hideMark/>
          </w:tcPr>
          <w:p w14:paraId="4CE5A30D"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20AD165F"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390945</w:t>
            </w:r>
          </w:p>
        </w:tc>
        <w:tc>
          <w:tcPr>
            <w:tcW w:w="1250" w:type="dxa"/>
            <w:tcBorders>
              <w:top w:val="nil"/>
              <w:left w:val="nil"/>
              <w:bottom w:val="single" w:sz="4" w:space="0" w:color="auto"/>
              <w:right w:val="single" w:sz="4" w:space="0" w:color="auto"/>
            </w:tcBorders>
            <w:shd w:val="clear" w:color="auto" w:fill="FFFFFF"/>
            <w:vAlign w:val="center"/>
            <w:hideMark/>
          </w:tcPr>
          <w:p w14:paraId="2B3FFC86"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2009</w:t>
            </w:r>
          </w:p>
        </w:tc>
        <w:tc>
          <w:tcPr>
            <w:tcW w:w="2663" w:type="dxa"/>
            <w:tcBorders>
              <w:top w:val="nil"/>
              <w:left w:val="nil"/>
              <w:bottom w:val="single" w:sz="4" w:space="0" w:color="auto"/>
              <w:right w:val="single" w:sz="4" w:space="0" w:color="auto"/>
            </w:tcBorders>
            <w:shd w:val="clear" w:color="auto" w:fill="FFFFFF"/>
            <w:vAlign w:val="center"/>
            <w:hideMark/>
          </w:tcPr>
          <w:p w14:paraId="50C77B7E"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w:t>
            </w:r>
          </w:p>
        </w:tc>
      </w:tr>
      <w:tr w:rsidR="0051288B" w:rsidRPr="009A4FF4" w14:paraId="68680D50"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23B650E1"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295</w:t>
            </w:r>
          </w:p>
        </w:tc>
        <w:tc>
          <w:tcPr>
            <w:tcW w:w="1866" w:type="dxa"/>
            <w:tcBorders>
              <w:top w:val="nil"/>
              <w:left w:val="nil"/>
              <w:bottom w:val="single" w:sz="4" w:space="0" w:color="auto"/>
              <w:right w:val="single" w:sz="4" w:space="0" w:color="auto"/>
            </w:tcBorders>
            <w:shd w:val="clear" w:color="auto" w:fill="FFFFFF"/>
            <w:noWrap/>
            <w:vAlign w:val="center"/>
            <w:hideMark/>
          </w:tcPr>
          <w:p w14:paraId="24499AD6"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36C5C814"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390944</w:t>
            </w:r>
          </w:p>
        </w:tc>
        <w:tc>
          <w:tcPr>
            <w:tcW w:w="1250" w:type="dxa"/>
            <w:tcBorders>
              <w:top w:val="nil"/>
              <w:left w:val="nil"/>
              <w:bottom w:val="single" w:sz="4" w:space="0" w:color="auto"/>
              <w:right w:val="single" w:sz="4" w:space="0" w:color="auto"/>
            </w:tcBorders>
            <w:shd w:val="clear" w:color="auto" w:fill="FFFFFF"/>
            <w:noWrap/>
            <w:vAlign w:val="center"/>
            <w:hideMark/>
          </w:tcPr>
          <w:p w14:paraId="5C9973EA"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2008</w:t>
            </w:r>
          </w:p>
        </w:tc>
        <w:tc>
          <w:tcPr>
            <w:tcW w:w="2663" w:type="dxa"/>
            <w:tcBorders>
              <w:top w:val="nil"/>
              <w:left w:val="nil"/>
              <w:bottom w:val="single" w:sz="4" w:space="0" w:color="auto"/>
              <w:right w:val="single" w:sz="4" w:space="0" w:color="auto"/>
            </w:tcBorders>
            <w:shd w:val="clear" w:color="auto" w:fill="FFFFFF"/>
            <w:vAlign w:val="center"/>
            <w:hideMark/>
          </w:tcPr>
          <w:p w14:paraId="0600D13F"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1</w:t>
            </w:r>
          </w:p>
        </w:tc>
      </w:tr>
      <w:tr w:rsidR="0051288B" w:rsidRPr="009A4FF4" w14:paraId="1A551231"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7AD3B570"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296</w:t>
            </w:r>
          </w:p>
        </w:tc>
        <w:tc>
          <w:tcPr>
            <w:tcW w:w="1866" w:type="dxa"/>
            <w:tcBorders>
              <w:top w:val="nil"/>
              <w:left w:val="nil"/>
              <w:bottom w:val="single" w:sz="4" w:space="0" w:color="auto"/>
              <w:right w:val="single" w:sz="4" w:space="0" w:color="auto"/>
            </w:tcBorders>
            <w:shd w:val="clear" w:color="auto" w:fill="FFFFFF"/>
            <w:noWrap/>
            <w:vAlign w:val="center"/>
            <w:hideMark/>
          </w:tcPr>
          <w:p w14:paraId="26E481CD"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27544F8B"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39094</w:t>
            </w:r>
          </w:p>
        </w:tc>
        <w:tc>
          <w:tcPr>
            <w:tcW w:w="1250" w:type="dxa"/>
            <w:tcBorders>
              <w:top w:val="nil"/>
              <w:left w:val="nil"/>
              <w:bottom w:val="single" w:sz="4" w:space="0" w:color="auto"/>
              <w:right w:val="single" w:sz="4" w:space="0" w:color="auto"/>
            </w:tcBorders>
            <w:shd w:val="clear" w:color="auto" w:fill="FFFFFF"/>
            <w:noWrap/>
            <w:vAlign w:val="center"/>
            <w:hideMark/>
          </w:tcPr>
          <w:p w14:paraId="687C5891"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2006</w:t>
            </w:r>
          </w:p>
        </w:tc>
        <w:tc>
          <w:tcPr>
            <w:tcW w:w="2663" w:type="dxa"/>
            <w:tcBorders>
              <w:top w:val="nil"/>
              <w:left w:val="nil"/>
              <w:bottom w:val="single" w:sz="4" w:space="0" w:color="auto"/>
              <w:right w:val="single" w:sz="4" w:space="0" w:color="auto"/>
            </w:tcBorders>
            <w:shd w:val="clear" w:color="auto" w:fill="FFFFFF"/>
            <w:vAlign w:val="center"/>
            <w:hideMark/>
          </w:tcPr>
          <w:p w14:paraId="055EA10D"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1</w:t>
            </w:r>
          </w:p>
        </w:tc>
      </w:tr>
      <w:tr w:rsidR="0051288B" w:rsidRPr="009A4FF4" w14:paraId="34D5852A"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4CA7AA8E"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297</w:t>
            </w:r>
          </w:p>
        </w:tc>
        <w:tc>
          <w:tcPr>
            <w:tcW w:w="1866" w:type="dxa"/>
            <w:tcBorders>
              <w:top w:val="nil"/>
              <w:left w:val="nil"/>
              <w:bottom w:val="single" w:sz="4" w:space="0" w:color="auto"/>
              <w:right w:val="single" w:sz="4" w:space="0" w:color="auto"/>
            </w:tcBorders>
            <w:shd w:val="clear" w:color="auto" w:fill="FFFFFF"/>
            <w:noWrap/>
            <w:vAlign w:val="center"/>
            <w:hideMark/>
          </w:tcPr>
          <w:p w14:paraId="5746F1BC"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57B4A591"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390945</w:t>
            </w:r>
          </w:p>
        </w:tc>
        <w:tc>
          <w:tcPr>
            <w:tcW w:w="1250" w:type="dxa"/>
            <w:tcBorders>
              <w:top w:val="nil"/>
              <w:left w:val="nil"/>
              <w:bottom w:val="single" w:sz="4" w:space="0" w:color="auto"/>
              <w:right w:val="single" w:sz="4" w:space="0" w:color="auto"/>
            </w:tcBorders>
            <w:shd w:val="clear" w:color="auto" w:fill="FFFFFF"/>
            <w:noWrap/>
            <w:vAlign w:val="center"/>
            <w:hideMark/>
          </w:tcPr>
          <w:p w14:paraId="48409793"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2013</w:t>
            </w:r>
          </w:p>
        </w:tc>
        <w:tc>
          <w:tcPr>
            <w:tcW w:w="2663" w:type="dxa"/>
            <w:tcBorders>
              <w:top w:val="nil"/>
              <w:left w:val="nil"/>
              <w:bottom w:val="single" w:sz="4" w:space="0" w:color="auto"/>
              <w:right w:val="single" w:sz="4" w:space="0" w:color="auto"/>
            </w:tcBorders>
            <w:shd w:val="clear" w:color="auto" w:fill="FFFFFF"/>
            <w:vAlign w:val="center"/>
            <w:hideMark/>
          </w:tcPr>
          <w:p w14:paraId="7103AB74"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1</w:t>
            </w:r>
          </w:p>
        </w:tc>
      </w:tr>
      <w:tr w:rsidR="0051288B" w:rsidRPr="009A4FF4" w14:paraId="3D0957AD"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7E627831"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298</w:t>
            </w:r>
          </w:p>
        </w:tc>
        <w:tc>
          <w:tcPr>
            <w:tcW w:w="1866" w:type="dxa"/>
            <w:tcBorders>
              <w:top w:val="nil"/>
              <w:left w:val="nil"/>
              <w:bottom w:val="single" w:sz="4" w:space="0" w:color="auto"/>
              <w:right w:val="single" w:sz="4" w:space="0" w:color="auto"/>
            </w:tcBorders>
            <w:shd w:val="clear" w:color="auto" w:fill="FFFFFF"/>
            <w:noWrap/>
            <w:vAlign w:val="center"/>
            <w:hideMark/>
          </w:tcPr>
          <w:p w14:paraId="22A9EB23"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6BAE5097"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390902</w:t>
            </w:r>
          </w:p>
        </w:tc>
        <w:tc>
          <w:tcPr>
            <w:tcW w:w="1250" w:type="dxa"/>
            <w:tcBorders>
              <w:top w:val="nil"/>
              <w:left w:val="nil"/>
              <w:bottom w:val="single" w:sz="4" w:space="0" w:color="auto"/>
              <w:right w:val="single" w:sz="4" w:space="0" w:color="auto"/>
            </w:tcBorders>
            <w:shd w:val="clear" w:color="auto" w:fill="FFFFFF"/>
            <w:noWrap/>
            <w:vAlign w:val="center"/>
            <w:hideMark/>
          </w:tcPr>
          <w:p w14:paraId="19569783"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2003</w:t>
            </w:r>
          </w:p>
        </w:tc>
        <w:tc>
          <w:tcPr>
            <w:tcW w:w="2663" w:type="dxa"/>
            <w:tcBorders>
              <w:top w:val="nil"/>
              <w:left w:val="nil"/>
              <w:bottom w:val="single" w:sz="4" w:space="0" w:color="auto"/>
              <w:right w:val="single" w:sz="4" w:space="0" w:color="auto"/>
            </w:tcBorders>
            <w:shd w:val="clear" w:color="auto" w:fill="FFFFFF"/>
            <w:vAlign w:val="center"/>
            <w:hideMark/>
          </w:tcPr>
          <w:p w14:paraId="29FF2A5F"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1</w:t>
            </w:r>
          </w:p>
        </w:tc>
      </w:tr>
      <w:tr w:rsidR="0051288B" w:rsidRPr="009A4FF4" w14:paraId="72D37188"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2A756788"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299</w:t>
            </w:r>
          </w:p>
        </w:tc>
        <w:tc>
          <w:tcPr>
            <w:tcW w:w="1866" w:type="dxa"/>
            <w:tcBorders>
              <w:top w:val="nil"/>
              <w:left w:val="nil"/>
              <w:bottom w:val="single" w:sz="4" w:space="0" w:color="auto"/>
              <w:right w:val="single" w:sz="4" w:space="0" w:color="auto"/>
            </w:tcBorders>
            <w:shd w:val="clear" w:color="auto" w:fill="FFFFFF"/>
            <w:noWrap/>
            <w:vAlign w:val="center"/>
            <w:hideMark/>
          </w:tcPr>
          <w:p w14:paraId="7511A485"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CHEVROLET NIVA</w:t>
            </w:r>
          </w:p>
        </w:tc>
        <w:tc>
          <w:tcPr>
            <w:tcW w:w="1606" w:type="dxa"/>
            <w:tcBorders>
              <w:top w:val="nil"/>
              <w:left w:val="nil"/>
              <w:bottom w:val="single" w:sz="4" w:space="0" w:color="auto"/>
              <w:right w:val="single" w:sz="4" w:space="0" w:color="auto"/>
            </w:tcBorders>
            <w:shd w:val="clear" w:color="auto" w:fill="FFFFFF"/>
            <w:vAlign w:val="center"/>
            <w:hideMark/>
          </w:tcPr>
          <w:p w14:paraId="40E17389"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212300</w:t>
            </w:r>
          </w:p>
        </w:tc>
        <w:tc>
          <w:tcPr>
            <w:tcW w:w="1250" w:type="dxa"/>
            <w:tcBorders>
              <w:top w:val="nil"/>
              <w:left w:val="nil"/>
              <w:bottom w:val="single" w:sz="4" w:space="0" w:color="auto"/>
              <w:right w:val="single" w:sz="4" w:space="0" w:color="auto"/>
            </w:tcBorders>
            <w:shd w:val="clear" w:color="auto" w:fill="FFFFFF"/>
            <w:noWrap/>
            <w:vAlign w:val="center"/>
            <w:hideMark/>
          </w:tcPr>
          <w:p w14:paraId="241A13EE"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2007</w:t>
            </w:r>
          </w:p>
        </w:tc>
        <w:tc>
          <w:tcPr>
            <w:tcW w:w="2663" w:type="dxa"/>
            <w:tcBorders>
              <w:top w:val="nil"/>
              <w:left w:val="nil"/>
              <w:bottom w:val="single" w:sz="4" w:space="0" w:color="auto"/>
              <w:right w:val="single" w:sz="4" w:space="0" w:color="auto"/>
            </w:tcBorders>
            <w:shd w:val="clear" w:color="auto" w:fill="FFFFFF"/>
            <w:vAlign w:val="center"/>
            <w:hideMark/>
          </w:tcPr>
          <w:p w14:paraId="177B5E0A"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1</w:t>
            </w:r>
          </w:p>
        </w:tc>
      </w:tr>
      <w:tr w:rsidR="0051288B" w:rsidRPr="009A4FF4" w14:paraId="4F63021D"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34B76EAF"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300</w:t>
            </w:r>
          </w:p>
        </w:tc>
        <w:tc>
          <w:tcPr>
            <w:tcW w:w="1866" w:type="dxa"/>
            <w:tcBorders>
              <w:top w:val="nil"/>
              <w:left w:val="nil"/>
              <w:bottom w:val="single" w:sz="4" w:space="0" w:color="auto"/>
              <w:right w:val="single" w:sz="4" w:space="0" w:color="auto"/>
            </w:tcBorders>
            <w:shd w:val="clear" w:color="auto" w:fill="FFFFFF"/>
            <w:noWrap/>
            <w:vAlign w:val="center"/>
            <w:hideMark/>
          </w:tcPr>
          <w:p w14:paraId="7C1E0836"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ГАЗ</w:t>
            </w:r>
          </w:p>
        </w:tc>
        <w:tc>
          <w:tcPr>
            <w:tcW w:w="1606" w:type="dxa"/>
            <w:tcBorders>
              <w:top w:val="nil"/>
              <w:left w:val="nil"/>
              <w:bottom w:val="single" w:sz="4" w:space="0" w:color="auto"/>
              <w:right w:val="single" w:sz="4" w:space="0" w:color="auto"/>
            </w:tcBorders>
            <w:shd w:val="clear" w:color="auto" w:fill="FFFFFF"/>
            <w:vAlign w:val="center"/>
            <w:hideMark/>
          </w:tcPr>
          <w:p w14:paraId="272DFB40"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3035КD</w:t>
            </w:r>
          </w:p>
        </w:tc>
        <w:tc>
          <w:tcPr>
            <w:tcW w:w="1250" w:type="dxa"/>
            <w:tcBorders>
              <w:top w:val="nil"/>
              <w:left w:val="nil"/>
              <w:bottom w:val="single" w:sz="4" w:space="0" w:color="auto"/>
              <w:right w:val="single" w:sz="4" w:space="0" w:color="auto"/>
            </w:tcBorders>
            <w:shd w:val="clear" w:color="auto" w:fill="FFFFFF"/>
            <w:noWrap/>
            <w:vAlign w:val="center"/>
            <w:hideMark/>
          </w:tcPr>
          <w:p w14:paraId="2A0C9500"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2007</w:t>
            </w:r>
          </w:p>
        </w:tc>
        <w:tc>
          <w:tcPr>
            <w:tcW w:w="2663" w:type="dxa"/>
            <w:tcBorders>
              <w:top w:val="nil"/>
              <w:left w:val="nil"/>
              <w:bottom w:val="single" w:sz="4" w:space="0" w:color="auto"/>
              <w:right w:val="single" w:sz="4" w:space="0" w:color="auto"/>
            </w:tcBorders>
            <w:shd w:val="clear" w:color="auto" w:fill="FFFFFF"/>
            <w:vAlign w:val="center"/>
            <w:hideMark/>
          </w:tcPr>
          <w:p w14:paraId="3FBCF72B"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1</w:t>
            </w:r>
          </w:p>
        </w:tc>
      </w:tr>
      <w:tr w:rsidR="0051288B" w:rsidRPr="009A4FF4" w14:paraId="625900CF"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2454F60B"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301</w:t>
            </w:r>
          </w:p>
        </w:tc>
        <w:tc>
          <w:tcPr>
            <w:tcW w:w="1866" w:type="dxa"/>
            <w:tcBorders>
              <w:top w:val="nil"/>
              <w:left w:val="nil"/>
              <w:bottom w:val="single" w:sz="4" w:space="0" w:color="auto"/>
              <w:right w:val="single" w:sz="4" w:space="0" w:color="auto"/>
            </w:tcBorders>
            <w:shd w:val="clear" w:color="auto" w:fill="FFFFFF"/>
            <w:noWrap/>
            <w:vAlign w:val="center"/>
            <w:hideMark/>
          </w:tcPr>
          <w:p w14:paraId="6A6FBFDD"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ГАЗ</w:t>
            </w:r>
          </w:p>
        </w:tc>
        <w:tc>
          <w:tcPr>
            <w:tcW w:w="1606" w:type="dxa"/>
            <w:tcBorders>
              <w:top w:val="nil"/>
              <w:left w:val="nil"/>
              <w:bottom w:val="single" w:sz="4" w:space="0" w:color="auto"/>
              <w:right w:val="single" w:sz="4" w:space="0" w:color="auto"/>
            </w:tcBorders>
            <w:shd w:val="clear" w:color="auto" w:fill="FFFFFF"/>
            <w:vAlign w:val="center"/>
            <w:hideMark/>
          </w:tcPr>
          <w:p w14:paraId="5C206025"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3302</w:t>
            </w:r>
          </w:p>
        </w:tc>
        <w:tc>
          <w:tcPr>
            <w:tcW w:w="1250" w:type="dxa"/>
            <w:tcBorders>
              <w:top w:val="nil"/>
              <w:left w:val="nil"/>
              <w:bottom w:val="single" w:sz="4" w:space="0" w:color="auto"/>
              <w:right w:val="single" w:sz="4" w:space="0" w:color="auto"/>
            </w:tcBorders>
            <w:shd w:val="clear" w:color="auto" w:fill="FFFFFF"/>
            <w:noWrap/>
            <w:vAlign w:val="center"/>
            <w:hideMark/>
          </w:tcPr>
          <w:p w14:paraId="611543A1"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2005</w:t>
            </w:r>
          </w:p>
        </w:tc>
        <w:tc>
          <w:tcPr>
            <w:tcW w:w="2663" w:type="dxa"/>
            <w:tcBorders>
              <w:top w:val="nil"/>
              <w:left w:val="nil"/>
              <w:bottom w:val="single" w:sz="4" w:space="0" w:color="auto"/>
              <w:right w:val="single" w:sz="4" w:space="0" w:color="auto"/>
            </w:tcBorders>
            <w:shd w:val="clear" w:color="auto" w:fill="FFFFFF"/>
            <w:vAlign w:val="center"/>
            <w:hideMark/>
          </w:tcPr>
          <w:p w14:paraId="07D06FAD"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1</w:t>
            </w:r>
          </w:p>
        </w:tc>
      </w:tr>
      <w:tr w:rsidR="0051288B" w:rsidRPr="009A4FF4" w14:paraId="24EC6E29"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0B80F18D"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302</w:t>
            </w:r>
          </w:p>
        </w:tc>
        <w:tc>
          <w:tcPr>
            <w:tcW w:w="1866" w:type="dxa"/>
            <w:tcBorders>
              <w:top w:val="nil"/>
              <w:left w:val="nil"/>
              <w:bottom w:val="single" w:sz="4" w:space="0" w:color="auto"/>
              <w:right w:val="single" w:sz="4" w:space="0" w:color="auto"/>
            </w:tcBorders>
            <w:shd w:val="clear" w:color="auto" w:fill="FFFFFF"/>
            <w:noWrap/>
            <w:vAlign w:val="center"/>
            <w:hideMark/>
          </w:tcPr>
          <w:p w14:paraId="6CBF545C"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031438B9"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390995</w:t>
            </w:r>
          </w:p>
        </w:tc>
        <w:tc>
          <w:tcPr>
            <w:tcW w:w="1250" w:type="dxa"/>
            <w:tcBorders>
              <w:top w:val="nil"/>
              <w:left w:val="nil"/>
              <w:bottom w:val="single" w:sz="4" w:space="0" w:color="auto"/>
              <w:right w:val="single" w:sz="4" w:space="0" w:color="auto"/>
            </w:tcBorders>
            <w:shd w:val="clear" w:color="auto" w:fill="FFFFFF"/>
            <w:noWrap/>
            <w:vAlign w:val="center"/>
            <w:hideMark/>
          </w:tcPr>
          <w:p w14:paraId="39D0C8E1"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2016</w:t>
            </w:r>
          </w:p>
        </w:tc>
        <w:tc>
          <w:tcPr>
            <w:tcW w:w="2663" w:type="dxa"/>
            <w:tcBorders>
              <w:top w:val="nil"/>
              <w:left w:val="nil"/>
              <w:bottom w:val="single" w:sz="4" w:space="0" w:color="auto"/>
              <w:right w:val="single" w:sz="4" w:space="0" w:color="auto"/>
            </w:tcBorders>
            <w:shd w:val="clear" w:color="auto" w:fill="FFFFFF"/>
            <w:vAlign w:val="center"/>
            <w:hideMark/>
          </w:tcPr>
          <w:p w14:paraId="19B73802"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1</w:t>
            </w:r>
          </w:p>
        </w:tc>
      </w:tr>
      <w:tr w:rsidR="0051288B" w:rsidRPr="009A4FF4" w14:paraId="7055D2A7"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1D4ACEAC"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303</w:t>
            </w:r>
          </w:p>
        </w:tc>
        <w:tc>
          <w:tcPr>
            <w:tcW w:w="1866" w:type="dxa"/>
            <w:tcBorders>
              <w:top w:val="nil"/>
              <w:left w:val="nil"/>
              <w:bottom w:val="single" w:sz="4" w:space="0" w:color="auto"/>
              <w:right w:val="single" w:sz="4" w:space="0" w:color="auto"/>
            </w:tcBorders>
            <w:shd w:val="clear" w:color="auto" w:fill="FFFFFF"/>
            <w:noWrap/>
            <w:vAlign w:val="center"/>
            <w:hideMark/>
          </w:tcPr>
          <w:p w14:paraId="59E763AA"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CHEVROLET NIVA</w:t>
            </w:r>
          </w:p>
        </w:tc>
        <w:tc>
          <w:tcPr>
            <w:tcW w:w="1606" w:type="dxa"/>
            <w:tcBorders>
              <w:top w:val="nil"/>
              <w:left w:val="nil"/>
              <w:bottom w:val="single" w:sz="4" w:space="0" w:color="auto"/>
              <w:right w:val="single" w:sz="4" w:space="0" w:color="auto"/>
            </w:tcBorders>
            <w:shd w:val="clear" w:color="auto" w:fill="FFFFFF"/>
            <w:vAlign w:val="center"/>
            <w:hideMark/>
          </w:tcPr>
          <w:p w14:paraId="1CE76007"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212300</w:t>
            </w:r>
          </w:p>
        </w:tc>
        <w:tc>
          <w:tcPr>
            <w:tcW w:w="1250" w:type="dxa"/>
            <w:tcBorders>
              <w:top w:val="nil"/>
              <w:left w:val="nil"/>
              <w:bottom w:val="single" w:sz="4" w:space="0" w:color="auto"/>
              <w:right w:val="single" w:sz="4" w:space="0" w:color="auto"/>
            </w:tcBorders>
            <w:shd w:val="clear" w:color="auto" w:fill="FFFFFF"/>
            <w:noWrap/>
            <w:vAlign w:val="center"/>
            <w:hideMark/>
          </w:tcPr>
          <w:p w14:paraId="735BBC44"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2008</w:t>
            </w:r>
          </w:p>
        </w:tc>
        <w:tc>
          <w:tcPr>
            <w:tcW w:w="2663" w:type="dxa"/>
            <w:tcBorders>
              <w:top w:val="nil"/>
              <w:left w:val="nil"/>
              <w:bottom w:val="single" w:sz="4" w:space="0" w:color="auto"/>
              <w:right w:val="single" w:sz="4" w:space="0" w:color="auto"/>
            </w:tcBorders>
            <w:shd w:val="clear" w:color="auto" w:fill="FFFFFF"/>
            <w:vAlign w:val="center"/>
            <w:hideMark/>
          </w:tcPr>
          <w:p w14:paraId="215260BC"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1</w:t>
            </w:r>
          </w:p>
        </w:tc>
      </w:tr>
      <w:tr w:rsidR="0051288B" w:rsidRPr="009A4FF4" w14:paraId="6F90783D"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277F4003"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304</w:t>
            </w:r>
          </w:p>
        </w:tc>
        <w:tc>
          <w:tcPr>
            <w:tcW w:w="1866" w:type="dxa"/>
            <w:tcBorders>
              <w:top w:val="nil"/>
              <w:left w:val="nil"/>
              <w:bottom w:val="single" w:sz="4" w:space="0" w:color="auto"/>
              <w:right w:val="single" w:sz="4" w:space="0" w:color="auto"/>
            </w:tcBorders>
            <w:shd w:val="clear" w:color="auto" w:fill="FFFFFF"/>
            <w:noWrap/>
            <w:vAlign w:val="center"/>
            <w:hideMark/>
          </w:tcPr>
          <w:p w14:paraId="57C789EE"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1D035D4F"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390944</w:t>
            </w:r>
          </w:p>
        </w:tc>
        <w:tc>
          <w:tcPr>
            <w:tcW w:w="1250" w:type="dxa"/>
            <w:tcBorders>
              <w:top w:val="nil"/>
              <w:left w:val="nil"/>
              <w:bottom w:val="single" w:sz="4" w:space="0" w:color="auto"/>
              <w:right w:val="single" w:sz="4" w:space="0" w:color="auto"/>
            </w:tcBorders>
            <w:shd w:val="clear" w:color="auto" w:fill="FFFFFF"/>
            <w:noWrap/>
            <w:vAlign w:val="center"/>
            <w:hideMark/>
          </w:tcPr>
          <w:p w14:paraId="251F5E1E"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2007</w:t>
            </w:r>
          </w:p>
        </w:tc>
        <w:tc>
          <w:tcPr>
            <w:tcW w:w="2663" w:type="dxa"/>
            <w:tcBorders>
              <w:top w:val="nil"/>
              <w:left w:val="nil"/>
              <w:bottom w:val="single" w:sz="4" w:space="0" w:color="auto"/>
              <w:right w:val="single" w:sz="4" w:space="0" w:color="auto"/>
            </w:tcBorders>
            <w:shd w:val="clear" w:color="auto" w:fill="FFFFFF"/>
            <w:vAlign w:val="center"/>
            <w:hideMark/>
          </w:tcPr>
          <w:p w14:paraId="3F6A6423"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1</w:t>
            </w:r>
          </w:p>
        </w:tc>
      </w:tr>
      <w:tr w:rsidR="0051288B" w:rsidRPr="009A4FF4" w14:paraId="04D0A8D2"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1461C116"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305</w:t>
            </w:r>
          </w:p>
        </w:tc>
        <w:tc>
          <w:tcPr>
            <w:tcW w:w="1866" w:type="dxa"/>
            <w:tcBorders>
              <w:top w:val="nil"/>
              <w:left w:val="nil"/>
              <w:bottom w:val="single" w:sz="4" w:space="0" w:color="auto"/>
              <w:right w:val="single" w:sz="4" w:space="0" w:color="auto"/>
            </w:tcBorders>
            <w:shd w:val="clear" w:color="auto" w:fill="FFFFFF"/>
            <w:noWrap/>
            <w:vAlign w:val="center"/>
            <w:hideMark/>
          </w:tcPr>
          <w:p w14:paraId="05392577"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ГАЗ</w:t>
            </w:r>
          </w:p>
        </w:tc>
        <w:tc>
          <w:tcPr>
            <w:tcW w:w="1606" w:type="dxa"/>
            <w:tcBorders>
              <w:top w:val="nil"/>
              <w:left w:val="nil"/>
              <w:bottom w:val="single" w:sz="4" w:space="0" w:color="auto"/>
              <w:right w:val="single" w:sz="4" w:space="0" w:color="auto"/>
            </w:tcBorders>
            <w:shd w:val="clear" w:color="auto" w:fill="FFFFFF"/>
            <w:vAlign w:val="center"/>
            <w:hideMark/>
          </w:tcPr>
          <w:p w14:paraId="7C5EE9BE"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2705</w:t>
            </w:r>
          </w:p>
        </w:tc>
        <w:tc>
          <w:tcPr>
            <w:tcW w:w="1250" w:type="dxa"/>
            <w:tcBorders>
              <w:top w:val="nil"/>
              <w:left w:val="nil"/>
              <w:bottom w:val="single" w:sz="4" w:space="0" w:color="auto"/>
              <w:right w:val="single" w:sz="4" w:space="0" w:color="auto"/>
            </w:tcBorders>
            <w:shd w:val="clear" w:color="auto" w:fill="FFFFFF"/>
            <w:noWrap/>
            <w:vAlign w:val="center"/>
            <w:hideMark/>
          </w:tcPr>
          <w:p w14:paraId="603A21F8"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2007</w:t>
            </w:r>
          </w:p>
        </w:tc>
        <w:tc>
          <w:tcPr>
            <w:tcW w:w="2663" w:type="dxa"/>
            <w:tcBorders>
              <w:top w:val="nil"/>
              <w:left w:val="nil"/>
              <w:bottom w:val="single" w:sz="4" w:space="0" w:color="auto"/>
              <w:right w:val="single" w:sz="4" w:space="0" w:color="auto"/>
            </w:tcBorders>
            <w:shd w:val="clear" w:color="auto" w:fill="FFFFFF"/>
            <w:vAlign w:val="center"/>
            <w:hideMark/>
          </w:tcPr>
          <w:p w14:paraId="3136225A"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1</w:t>
            </w:r>
          </w:p>
        </w:tc>
      </w:tr>
      <w:tr w:rsidR="0051288B" w:rsidRPr="009A4FF4" w14:paraId="117745B8"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53E936C3"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306</w:t>
            </w:r>
          </w:p>
        </w:tc>
        <w:tc>
          <w:tcPr>
            <w:tcW w:w="1866" w:type="dxa"/>
            <w:tcBorders>
              <w:top w:val="nil"/>
              <w:left w:val="nil"/>
              <w:bottom w:val="single" w:sz="4" w:space="0" w:color="auto"/>
              <w:right w:val="single" w:sz="4" w:space="0" w:color="auto"/>
            </w:tcBorders>
            <w:shd w:val="clear" w:color="auto" w:fill="FFFFFF"/>
            <w:noWrap/>
            <w:vAlign w:val="center"/>
            <w:hideMark/>
          </w:tcPr>
          <w:p w14:paraId="34E6B2B4"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11627165"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390945</w:t>
            </w:r>
          </w:p>
        </w:tc>
        <w:tc>
          <w:tcPr>
            <w:tcW w:w="1250" w:type="dxa"/>
            <w:tcBorders>
              <w:top w:val="nil"/>
              <w:left w:val="nil"/>
              <w:bottom w:val="single" w:sz="4" w:space="0" w:color="auto"/>
              <w:right w:val="single" w:sz="4" w:space="0" w:color="auto"/>
            </w:tcBorders>
            <w:shd w:val="clear" w:color="auto" w:fill="FFFFFF"/>
            <w:noWrap/>
            <w:vAlign w:val="center"/>
            <w:hideMark/>
          </w:tcPr>
          <w:p w14:paraId="08A4E68B"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2013</w:t>
            </w:r>
          </w:p>
        </w:tc>
        <w:tc>
          <w:tcPr>
            <w:tcW w:w="2663" w:type="dxa"/>
            <w:tcBorders>
              <w:top w:val="nil"/>
              <w:left w:val="nil"/>
              <w:bottom w:val="single" w:sz="4" w:space="0" w:color="auto"/>
              <w:right w:val="single" w:sz="4" w:space="0" w:color="auto"/>
            </w:tcBorders>
            <w:shd w:val="clear" w:color="auto" w:fill="FFFFFF"/>
            <w:vAlign w:val="center"/>
            <w:hideMark/>
          </w:tcPr>
          <w:p w14:paraId="392D1479"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1</w:t>
            </w:r>
          </w:p>
        </w:tc>
      </w:tr>
      <w:tr w:rsidR="0051288B" w:rsidRPr="009A4FF4" w14:paraId="74B15AD5"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27BA5C91"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307</w:t>
            </w:r>
          </w:p>
        </w:tc>
        <w:tc>
          <w:tcPr>
            <w:tcW w:w="1866" w:type="dxa"/>
            <w:tcBorders>
              <w:top w:val="nil"/>
              <w:left w:val="nil"/>
              <w:bottom w:val="single" w:sz="4" w:space="0" w:color="auto"/>
              <w:right w:val="single" w:sz="4" w:space="0" w:color="auto"/>
            </w:tcBorders>
            <w:shd w:val="clear" w:color="auto" w:fill="FFFFFF"/>
            <w:noWrap/>
            <w:vAlign w:val="center"/>
            <w:hideMark/>
          </w:tcPr>
          <w:p w14:paraId="337DED69"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01099A9B"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390945</w:t>
            </w:r>
          </w:p>
        </w:tc>
        <w:tc>
          <w:tcPr>
            <w:tcW w:w="1250" w:type="dxa"/>
            <w:tcBorders>
              <w:top w:val="nil"/>
              <w:left w:val="nil"/>
              <w:bottom w:val="single" w:sz="4" w:space="0" w:color="auto"/>
              <w:right w:val="single" w:sz="4" w:space="0" w:color="auto"/>
            </w:tcBorders>
            <w:shd w:val="clear" w:color="auto" w:fill="FFFFFF"/>
            <w:noWrap/>
            <w:vAlign w:val="center"/>
            <w:hideMark/>
          </w:tcPr>
          <w:p w14:paraId="687CEE65"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2013</w:t>
            </w:r>
          </w:p>
        </w:tc>
        <w:tc>
          <w:tcPr>
            <w:tcW w:w="2663" w:type="dxa"/>
            <w:tcBorders>
              <w:top w:val="nil"/>
              <w:left w:val="nil"/>
              <w:bottom w:val="single" w:sz="4" w:space="0" w:color="auto"/>
              <w:right w:val="single" w:sz="4" w:space="0" w:color="auto"/>
            </w:tcBorders>
            <w:shd w:val="clear" w:color="auto" w:fill="FFFFFF"/>
            <w:vAlign w:val="center"/>
            <w:hideMark/>
          </w:tcPr>
          <w:p w14:paraId="1BD27A7A"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1</w:t>
            </w:r>
          </w:p>
        </w:tc>
      </w:tr>
      <w:tr w:rsidR="0051288B" w:rsidRPr="009A4FF4" w14:paraId="436FFC0B"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52F68647"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308</w:t>
            </w:r>
          </w:p>
        </w:tc>
        <w:tc>
          <w:tcPr>
            <w:tcW w:w="1866" w:type="dxa"/>
            <w:tcBorders>
              <w:top w:val="nil"/>
              <w:left w:val="nil"/>
              <w:bottom w:val="single" w:sz="4" w:space="0" w:color="auto"/>
              <w:right w:val="single" w:sz="4" w:space="0" w:color="auto"/>
            </w:tcBorders>
            <w:shd w:val="clear" w:color="auto" w:fill="FFFFFF"/>
            <w:noWrap/>
            <w:vAlign w:val="center"/>
            <w:hideMark/>
          </w:tcPr>
          <w:p w14:paraId="568A3705"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0F6DA3DF"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390945</w:t>
            </w:r>
          </w:p>
        </w:tc>
        <w:tc>
          <w:tcPr>
            <w:tcW w:w="1250" w:type="dxa"/>
            <w:tcBorders>
              <w:top w:val="nil"/>
              <w:left w:val="nil"/>
              <w:bottom w:val="single" w:sz="4" w:space="0" w:color="auto"/>
              <w:right w:val="single" w:sz="4" w:space="0" w:color="auto"/>
            </w:tcBorders>
            <w:shd w:val="clear" w:color="auto" w:fill="FFFFFF"/>
            <w:noWrap/>
            <w:vAlign w:val="center"/>
            <w:hideMark/>
          </w:tcPr>
          <w:p w14:paraId="7C344872"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2011</w:t>
            </w:r>
          </w:p>
        </w:tc>
        <w:tc>
          <w:tcPr>
            <w:tcW w:w="2663" w:type="dxa"/>
            <w:tcBorders>
              <w:top w:val="nil"/>
              <w:left w:val="nil"/>
              <w:bottom w:val="single" w:sz="4" w:space="0" w:color="auto"/>
              <w:right w:val="single" w:sz="4" w:space="0" w:color="auto"/>
            </w:tcBorders>
            <w:shd w:val="clear" w:color="auto" w:fill="FFFFFF"/>
            <w:vAlign w:val="center"/>
            <w:hideMark/>
          </w:tcPr>
          <w:p w14:paraId="7CCC4495"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1</w:t>
            </w:r>
          </w:p>
        </w:tc>
      </w:tr>
      <w:tr w:rsidR="0051288B" w:rsidRPr="009A4FF4" w14:paraId="47CD121F"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3A250BD6"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309</w:t>
            </w:r>
          </w:p>
        </w:tc>
        <w:tc>
          <w:tcPr>
            <w:tcW w:w="1866" w:type="dxa"/>
            <w:tcBorders>
              <w:top w:val="nil"/>
              <w:left w:val="nil"/>
              <w:bottom w:val="single" w:sz="4" w:space="0" w:color="auto"/>
              <w:right w:val="single" w:sz="4" w:space="0" w:color="auto"/>
            </w:tcBorders>
            <w:shd w:val="clear" w:color="auto" w:fill="FFFFFF"/>
            <w:vAlign w:val="center"/>
            <w:hideMark/>
          </w:tcPr>
          <w:p w14:paraId="3A43E26A"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5951D5E5"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390944</w:t>
            </w:r>
          </w:p>
        </w:tc>
        <w:tc>
          <w:tcPr>
            <w:tcW w:w="1250" w:type="dxa"/>
            <w:tcBorders>
              <w:top w:val="nil"/>
              <w:left w:val="nil"/>
              <w:bottom w:val="single" w:sz="4" w:space="0" w:color="auto"/>
              <w:right w:val="single" w:sz="4" w:space="0" w:color="auto"/>
            </w:tcBorders>
            <w:shd w:val="clear" w:color="auto" w:fill="FFFFFF"/>
            <w:vAlign w:val="center"/>
            <w:hideMark/>
          </w:tcPr>
          <w:p w14:paraId="3387A6C8"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2008</w:t>
            </w:r>
          </w:p>
        </w:tc>
        <w:tc>
          <w:tcPr>
            <w:tcW w:w="2663" w:type="dxa"/>
            <w:tcBorders>
              <w:top w:val="nil"/>
              <w:left w:val="nil"/>
              <w:bottom w:val="single" w:sz="4" w:space="0" w:color="auto"/>
              <w:right w:val="single" w:sz="4" w:space="0" w:color="auto"/>
            </w:tcBorders>
            <w:shd w:val="clear" w:color="auto" w:fill="FFFFFF"/>
            <w:vAlign w:val="center"/>
            <w:hideMark/>
          </w:tcPr>
          <w:p w14:paraId="76161268"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1</w:t>
            </w:r>
          </w:p>
        </w:tc>
      </w:tr>
      <w:tr w:rsidR="0051288B" w:rsidRPr="009A4FF4" w14:paraId="65919117"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213D104C"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310</w:t>
            </w:r>
          </w:p>
        </w:tc>
        <w:tc>
          <w:tcPr>
            <w:tcW w:w="1866" w:type="dxa"/>
            <w:tcBorders>
              <w:top w:val="nil"/>
              <w:left w:val="nil"/>
              <w:bottom w:val="single" w:sz="4" w:space="0" w:color="auto"/>
              <w:right w:val="single" w:sz="4" w:space="0" w:color="auto"/>
            </w:tcBorders>
            <w:shd w:val="clear" w:color="auto" w:fill="FFFFFF"/>
            <w:noWrap/>
            <w:vAlign w:val="center"/>
            <w:hideMark/>
          </w:tcPr>
          <w:p w14:paraId="3EA6EFB4"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254699CB"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390944</w:t>
            </w:r>
          </w:p>
        </w:tc>
        <w:tc>
          <w:tcPr>
            <w:tcW w:w="1250" w:type="dxa"/>
            <w:tcBorders>
              <w:top w:val="nil"/>
              <w:left w:val="nil"/>
              <w:bottom w:val="single" w:sz="4" w:space="0" w:color="auto"/>
              <w:right w:val="single" w:sz="4" w:space="0" w:color="auto"/>
            </w:tcBorders>
            <w:shd w:val="clear" w:color="auto" w:fill="FFFFFF"/>
            <w:noWrap/>
            <w:vAlign w:val="center"/>
            <w:hideMark/>
          </w:tcPr>
          <w:p w14:paraId="2086CC93"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2008</w:t>
            </w:r>
          </w:p>
        </w:tc>
        <w:tc>
          <w:tcPr>
            <w:tcW w:w="2663" w:type="dxa"/>
            <w:tcBorders>
              <w:top w:val="nil"/>
              <w:left w:val="nil"/>
              <w:bottom w:val="single" w:sz="4" w:space="0" w:color="auto"/>
              <w:right w:val="single" w:sz="4" w:space="0" w:color="auto"/>
            </w:tcBorders>
            <w:shd w:val="clear" w:color="auto" w:fill="FFFFFF"/>
            <w:vAlign w:val="center"/>
            <w:hideMark/>
          </w:tcPr>
          <w:p w14:paraId="6E62F658"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185F7662"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1C781AC4"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311</w:t>
            </w:r>
          </w:p>
        </w:tc>
        <w:tc>
          <w:tcPr>
            <w:tcW w:w="1866" w:type="dxa"/>
            <w:tcBorders>
              <w:top w:val="nil"/>
              <w:left w:val="nil"/>
              <w:bottom w:val="single" w:sz="4" w:space="0" w:color="auto"/>
              <w:right w:val="single" w:sz="4" w:space="0" w:color="auto"/>
            </w:tcBorders>
            <w:shd w:val="clear" w:color="auto" w:fill="FFFFFF"/>
            <w:noWrap/>
            <w:vAlign w:val="center"/>
            <w:hideMark/>
          </w:tcPr>
          <w:p w14:paraId="46A78AE6"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24886E27"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390945</w:t>
            </w:r>
          </w:p>
        </w:tc>
        <w:tc>
          <w:tcPr>
            <w:tcW w:w="1250" w:type="dxa"/>
            <w:tcBorders>
              <w:top w:val="nil"/>
              <w:left w:val="nil"/>
              <w:bottom w:val="single" w:sz="4" w:space="0" w:color="auto"/>
              <w:right w:val="single" w:sz="4" w:space="0" w:color="auto"/>
            </w:tcBorders>
            <w:shd w:val="clear" w:color="auto" w:fill="FFFFFF"/>
            <w:noWrap/>
            <w:vAlign w:val="center"/>
            <w:hideMark/>
          </w:tcPr>
          <w:p w14:paraId="20F6846B"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2009</w:t>
            </w:r>
          </w:p>
        </w:tc>
        <w:tc>
          <w:tcPr>
            <w:tcW w:w="2663" w:type="dxa"/>
            <w:tcBorders>
              <w:top w:val="nil"/>
              <w:left w:val="nil"/>
              <w:bottom w:val="single" w:sz="4" w:space="0" w:color="auto"/>
              <w:right w:val="single" w:sz="4" w:space="0" w:color="auto"/>
            </w:tcBorders>
            <w:shd w:val="clear" w:color="auto" w:fill="FFFFFF"/>
            <w:vAlign w:val="center"/>
            <w:hideMark/>
          </w:tcPr>
          <w:p w14:paraId="2C42C3D4"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1</w:t>
            </w:r>
          </w:p>
        </w:tc>
      </w:tr>
      <w:tr w:rsidR="0051288B" w:rsidRPr="009A4FF4" w14:paraId="393FBBB7"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214D4354"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312</w:t>
            </w:r>
          </w:p>
        </w:tc>
        <w:tc>
          <w:tcPr>
            <w:tcW w:w="1866" w:type="dxa"/>
            <w:tcBorders>
              <w:top w:val="nil"/>
              <w:left w:val="nil"/>
              <w:bottom w:val="single" w:sz="4" w:space="0" w:color="auto"/>
              <w:right w:val="single" w:sz="4" w:space="0" w:color="auto"/>
            </w:tcBorders>
            <w:shd w:val="clear" w:color="auto" w:fill="FFFFFF"/>
            <w:noWrap/>
            <w:vAlign w:val="center"/>
            <w:hideMark/>
          </w:tcPr>
          <w:p w14:paraId="2C1CAA0F"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62B4D24C"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390902</w:t>
            </w:r>
          </w:p>
        </w:tc>
        <w:tc>
          <w:tcPr>
            <w:tcW w:w="1250" w:type="dxa"/>
            <w:tcBorders>
              <w:top w:val="nil"/>
              <w:left w:val="nil"/>
              <w:bottom w:val="single" w:sz="4" w:space="0" w:color="auto"/>
              <w:right w:val="single" w:sz="4" w:space="0" w:color="auto"/>
            </w:tcBorders>
            <w:shd w:val="clear" w:color="auto" w:fill="FFFFFF"/>
            <w:noWrap/>
            <w:vAlign w:val="center"/>
            <w:hideMark/>
          </w:tcPr>
          <w:p w14:paraId="4DF48713"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2005</w:t>
            </w:r>
          </w:p>
        </w:tc>
        <w:tc>
          <w:tcPr>
            <w:tcW w:w="2663" w:type="dxa"/>
            <w:tcBorders>
              <w:top w:val="nil"/>
              <w:left w:val="nil"/>
              <w:bottom w:val="single" w:sz="4" w:space="0" w:color="auto"/>
              <w:right w:val="single" w:sz="4" w:space="0" w:color="auto"/>
            </w:tcBorders>
            <w:shd w:val="clear" w:color="auto" w:fill="FFFFFF"/>
            <w:vAlign w:val="center"/>
            <w:hideMark/>
          </w:tcPr>
          <w:p w14:paraId="38EEB919"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1</w:t>
            </w:r>
          </w:p>
        </w:tc>
      </w:tr>
      <w:tr w:rsidR="0051288B" w:rsidRPr="009A4FF4" w14:paraId="3F90C885"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5D1127D5"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lastRenderedPageBreak/>
              <w:t>313</w:t>
            </w:r>
          </w:p>
        </w:tc>
        <w:tc>
          <w:tcPr>
            <w:tcW w:w="1866" w:type="dxa"/>
            <w:tcBorders>
              <w:top w:val="nil"/>
              <w:left w:val="nil"/>
              <w:bottom w:val="single" w:sz="4" w:space="0" w:color="auto"/>
              <w:right w:val="single" w:sz="4" w:space="0" w:color="auto"/>
            </w:tcBorders>
            <w:shd w:val="clear" w:color="auto" w:fill="FFFFFF"/>
            <w:noWrap/>
            <w:vAlign w:val="center"/>
            <w:hideMark/>
          </w:tcPr>
          <w:p w14:paraId="7631F3BD"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ГАЗ</w:t>
            </w:r>
          </w:p>
        </w:tc>
        <w:tc>
          <w:tcPr>
            <w:tcW w:w="1606" w:type="dxa"/>
            <w:tcBorders>
              <w:top w:val="nil"/>
              <w:left w:val="nil"/>
              <w:bottom w:val="single" w:sz="4" w:space="0" w:color="auto"/>
              <w:right w:val="single" w:sz="4" w:space="0" w:color="auto"/>
            </w:tcBorders>
            <w:shd w:val="clear" w:color="auto" w:fill="FFFFFF"/>
            <w:vAlign w:val="center"/>
            <w:hideMark/>
          </w:tcPr>
          <w:p w14:paraId="75607FEF"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330232</w:t>
            </w:r>
          </w:p>
        </w:tc>
        <w:tc>
          <w:tcPr>
            <w:tcW w:w="1250" w:type="dxa"/>
            <w:tcBorders>
              <w:top w:val="nil"/>
              <w:left w:val="nil"/>
              <w:bottom w:val="single" w:sz="4" w:space="0" w:color="auto"/>
              <w:right w:val="single" w:sz="4" w:space="0" w:color="auto"/>
            </w:tcBorders>
            <w:shd w:val="clear" w:color="auto" w:fill="FFFFFF"/>
            <w:noWrap/>
            <w:vAlign w:val="center"/>
            <w:hideMark/>
          </w:tcPr>
          <w:p w14:paraId="1218F1C8"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2007</w:t>
            </w:r>
          </w:p>
        </w:tc>
        <w:tc>
          <w:tcPr>
            <w:tcW w:w="2663" w:type="dxa"/>
            <w:tcBorders>
              <w:top w:val="nil"/>
              <w:left w:val="nil"/>
              <w:bottom w:val="single" w:sz="4" w:space="0" w:color="auto"/>
              <w:right w:val="single" w:sz="4" w:space="0" w:color="auto"/>
            </w:tcBorders>
            <w:shd w:val="clear" w:color="auto" w:fill="FFFFFF"/>
            <w:vAlign w:val="center"/>
            <w:hideMark/>
          </w:tcPr>
          <w:p w14:paraId="6200462B"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1</w:t>
            </w:r>
          </w:p>
        </w:tc>
      </w:tr>
      <w:tr w:rsidR="0051288B" w:rsidRPr="009A4FF4" w14:paraId="7D3DE3E3" w14:textId="77777777" w:rsidTr="0051288B">
        <w:trPr>
          <w:trHeight w:val="284"/>
        </w:trPr>
        <w:tc>
          <w:tcPr>
            <w:tcW w:w="705" w:type="dxa"/>
            <w:tcBorders>
              <w:top w:val="nil"/>
              <w:left w:val="single" w:sz="4" w:space="0" w:color="auto"/>
              <w:bottom w:val="single" w:sz="4" w:space="0" w:color="auto"/>
              <w:right w:val="single" w:sz="4" w:space="0" w:color="auto"/>
            </w:tcBorders>
            <w:noWrap/>
            <w:vAlign w:val="center"/>
            <w:hideMark/>
          </w:tcPr>
          <w:p w14:paraId="30697B8C"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314</w:t>
            </w:r>
          </w:p>
        </w:tc>
        <w:tc>
          <w:tcPr>
            <w:tcW w:w="1866" w:type="dxa"/>
            <w:tcBorders>
              <w:top w:val="nil"/>
              <w:left w:val="nil"/>
              <w:bottom w:val="single" w:sz="4" w:space="0" w:color="auto"/>
              <w:right w:val="single" w:sz="4" w:space="0" w:color="auto"/>
            </w:tcBorders>
            <w:shd w:val="clear" w:color="auto" w:fill="FFFFFF"/>
            <w:noWrap/>
            <w:vAlign w:val="center"/>
            <w:hideMark/>
          </w:tcPr>
          <w:p w14:paraId="59B56C8B"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201203AA"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390945</w:t>
            </w:r>
          </w:p>
        </w:tc>
        <w:tc>
          <w:tcPr>
            <w:tcW w:w="1250" w:type="dxa"/>
            <w:tcBorders>
              <w:top w:val="nil"/>
              <w:left w:val="nil"/>
              <w:bottom w:val="single" w:sz="4" w:space="0" w:color="auto"/>
              <w:right w:val="single" w:sz="4" w:space="0" w:color="auto"/>
            </w:tcBorders>
            <w:shd w:val="clear" w:color="auto" w:fill="FFFFFF"/>
            <w:noWrap/>
            <w:vAlign w:val="center"/>
            <w:hideMark/>
          </w:tcPr>
          <w:p w14:paraId="6E234B33"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2009</w:t>
            </w:r>
          </w:p>
        </w:tc>
        <w:tc>
          <w:tcPr>
            <w:tcW w:w="2663" w:type="dxa"/>
            <w:tcBorders>
              <w:top w:val="nil"/>
              <w:left w:val="nil"/>
              <w:bottom w:val="single" w:sz="4" w:space="0" w:color="auto"/>
              <w:right w:val="single" w:sz="4" w:space="0" w:color="auto"/>
            </w:tcBorders>
            <w:shd w:val="clear" w:color="auto" w:fill="FFFFFF"/>
            <w:vAlign w:val="center"/>
            <w:hideMark/>
          </w:tcPr>
          <w:p w14:paraId="5B08D771"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1</w:t>
            </w:r>
          </w:p>
        </w:tc>
      </w:tr>
      <w:tr w:rsidR="0051288B" w:rsidRPr="009A4FF4" w14:paraId="52BD3840" w14:textId="77777777" w:rsidTr="0051288B">
        <w:trPr>
          <w:trHeight w:val="284"/>
        </w:trPr>
        <w:tc>
          <w:tcPr>
            <w:tcW w:w="705" w:type="dxa"/>
            <w:tcBorders>
              <w:top w:val="nil"/>
              <w:left w:val="single" w:sz="4" w:space="0" w:color="auto"/>
              <w:bottom w:val="nil"/>
              <w:right w:val="single" w:sz="4" w:space="0" w:color="auto"/>
            </w:tcBorders>
            <w:noWrap/>
            <w:vAlign w:val="center"/>
            <w:hideMark/>
          </w:tcPr>
          <w:p w14:paraId="4A5C7380"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315</w:t>
            </w:r>
          </w:p>
        </w:tc>
        <w:tc>
          <w:tcPr>
            <w:tcW w:w="1866" w:type="dxa"/>
            <w:tcBorders>
              <w:top w:val="nil"/>
              <w:left w:val="nil"/>
              <w:bottom w:val="nil"/>
              <w:right w:val="single" w:sz="4" w:space="0" w:color="auto"/>
            </w:tcBorders>
            <w:shd w:val="clear" w:color="auto" w:fill="FFFFFF"/>
            <w:noWrap/>
            <w:vAlign w:val="center"/>
            <w:hideMark/>
          </w:tcPr>
          <w:p w14:paraId="57C7CF0A"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УАЗ</w:t>
            </w:r>
          </w:p>
        </w:tc>
        <w:tc>
          <w:tcPr>
            <w:tcW w:w="1606" w:type="dxa"/>
            <w:tcBorders>
              <w:top w:val="nil"/>
              <w:left w:val="nil"/>
              <w:bottom w:val="nil"/>
              <w:right w:val="single" w:sz="4" w:space="0" w:color="auto"/>
            </w:tcBorders>
            <w:shd w:val="clear" w:color="auto" w:fill="FFFFFF"/>
            <w:vAlign w:val="center"/>
            <w:hideMark/>
          </w:tcPr>
          <w:p w14:paraId="275E8ECC"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390992</w:t>
            </w:r>
          </w:p>
        </w:tc>
        <w:tc>
          <w:tcPr>
            <w:tcW w:w="1250" w:type="dxa"/>
            <w:tcBorders>
              <w:top w:val="nil"/>
              <w:left w:val="nil"/>
              <w:bottom w:val="nil"/>
              <w:right w:val="single" w:sz="4" w:space="0" w:color="auto"/>
            </w:tcBorders>
            <w:shd w:val="clear" w:color="auto" w:fill="FFFFFF"/>
            <w:noWrap/>
            <w:vAlign w:val="center"/>
            <w:hideMark/>
          </w:tcPr>
          <w:p w14:paraId="7198EB9E"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sz w:val="16"/>
                <w:szCs w:val="16"/>
              </w:rPr>
              <w:t>2003</w:t>
            </w:r>
          </w:p>
        </w:tc>
        <w:tc>
          <w:tcPr>
            <w:tcW w:w="2663" w:type="dxa"/>
            <w:tcBorders>
              <w:top w:val="nil"/>
              <w:left w:val="nil"/>
              <w:bottom w:val="nil"/>
              <w:right w:val="single" w:sz="4" w:space="0" w:color="auto"/>
            </w:tcBorders>
            <w:shd w:val="clear" w:color="auto" w:fill="FFFFFF"/>
            <w:vAlign w:val="center"/>
            <w:hideMark/>
          </w:tcPr>
          <w:p w14:paraId="1293FF7E"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color w:val="010000"/>
                <w:sz w:val="16"/>
                <w:szCs w:val="16"/>
              </w:rPr>
              <w:t>1</w:t>
            </w:r>
          </w:p>
        </w:tc>
      </w:tr>
      <w:tr w:rsidR="0051288B" w:rsidRPr="009A4FF4" w14:paraId="374186A5" w14:textId="77777777" w:rsidTr="0051288B">
        <w:trPr>
          <w:trHeight w:val="80"/>
        </w:trPr>
        <w:tc>
          <w:tcPr>
            <w:tcW w:w="705" w:type="dxa"/>
            <w:tcBorders>
              <w:top w:val="nil"/>
              <w:left w:val="single" w:sz="4" w:space="0" w:color="auto"/>
              <w:bottom w:val="single" w:sz="4" w:space="0" w:color="auto"/>
              <w:right w:val="single" w:sz="4" w:space="0" w:color="auto"/>
            </w:tcBorders>
            <w:noWrap/>
            <w:vAlign w:val="center"/>
          </w:tcPr>
          <w:p w14:paraId="4023C0EC"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p>
        </w:tc>
        <w:tc>
          <w:tcPr>
            <w:tcW w:w="1866" w:type="dxa"/>
            <w:tcBorders>
              <w:top w:val="nil"/>
              <w:left w:val="nil"/>
              <w:bottom w:val="single" w:sz="4" w:space="0" w:color="auto"/>
              <w:right w:val="single" w:sz="4" w:space="0" w:color="auto"/>
            </w:tcBorders>
            <w:shd w:val="clear" w:color="auto" w:fill="FFFFFF"/>
            <w:noWrap/>
            <w:vAlign w:val="center"/>
          </w:tcPr>
          <w:p w14:paraId="36ACF720"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p>
        </w:tc>
        <w:tc>
          <w:tcPr>
            <w:tcW w:w="1606" w:type="dxa"/>
            <w:tcBorders>
              <w:top w:val="nil"/>
              <w:left w:val="nil"/>
              <w:bottom w:val="single" w:sz="4" w:space="0" w:color="auto"/>
              <w:right w:val="single" w:sz="4" w:space="0" w:color="auto"/>
            </w:tcBorders>
            <w:shd w:val="clear" w:color="auto" w:fill="FFFFFF"/>
            <w:vAlign w:val="center"/>
          </w:tcPr>
          <w:p w14:paraId="249154DA" w14:textId="77777777" w:rsidR="0051288B" w:rsidRPr="009A4FF4" w:rsidRDefault="0051288B" w:rsidP="0051288B">
            <w:pPr>
              <w:spacing w:after="0" w:line="256" w:lineRule="auto"/>
              <w:rPr>
                <w:rFonts w:ascii="Times New Roman" w:eastAsia="Times New Roman" w:hAnsi="Times New Roman" w:cs="Times New Roman"/>
                <w:sz w:val="16"/>
                <w:szCs w:val="16"/>
              </w:rPr>
            </w:pPr>
          </w:p>
        </w:tc>
        <w:tc>
          <w:tcPr>
            <w:tcW w:w="1250" w:type="dxa"/>
            <w:tcBorders>
              <w:top w:val="nil"/>
              <w:left w:val="nil"/>
              <w:bottom w:val="single" w:sz="4" w:space="0" w:color="auto"/>
              <w:right w:val="single" w:sz="4" w:space="0" w:color="auto"/>
            </w:tcBorders>
            <w:shd w:val="clear" w:color="auto" w:fill="FFFFFF"/>
            <w:noWrap/>
            <w:vAlign w:val="center"/>
          </w:tcPr>
          <w:p w14:paraId="7670FAF2"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p>
        </w:tc>
        <w:tc>
          <w:tcPr>
            <w:tcW w:w="2663" w:type="dxa"/>
            <w:tcBorders>
              <w:top w:val="nil"/>
              <w:left w:val="nil"/>
              <w:bottom w:val="single" w:sz="4" w:space="0" w:color="auto"/>
              <w:right w:val="single" w:sz="4" w:space="0" w:color="auto"/>
            </w:tcBorders>
            <w:shd w:val="clear" w:color="auto" w:fill="FFFFFF"/>
            <w:vAlign w:val="center"/>
          </w:tcPr>
          <w:p w14:paraId="67580841"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p>
        </w:tc>
      </w:tr>
      <w:tr w:rsidR="0051288B" w:rsidRPr="009A4FF4" w14:paraId="17D2C968" w14:textId="77777777" w:rsidTr="0051288B">
        <w:trPr>
          <w:trHeight w:val="80"/>
        </w:trPr>
        <w:tc>
          <w:tcPr>
            <w:tcW w:w="705" w:type="dxa"/>
            <w:tcBorders>
              <w:top w:val="single" w:sz="4" w:space="0" w:color="auto"/>
              <w:left w:val="single" w:sz="4" w:space="0" w:color="auto"/>
              <w:bottom w:val="single" w:sz="4" w:space="0" w:color="auto"/>
              <w:right w:val="single" w:sz="4" w:space="0" w:color="auto"/>
            </w:tcBorders>
            <w:noWrap/>
            <w:vAlign w:val="center"/>
            <w:hideMark/>
          </w:tcPr>
          <w:p w14:paraId="67D74A65"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316</w:t>
            </w:r>
          </w:p>
        </w:tc>
        <w:tc>
          <w:tcPr>
            <w:tcW w:w="1866" w:type="dxa"/>
            <w:tcBorders>
              <w:top w:val="single" w:sz="4" w:space="0" w:color="auto"/>
              <w:left w:val="nil"/>
              <w:bottom w:val="single" w:sz="4" w:space="0" w:color="auto"/>
              <w:right w:val="single" w:sz="4" w:space="0" w:color="auto"/>
            </w:tcBorders>
            <w:noWrap/>
            <w:vAlign w:val="center"/>
            <w:hideMark/>
          </w:tcPr>
          <w:p w14:paraId="494DF875"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МАЗ</w:t>
            </w:r>
          </w:p>
        </w:tc>
        <w:tc>
          <w:tcPr>
            <w:tcW w:w="1606" w:type="dxa"/>
            <w:tcBorders>
              <w:top w:val="single" w:sz="4" w:space="0" w:color="auto"/>
              <w:left w:val="nil"/>
              <w:bottom w:val="single" w:sz="4" w:space="0" w:color="auto"/>
              <w:right w:val="single" w:sz="4" w:space="0" w:color="auto"/>
            </w:tcBorders>
            <w:vAlign w:val="center"/>
            <w:hideMark/>
          </w:tcPr>
          <w:p w14:paraId="4F416C55" w14:textId="77777777" w:rsidR="0051288B" w:rsidRPr="009A4FF4" w:rsidRDefault="0051288B" w:rsidP="0051288B">
            <w:pPr>
              <w:spacing w:after="0" w:line="256" w:lineRule="auto"/>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543302</w:t>
            </w:r>
          </w:p>
        </w:tc>
        <w:tc>
          <w:tcPr>
            <w:tcW w:w="1250" w:type="dxa"/>
            <w:tcBorders>
              <w:top w:val="single" w:sz="4" w:space="0" w:color="auto"/>
              <w:left w:val="nil"/>
              <w:bottom w:val="single" w:sz="4" w:space="0" w:color="auto"/>
              <w:right w:val="single" w:sz="4" w:space="0" w:color="auto"/>
            </w:tcBorders>
            <w:noWrap/>
            <w:vAlign w:val="center"/>
            <w:hideMark/>
          </w:tcPr>
          <w:p w14:paraId="1BE5CBD4"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2007</w:t>
            </w:r>
          </w:p>
        </w:tc>
        <w:tc>
          <w:tcPr>
            <w:tcW w:w="2663" w:type="dxa"/>
            <w:tcBorders>
              <w:top w:val="single" w:sz="4" w:space="0" w:color="auto"/>
              <w:left w:val="nil"/>
              <w:bottom w:val="single" w:sz="4" w:space="0" w:color="auto"/>
              <w:right w:val="single" w:sz="4" w:space="0" w:color="auto"/>
            </w:tcBorders>
            <w:vAlign w:val="center"/>
            <w:hideMark/>
          </w:tcPr>
          <w:p w14:paraId="59C93A6A"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w:t>
            </w:r>
          </w:p>
        </w:tc>
      </w:tr>
      <w:tr w:rsidR="0051288B" w:rsidRPr="009A4FF4" w14:paraId="0881C8AD" w14:textId="77777777" w:rsidTr="0051288B">
        <w:trPr>
          <w:trHeight w:val="80"/>
        </w:trPr>
        <w:tc>
          <w:tcPr>
            <w:tcW w:w="705" w:type="dxa"/>
            <w:tcBorders>
              <w:top w:val="single" w:sz="4" w:space="0" w:color="auto"/>
              <w:left w:val="single" w:sz="4" w:space="0" w:color="auto"/>
              <w:bottom w:val="single" w:sz="4" w:space="0" w:color="auto"/>
              <w:right w:val="single" w:sz="4" w:space="0" w:color="auto"/>
            </w:tcBorders>
            <w:noWrap/>
            <w:vAlign w:val="center"/>
            <w:hideMark/>
          </w:tcPr>
          <w:p w14:paraId="0C85468B"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317</w:t>
            </w:r>
          </w:p>
        </w:tc>
        <w:tc>
          <w:tcPr>
            <w:tcW w:w="1866" w:type="dxa"/>
            <w:tcBorders>
              <w:top w:val="single" w:sz="4" w:space="0" w:color="auto"/>
              <w:left w:val="nil"/>
              <w:bottom w:val="single" w:sz="4" w:space="0" w:color="auto"/>
              <w:right w:val="single" w:sz="4" w:space="0" w:color="auto"/>
            </w:tcBorders>
            <w:noWrap/>
            <w:vAlign w:val="center"/>
            <w:hideMark/>
          </w:tcPr>
          <w:p w14:paraId="6FEFF8F7"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КАМАЗ</w:t>
            </w:r>
          </w:p>
        </w:tc>
        <w:tc>
          <w:tcPr>
            <w:tcW w:w="1606" w:type="dxa"/>
            <w:tcBorders>
              <w:top w:val="single" w:sz="4" w:space="0" w:color="auto"/>
              <w:left w:val="nil"/>
              <w:bottom w:val="single" w:sz="4" w:space="0" w:color="auto"/>
              <w:right w:val="single" w:sz="4" w:space="0" w:color="auto"/>
            </w:tcBorders>
            <w:vAlign w:val="center"/>
            <w:hideMark/>
          </w:tcPr>
          <w:p w14:paraId="642F1DF4" w14:textId="77777777" w:rsidR="0051288B" w:rsidRPr="009A4FF4" w:rsidRDefault="0051288B" w:rsidP="0051288B">
            <w:pPr>
              <w:spacing w:after="0" w:line="256" w:lineRule="auto"/>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45143-12-15</w:t>
            </w:r>
          </w:p>
        </w:tc>
        <w:tc>
          <w:tcPr>
            <w:tcW w:w="1250" w:type="dxa"/>
            <w:tcBorders>
              <w:top w:val="single" w:sz="4" w:space="0" w:color="auto"/>
              <w:left w:val="nil"/>
              <w:bottom w:val="single" w:sz="4" w:space="0" w:color="auto"/>
              <w:right w:val="single" w:sz="4" w:space="0" w:color="auto"/>
            </w:tcBorders>
            <w:noWrap/>
            <w:vAlign w:val="center"/>
            <w:hideMark/>
          </w:tcPr>
          <w:p w14:paraId="7E9D0E27"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2006</w:t>
            </w:r>
          </w:p>
        </w:tc>
        <w:tc>
          <w:tcPr>
            <w:tcW w:w="2663" w:type="dxa"/>
            <w:tcBorders>
              <w:top w:val="single" w:sz="4" w:space="0" w:color="auto"/>
              <w:left w:val="nil"/>
              <w:bottom w:val="single" w:sz="4" w:space="0" w:color="auto"/>
              <w:right w:val="single" w:sz="4" w:space="0" w:color="auto"/>
            </w:tcBorders>
            <w:vAlign w:val="center"/>
            <w:hideMark/>
          </w:tcPr>
          <w:p w14:paraId="6A34D950" w14:textId="77777777" w:rsidR="0051288B" w:rsidRPr="009A4FF4"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1</w:t>
            </w:r>
          </w:p>
        </w:tc>
      </w:tr>
      <w:tr w:rsidR="0051288B" w:rsidRPr="0051288B" w14:paraId="4FDE7735" w14:textId="77777777" w:rsidTr="0051288B">
        <w:trPr>
          <w:trHeight w:val="80"/>
        </w:trPr>
        <w:tc>
          <w:tcPr>
            <w:tcW w:w="705" w:type="dxa"/>
            <w:tcBorders>
              <w:top w:val="single" w:sz="4" w:space="0" w:color="auto"/>
              <w:left w:val="single" w:sz="4" w:space="0" w:color="auto"/>
              <w:bottom w:val="single" w:sz="4" w:space="0" w:color="auto"/>
              <w:right w:val="single" w:sz="4" w:space="0" w:color="auto"/>
            </w:tcBorders>
            <w:noWrap/>
            <w:vAlign w:val="center"/>
            <w:hideMark/>
          </w:tcPr>
          <w:p w14:paraId="75FC5CED" w14:textId="77777777" w:rsidR="0051288B" w:rsidRPr="009A4FF4" w:rsidRDefault="0051288B" w:rsidP="0051288B">
            <w:pPr>
              <w:spacing w:after="0" w:line="256" w:lineRule="auto"/>
              <w:jc w:val="right"/>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318</w:t>
            </w:r>
          </w:p>
        </w:tc>
        <w:tc>
          <w:tcPr>
            <w:tcW w:w="1866" w:type="dxa"/>
            <w:tcBorders>
              <w:top w:val="single" w:sz="4" w:space="0" w:color="auto"/>
              <w:left w:val="nil"/>
              <w:bottom w:val="single" w:sz="4" w:space="0" w:color="auto"/>
              <w:right w:val="single" w:sz="4" w:space="0" w:color="auto"/>
            </w:tcBorders>
            <w:noWrap/>
            <w:vAlign w:val="center"/>
            <w:hideMark/>
          </w:tcPr>
          <w:p w14:paraId="6D85E642" w14:textId="77777777" w:rsidR="0051288B" w:rsidRPr="009A4FF4" w:rsidRDefault="0051288B" w:rsidP="0051288B">
            <w:pPr>
              <w:spacing w:after="0" w:line="256" w:lineRule="auto"/>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ЗИЛ</w:t>
            </w:r>
          </w:p>
        </w:tc>
        <w:tc>
          <w:tcPr>
            <w:tcW w:w="1606" w:type="dxa"/>
            <w:tcBorders>
              <w:top w:val="single" w:sz="4" w:space="0" w:color="auto"/>
              <w:left w:val="nil"/>
              <w:bottom w:val="single" w:sz="4" w:space="0" w:color="auto"/>
              <w:right w:val="single" w:sz="4" w:space="0" w:color="auto"/>
            </w:tcBorders>
            <w:vAlign w:val="center"/>
            <w:hideMark/>
          </w:tcPr>
          <w:p w14:paraId="44DF5D0D" w14:textId="77777777" w:rsidR="0051288B" w:rsidRPr="009A4FF4" w:rsidRDefault="0051288B" w:rsidP="0051288B">
            <w:pPr>
              <w:spacing w:after="0" w:line="256" w:lineRule="auto"/>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433360</w:t>
            </w:r>
          </w:p>
        </w:tc>
        <w:tc>
          <w:tcPr>
            <w:tcW w:w="1250" w:type="dxa"/>
            <w:tcBorders>
              <w:top w:val="single" w:sz="4" w:space="0" w:color="auto"/>
              <w:left w:val="nil"/>
              <w:bottom w:val="single" w:sz="4" w:space="0" w:color="auto"/>
              <w:right w:val="single" w:sz="4" w:space="0" w:color="auto"/>
            </w:tcBorders>
            <w:noWrap/>
            <w:vAlign w:val="center"/>
            <w:hideMark/>
          </w:tcPr>
          <w:p w14:paraId="480184ED" w14:textId="77777777" w:rsidR="0051288B" w:rsidRPr="009A4FF4" w:rsidRDefault="0051288B" w:rsidP="0051288B">
            <w:pPr>
              <w:spacing w:after="0" w:line="256" w:lineRule="auto"/>
              <w:jc w:val="center"/>
              <w:rPr>
                <w:rFonts w:ascii="Times New Roman" w:eastAsia="Times New Roman" w:hAnsi="Times New Roman" w:cs="Times New Roman"/>
                <w:sz w:val="16"/>
                <w:szCs w:val="16"/>
              </w:rPr>
            </w:pPr>
            <w:r w:rsidRPr="009A4FF4">
              <w:rPr>
                <w:rFonts w:ascii="Times New Roman" w:eastAsia="Times New Roman" w:hAnsi="Times New Roman" w:cs="Times New Roman"/>
                <w:sz w:val="16"/>
                <w:szCs w:val="16"/>
              </w:rPr>
              <w:t>2005-2006</w:t>
            </w:r>
          </w:p>
        </w:tc>
        <w:tc>
          <w:tcPr>
            <w:tcW w:w="2663" w:type="dxa"/>
            <w:tcBorders>
              <w:top w:val="single" w:sz="4" w:space="0" w:color="auto"/>
              <w:left w:val="nil"/>
              <w:bottom w:val="single" w:sz="4" w:space="0" w:color="auto"/>
              <w:right w:val="single" w:sz="4" w:space="0" w:color="auto"/>
            </w:tcBorders>
            <w:vAlign w:val="center"/>
            <w:hideMark/>
          </w:tcPr>
          <w:p w14:paraId="7D5563B1" w14:textId="77777777" w:rsidR="0051288B" w:rsidRPr="0051288B" w:rsidRDefault="0051288B" w:rsidP="0051288B">
            <w:pPr>
              <w:spacing w:after="0" w:line="256" w:lineRule="auto"/>
              <w:jc w:val="center"/>
              <w:rPr>
                <w:rFonts w:ascii="Times New Roman" w:eastAsia="Times New Roman" w:hAnsi="Times New Roman" w:cs="Times New Roman"/>
                <w:color w:val="010000"/>
                <w:sz w:val="16"/>
                <w:szCs w:val="16"/>
              </w:rPr>
            </w:pPr>
            <w:r w:rsidRPr="009A4FF4">
              <w:rPr>
                <w:rFonts w:ascii="Times New Roman" w:eastAsia="Times New Roman" w:hAnsi="Times New Roman" w:cs="Times New Roman"/>
                <w:color w:val="010000"/>
                <w:sz w:val="16"/>
                <w:szCs w:val="16"/>
              </w:rPr>
              <w:t>4</w:t>
            </w:r>
          </w:p>
        </w:tc>
      </w:tr>
    </w:tbl>
    <w:p w14:paraId="24901A7A" w14:textId="77777777" w:rsidR="0051288B" w:rsidRPr="0051288B" w:rsidRDefault="0051288B" w:rsidP="0051288B">
      <w:pPr>
        <w:spacing w:after="0" w:line="240" w:lineRule="auto"/>
        <w:jc w:val="both"/>
        <w:rPr>
          <w:rFonts w:ascii="Times New Roman" w:eastAsia="Times New Roman" w:hAnsi="Times New Roman" w:cs="Times New Roman"/>
          <w:sz w:val="24"/>
          <w:szCs w:val="24"/>
          <w:lang w:eastAsia="ru-RU"/>
        </w:rPr>
      </w:pPr>
    </w:p>
    <w:p w14:paraId="47547537" w14:textId="77777777" w:rsidR="0051288B" w:rsidRPr="0051288B" w:rsidRDefault="0051288B" w:rsidP="0051288B">
      <w:pPr>
        <w:suppressAutoHyphens/>
        <w:spacing w:after="0" w:line="100" w:lineRule="atLeast"/>
        <w:ind w:firstLine="567"/>
        <w:jc w:val="both"/>
        <w:rPr>
          <w:rFonts w:ascii="Times New Roman" w:eastAsia="Times New Roman" w:hAnsi="Times New Roman" w:cs="Times New Roman"/>
          <w:kern w:val="2"/>
          <w:sz w:val="24"/>
          <w:szCs w:val="24"/>
          <w:lang w:eastAsia="zh-CN"/>
        </w:rPr>
      </w:pPr>
      <w:r w:rsidRPr="0051288B">
        <w:rPr>
          <w:rFonts w:ascii="Times New Roman" w:eastAsia="MS Mincho" w:hAnsi="Times New Roman" w:cs="Times New Roman"/>
          <w:color w:val="17365D"/>
          <w:kern w:val="32"/>
          <w:sz w:val="24"/>
          <w:szCs w:val="24"/>
          <w:lang w:val="x-none" w:eastAsia="x-none"/>
        </w:rPr>
        <w:br/>
      </w:r>
      <w:r w:rsidRPr="0051288B">
        <w:rPr>
          <w:rFonts w:ascii="Times New Roman" w:eastAsia="MS Mincho" w:hAnsi="Times New Roman" w:cs="Times New Roman"/>
          <w:color w:val="17365D"/>
          <w:kern w:val="32"/>
          <w:sz w:val="24"/>
          <w:szCs w:val="24"/>
          <w:lang w:val="x-none" w:eastAsia="x-none"/>
        </w:rPr>
        <w:br/>
      </w:r>
      <w:r w:rsidRPr="0051288B">
        <w:rPr>
          <w:rFonts w:ascii="Times New Roman" w:eastAsia="Times New Roman" w:hAnsi="Times New Roman" w:cs="Times New Roman"/>
          <w:kern w:val="2"/>
          <w:sz w:val="24"/>
          <w:szCs w:val="24"/>
          <w:lang w:eastAsia="zh-CN"/>
        </w:rPr>
        <w:br/>
      </w:r>
      <w:r w:rsidRPr="0051288B">
        <w:rPr>
          <w:rFonts w:ascii="Times New Roman" w:eastAsia="Times New Roman" w:hAnsi="Times New Roman" w:cs="Times New Roman"/>
          <w:kern w:val="2"/>
          <w:sz w:val="24"/>
          <w:szCs w:val="24"/>
          <w:lang w:eastAsia="zh-CN"/>
        </w:rPr>
        <w:br/>
      </w:r>
      <w:r w:rsidRPr="0051288B">
        <w:rPr>
          <w:rFonts w:ascii="Times New Roman" w:eastAsia="Times New Roman" w:hAnsi="Times New Roman" w:cs="Times New Roman"/>
          <w:kern w:val="2"/>
          <w:sz w:val="24"/>
          <w:szCs w:val="24"/>
          <w:lang w:eastAsia="zh-CN"/>
        </w:rPr>
        <w:br/>
      </w:r>
      <w:r w:rsidRPr="0051288B">
        <w:rPr>
          <w:rFonts w:ascii="Times New Roman" w:eastAsia="Times New Roman" w:hAnsi="Times New Roman" w:cs="Times New Roman"/>
          <w:kern w:val="2"/>
          <w:sz w:val="24"/>
          <w:szCs w:val="24"/>
          <w:lang w:eastAsia="zh-CN"/>
        </w:rPr>
        <w:br/>
      </w:r>
      <w:r w:rsidRPr="0051288B">
        <w:rPr>
          <w:rFonts w:ascii="Times New Roman" w:eastAsia="Times New Roman" w:hAnsi="Times New Roman" w:cs="Times New Roman"/>
          <w:kern w:val="2"/>
          <w:sz w:val="24"/>
          <w:szCs w:val="24"/>
          <w:lang w:eastAsia="zh-CN"/>
        </w:rPr>
        <w:br/>
      </w:r>
      <w:r w:rsidRPr="0051288B">
        <w:rPr>
          <w:rFonts w:ascii="Times New Roman" w:eastAsia="Times New Roman" w:hAnsi="Times New Roman" w:cs="Times New Roman"/>
          <w:kern w:val="2"/>
          <w:sz w:val="24"/>
          <w:szCs w:val="24"/>
          <w:lang w:eastAsia="zh-CN"/>
        </w:rPr>
        <w:br/>
      </w:r>
      <w:r w:rsidRPr="0051288B">
        <w:rPr>
          <w:rFonts w:ascii="Times New Roman" w:eastAsia="Times New Roman" w:hAnsi="Times New Roman" w:cs="Times New Roman"/>
          <w:kern w:val="2"/>
          <w:sz w:val="24"/>
          <w:szCs w:val="24"/>
          <w:lang w:eastAsia="zh-CN"/>
        </w:rPr>
        <w:br/>
      </w:r>
    </w:p>
    <w:p w14:paraId="0E218FFB" w14:textId="77777777" w:rsidR="0051288B" w:rsidRPr="0051288B" w:rsidRDefault="0051288B" w:rsidP="0051288B">
      <w:pPr>
        <w:spacing w:after="0" w:line="240" w:lineRule="auto"/>
        <w:rPr>
          <w:rFonts w:ascii="Times New Roman" w:eastAsia="MS Mincho" w:hAnsi="Times New Roman" w:cs="Times New Roman"/>
          <w:sz w:val="24"/>
          <w:szCs w:val="24"/>
          <w:lang w:val="x-none" w:eastAsia="x-none"/>
        </w:rPr>
      </w:pPr>
    </w:p>
    <w:p w14:paraId="389D5139" w14:textId="77777777" w:rsidR="0051288B" w:rsidRPr="0051288B" w:rsidRDefault="0051288B" w:rsidP="0051288B">
      <w:pPr>
        <w:spacing w:after="0" w:line="240" w:lineRule="auto"/>
        <w:rPr>
          <w:rFonts w:ascii="Times New Roman" w:eastAsia="MS Mincho" w:hAnsi="Times New Roman" w:cs="Times New Roman"/>
          <w:sz w:val="24"/>
          <w:szCs w:val="24"/>
          <w:lang w:val="x-none" w:eastAsia="x-none"/>
        </w:rPr>
      </w:pPr>
    </w:p>
    <w:p w14:paraId="0641C4AA" w14:textId="77777777" w:rsidR="0051288B" w:rsidRPr="0051288B" w:rsidRDefault="0051288B" w:rsidP="0051288B">
      <w:pPr>
        <w:spacing w:after="0" w:line="240" w:lineRule="auto"/>
        <w:rPr>
          <w:rFonts w:ascii="Times New Roman" w:eastAsia="MS Mincho" w:hAnsi="Times New Roman" w:cs="Times New Roman"/>
          <w:sz w:val="24"/>
          <w:szCs w:val="24"/>
          <w:lang w:val="x-none" w:eastAsia="x-none"/>
        </w:rPr>
      </w:pPr>
    </w:p>
    <w:p w14:paraId="24224FC7" w14:textId="77777777" w:rsidR="0051288B" w:rsidRPr="0051288B" w:rsidRDefault="0051288B" w:rsidP="0051288B">
      <w:pPr>
        <w:spacing w:after="0" w:line="240" w:lineRule="auto"/>
        <w:rPr>
          <w:rFonts w:ascii="Times New Roman" w:eastAsia="MS Mincho" w:hAnsi="Times New Roman" w:cs="Times New Roman"/>
          <w:sz w:val="24"/>
          <w:szCs w:val="24"/>
          <w:lang w:val="x-none" w:eastAsia="x-none"/>
        </w:rPr>
      </w:pPr>
    </w:p>
    <w:p w14:paraId="535B4A9A" w14:textId="77777777" w:rsidR="0051288B" w:rsidRPr="0051288B" w:rsidRDefault="0051288B" w:rsidP="0051288B">
      <w:pPr>
        <w:spacing w:after="0" w:line="240" w:lineRule="auto"/>
        <w:rPr>
          <w:rFonts w:ascii="Times New Roman" w:eastAsia="MS Mincho" w:hAnsi="Times New Roman" w:cs="Times New Roman"/>
          <w:sz w:val="24"/>
          <w:szCs w:val="24"/>
          <w:lang w:val="x-none" w:eastAsia="x-none"/>
        </w:rPr>
      </w:pPr>
    </w:p>
    <w:p w14:paraId="7049D075" w14:textId="77777777" w:rsidR="0051288B" w:rsidRPr="0051288B" w:rsidRDefault="0051288B" w:rsidP="0051288B">
      <w:pPr>
        <w:spacing w:after="0" w:line="240" w:lineRule="auto"/>
        <w:rPr>
          <w:rFonts w:ascii="Times New Roman" w:eastAsia="MS Mincho" w:hAnsi="Times New Roman" w:cs="Times New Roman"/>
          <w:sz w:val="24"/>
          <w:szCs w:val="24"/>
          <w:lang w:val="x-none" w:eastAsia="x-none"/>
        </w:rPr>
      </w:pPr>
    </w:p>
    <w:p w14:paraId="5ACF0287" w14:textId="77777777" w:rsidR="0051288B" w:rsidRPr="0051288B" w:rsidRDefault="0051288B" w:rsidP="0051288B">
      <w:pPr>
        <w:spacing w:after="0" w:line="240" w:lineRule="auto"/>
        <w:rPr>
          <w:rFonts w:ascii="Times New Roman" w:eastAsia="MS Mincho" w:hAnsi="Times New Roman" w:cs="Times New Roman"/>
          <w:sz w:val="24"/>
          <w:szCs w:val="24"/>
          <w:lang w:val="x-none" w:eastAsia="x-none"/>
        </w:rPr>
      </w:pPr>
    </w:p>
    <w:p w14:paraId="52A0CFC8" w14:textId="77777777" w:rsidR="0051288B" w:rsidRPr="0051288B" w:rsidRDefault="0051288B" w:rsidP="0051288B">
      <w:pPr>
        <w:spacing w:after="0" w:line="240" w:lineRule="auto"/>
        <w:rPr>
          <w:rFonts w:ascii="Times New Roman" w:eastAsia="MS Mincho" w:hAnsi="Times New Roman" w:cs="Times New Roman"/>
          <w:sz w:val="24"/>
          <w:szCs w:val="24"/>
          <w:lang w:val="x-none" w:eastAsia="x-none"/>
        </w:rPr>
      </w:pPr>
    </w:p>
    <w:p w14:paraId="7E500438" w14:textId="77777777" w:rsidR="0051288B" w:rsidRPr="0051288B" w:rsidRDefault="0051288B" w:rsidP="0051288B">
      <w:pPr>
        <w:spacing w:after="0" w:line="240" w:lineRule="auto"/>
        <w:rPr>
          <w:rFonts w:ascii="Times New Roman" w:eastAsia="MS Mincho" w:hAnsi="Times New Roman" w:cs="Times New Roman"/>
          <w:sz w:val="24"/>
          <w:szCs w:val="24"/>
          <w:lang w:val="x-none" w:eastAsia="x-none"/>
        </w:rPr>
      </w:pPr>
    </w:p>
    <w:p w14:paraId="5EBECD01" w14:textId="77777777" w:rsidR="0051288B" w:rsidRPr="0051288B" w:rsidRDefault="0051288B" w:rsidP="0051288B">
      <w:pPr>
        <w:spacing w:after="0" w:line="240" w:lineRule="auto"/>
        <w:rPr>
          <w:rFonts w:ascii="Times New Roman" w:eastAsia="MS Mincho" w:hAnsi="Times New Roman" w:cs="Times New Roman"/>
          <w:sz w:val="24"/>
          <w:szCs w:val="24"/>
          <w:lang w:val="x-none" w:eastAsia="x-none"/>
        </w:rPr>
      </w:pPr>
    </w:p>
    <w:p w14:paraId="540BFB11" w14:textId="77777777" w:rsidR="00194A5A" w:rsidRDefault="00194A5A" w:rsidP="00F12AD0">
      <w:pPr>
        <w:spacing w:after="0" w:line="240" w:lineRule="auto"/>
        <w:jc w:val="both"/>
        <w:rPr>
          <w:rFonts w:ascii="Times New Roman" w:eastAsia="MS Mincho" w:hAnsi="Times New Roman" w:cs="Times New Roman"/>
          <w:i/>
          <w:color w:val="FF0000"/>
          <w:sz w:val="24"/>
          <w:szCs w:val="24"/>
          <w:lang w:eastAsia="x-none"/>
        </w:rPr>
      </w:pPr>
    </w:p>
    <w:p w14:paraId="6AABA725" w14:textId="77777777" w:rsidR="00194A5A" w:rsidRDefault="00194A5A" w:rsidP="00F12AD0">
      <w:pPr>
        <w:spacing w:after="0" w:line="240" w:lineRule="auto"/>
        <w:jc w:val="both"/>
        <w:rPr>
          <w:rFonts w:ascii="Times New Roman" w:eastAsia="MS Mincho" w:hAnsi="Times New Roman" w:cs="Times New Roman"/>
          <w:i/>
          <w:color w:val="FF0000"/>
          <w:sz w:val="24"/>
          <w:szCs w:val="24"/>
          <w:lang w:eastAsia="x-none"/>
        </w:rPr>
      </w:pPr>
    </w:p>
    <w:p w14:paraId="56382CD4" w14:textId="77777777" w:rsidR="00194A5A" w:rsidRDefault="00194A5A" w:rsidP="00F12AD0">
      <w:pPr>
        <w:spacing w:after="0" w:line="240" w:lineRule="auto"/>
        <w:jc w:val="both"/>
        <w:rPr>
          <w:rFonts w:ascii="Times New Roman" w:eastAsia="MS Mincho" w:hAnsi="Times New Roman" w:cs="Times New Roman"/>
          <w:i/>
          <w:color w:val="FF0000"/>
          <w:sz w:val="24"/>
          <w:szCs w:val="24"/>
          <w:lang w:eastAsia="x-none"/>
        </w:rPr>
      </w:pPr>
    </w:p>
    <w:p w14:paraId="441C9A8E" w14:textId="77777777" w:rsidR="00194A5A" w:rsidRDefault="00194A5A" w:rsidP="00F12AD0">
      <w:pPr>
        <w:spacing w:after="0" w:line="240" w:lineRule="auto"/>
        <w:jc w:val="both"/>
        <w:rPr>
          <w:rFonts w:ascii="Times New Roman" w:eastAsia="MS Mincho" w:hAnsi="Times New Roman" w:cs="Times New Roman"/>
          <w:i/>
          <w:color w:val="FF0000"/>
          <w:sz w:val="24"/>
          <w:szCs w:val="24"/>
          <w:lang w:eastAsia="x-none"/>
        </w:rPr>
      </w:pPr>
    </w:p>
    <w:p w14:paraId="186215C0" w14:textId="77777777" w:rsidR="00194A5A" w:rsidRDefault="00194A5A" w:rsidP="00F12AD0">
      <w:pPr>
        <w:spacing w:after="0" w:line="240" w:lineRule="auto"/>
        <w:jc w:val="both"/>
        <w:rPr>
          <w:rFonts w:ascii="Times New Roman" w:eastAsia="MS Mincho" w:hAnsi="Times New Roman" w:cs="Times New Roman"/>
          <w:i/>
          <w:color w:val="FF0000"/>
          <w:sz w:val="24"/>
          <w:szCs w:val="24"/>
          <w:lang w:eastAsia="x-none"/>
        </w:rPr>
      </w:pPr>
    </w:p>
    <w:p w14:paraId="05E92A44" w14:textId="77777777" w:rsidR="00194A5A" w:rsidRDefault="00194A5A" w:rsidP="00F12AD0">
      <w:pPr>
        <w:spacing w:after="0" w:line="240" w:lineRule="auto"/>
        <w:jc w:val="both"/>
        <w:rPr>
          <w:rFonts w:ascii="Times New Roman" w:eastAsia="MS Mincho" w:hAnsi="Times New Roman" w:cs="Times New Roman"/>
          <w:i/>
          <w:color w:val="FF0000"/>
          <w:sz w:val="24"/>
          <w:szCs w:val="24"/>
          <w:lang w:eastAsia="x-none"/>
        </w:rPr>
      </w:pPr>
    </w:p>
    <w:p w14:paraId="5D071911" w14:textId="77777777" w:rsidR="00194A5A" w:rsidRDefault="00194A5A" w:rsidP="00F12AD0">
      <w:pPr>
        <w:spacing w:after="0" w:line="240" w:lineRule="auto"/>
        <w:jc w:val="both"/>
        <w:rPr>
          <w:rFonts w:ascii="Times New Roman" w:eastAsia="MS Mincho" w:hAnsi="Times New Roman" w:cs="Times New Roman"/>
          <w:i/>
          <w:color w:val="FF0000"/>
          <w:sz w:val="24"/>
          <w:szCs w:val="24"/>
          <w:lang w:eastAsia="x-none"/>
        </w:rPr>
      </w:pPr>
    </w:p>
    <w:p w14:paraId="74597B03" w14:textId="77777777" w:rsidR="00194A5A" w:rsidRDefault="00194A5A" w:rsidP="00F12AD0">
      <w:pPr>
        <w:spacing w:after="0" w:line="240" w:lineRule="auto"/>
        <w:jc w:val="both"/>
        <w:rPr>
          <w:rFonts w:ascii="Times New Roman" w:eastAsia="MS Mincho" w:hAnsi="Times New Roman" w:cs="Times New Roman"/>
          <w:i/>
          <w:color w:val="FF0000"/>
          <w:sz w:val="24"/>
          <w:szCs w:val="24"/>
          <w:lang w:eastAsia="x-none"/>
        </w:rPr>
      </w:pPr>
    </w:p>
    <w:p w14:paraId="27D11A20" w14:textId="77777777" w:rsidR="00194A5A" w:rsidRDefault="00194A5A" w:rsidP="00F12AD0">
      <w:pPr>
        <w:spacing w:after="0" w:line="240" w:lineRule="auto"/>
        <w:jc w:val="both"/>
        <w:rPr>
          <w:rFonts w:ascii="Times New Roman" w:eastAsia="MS Mincho" w:hAnsi="Times New Roman" w:cs="Times New Roman"/>
          <w:i/>
          <w:color w:val="FF0000"/>
          <w:sz w:val="24"/>
          <w:szCs w:val="24"/>
          <w:lang w:eastAsia="x-none"/>
        </w:rPr>
      </w:pPr>
    </w:p>
    <w:p w14:paraId="1BE4172B" w14:textId="77777777" w:rsidR="00194A5A" w:rsidRDefault="00194A5A" w:rsidP="00F12AD0">
      <w:pPr>
        <w:spacing w:after="0" w:line="240" w:lineRule="auto"/>
        <w:jc w:val="both"/>
        <w:rPr>
          <w:rFonts w:ascii="Times New Roman" w:eastAsia="MS Mincho" w:hAnsi="Times New Roman" w:cs="Times New Roman"/>
          <w:i/>
          <w:color w:val="FF0000"/>
          <w:sz w:val="24"/>
          <w:szCs w:val="24"/>
          <w:lang w:eastAsia="x-none"/>
        </w:rPr>
      </w:pPr>
    </w:p>
    <w:p w14:paraId="1859826C" w14:textId="77777777" w:rsidR="00194A5A" w:rsidRDefault="00194A5A" w:rsidP="00F12AD0">
      <w:pPr>
        <w:spacing w:after="0" w:line="240" w:lineRule="auto"/>
        <w:jc w:val="both"/>
        <w:rPr>
          <w:rFonts w:ascii="Times New Roman" w:eastAsia="MS Mincho" w:hAnsi="Times New Roman" w:cs="Times New Roman"/>
          <w:i/>
          <w:color w:val="FF0000"/>
          <w:sz w:val="24"/>
          <w:szCs w:val="24"/>
          <w:lang w:eastAsia="x-none"/>
        </w:rPr>
      </w:pPr>
    </w:p>
    <w:p w14:paraId="3CED2CBF" w14:textId="77777777" w:rsidR="00194A5A" w:rsidRDefault="00194A5A" w:rsidP="00F12AD0">
      <w:pPr>
        <w:spacing w:after="0" w:line="240" w:lineRule="auto"/>
        <w:jc w:val="both"/>
        <w:rPr>
          <w:rFonts w:ascii="Times New Roman" w:eastAsia="MS Mincho" w:hAnsi="Times New Roman" w:cs="Times New Roman"/>
          <w:i/>
          <w:color w:val="FF0000"/>
          <w:sz w:val="24"/>
          <w:szCs w:val="24"/>
          <w:lang w:eastAsia="x-none"/>
        </w:rPr>
      </w:pPr>
    </w:p>
    <w:p w14:paraId="71DA681C" w14:textId="77777777" w:rsidR="00194A5A" w:rsidRDefault="00194A5A" w:rsidP="00F12AD0">
      <w:pPr>
        <w:spacing w:after="0" w:line="240" w:lineRule="auto"/>
        <w:jc w:val="both"/>
        <w:rPr>
          <w:rFonts w:ascii="Times New Roman" w:eastAsia="MS Mincho" w:hAnsi="Times New Roman" w:cs="Times New Roman"/>
          <w:i/>
          <w:color w:val="FF0000"/>
          <w:sz w:val="24"/>
          <w:szCs w:val="24"/>
          <w:lang w:eastAsia="x-none"/>
        </w:rPr>
      </w:pPr>
    </w:p>
    <w:p w14:paraId="62D8FA5F" w14:textId="77777777" w:rsidR="00194A5A" w:rsidRDefault="00194A5A" w:rsidP="00F12AD0">
      <w:pPr>
        <w:spacing w:after="0" w:line="240" w:lineRule="auto"/>
        <w:jc w:val="both"/>
        <w:rPr>
          <w:rFonts w:ascii="Times New Roman" w:eastAsia="MS Mincho" w:hAnsi="Times New Roman" w:cs="Times New Roman"/>
          <w:i/>
          <w:color w:val="FF0000"/>
          <w:sz w:val="24"/>
          <w:szCs w:val="24"/>
          <w:lang w:eastAsia="x-none"/>
        </w:rPr>
      </w:pPr>
    </w:p>
    <w:p w14:paraId="390A069F" w14:textId="34199E93" w:rsidR="00194A5A" w:rsidRDefault="00194A5A" w:rsidP="00B5768D">
      <w:pPr>
        <w:spacing w:after="0" w:line="240" w:lineRule="auto"/>
        <w:jc w:val="both"/>
        <w:rPr>
          <w:rFonts w:ascii="Times New Roman" w:eastAsia="MS Mincho" w:hAnsi="Times New Roman" w:cs="Times New Roman"/>
          <w:i/>
          <w:color w:val="FF0000"/>
          <w:sz w:val="24"/>
          <w:szCs w:val="24"/>
          <w:lang w:eastAsia="x-none"/>
        </w:rPr>
      </w:pPr>
    </w:p>
    <w:p w14:paraId="051B1892" w14:textId="462D7FC8" w:rsidR="00B5768D" w:rsidRPr="00B5768D" w:rsidRDefault="00B5768D" w:rsidP="00B5768D">
      <w:bookmarkStart w:id="277" w:name="_РАЗДЕЛ_V._ПРОЕКТ"/>
      <w:bookmarkStart w:id="278" w:name="_Toc23149545"/>
      <w:bookmarkStart w:id="279" w:name="_Toc54336132"/>
      <w:bookmarkStart w:id="280" w:name="_Toc58229186"/>
      <w:bookmarkEnd w:id="277"/>
    </w:p>
    <w:p w14:paraId="00DD55B4" w14:textId="445092D7" w:rsidR="00B5768D" w:rsidRPr="00B5768D" w:rsidRDefault="00B5768D" w:rsidP="00B5768D"/>
    <w:p w14:paraId="621E2024" w14:textId="77777777" w:rsidR="00B5768D" w:rsidRPr="00B5768D" w:rsidRDefault="00B5768D" w:rsidP="00B5768D"/>
    <w:p w14:paraId="53C2E8EC" w14:textId="3898CD24" w:rsidR="00BD094A" w:rsidRDefault="00BD094A" w:rsidP="00F12AD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902A09D" w14:textId="01FE13B0" w:rsidR="00A934BC" w:rsidRDefault="00A934BC" w:rsidP="00F12AD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B45EF41" w14:textId="77777777" w:rsidR="009A4FF4" w:rsidRDefault="009A4FF4" w:rsidP="00F12AD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0ACE21E" w14:textId="169C2ECF" w:rsidR="00F12AD0" w:rsidRPr="00F12AD0" w:rsidRDefault="00F12AD0" w:rsidP="00F12AD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sidRPr="00F12AD0">
        <w:rPr>
          <w:rFonts w:ascii="Times New Roman" w:eastAsia="MS Mincho" w:hAnsi="Times New Roman" w:cs="Times New Roman"/>
          <w:b/>
          <w:bCs/>
          <w:color w:val="17365D"/>
          <w:kern w:val="32"/>
          <w:sz w:val="28"/>
          <w:szCs w:val="24"/>
          <w:lang w:val="x-none" w:eastAsia="x-none"/>
        </w:rPr>
        <w:t xml:space="preserve">РАЗДЕЛ V. </w:t>
      </w:r>
      <w:bookmarkEnd w:id="278"/>
      <w:r w:rsidRPr="00F12AD0">
        <w:rPr>
          <w:rFonts w:ascii="Times New Roman" w:eastAsia="MS Mincho" w:hAnsi="Times New Roman" w:cs="Times New Roman"/>
          <w:b/>
          <w:bCs/>
          <w:color w:val="17365D"/>
          <w:kern w:val="32"/>
          <w:sz w:val="28"/>
          <w:szCs w:val="24"/>
          <w:lang w:eastAsia="x-none"/>
        </w:rPr>
        <w:t>ПРОЕКТ ДОГОВОРА</w:t>
      </w:r>
      <w:bookmarkEnd w:id="279"/>
      <w:bookmarkEnd w:id="280"/>
    </w:p>
    <w:p w14:paraId="136B895E" w14:textId="77777777" w:rsidR="00194A5A" w:rsidRPr="00382D5A" w:rsidRDefault="00194A5A" w:rsidP="00194A5A">
      <w:pPr>
        <w:spacing w:after="0" w:line="240" w:lineRule="auto"/>
        <w:rPr>
          <w:rFonts w:ascii="Times New Roman" w:eastAsia="MS Mincho" w:hAnsi="Times New Roman" w:cs="Times New Roman"/>
          <w:sz w:val="24"/>
          <w:szCs w:val="24"/>
          <w:lang w:eastAsia="ru-RU"/>
        </w:rPr>
      </w:pPr>
      <w:r w:rsidRPr="00382D5A">
        <w:rPr>
          <w:rFonts w:ascii="Times New Roman" w:eastAsia="MS Mincho" w:hAnsi="Times New Roman" w:cs="Times New Roman"/>
          <w:sz w:val="24"/>
          <w:szCs w:val="24"/>
          <w:lang w:eastAsia="ru-RU"/>
        </w:rPr>
        <w:t>Проект Договора представлен в отдельном файле «Проект договора»</w:t>
      </w:r>
    </w:p>
    <w:p w14:paraId="1F81A747" w14:textId="77777777" w:rsidR="00F12AD0" w:rsidRPr="00F12AD0" w:rsidRDefault="00F12AD0" w:rsidP="00F12AD0">
      <w:pPr>
        <w:spacing w:after="0" w:line="240" w:lineRule="auto"/>
        <w:jc w:val="both"/>
        <w:rPr>
          <w:rFonts w:ascii="Times New Roman" w:eastAsia="MS Mincho" w:hAnsi="Times New Roman" w:cs="Times New Roman"/>
          <w:color w:val="FF0000"/>
          <w:sz w:val="24"/>
          <w:szCs w:val="24"/>
          <w:lang w:eastAsia="x-none"/>
        </w:rPr>
      </w:pPr>
    </w:p>
    <w:p w14:paraId="4BFB1740" w14:textId="77777777" w:rsidR="00F12AD0" w:rsidRPr="00F12AD0" w:rsidRDefault="00F12AD0" w:rsidP="00F12AD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281" w:name="_РАЗДЕЛ_VI._КРИТЕРИИ"/>
      <w:bookmarkEnd w:id="281"/>
      <w:r w:rsidRPr="00F12AD0">
        <w:rPr>
          <w:rFonts w:ascii="Cambria" w:eastAsia="MS Mincho" w:hAnsi="Cambria" w:cs="Times New Roman"/>
          <w:b/>
          <w:bCs/>
          <w:color w:val="FF0000"/>
          <w:sz w:val="28"/>
          <w:szCs w:val="28"/>
          <w:lang w:eastAsia="x-none"/>
        </w:rPr>
        <w:br w:type="page"/>
      </w:r>
      <w:bookmarkStart w:id="282" w:name="_Toc54336133"/>
      <w:bookmarkStart w:id="283" w:name="_Toc58229187"/>
      <w:bookmarkStart w:id="284" w:name="_Toc381613567"/>
      <w:r w:rsidRPr="00F12AD0">
        <w:rPr>
          <w:rFonts w:ascii="Times New Roman" w:eastAsia="MS Mincho" w:hAnsi="Times New Roman" w:cs="Times New Roman"/>
          <w:b/>
          <w:bCs/>
          <w:color w:val="17365D"/>
          <w:kern w:val="32"/>
          <w:sz w:val="28"/>
          <w:szCs w:val="24"/>
          <w:lang w:val="x-none" w:eastAsia="x-none"/>
        </w:rPr>
        <w:lastRenderedPageBreak/>
        <w:t>РАЗДЕЛ V</w:t>
      </w:r>
      <w:r w:rsidRPr="00F12AD0">
        <w:rPr>
          <w:rFonts w:ascii="Times New Roman" w:eastAsia="MS Mincho" w:hAnsi="Times New Roman" w:cs="Times New Roman"/>
          <w:b/>
          <w:bCs/>
          <w:color w:val="17365D"/>
          <w:kern w:val="32"/>
          <w:sz w:val="28"/>
          <w:szCs w:val="24"/>
          <w:lang w:val="en-US" w:eastAsia="x-none"/>
        </w:rPr>
        <w:t>I</w:t>
      </w:r>
      <w:r w:rsidRPr="00F12AD0">
        <w:rPr>
          <w:rFonts w:ascii="Times New Roman" w:eastAsia="MS Mincho" w:hAnsi="Times New Roman" w:cs="Times New Roman"/>
          <w:b/>
          <w:bCs/>
          <w:color w:val="17365D"/>
          <w:kern w:val="32"/>
          <w:sz w:val="28"/>
          <w:szCs w:val="24"/>
          <w:lang w:val="x-none" w:eastAsia="x-none"/>
        </w:rPr>
        <w:t xml:space="preserve">. </w:t>
      </w:r>
      <w:r w:rsidRPr="00F12AD0">
        <w:rPr>
          <w:rFonts w:ascii="Times New Roman" w:eastAsia="MS Mincho" w:hAnsi="Times New Roman" w:cs="Times New Roman"/>
          <w:b/>
          <w:bCs/>
          <w:color w:val="17365D"/>
          <w:kern w:val="32"/>
          <w:sz w:val="28"/>
          <w:szCs w:val="24"/>
          <w:lang w:eastAsia="x-none"/>
        </w:rPr>
        <w:t xml:space="preserve">КРИТЕРИИ И ПОРЯДОК </w:t>
      </w:r>
      <w:bookmarkStart w:id="285" w:name="РазделVI"/>
      <w:bookmarkEnd w:id="285"/>
      <w:r w:rsidRPr="00F12AD0">
        <w:rPr>
          <w:rFonts w:ascii="Times New Roman" w:eastAsia="MS Mincho" w:hAnsi="Times New Roman" w:cs="Times New Roman"/>
          <w:b/>
          <w:bCs/>
          <w:color w:val="17365D"/>
          <w:kern w:val="32"/>
          <w:sz w:val="28"/>
          <w:szCs w:val="24"/>
          <w:lang w:eastAsia="x-none"/>
        </w:rPr>
        <w:t>ОЦЕНКИ ЗАЯВОК</w:t>
      </w:r>
      <w:bookmarkEnd w:id="282"/>
      <w:bookmarkEnd w:id="283"/>
    </w:p>
    <w:p w14:paraId="7AB7BE86" w14:textId="77777777" w:rsidR="00F12AD0" w:rsidRPr="00AF11A8" w:rsidRDefault="00F12AD0" w:rsidP="00F12AD0">
      <w:pPr>
        <w:tabs>
          <w:tab w:val="left" w:pos="426"/>
          <w:tab w:val="num" w:pos="1134"/>
        </w:tabs>
        <w:spacing w:after="0" w:line="360" w:lineRule="auto"/>
        <w:jc w:val="center"/>
        <w:rPr>
          <w:rFonts w:ascii="Times New Roman" w:eastAsia="Times New Roman" w:hAnsi="Times New Roman" w:cs="Times New Roman"/>
          <w:b/>
          <w:bCs/>
          <w:snapToGrid w:val="0"/>
          <w:sz w:val="24"/>
          <w:lang w:eastAsia="ru-RU"/>
        </w:rPr>
      </w:pPr>
      <w:bookmarkStart w:id="286" w:name="_Toc53765301"/>
      <w:r w:rsidRPr="00AF11A8">
        <w:rPr>
          <w:rFonts w:ascii="Times New Roman" w:eastAsia="Times New Roman" w:hAnsi="Times New Roman" w:cs="Times New Roman"/>
          <w:b/>
          <w:bCs/>
          <w:snapToGrid w:val="0"/>
          <w:sz w:val="24"/>
          <w:lang w:eastAsia="ru-RU"/>
        </w:rPr>
        <w:t>Общий порядок</w:t>
      </w:r>
      <w:bookmarkEnd w:id="286"/>
    </w:p>
    <w:p w14:paraId="7615176F" w14:textId="77777777" w:rsidR="00F12AD0" w:rsidRPr="00AF11A8" w:rsidRDefault="00F12AD0" w:rsidP="00F12AD0">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AF11A8">
        <w:rPr>
          <w:rFonts w:ascii="Times New Roman" w:eastAsia="Times New Roman" w:hAnsi="Times New Roman" w:cs="Times New Roman"/>
          <w:sz w:val="24"/>
          <w:szCs w:val="24"/>
          <w:lang w:eastAsia="ru-RU"/>
        </w:rPr>
        <w:t>Закупочная комиссия осуществляет оценку и сопоставление заявок согласно системе балльной оценки заявок, определенной в настоящем пункте документации.</w:t>
      </w:r>
    </w:p>
    <w:p w14:paraId="2230E7CD" w14:textId="77777777" w:rsidR="00F12AD0" w:rsidRPr="00AF11A8" w:rsidRDefault="00F12AD0" w:rsidP="00F12AD0">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AF11A8">
        <w:rPr>
          <w:rFonts w:ascii="Times New Roman" w:eastAsia="Times New Roman" w:hAnsi="Times New Roman" w:cs="Times New Roman"/>
          <w:sz w:val="24"/>
          <w:szCs w:val="24"/>
          <w:lang w:eastAsia="ru-RU"/>
        </w:rPr>
        <w:t>Оценка и сопоставление заявок осуществляется с использованием следующих критериев оценки заявок:</w:t>
      </w:r>
    </w:p>
    <w:p w14:paraId="49395B4B" w14:textId="77777777" w:rsidR="00F12AD0" w:rsidRPr="00AF11A8" w:rsidRDefault="00F12AD0" w:rsidP="00F12AD0">
      <w:pPr>
        <w:widowControl w:val="0"/>
        <w:spacing w:after="0" w:line="240" w:lineRule="auto"/>
        <w:ind w:firstLine="709"/>
        <w:contextualSpacing/>
        <w:jc w:val="both"/>
        <w:rPr>
          <w:rFonts w:ascii="Times New Roman" w:eastAsia="Times New Roman" w:hAnsi="Times New Roman" w:cs="Times New Roman"/>
          <w:sz w:val="24"/>
          <w:szCs w:val="24"/>
          <w:lang w:eastAsia="ru-RU"/>
        </w:rPr>
      </w:pPr>
    </w:p>
    <w:p w14:paraId="38703273" w14:textId="77777777" w:rsidR="00F12AD0" w:rsidRPr="00AF11A8" w:rsidRDefault="00F12AD0" w:rsidP="00F12AD0">
      <w:pPr>
        <w:widowControl w:val="0"/>
        <w:spacing w:after="0" w:line="240" w:lineRule="auto"/>
        <w:ind w:firstLine="709"/>
        <w:contextualSpacing/>
        <w:jc w:val="both"/>
        <w:rPr>
          <w:rFonts w:ascii="Times New Roman" w:eastAsia="Times New Roman" w:hAnsi="Times New Roman" w:cs="Times New Roman"/>
          <w:b/>
          <w:sz w:val="24"/>
          <w:szCs w:val="24"/>
          <w:u w:val="single"/>
          <w:lang w:eastAsia="ru-RU"/>
        </w:rPr>
      </w:pPr>
    </w:p>
    <w:tbl>
      <w:tblPr>
        <w:tblStyle w:val="ad"/>
        <w:tblW w:w="0" w:type="auto"/>
        <w:tblLook w:val="04A0" w:firstRow="1" w:lastRow="0" w:firstColumn="1" w:lastColumn="0" w:noHBand="0" w:noVBand="1"/>
      </w:tblPr>
      <w:tblGrid>
        <w:gridCol w:w="562"/>
        <w:gridCol w:w="5103"/>
        <w:gridCol w:w="4531"/>
      </w:tblGrid>
      <w:tr w:rsidR="00AF11A8" w:rsidRPr="00AF11A8" w14:paraId="76A1108A" w14:textId="77777777" w:rsidTr="00F12AD0">
        <w:tc>
          <w:tcPr>
            <w:tcW w:w="562" w:type="dxa"/>
          </w:tcPr>
          <w:p w14:paraId="434C3653" w14:textId="77777777" w:rsidR="00F12AD0" w:rsidRPr="00AF11A8" w:rsidRDefault="00F12AD0" w:rsidP="00F12AD0">
            <w:pPr>
              <w:suppressLineNumbers/>
              <w:tabs>
                <w:tab w:val="left" w:pos="1276"/>
                <w:tab w:val="left" w:pos="1418"/>
                <w:tab w:val="left" w:pos="1560"/>
              </w:tabs>
              <w:suppressAutoHyphens/>
              <w:rPr>
                <w:rFonts w:eastAsia="Times New Roman"/>
                <w:b/>
                <w:color w:val="auto"/>
                <w:sz w:val="24"/>
                <w:szCs w:val="24"/>
              </w:rPr>
            </w:pPr>
            <w:r w:rsidRPr="00AF11A8">
              <w:rPr>
                <w:rFonts w:eastAsia="Times New Roman"/>
                <w:b/>
                <w:color w:val="auto"/>
                <w:sz w:val="24"/>
                <w:szCs w:val="24"/>
              </w:rPr>
              <w:t>№</w:t>
            </w:r>
          </w:p>
        </w:tc>
        <w:tc>
          <w:tcPr>
            <w:tcW w:w="5103" w:type="dxa"/>
          </w:tcPr>
          <w:p w14:paraId="5DCCF21B" w14:textId="77777777" w:rsidR="00F12AD0" w:rsidRPr="00AF11A8" w:rsidRDefault="00F12AD0" w:rsidP="00F12AD0">
            <w:pPr>
              <w:suppressLineNumbers/>
              <w:tabs>
                <w:tab w:val="left" w:pos="1276"/>
                <w:tab w:val="left" w:pos="1418"/>
                <w:tab w:val="left" w:pos="1560"/>
              </w:tabs>
              <w:suppressAutoHyphens/>
              <w:rPr>
                <w:rFonts w:eastAsia="Times New Roman"/>
                <w:b/>
                <w:color w:val="auto"/>
                <w:sz w:val="24"/>
                <w:szCs w:val="24"/>
              </w:rPr>
            </w:pPr>
            <w:r w:rsidRPr="00AF11A8">
              <w:rPr>
                <w:rFonts w:eastAsia="Times New Roman"/>
                <w:b/>
                <w:color w:val="auto"/>
                <w:sz w:val="24"/>
                <w:szCs w:val="24"/>
              </w:rPr>
              <w:t>Наименование критерия оценки</w:t>
            </w:r>
          </w:p>
        </w:tc>
        <w:tc>
          <w:tcPr>
            <w:tcW w:w="4531" w:type="dxa"/>
          </w:tcPr>
          <w:p w14:paraId="1A70DB7D" w14:textId="77777777" w:rsidR="00F12AD0" w:rsidRPr="00AF11A8" w:rsidRDefault="00F12AD0" w:rsidP="00F12AD0">
            <w:pPr>
              <w:suppressLineNumbers/>
              <w:tabs>
                <w:tab w:val="left" w:pos="1276"/>
                <w:tab w:val="left" w:pos="1418"/>
                <w:tab w:val="left" w:pos="1560"/>
              </w:tabs>
              <w:suppressAutoHyphens/>
              <w:rPr>
                <w:rFonts w:eastAsia="Times New Roman"/>
                <w:b/>
                <w:color w:val="auto"/>
                <w:sz w:val="24"/>
                <w:szCs w:val="24"/>
              </w:rPr>
            </w:pPr>
            <w:r w:rsidRPr="00AF11A8">
              <w:rPr>
                <w:rFonts w:eastAsia="Times New Roman"/>
                <w:b/>
                <w:color w:val="auto"/>
                <w:sz w:val="24"/>
                <w:szCs w:val="24"/>
              </w:rPr>
              <w:t>Вес (значимость) критерия оценки, %</w:t>
            </w:r>
          </w:p>
        </w:tc>
      </w:tr>
      <w:tr w:rsidR="00AF11A8" w:rsidRPr="00AF11A8" w14:paraId="1681CEF2" w14:textId="77777777" w:rsidTr="00F12AD0">
        <w:tc>
          <w:tcPr>
            <w:tcW w:w="562" w:type="dxa"/>
          </w:tcPr>
          <w:p w14:paraId="1C047EF0" w14:textId="77777777" w:rsidR="00F12AD0" w:rsidRPr="00AF11A8" w:rsidRDefault="00F12AD0" w:rsidP="00F12AD0">
            <w:pPr>
              <w:suppressLineNumbers/>
              <w:tabs>
                <w:tab w:val="left" w:pos="1276"/>
                <w:tab w:val="left" w:pos="1418"/>
                <w:tab w:val="left" w:pos="1560"/>
              </w:tabs>
              <w:suppressAutoHyphens/>
              <w:rPr>
                <w:rFonts w:eastAsia="Times New Roman"/>
                <w:color w:val="auto"/>
                <w:sz w:val="24"/>
                <w:szCs w:val="24"/>
              </w:rPr>
            </w:pPr>
            <w:r w:rsidRPr="00AF11A8">
              <w:rPr>
                <w:rFonts w:eastAsia="Times New Roman"/>
                <w:color w:val="auto"/>
                <w:sz w:val="24"/>
                <w:szCs w:val="24"/>
              </w:rPr>
              <w:t>1.</w:t>
            </w:r>
          </w:p>
        </w:tc>
        <w:tc>
          <w:tcPr>
            <w:tcW w:w="5103" w:type="dxa"/>
          </w:tcPr>
          <w:p w14:paraId="738679F4" w14:textId="50DAD3E4" w:rsidR="00F12AD0" w:rsidRPr="00AF11A8" w:rsidRDefault="00F12AD0" w:rsidP="00F12AD0">
            <w:pPr>
              <w:suppressLineNumbers/>
              <w:tabs>
                <w:tab w:val="left" w:pos="1276"/>
                <w:tab w:val="left" w:pos="1418"/>
                <w:tab w:val="left" w:pos="1560"/>
              </w:tabs>
              <w:suppressAutoHyphens/>
              <w:rPr>
                <w:rFonts w:eastAsia="Times New Roman"/>
                <w:color w:val="auto"/>
                <w:sz w:val="24"/>
                <w:szCs w:val="24"/>
              </w:rPr>
            </w:pPr>
            <w:r w:rsidRPr="00AF11A8">
              <w:rPr>
                <w:rFonts w:eastAsia="Times New Roman"/>
                <w:color w:val="auto"/>
                <w:sz w:val="24"/>
                <w:szCs w:val="24"/>
              </w:rPr>
              <w:t>Величина коэффициента снижения цены</w:t>
            </w:r>
            <w:r w:rsidR="00194A5A" w:rsidRPr="00AF11A8">
              <w:rPr>
                <w:rFonts w:eastAsia="Times New Roman"/>
                <w:color w:val="auto"/>
                <w:sz w:val="24"/>
                <w:szCs w:val="24"/>
              </w:rPr>
              <w:t xml:space="preserve"> </w:t>
            </w:r>
            <w:r w:rsidR="00155AD8" w:rsidRPr="00AF11A8">
              <w:rPr>
                <w:rFonts w:eastAsia="Times New Roman"/>
                <w:color w:val="auto"/>
                <w:sz w:val="24"/>
                <w:szCs w:val="24"/>
              </w:rPr>
              <w:t>на оказание услуг по техобслуживанию и ремонту автомобилей</w:t>
            </w:r>
          </w:p>
        </w:tc>
        <w:tc>
          <w:tcPr>
            <w:tcW w:w="4531" w:type="dxa"/>
          </w:tcPr>
          <w:p w14:paraId="09016B66" w14:textId="1ABE7089" w:rsidR="00F12AD0" w:rsidRPr="00AF11A8" w:rsidRDefault="00CF677F" w:rsidP="00F12AD0">
            <w:pPr>
              <w:suppressLineNumbers/>
              <w:tabs>
                <w:tab w:val="left" w:pos="1276"/>
                <w:tab w:val="left" w:pos="1418"/>
                <w:tab w:val="left" w:pos="1560"/>
              </w:tabs>
              <w:suppressAutoHyphens/>
              <w:jc w:val="center"/>
              <w:rPr>
                <w:rFonts w:eastAsia="Times New Roman"/>
                <w:color w:val="auto"/>
                <w:sz w:val="24"/>
                <w:szCs w:val="24"/>
              </w:rPr>
            </w:pPr>
            <w:r w:rsidRPr="00AF11A8">
              <w:rPr>
                <w:rFonts w:eastAsia="Times New Roman"/>
                <w:color w:val="auto"/>
                <w:sz w:val="24"/>
                <w:szCs w:val="24"/>
              </w:rPr>
              <w:t>70</w:t>
            </w:r>
            <w:r w:rsidR="00F12AD0" w:rsidRPr="00AF11A8">
              <w:rPr>
                <w:rFonts w:eastAsia="Times New Roman"/>
                <w:color w:val="auto"/>
                <w:sz w:val="24"/>
                <w:szCs w:val="24"/>
              </w:rPr>
              <w:t>%</w:t>
            </w:r>
          </w:p>
        </w:tc>
      </w:tr>
      <w:tr w:rsidR="00AF11A8" w:rsidRPr="00AF11A8" w14:paraId="5B1EEABD" w14:textId="77777777" w:rsidTr="00F12AD0">
        <w:tc>
          <w:tcPr>
            <w:tcW w:w="562" w:type="dxa"/>
          </w:tcPr>
          <w:p w14:paraId="0CECD7CF" w14:textId="77777777" w:rsidR="00F12AD0" w:rsidRPr="00AF11A8" w:rsidRDefault="00F12AD0" w:rsidP="00F12AD0">
            <w:pPr>
              <w:suppressLineNumbers/>
              <w:tabs>
                <w:tab w:val="left" w:pos="1276"/>
                <w:tab w:val="left" w:pos="1418"/>
                <w:tab w:val="left" w:pos="1560"/>
              </w:tabs>
              <w:suppressAutoHyphens/>
              <w:rPr>
                <w:rFonts w:eastAsia="Times New Roman"/>
                <w:color w:val="auto"/>
                <w:sz w:val="24"/>
                <w:szCs w:val="24"/>
              </w:rPr>
            </w:pPr>
            <w:r w:rsidRPr="00AF11A8">
              <w:rPr>
                <w:rFonts w:eastAsia="Times New Roman"/>
                <w:color w:val="auto"/>
                <w:sz w:val="24"/>
                <w:szCs w:val="24"/>
              </w:rPr>
              <w:t xml:space="preserve">2. </w:t>
            </w:r>
          </w:p>
        </w:tc>
        <w:tc>
          <w:tcPr>
            <w:tcW w:w="5103" w:type="dxa"/>
          </w:tcPr>
          <w:p w14:paraId="751FD505" w14:textId="02C693EE" w:rsidR="00F12AD0" w:rsidRPr="00AF11A8" w:rsidRDefault="00DC6944" w:rsidP="00F12AD0">
            <w:pPr>
              <w:suppressLineNumbers/>
              <w:tabs>
                <w:tab w:val="left" w:pos="1276"/>
                <w:tab w:val="left" w:pos="1418"/>
                <w:tab w:val="left" w:pos="1560"/>
              </w:tabs>
              <w:suppressAutoHyphens/>
              <w:rPr>
                <w:rFonts w:eastAsia="Times New Roman"/>
                <w:color w:val="auto"/>
                <w:sz w:val="24"/>
                <w:szCs w:val="24"/>
              </w:rPr>
            </w:pPr>
            <w:r w:rsidRPr="00AF11A8">
              <w:rPr>
                <w:rFonts w:eastAsia="Times New Roman"/>
                <w:color w:val="auto"/>
                <w:sz w:val="24"/>
                <w:szCs w:val="24"/>
              </w:rPr>
              <w:t>Величина коэффициента снижения цены запасных частей (скидка) от цены в официальном Прейскуранте на запасные части, размещённого в открытых общедоступных источниках, в сети Интернет</w:t>
            </w:r>
          </w:p>
        </w:tc>
        <w:tc>
          <w:tcPr>
            <w:tcW w:w="4531" w:type="dxa"/>
          </w:tcPr>
          <w:p w14:paraId="613C2331" w14:textId="16EFFF07" w:rsidR="00F12AD0" w:rsidRPr="00AF11A8" w:rsidRDefault="00194A5A" w:rsidP="00F12AD0">
            <w:pPr>
              <w:suppressLineNumbers/>
              <w:tabs>
                <w:tab w:val="left" w:pos="1276"/>
                <w:tab w:val="left" w:pos="1418"/>
                <w:tab w:val="left" w:pos="1560"/>
              </w:tabs>
              <w:suppressAutoHyphens/>
              <w:jc w:val="center"/>
              <w:rPr>
                <w:rFonts w:eastAsia="Times New Roman"/>
                <w:color w:val="auto"/>
                <w:sz w:val="24"/>
                <w:szCs w:val="24"/>
              </w:rPr>
            </w:pPr>
            <w:r w:rsidRPr="00AF11A8">
              <w:rPr>
                <w:rFonts w:eastAsia="Times New Roman"/>
                <w:color w:val="auto"/>
                <w:sz w:val="24"/>
                <w:szCs w:val="24"/>
              </w:rPr>
              <w:t>2</w:t>
            </w:r>
            <w:r w:rsidR="00CF677F" w:rsidRPr="00AF11A8">
              <w:rPr>
                <w:rFonts w:eastAsia="Times New Roman"/>
                <w:color w:val="auto"/>
                <w:sz w:val="24"/>
                <w:szCs w:val="24"/>
              </w:rPr>
              <w:t>7</w:t>
            </w:r>
            <w:r w:rsidR="00BD6636" w:rsidRPr="00AF11A8">
              <w:rPr>
                <w:rFonts w:eastAsia="Times New Roman"/>
                <w:color w:val="auto"/>
                <w:sz w:val="24"/>
                <w:szCs w:val="24"/>
              </w:rPr>
              <w:t>%</w:t>
            </w:r>
          </w:p>
        </w:tc>
      </w:tr>
      <w:tr w:rsidR="00CF677F" w:rsidRPr="00AF11A8" w14:paraId="5B30A64F" w14:textId="77777777" w:rsidTr="00F12AD0">
        <w:tc>
          <w:tcPr>
            <w:tcW w:w="562" w:type="dxa"/>
          </w:tcPr>
          <w:p w14:paraId="75E0552C" w14:textId="7F60931B" w:rsidR="00CF677F" w:rsidRPr="00AF11A8" w:rsidRDefault="00CF677F" w:rsidP="00F12AD0">
            <w:pPr>
              <w:suppressLineNumbers/>
              <w:tabs>
                <w:tab w:val="left" w:pos="1276"/>
                <w:tab w:val="left" w:pos="1418"/>
                <w:tab w:val="left" w:pos="1560"/>
              </w:tabs>
              <w:suppressAutoHyphens/>
              <w:rPr>
                <w:rFonts w:eastAsia="Times New Roman"/>
                <w:color w:val="auto"/>
                <w:sz w:val="24"/>
                <w:szCs w:val="24"/>
              </w:rPr>
            </w:pPr>
            <w:r w:rsidRPr="00AF11A8">
              <w:rPr>
                <w:rFonts w:eastAsia="Times New Roman"/>
                <w:color w:val="auto"/>
                <w:sz w:val="24"/>
                <w:szCs w:val="24"/>
              </w:rPr>
              <w:t>3.</w:t>
            </w:r>
          </w:p>
        </w:tc>
        <w:tc>
          <w:tcPr>
            <w:tcW w:w="5103" w:type="dxa"/>
          </w:tcPr>
          <w:p w14:paraId="3A30822E" w14:textId="6965ECC0" w:rsidR="00CF677F" w:rsidRPr="00AF11A8" w:rsidRDefault="00CF677F" w:rsidP="00F12AD0">
            <w:pPr>
              <w:suppressLineNumbers/>
              <w:tabs>
                <w:tab w:val="left" w:pos="1276"/>
                <w:tab w:val="left" w:pos="1418"/>
                <w:tab w:val="left" w:pos="1560"/>
              </w:tabs>
              <w:suppressAutoHyphens/>
              <w:rPr>
                <w:rFonts w:cs="Times New Roman"/>
                <w:color w:val="auto"/>
                <w:sz w:val="24"/>
                <w:szCs w:val="24"/>
              </w:rPr>
            </w:pPr>
            <w:r w:rsidRPr="00AF11A8">
              <w:rPr>
                <w:rFonts w:cs="Times New Roman"/>
                <w:color w:val="auto"/>
                <w:sz w:val="24"/>
                <w:szCs w:val="24"/>
              </w:rPr>
              <w:t xml:space="preserve">Увеличение срока гарантии на </w:t>
            </w:r>
            <w:r w:rsidR="00155AD8" w:rsidRPr="00AF11A8">
              <w:rPr>
                <w:rFonts w:cs="Times New Roman"/>
                <w:color w:val="auto"/>
                <w:sz w:val="24"/>
                <w:szCs w:val="24"/>
              </w:rPr>
              <w:t>проведенное техническое обслуживание и выполненный ремонт автомобилей</w:t>
            </w:r>
          </w:p>
        </w:tc>
        <w:tc>
          <w:tcPr>
            <w:tcW w:w="4531" w:type="dxa"/>
          </w:tcPr>
          <w:p w14:paraId="71FEE8AA" w14:textId="707FF779" w:rsidR="00CF677F" w:rsidRPr="00AF11A8" w:rsidRDefault="00CF677F" w:rsidP="00F12AD0">
            <w:pPr>
              <w:suppressLineNumbers/>
              <w:tabs>
                <w:tab w:val="left" w:pos="1276"/>
                <w:tab w:val="left" w:pos="1418"/>
                <w:tab w:val="left" w:pos="1560"/>
              </w:tabs>
              <w:suppressAutoHyphens/>
              <w:jc w:val="center"/>
              <w:rPr>
                <w:rFonts w:eastAsia="Times New Roman"/>
                <w:color w:val="auto"/>
                <w:sz w:val="24"/>
                <w:szCs w:val="24"/>
              </w:rPr>
            </w:pPr>
            <w:r w:rsidRPr="00AF11A8">
              <w:rPr>
                <w:rFonts w:eastAsia="Times New Roman"/>
                <w:color w:val="auto"/>
                <w:sz w:val="24"/>
                <w:szCs w:val="24"/>
              </w:rPr>
              <w:t>3%</w:t>
            </w:r>
          </w:p>
        </w:tc>
      </w:tr>
    </w:tbl>
    <w:p w14:paraId="4C2029A1" w14:textId="77777777" w:rsidR="00F12AD0" w:rsidRPr="00AF11A8" w:rsidRDefault="00F12AD0" w:rsidP="00F12AD0">
      <w:pPr>
        <w:suppressLineNumbers/>
        <w:tabs>
          <w:tab w:val="left" w:pos="1276"/>
          <w:tab w:val="left" w:pos="1418"/>
          <w:tab w:val="left" w:pos="1560"/>
        </w:tabs>
        <w:suppressAutoHyphens/>
        <w:spacing w:after="0" w:line="240" w:lineRule="auto"/>
        <w:ind w:firstLine="1134"/>
        <w:rPr>
          <w:rFonts w:ascii="Times New Roman" w:eastAsia="Times New Roman" w:hAnsi="Times New Roman" w:cs="Times New Roman"/>
          <w:b/>
          <w:sz w:val="24"/>
          <w:szCs w:val="24"/>
          <w:lang w:eastAsia="ru-RU"/>
        </w:rPr>
      </w:pPr>
    </w:p>
    <w:p w14:paraId="08E9DE95" w14:textId="77777777" w:rsidR="00F12AD0" w:rsidRPr="00AF11A8" w:rsidRDefault="00F12AD0" w:rsidP="00F12AD0">
      <w:pPr>
        <w:suppressLineNumbers/>
        <w:suppressAutoHyphens/>
        <w:spacing w:after="0" w:line="240" w:lineRule="auto"/>
        <w:ind w:firstLine="708"/>
        <w:jc w:val="both"/>
        <w:rPr>
          <w:rFonts w:ascii="Times New Roman" w:eastAsia="Times New Roman" w:hAnsi="Times New Roman" w:cs="Times New Roman"/>
          <w:sz w:val="24"/>
          <w:szCs w:val="24"/>
          <w:lang w:eastAsia="ru-RU"/>
        </w:rPr>
      </w:pPr>
      <w:r w:rsidRPr="00AF11A8">
        <w:rPr>
          <w:rFonts w:ascii="Times New Roman" w:eastAsia="Times New Roman" w:hAnsi="Times New Roman" w:cs="Times New Roman"/>
          <w:sz w:val="24"/>
          <w:szCs w:val="24"/>
          <w:lang w:eastAsia="ru-RU"/>
        </w:rPr>
        <w:t xml:space="preserve">Для оценки заявок по каждому критерию оценки используется 100 – бальная шкала оценки. </w:t>
      </w:r>
    </w:p>
    <w:p w14:paraId="0F0CAC7C" w14:textId="77777777" w:rsidR="00F12AD0" w:rsidRPr="00AF11A8" w:rsidRDefault="00F12AD0" w:rsidP="00F12AD0">
      <w:pPr>
        <w:suppressLineNumbers/>
        <w:suppressAutoHyphens/>
        <w:spacing w:after="0" w:line="240" w:lineRule="auto"/>
        <w:ind w:firstLine="709"/>
        <w:jc w:val="both"/>
        <w:rPr>
          <w:rFonts w:ascii="Times New Roman" w:eastAsia="Times New Roman" w:hAnsi="Times New Roman" w:cs="Times New Roman"/>
          <w:sz w:val="24"/>
          <w:szCs w:val="24"/>
          <w:lang w:eastAsia="ru-RU"/>
        </w:rPr>
      </w:pPr>
      <w:r w:rsidRPr="00AF11A8">
        <w:rPr>
          <w:rFonts w:ascii="Times New Roman" w:eastAsia="Times New Roman" w:hAnsi="Times New Roman" w:cs="Times New Roman"/>
          <w:b/>
          <w:sz w:val="24"/>
          <w:szCs w:val="24"/>
          <w:lang w:eastAsia="ru-RU"/>
        </w:rPr>
        <w:t xml:space="preserve">Значимость критерия оценки заявки </w:t>
      </w:r>
      <w:r w:rsidRPr="00AF11A8">
        <w:rPr>
          <w:rFonts w:ascii="Times New Roman" w:eastAsia="Times New Roman" w:hAnsi="Times New Roman" w:cs="Times New Roman"/>
          <w:sz w:val="24"/>
          <w:szCs w:val="24"/>
          <w:lang w:eastAsia="ru-RU"/>
        </w:rPr>
        <w:t>– вес критерия оценки заявки в процентах. Совокупная значимость всех критериев оценки заявки составляет 100 процентов.</w:t>
      </w:r>
    </w:p>
    <w:p w14:paraId="7441C6EB" w14:textId="77777777" w:rsidR="00F12AD0" w:rsidRPr="00AF11A8" w:rsidRDefault="00F12AD0" w:rsidP="00F12AD0">
      <w:pPr>
        <w:suppressLineNumbers/>
        <w:suppressAutoHyphens/>
        <w:spacing w:after="0" w:line="240" w:lineRule="auto"/>
        <w:ind w:firstLine="709"/>
        <w:jc w:val="both"/>
        <w:rPr>
          <w:rFonts w:ascii="Times New Roman" w:eastAsia="Times New Roman" w:hAnsi="Times New Roman" w:cs="Times New Roman"/>
          <w:sz w:val="24"/>
          <w:szCs w:val="24"/>
          <w:lang w:eastAsia="ru-RU"/>
        </w:rPr>
      </w:pPr>
      <w:r w:rsidRPr="00AF11A8">
        <w:rPr>
          <w:rFonts w:ascii="Times New Roman" w:eastAsia="Times New Roman" w:hAnsi="Times New Roman" w:cs="Times New Roman"/>
          <w:b/>
          <w:sz w:val="24"/>
          <w:szCs w:val="24"/>
          <w:lang w:eastAsia="ru-RU"/>
        </w:rPr>
        <w:t>Коэффициент значимости критерия</w:t>
      </w:r>
      <w:r w:rsidRPr="00AF11A8">
        <w:rPr>
          <w:rFonts w:ascii="Times New Roman" w:eastAsia="Times New Roman" w:hAnsi="Times New Roman" w:cs="Times New Roman"/>
          <w:sz w:val="24"/>
          <w:szCs w:val="24"/>
          <w:lang w:eastAsia="ru-RU"/>
        </w:rPr>
        <w:t xml:space="preserve"> </w:t>
      </w:r>
      <w:r w:rsidRPr="00AF11A8">
        <w:rPr>
          <w:rFonts w:ascii="Times New Roman" w:eastAsia="Times New Roman" w:hAnsi="Times New Roman" w:cs="Times New Roman"/>
          <w:b/>
          <w:sz w:val="24"/>
          <w:szCs w:val="24"/>
          <w:lang w:eastAsia="ru-RU"/>
        </w:rPr>
        <w:t>оценки заявки</w:t>
      </w:r>
      <w:r w:rsidRPr="00AF11A8">
        <w:rPr>
          <w:rFonts w:ascii="Times New Roman" w:eastAsia="Times New Roman" w:hAnsi="Times New Roman" w:cs="Times New Roman"/>
          <w:sz w:val="24"/>
          <w:szCs w:val="24"/>
          <w:lang w:eastAsia="ru-RU"/>
        </w:rPr>
        <w:t xml:space="preserve"> (</w:t>
      </w:r>
      <w:r w:rsidRPr="00AF11A8">
        <w:rPr>
          <w:rFonts w:ascii="Times New Roman" w:eastAsia="Times New Roman" w:hAnsi="Times New Roman" w:cs="Times New Roman"/>
          <w:b/>
          <w:sz w:val="24"/>
          <w:szCs w:val="24"/>
          <w:lang w:eastAsia="ru-RU"/>
        </w:rPr>
        <w:t>К</w:t>
      </w:r>
      <w:r w:rsidRPr="00AF11A8">
        <w:rPr>
          <w:rFonts w:ascii="Times New Roman" w:eastAsia="Times New Roman" w:hAnsi="Times New Roman" w:cs="Times New Roman"/>
          <w:sz w:val="24"/>
          <w:szCs w:val="24"/>
          <w:lang w:eastAsia="ru-RU"/>
        </w:rPr>
        <w:t>) – значимость соответствующего критерия оценки заявки в процентах, деленная на 100.</w:t>
      </w:r>
    </w:p>
    <w:p w14:paraId="1A791637" w14:textId="77777777" w:rsidR="00F12AD0" w:rsidRPr="00AF11A8" w:rsidRDefault="00F12AD0" w:rsidP="00F12AD0">
      <w:pPr>
        <w:suppressLineNumbers/>
        <w:suppressAutoHyphens/>
        <w:spacing w:after="0" w:line="240" w:lineRule="auto"/>
        <w:ind w:firstLine="709"/>
        <w:jc w:val="both"/>
        <w:rPr>
          <w:rFonts w:ascii="Times New Roman" w:eastAsia="Times New Roman" w:hAnsi="Times New Roman" w:cs="Times New Roman"/>
          <w:sz w:val="24"/>
          <w:szCs w:val="24"/>
          <w:lang w:eastAsia="ru-RU"/>
        </w:rPr>
      </w:pPr>
      <w:r w:rsidRPr="00AF11A8">
        <w:rPr>
          <w:rFonts w:ascii="Times New Roman" w:eastAsia="Times New Roman" w:hAnsi="Times New Roman" w:cs="Times New Roman"/>
          <w:b/>
          <w:sz w:val="24"/>
          <w:szCs w:val="24"/>
          <w:lang w:eastAsia="ru-RU"/>
        </w:rPr>
        <w:t>Рейтинг заявки</w:t>
      </w:r>
      <w:r w:rsidRPr="00AF11A8">
        <w:rPr>
          <w:rFonts w:ascii="Times New Roman" w:eastAsia="Times New Roman" w:hAnsi="Times New Roman" w:cs="Times New Roman"/>
          <w:sz w:val="24"/>
          <w:szCs w:val="24"/>
          <w:lang w:eastAsia="ru-RU"/>
        </w:rPr>
        <w:t xml:space="preserve"> </w:t>
      </w:r>
      <w:r w:rsidRPr="00AF11A8">
        <w:rPr>
          <w:rFonts w:ascii="Times New Roman" w:eastAsia="Times New Roman" w:hAnsi="Times New Roman" w:cs="Times New Roman"/>
          <w:b/>
          <w:sz w:val="24"/>
          <w:szCs w:val="24"/>
          <w:lang w:eastAsia="ru-RU"/>
        </w:rPr>
        <w:t>по критерию</w:t>
      </w:r>
      <w:r w:rsidRPr="00AF11A8">
        <w:rPr>
          <w:rFonts w:ascii="Times New Roman" w:eastAsia="Times New Roman" w:hAnsi="Times New Roman" w:cs="Times New Roman"/>
          <w:sz w:val="24"/>
          <w:szCs w:val="24"/>
          <w:lang w:eastAsia="ru-RU"/>
        </w:rPr>
        <w:t xml:space="preserve"> </w:t>
      </w:r>
      <w:r w:rsidRPr="00AF11A8">
        <w:rPr>
          <w:rFonts w:ascii="Times New Roman" w:eastAsia="Times New Roman" w:hAnsi="Times New Roman" w:cs="Times New Roman"/>
          <w:b/>
          <w:sz w:val="24"/>
          <w:szCs w:val="24"/>
          <w:lang w:eastAsia="ru-RU"/>
        </w:rPr>
        <w:t xml:space="preserve">оценки </w:t>
      </w:r>
      <w:r w:rsidRPr="00AF11A8">
        <w:rPr>
          <w:rFonts w:ascii="Times New Roman" w:eastAsia="Times New Roman" w:hAnsi="Times New Roman" w:cs="Times New Roman"/>
          <w:sz w:val="24"/>
          <w:szCs w:val="24"/>
          <w:lang w:eastAsia="ru-RU"/>
        </w:rPr>
        <w:t>(</w:t>
      </w:r>
      <w:r w:rsidRPr="00AF11A8">
        <w:rPr>
          <w:rFonts w:ascii="Times New Roman" w:eastAsia="Times New Roman" w:hAnsi="Times New Roman" w:cs="Times New Roman"/>
          <w:b/>
          <w:sz w:val="24"/>
          <w:szCs w:val="24"/>
          <w:lang w:val="en-US" w:eastAsia="ru-RU"/>
        </w:rPr>
        <w:t>R</w:t>
      </w:r>
      <w:r w:rsidRPr="00AF11A8">
        <w:rPr>
          <w:rFonts w:ascii="Times New Roman" w:eastAsia="Times New Roman" w:hAnsi="Times New Roman" w:cs="Times New Roman"/>
          <w:sz w:val="24"/>
          <w:szCs w:val="24"/>
          <w:lang w:eastAsia="ru-RU"/>
        </w:rPr>
        <w:t>) – оценка в баллах, получаемая участником по результатам оценки по критерию оценки с учетом коэффициента значимости критерия оценки, т.е. рейтинг заявки по критерию представляет собой оценку в баллах, полученную по результатам оценки заявки по критерию, умноженную на коэффициент значимости критерия. Дробное значение рейтинга заявки по критерию оценки округляется до двух десятичных знаков после запятой по математическим правилам округления.</w:t>
      </w:r>
    </w:p>
    <w:p w14:paraId="325604BD" w14:textId="77777777" w:rsidR="00F12AD0" w:rsidRPr="00AF11A8" w:rsidRDefault="00F12AD0" w:rsidP="00F12AD0">
      <w:pPr>
        <w:suppressLineNumbers/>
        <w:suppressAutoHyphens/>
        <w:spacing w:after="0" w:line="240" w:lineRule="auto"/>
        <w:ind w:firstLine="709"/>
        <w:jc w:val="both"/>
        <w:rPr>
          <w:rFonts w:ascii="Times New Roman" w:eastAsia="Times New Roman" w:hAnsi="Times New Roman" w:cs="Times New Roman"/>
          <w:sz w:val="24"/>
          <w:szCs w:val="24"/>
          <w:lang w:eastAsia="ru-RU"/>
        </w:rPr>
      </w:pPr>
      <w:r w:rsidRPr="00AF11A8">
        <w:rPr>
          <w:rFonts w:ascii="Times New Roman" w:eastAsia="Times New Roman" w:hAnsi="Times New Roman" w:cs="Times New Roman"/>
          <w:sz w:val="24"/>
          <w:szCs w:val="24"/>
          <w:lang w:eastAsia="ru-RU"/>
        </w:rPr>
        <w:t>В случае, если для оценки заявок по критерию предусмотрены подкритерии, раскрывающие содержание критерия, рейтинг заявки по критерию определяется путем сложения рейтингов заявки по подкритериям, умноженным на коэффициент значимости критерия оценки заявки.</w:t>
      </w:r>
    </w:p>
    <w:p w14:paraId="29008873" w14:textId="77777777" w:rsidR="00F12AD0" w:rsidRPr="00AF11A8" w:rsidRDefault="00F12AD0" w:rsidP="00F12AD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F11A8">
        <w:rPr>
          <w:rFonts w:ascii="Times New Roman" w:eastAsia="Times New Roman" w:hAnsi="Times New Roman" w:cs="Times New Roman"/>
          <w:b/>
          <w:sz w:val="24"/>
          <w:szCs w:val="24"/>
          <w:lang w:eastAsia="ru-RU"/>
        </w:rPr>
        <w:t>Итоговый рейтинг заявки</w:t>
      </w:r>
      <w:r w:rsidRPr="00AF11A8">
        <w:rPr>
          <w:rFonts w:ascii="Times New Roman" w:eastAsia="Times New Roman" w:hAnsi="Times New Roman" w:cs="Times New Roman"/>
          <w:sz w:val="24"/>
          <w:szCs w:val="24"/>
          <w:lang w:eastAsia="ru-RU"/>
        </w:rPr>
        <w:t xml:space="preserve"> (</w:t>
      </w:r>
      <w:proofErr w:type="spellStart"/>
      <w:r w:rsidRPr="00AF11A8">
        <w:rPr>
          <w:rFonts w:ascii="Times New Roman" w:eastAsia="Times New Roman" w:hAnsi="Times New Roman" w:cs="Times New Roman"/>
          <w:b/>
          <w:sz w:val="24"/>
          <w:szCs w:val="24"/>
          <w:lang w:val="en-US" w:eastAsia="ru-RU"/>
        </w:rPr>
        <w:t>R</w:t>
      </w:r>
      <w:r w:rsidRPr="00AF11A8">
        <w:rPr>
          <w:rFonts w:ascii="Times New Roman" w:eastAsia="Times New Roman" w:hAnsi="Times New Roman" w:cs="Times New Roman"/>
          <w:b/>
          <w:sz w:val="28"/>
          <w:szCs w:val="28"/>
          <w:vertAlign w:val="subscript"/>
          <w:lang w:val="en-US" w:eastAsia="ru-RU"/>
        </w:rPr>
        <w:t>z</w:t>
      </w:r>
      <w:proofErr w:type="spellEnd"/>
      <w:r w:rsidRPr="00AF11A8">
        <w:rPr>
          <w:rFonts w:ascii="Times New Roman" w:eastAsia="Times New Roman" w:hAnsi="Times New Roman" w:cs="Times New Roman"/>
          <w:sz w:val="24"/>
          <w:szCs w:val="24"/>
          <w:lang w:eastAsia="ru-RU"/>
        </w:rPr>
        <w:t>) – рейтинг заявки по всем установленным критериям оценки заявки в совокупности. Итоговый рейтинг рассчитывается путем сложения рейтингов заявки, полученных по каждому критерию оценки заявки.</w:t>
      </w:r>
    </w:p>
    <w:p w14:paraId="147F69B0" w14:textId="77777777" w:rsidR="00F12AD0" w:rsidRPr="00AF11A8" w:rsidRDefault="00F12AD0" w:rsidP="00F12AD0">
      <w:pPr>
        <w:autoSpaceDE w:val="0"/>
        <w:autoSpaceDN w:val="0"/>
        <w:spacing w:after="0" w:line="240" w:lineRule="auto"/>
        <w:ind w:firstLine="709"/>
        <w:contextualSpacing/>
        <w:jc w:val="both"/>
        <w:rPr>
          <w:rFonts w:ascii="Times New Roman" w:eastAsia="Calibri" w:hAnsi="Times New Roman" w:cs="Times New Roman"/>
          <w:sz w:val="24"/>
          <w:szCs w:val="24"/>
          <w:lang w:eastAsia="ru-RU"/>
        </w:rPr>
      </w:pPr>
      <w:r w:rsidRPr="00AF11A8">
        <w:rPr>
          <w:rFonts w:ascii="Times New Roman" w:eastAsia="Calibri" w:hAnsi="Times New Roman" w:cs="Times New Roman"/>
          <w:sz w:val="24"/>
          <w:szCs w:val="24"/>
          <w:lang w:eastAsia="ru-RU"/>
        </w:rPr>
        <w:t xml:space="preserve">По результатам оценки и сопоставления заявок на участие в </w:t>
      </w:r>
      <w:r w:rsidRPr="00AF11A8">
        <w:rPr>
          <w:rFonts w:ascii="Times New Roman" w:eastAsia="Times New Roman" w:hAnsi="Times New Roman" w:cs="Times New Roman"/>
          <w:sz w:val="24"/>
          <w:szCs w:val="28"/>
          <w:lang w:eastAsia="ru-RU"/>
        </w:rPr>
        <w:t>закупке</w:t>
      </w:r>
      <w:r w:rsidRPr="00AF11A8">
        <w:rPr>
          <w:rFonts w:ascii="Times New Roman" w:eastAsia="Calibri" w:hAnsi="Times New Roman" w:cs="Times New Roman"/>
          <w:sz w:val="24"/>
          <w:szCs w:val="24"/>
          <w:lang w:eastAsia="ru-RU"/>
        </w:rPr>
        <w:t xml:space="preserve">, каждой заявке присваивается порядковый номер. заявке на участие в </w:t>
      </w:r>
      <w:r w:rsidRPr="00AF11A8">
        <w:rPr>
          <w:rFonts w:ascii="Times New Roman" w:eastAsia="Times New Roman" w:hAnsi="Times New Roman" w:cs="Times New Roman"/>
          <w:sz w:val="24"/>
          <w:szCs w:val="28"/>
          <w:lang w:eastAsia="ru-RU"/>
        </w:rPr>
        <w:t>закупке</w:t>
      </w:r>
      <w:r w:rsidRPr="00AF11A8">
        <w:rPr>
          <w:rFonts w:ascii="Times New Roman" w:eastAsia="Calibri" w:hAnsi="Times New Roman" w:cs="Times New Roman"/>
          <w:sz w:val="24"/>
          <w:szCs w:val="24"/>
          <w:lang w:eastAsia="ru-RU"/>
        </w:rPr>
        <w:t xml:space="preserve">, в которой содержатся лучшие условия исполнения договора (заявка которого получила больший среди остального итогового рейтинга), присваивается первый номер. Номера присваиваются заявкам участников, по мере уменьшения степени выгодности предложений участников, определенной итоговым рейтингом заявки.      </w:t>
      </w:r>
    </w:p>
    <w:p w14:paraId="77064A78" w14:textId="77777777" w:rsidR="00F12AD0" w:rsidRPr="00AF11A8" w:rsidRDefault="00F12AD0" w:rsidP="00F12AD0">
      <w:pPr>
        <w:autoSpaceDE w:val="0"/>
        <w:autoSpaceDN w:val="0"/>
        <w:spacing w:after="0" w:line="240" w:lineRule="auto"/>
        <w:ind w:firstLine="709"/>
        <w:contextualSpacing/>
        <w:jc w:val="both"/>
        <w:rPr>
          <w:rFonts w:ascii="Times New Roman" w:eastAsia="Calibri" w:hAnsi="Times New Roman" w:cs="Times New Roman"/>
          <w:sz w:val="24"/>
          <w:szCs w:val="24"/>
          <w:lang w:eastAsia="ru-RU"/>
        </w:rPr>
      </w:pPr>
      <w:r w:rsidRPr="00AF11A8">
        <w:rPr>
          <w:rFonts w:ascii="Times New Roman" w:eastAsia="Calibri" w:hAnsi="Times New Roman" w:cs="Times New Roman"/>
          <w:sz w:val="24"/>
          <w:szCs w:val="24"/>
          <w:lang w:eastAsia="ru-RU"/>
        </w:rPr>
        <w:t xml:space="preserve">В случае, если по итогам оценки и сопоставления заявок у нескольких заявок участников получились одинаковые итоговые рейтинги заявок, меньший порядковый номер присваивается заявке на участие в </w:t>
      </w:r>
      <w:r w:rsidRPr="00AF11A8">
        <w:rPr>
          <w:rFonts w:ascii="Times New Roman" w:eastAsia="Times New Roman" w:hAnsi="Times New Roman" w:cs="Times New Roman"/>
          <w:sz w:val="24"/>
          <w:szCs w:val="28"/>
          <w:lang w:eastAsia="ru-RU"/>
        </w:rPr>
        <w:t>закупке</w:t>
      </w:r>
      <w:r w:rsidRPr="00AF11A8">
        <w:rPr>
          <w:rFonts w:ascii="Times New Roman" w:eastAsia="Calibri" w:hAnsi="Times New Roman" w:cs="Times New Roman"/>
          <w:sz w:val="24"/>
          <w:szCs w:val="24"/>
          <w:lang w:eastAsia="ru-RU"/>
        </w:rPr>
        <w:t>, которая поступила (подана) ранее других.</w:t>
      </w:r>
      <w:r w:rsidRPr="00AF11A8" w:rsidDel="004523EE">
        <w:rPr>
          <w:rFonts w:ascii="Times New Roman" w:eastAsia="Calibri" w:hAnsi="Times New Roman" w:cs="Times New Roman"/>
          <w:sz w:val="24"/>
          <w:szCs w:val="24"/>
          <w:lang w:eastAsia="ru-RU"/>
        </w:rPr>
        <w:t xml:space="preserve"> </w:t>
      </w:r>
    </w:p>
    <w:p w14:paraId="4763CD03" w14:textId="77777777" w:rsidR="00F12AD0" w:rsidRPr="00AF11A8" w:rsidRDefault="00F12AD0" w:rsidP="00F12AD0">
      <w:pPr>
        <w:autoSpaceDE w:val="0"/>
        <w:autoSpaceDN w:val="0"/>
        <w:spacing w:after="0" w:line="240" w:lineRule="auto"/>
        <w:ind w:firstLine="709"/>
        <w:contextualSpacing/>
        <w:jc w:val="both"/>
        <w:rPr>
          <w:rFonts w:ascii="Times New Roman" w:eastAsia="Calibri" w:hAnsi="Times New Roman" w:cs="Times New Roman"/>
          <w:sz w:val="24"/>
          <w:szCs w:val="24"/>
          <w:lang w:eastAsia="ru-RU"/>
        </w:rPr>
      </w:pPr>
    </w:p>
    <w:p w14:paraId="5ABCC9D3" w14:textId="4216B8DA" w:rsidR="00F12AD0" w:rsidRPr="00AF11A8" w:rsidRDefault="00F12AD0" w:rsidP="00F12AD0">
      <w:pPr>
        <w:tabs>
          <w:tab w:val="left" w:pos="426"/>
        </w:tabs>
        <w:spacing w:after="0" w:line="240" w:lineRule="auto"/>
        <w:jc w:val="center"/>
        <w:rPr>
          <w:rFonts w:ascii="Times New Roman" w:eastAsia="Times New Roman" w:hAnsi="Times New Roman" w:cs="Times New Roman"/>
          <w:b/>
          <w:bCs/>
          <w:snapToGrid w:val="0"/>
          <w:sz w:val="24"/>
          <w:lang w:eastAsia="ru-RU"/>
        </w:rPr>
      </w:pPr>
      <w:r w:rsidRPr="00AF11A8">
        <w:rPr>
          <w:rFonts w:ascii="Times New Roman" w:eastAsia="Times New Roman" w:hAnsi="Times New Roman" w:cs="Times New Roman"/>
          <w:b/>
          <w:bCs/>
          <w:snapToGrid w:val="0"/>
          <w:sz w:val="24"/>
          <w:lang w:eastAsia="ru-RU"/>
        </w:rPr>
        <w:t>Оценка заявок по критерию «</w:t>
      </w:r>
      <w:r w:rsidR="00D4645E" w:rsidRPr="00AF11A8">
        <w:rPr>
          <w:rFonts w:ascii="Times New Roman" w:eastAsia="Times New Roman" w:hAnsi="Times New Roman" w:cs="Times New Roman"/>
          <w:b/>
          <w:bCs/>
          <w:snapToGrid w:val="0"/>
          <w:sz w:val="24"/>
          <w:lang w:eastAsia="ru-RU"/>
        </w:rPr>
        <w:t xml:space="preserve">Величина коэффициента снижения цены </w:t>
      </w:r>
      <w:r w:rsidR="00B96FC8" w:rsidRPr="00AF11A8">
        <w:rPr>
          <w:rFonts w:ascii="Times New Roman" w:eastAsia="Times New Roman" w:hAnsi="Times New Roman" w:cs="Times New Roman"/>
          <w:sz w:val="24"/>
          <w:szCs w:val="24"/>
          <w:lang w:eastAsia="ru-RU"/>
        </w:rPr>
        <w:t xml:space="preserve">единицы </w:t>
      </w:r>
      <w:r w:rsidR="00D4645E" w:rsidRPr="00AF11A8">
        <w:rPr>
          <w:rFonts w:ascii="Times New Roman" w:eastAsia="Times New Roman" w:hAnsi="Times New Roman" w:cs="Times New Roman"/>
          <w:b/>
          <w:bCs/>
          <w:snapToGrid w:val="0"/>
          <w:sz w:val="24"/>
          <w:lang w:eastAsia="ru-RU"/>
        </w:rPr>
        <w:t>услуг</w:t>
      </w:r>
      <w:r w:rsidR="00B96FC8" w:rsidRPr="00AF11A8">
        <w:rPr>
          <w:rFonts w:ascii="Times New Roman" w:eastAsia="Times New Roman" w:hAnsi="Times New Roman" w:cs="Times New Roman"/>
          <w:b/>
          <w:bCs/>
          <w:snapToGrid w:val="0"/>
          <w:sz w:val="24"/>
          <w:lang w:eastAsia="ru-RU"/>
        </w:rPr>
        <w:t>и</w:t>
      </w:r>
      <w:r w:rsidR="00AB412D" w:rsidRPr="00AF11A8">
        <w:rPr>
          <w:rFonts w:ascii="Times New Roman" w:eastAsia="Times New Roman" w:hAnsi="Times New Roman" w:cs="Times New Roman"/>
          <w:b/>
          <w:bCs/>
          <w:snapToGrid w:val="0"/>
          <w:sz w:val="24"/>
          <w:lang w:eastAsia="ru-RU"/>
        </w:rPr>
        <w:t xml:space="preserve"> </w:t>
      </w:r>
      <w:r w:rsidR="00AB412D" w:rsidRPr="00AF11A8">
        <w:rPr>
          <w:rFonts w:ascii="Times New Roman" w:eastAsia="Times New Roman" w:hAnsi="Times New Roman" w:cs="Times New Roman"/>
          <w:sz w:val="24"/>
          <w:szCs w:val="24"/>
          <w:lang w:eastAsia="ru-RU"/>
        </w:rPr>
        <w:t>(1 н/часа)</w:t>
      </w:r>
      <w:r w:rsidR="00D4645E" w:rsidRPr="00AF11A8">
        <w:rPr>
          <w:rFonts w:ascii="Times New Roman" w:eastAsia="Times New Roman" w:hAnsi="Times New Roman" w:cs="Times New Roman"/>
          <w:b/>
          <w:bCs/>
          <w:snapToGrid w:val="0"/>
          <w:sz w:val="24"/>
          <w:lang w:eastAsia="ru-RU"/>
        </w:rPr>
        <w:t xml:space="preserve"> по техобслуживанию и ремонту автомобилей</w:t>
      </w:r>
      <w:r w:rsidRPr="00AF11A8">
        <w:rPr>
          <w:rFonts w:ascii="Times New Roman" w:eastAsia="Times New Roman" w:hAnsi="Times New Roman" w:cs="Times New Roman"/>
          <w:b/>
          <w:bCs/>
          <w:snapToGrid w:val="0"/>
          <w:sz w:val="24"/>
          <w:lang w:eastAsia="ru-RU"/>
        </w:rPr>
        <w:t xml:space="preserve">» </w:t>
      </w:r>
    </w:p>
    <w:p w14:paraId="17978669" w14:textId="77777777" w:rsidR="00BD6636" w:rsidRPr="00AF11A8" w:rsidRDefault="00BD6636" w:rsidP="00F12AD0">
      <w:pPr>
        <w:tabs>
          <w:tab w:val="left" w:pos="426"/>
        </w:tabs>
        <w:spacing w:after="0" w:line="240" w:lineRule="auto"/>
        <w:jc w:val="center"/>
        <w:rPr>
          <w:rFonts w:ascii="Times New Roman" w:eastAsia="Times New Roman" w:hAnsi="Times New Roman" w:cs="Times New Roman"/>
          <w:b/>
          <w:bCs/>
          <w:i/>
          <w:snapToGrid w:val="0"/>
          <w:sz w:val="24"/>
          <w:lang w:eastAsia="ru-RU"/>
        </w:rPr>
      </w:pPr>
    </w:p>
    <w:p w14:paraId="2B0C2D0F" w14:textId="23C1A472" w:rsidR="00F12AD0" w:rsidRPr="00AF11A8" w:rsidRDefault="00F12AD0" w:rsidP="00F12AD0">
      <w:pPr>
        <w:suppressLineNumbers/>
        <w:suppressAutoHyphens/>
        <w:spacing w:after="0" w:line="240" w:lineRule="auto"/>
        <w:ind w:firstLine="709"/>
        <w:jc w:val="both"/>
        <w:rPr>
          <w:rFonts w:ascii="Times New Roman" w:eastAsia="Times New Roman" w:hAnsi="Times New Roman" w:cs="Times New Roman"/>
          <w:b/>
          <w:sz w:val="24"/>
          <w:szCs w:val="24"/>
          <w:lang w:eastAsia="ru-RU"/>
        </w:rPr>
      </w:pPr>
      <w:r w:rsidRPr="00AF11A8">
        <w:rPr>
          <w:rFonts w:ascii="Times New Roman" w:eastAsia="Times New Roman" w:hAnsi="Times New Roman" w:cs="Times New Roman"/>
          <w:b/>
          <w:sz w:val="24"/>
          <w:szCs w:val="24"/>
          <w:lang w:eastAsia="ru-RU"/>
        </w:rPr>
        <w:lastRenderedPageBreak/>
        <w:t xml:space="preserve">Описание предмета оценки: </w:t>
      </w:r>
      <w:r w:rsidRPr="00AF11A8">
        <w:rPr>
          <w:rFonts w:ascii="Times New Roman" w:eastAsia="Times New Roman" w:hAnsi="Times New Roman" w:cs="Times New Roman"/>
          <w:sz w:val="24"/>
          <w:szCs w:val="24"/>
          <w:lang w:eastAsia="ru-RU"/>
        </w:rPr>
        <w:t>оцениваются сведения, предоставленные участником в составе заявки, а именно величина коэффициента снижения цены</w:t>
      </w:r>
      <w:r w:rsidR="00BD6636" w:rsidRPr="00AF11A8">
        <w:rPr>
          <w:rFonts w:ascii="Times New Roman" w:eastAsia="Times New Roman" w:hAnsi="Times New Roman" w:cs="Times New Roman"/>
          <w:sz w:val="24"/>
          <w:szCs w:val="24"/>
          <w:lang w:eastAsia="ru-RU"/>
        </w:rPr>
        <w:t xml:space="preserve"> единицы</w:t>
      </w:r>
      <w:r w:rsidR="00B96FC8" w:rsidRPr="00AF11A8">
        <w:rPr>
          <w:rFonts w:ascii="Times New Roman" w:eastAsia="Times New Roman" w:hAnsi="Times New Roman" w:cs="Times New Roman"/>
          <w:sz w:val="24"/>
          <w:szCs w:val="24"/>
          <w:lang w:eastAsia="ru-RU"/>
        </w:rPr>
        <w:t xml:space="preserve"> </w:t>
      </w:r>
      <w:r w:rsidR="00B96FC8" w:rsidRPr="00AF11A8">
        <w:rPr>
          <w:rFonts w:ascii="Times New Roman" w:eastAsia="Times New Roman" w:hAnsi="Times New Roman" w:cs="Times New Roman"/>
          <w:b/>
          <w:bCs/>
          <w:snapToGrid w:val="0"/>
          <w:sz w:val="24"/>
          <w:lang w:eastAsia="ru-RU"/>
        </w:rPr>
        <w:t xml:space="preserve">услуги </w:t>
      </w:r>
      <w:r w:rsidR="00AB412D" w:rsidRPr="00AF11A8">
        <w:rPr>
          <w:rFonts w:ascii="Times New Roman" w:eastAsia="Times New Roman" w:hAnsi="Times New Roman" w:cs="Times New Roman"/>
          <w:sz w:val="24"/>
          <w:szCs w:val="24"/>
          <w:lang w:eastAsia="ru-RU"/>
        </w:rPr>
        <w:t xml:space="preserve">(1 н/часа) </w:t>
      </w:r>
      <w:r w:rsidR="00B96FC8" w:rsidRPr="00AF11A8">
        <w:rPr>
          <w:rFonts w:ascii="Times New Roman" w:eastAsia="Times New Roman" w:hAnsi="Times New Roman" w:cs="Times New Roman"/>
          <w:b/>
          <w:bCs/>
          <w:snapToGrid w:val="0"/>
          <w:sz w:val="24"/>
          <w:lang w:eastAsia="ru-RU"/>
        </w:rPr>
        <w:t>по техобслуживанию и ремонту автомобилей</w:t>
      </w:r>
      <w:r w:rsidRPr="00AF11A8">
        <w:rPr>
          <w:rFonts w:ascii="Times New Roman" w:eastAsia="Times New Roman" w:hAnsi="Times New Roman" w:cs="Times New Roman"/>
          <w:sz w:val="24"/>
          <w:szCs w:val="24"/>
          <w:lang w:eastAsia="ru-RU"/>
        </w:rPr>
        <w:t>.</w:t>
      </w:r>
      <w:r w:rsidRPr="00AF11A8">
        <w:rPr>
          <w:rFonts w:ascii="Times New Roman" w:eastAsia="Times New Roman" w:hAnsi="Times New Roman" w:cs="Times New Roman"/>
          <w:b/>
          <w:i/>
          <w:sz w:val="24"/>
          <w:szCs w:val="24"/>
          <w:lang w:eastAsia="ru-RU"/>
        </w:rPr>
        <w:t xml:space="preserve"> </w:t>
      </w:r>
    </w:p>
    <w:p w14:paraId="0D2953CC" w14:textId="170B71DA" w:rsidR="00F12AD0" w:rsidRPr="00AF11A8" w:rsidRDefault="00F12AD0" w:rsidP="00F12AD0">
      <w:pPr>
        <w:suppressLineNumbers/>
        <w:suppressAutoHyphens/>
        <w:spacing w:after="0" w:line="240" w:lineRule="auto"/>
        <w:ind w:firstLine="709"/>
        <w:jc w:val="both"/>
        <w:rPr>
          <w:rFonts w:ascii="Times New Roman" w:eastAsia="Times New Roman" w:hAnsi="Times New Roman" w:cs="Times New Roman"/>
          <w:i/>
          <w:sz w:val="24"/>
          <w:szCs w:val="24"/>
          <w:lang w:eastAsia="ru-RU"/>
        </w:rPr>
      </w:pPr>
      <w:r w:rsidRPr="00AF11A8">
        <w:rPr>
          <w:rFonts w:ascii="Times New Roman" w:eastAsia="Times New Roman" w:hAnsi="Times New Roman" w:cs="Times New Roman"/>
          <w:b/>
          <w:sz w:val="24"/>
          <w:szCs w:val="24"/>
          <w:lang w:eastAsia="ru-RU"/>
        </w:rPr>
        <w:t xml:space="preserve">Требования к документам, подтверждающим оцениваемые сведения: </w:t>
      </w:r>
      <w:r w:rsidRPr="00AF11A8">
        <w:rPr>
          <w:rFonts w:ascii="Times New Roman" w:eastAsia="Times New Roman" w:hAnsi="Times New Roman" w:cs="Times New Roman"/>
          <w:sz w:val="24"/>
          <w:szCs w:val="24"/>
          <w:lang w:eastAsia="ru-RU"/>
        </w:rPr>
        <w:t xml:space="preserve">предложение о </w:t>
      </w:r>
      <w:r w:rsidRPr="00AF11A8">
        <w:rPr>
          <w:rFonts w:ascii="Times New Roman" w:eastAsia="Times New Roman" w:hAnsi="Times New Roman" w:cs="Times New Roman"/>
          <w:bCs/>
          <w:sz w:val="24"/>
          <w:szCs w:val="24"/>
          <w:lang w:eastAsia="ru-RU"/>
        </w:rPr>
        <w:t>величине коэффициента снижения цены</w:t>
      </w:r>
      <w:r w:rsidRPr="00AF11A8">
        <w:rPr>
          <w:rFonts w:ascii="Times New Roman" w:eastAsia="Times New Roman" w:hAnsi="Times New Roman" w:cs="Times New Roman"/>
          <w:sz w:val="24"/>
          <w:szCs w:val="24"/>
          <w:lang w:eastAsia="ru-RU"/>
        </w:rPr>
        <w:t xml:space="preserve"> </w:t>
      </w:r>
      <w:r w:rsidR="00BD6636" w:rsidRPr="00AF11A8">
        <w:rPr>
          <w:rFonts w:ascii="Times New Roman" w:eastAsia="Times New Roman" w:hAnsi="Times New Roman" w:cs="Times New Roman"/>
          <w:sz w:val="24"/>
          <w:szCs w:val="24"/>
          <w:lang w:eastAsia="ru-RU"/>
        </w:rPr>
        <w:t xml:space="preserve">единицы </w:t>
      </w:r>
      <w:r w:rsidR="00AB412D" w:rsidRPr="00AF11A8">
        <w:rPr>
          <w:rFonts w:ascii="Times New Roman" w:eastAsia="Times New Roman" w:hAnsi="Times New Roman" w:cs="Times New Roman"/>
          <w:sz w:val="24"/>
          <w:szCs w:val="24"/>
          <w:lang w:eastAsia="ru-RU"/>
        </w:rPr>
        <w:t xml:space="preserve">услуги </w:t>
      </w:r>
      <w:r w:rsidRPr="00AF11A8">
        <w:rPr>
          <w:rFonts w:ascii="Times New Roman" w:eastAsia="Times New Roman" w:hAnsi="Times New Roman" w:cs="Times New Roman"/>
          <w:sz w:val="24"/>
          <w:szCs w:val="24"/>
          <w:lang w:eastAsia="ru-RU"/>
        </w:rPr>
        <w:t xml:space="preserve">должно быть предоставлено участником путем ее указания в </w:t>
      </w:r>
      <w:r w:rsidR="00AB412D" w:rsidRPr="00AF11A8">
        <w:rPr>
          <w:rFonts w:ascii="Times New Roman" w:eastAsia="Times New Roman" w:hAnsi="Times New Roman" w:cs="Times New Roman"/>
          <w:sz w:val="24"/>
          <w:szCs w:val="24"/>
          <w:lang w:eastAsia="ru-RU"/>
        </w:rPr>
        <w:t xml:space="preserve">ценовом предложении </w:t>
      </w:r>
      <w:r w:rsidRPr="00AF11A8">
        <w:rPr>
          <w:rFonts w:ascii="Times New Roman" w:eastAsia="Times New Roman" w:hAnsi="Times New Roman" w:cs="Times New Roman"/>
          <w:sz w:val="24"/>
          <w:szCs w:val="24"/>
          <w:lang w:eastAsia="ru-RU"/>
        </w:rPr>
        <w:t xml:space="preserve">по форме </w:t>
      </w:r>
      <w:r w:rsidR="000A037C" w:rsidRPr="00AF11A8">
        <w:rPr>
          <w:rFonts w:ascii="Times New Roman" w:eastAsia="Times New Roman" w:hAnsi="Times New Roman" w:cs="Times New Roman"/>
          <w:sz w:val="24"/>
          <w:szCs w:val="24"/>
          <w:lang w:eastAsia="ru-RU"/>
        </w:rPr>
        <w:t>5</w:t>
      </w:r>
      <w:r w:rsidRPr="00AF11A8">
        <w:rPr>
          <w:rFonts w:ascii="Times New Roman" w:eastAsia="Times New Roman" w:hAnsi="Times New Roman" w:cs="Times New Roman"/>
          <w:sz w:val="24"/>
          <w:szCs w:val="24"/>
          <w:lang w:eastAsia="ru-RU"/>
        </w:rPr>
        <w:t xml:space="preserve"> раздела III «ФОРМЫ ДЛЯ ЗАПОЛНЕНИЯ УЧАСТНИКАМИ ЗАКУПКИ».</w:t>
      </w:r>
    </w:p>
    <w:p w14:paraId="05806732" w14:textId="102B5783" w:rsidR="00F12AD0" w:rsidRPr="00AF11A8" w:rsidRDefault="00F12AD0" w:rsidP="00F12AD0">
      <w:pPr>
        <w:suppressLineNumbers/>
        <w:suppressAutoHyphens/>
        <w:spacing w:after="0" w:line="240" w:lineRule="auto"/>
        <w:ind w:firstLine="709"/>
        <w:jc w:val="both"/>
        <w:rPr>
          <w:rFonts w:ascii="Times New Roman" w:eastAsia="Times New Roman" w:hAnsi="Times New Roman" w:cs="Times New Roman"/>
          <w:bCs/>
          <w:sz w:val="24"/>
          <w:szCs w:val="24"/>
          <w:lang w:eastAsia="ru-RU"/>
        </w:rPr>
      </w:pPr>
      <w:r w:rsidRPr="00AF11A8">
        <w:rPr>
          <w:rFonts w:ascii="Times New Roman" w:eastAsia="Times New Roman" w:hAnsi="Times New Roman" w:cs="Times New Roman"/>
          <w:b/>
          <w:sz w:val="24"/>
          <w:szCs w:val="24"/>
          <w:lang w:eastAsia="ru-RU"/>
        </w:rPr>
        <w:t xml:space="preserve">Порядок оценки заявок: </w:t>
      </w:r>
      <w:r w:rsidRPr="00AF11A8">
        <w:rPr>
          <w:rFonts w:ascii="Times New Roman" w:eastAsia="Times New Roman" w:hAnsi="Times New Roman" w:cs="Times New Roman"/>
          <w:bCs/>
          <w:sz w:val="24"/>
          <w:szCs w:val="24"/>
          <w:lang w:eastAsia="ru-RU"/>
        </w:rPr>
        <w:t xml:space="preserve">рейтинг, присуждаемый заявке по критерию </w:t>
      </w:r>
      <w:r w:rsidRPr="00AF11A8">
        <w:rPr>
          <w:rFonts w:ascii="Times New Roman" w:eastAsia="Times New Roman" w:hAnsi="Times New Roman" w:cs="Times New Roman"/>
          <w:bCs/>
          <w:i/>
          <w:sz w:val="24"/>
          <w:szCs w:val="24"/>
          <w:lang w:eastAsia="ru-RU"/>
        </w:rPr>
        <w:t>«</w:t>
      </w:r>
      <w:r w:rsidR="00AB412D" w:rsidRPr="00AF11A8">
        <w:rPr>
          <w:rFonts w:ascii="Times New Roman" w:eastAsia="Times New Roman" w:hAnsi="Times New Roman" w:cs="Times New Roman"/>
          <w:b/>
          <w:bCs/>
          <w:snapToGrid w:val="0"/>
          <w:sz w:val="24"/>
          <w:lang w:eastAsia="ru-RU"/>
        </w:rPr>
        <w:t xml:space="preserve">Величина коэффициента снижения цены </w:t>
      </w:r>
      <w:r w:rsidR="00AB412D" w:rsidRPr="00AF11A8">
        <w:rPr>
          <w:rFonts w:ascii="Times New Roman" w:eastAsia="Times New Roman" w:hAnsi="Times New Roman" w:cs="Times New Roman"/>
          <w:sz w:val="24"/>
          <w:szCs w:val="24"/>
          <w:lang w:eastAsia="ru-RU"/>
        </w:rPr>
        <w:t xml:space="preserve">единицы </w:t>
      </w:r>
      <w:r w:rsidR="00AB412D" w:rsidRPr="00AF11A8">
        <w:rPr>
          <w:rFonts w:ascii="Times New Roman" w:eastAsia="Times New Roman" w:hAnsi="Times New Roman" w:cs="Times New Roman"/>
          <w:b/>
          <w:bCs/>
          <w:snapToGrid w:val="0"/>
          <w:sz w:val="24"/>
          <w:lang w:eastAsia="ru-RU"/>
        </w:rPr>
        <w:t xml:space="preserve">услуги </w:t>
      </w:r>
      <w:r w:rsidR="00AB412D" w:rsidRPr="00AF11A8">
        <w:rPr>
          <w:rFonts w:ascii="Times New Roman" w:eastAsia="Times New Roman" w:hAnsi="Times New Roman" w:cs="Times New Roman"/>
          <w:sz w:val="24"/>
          <w:szCs w:val="24"/>
          <w:lang w:eastAsia="ru-RU"/>
        </w:rPr>
        <w:t>(1 н/часа)</w:t>
      </w:r>
      <w:r w:rsidR="00AB412D" w:rsidRPr="00AF11A8">
        <w:rPr>
          <w:rFonts w:ascii="Times New Roman" w:eastAsia="Times New Roman" w:hAnsi="Times New Roman" w:cs="Times New Roman"/>
          <w:b/>
          <w:bCs/>
          <w:snapToGrid w:val="0"/>
          <w:sz w:val="24"/>
          <w:lang w:eastAsia="ru-RU"/>
        </w:rPr>
        <w:t xml:space="preserve"> по техобслуживанию и ремонту автомобилей</w:t>
      </w:r>
      <w:r w:rsidRPr="00AF11A8">
        <w:rPr>
          <w:rFonts w:ascii="Times New Roman" w:eastAsia="Times New Roman" w:hAnsi="Times New Roman" w:cs="Times New Roman"/>
          <w:bCs/>
          <w:i/>
          <w:sz w:val="24"/>
          <w:szCs w:val="24"/>
          <w:lang w:eastAsia="ru-RU"/>
        </w:rPr>
        <w:t>»</w:t>
      </w:r>
      <w:r w:rsidRPr="00AF11A8">
        <w:rPr>
          <w:rFonts w:ascii="Times New Roman" w:eastAsia="Times New Roman" w:hAnsi="Times New Roman" w:cs="Times New Roman"/>
          <w:bCs/>
          <w:sz w:val="24"/>
          <w:szCs w:val="24"/>
          <w:lang w:eastAsia="ru-RU"/>
        </w:rPr>
        <w:t>, определяется по формуле:</w:t>
      </w:r>
    </w:p>
    <w:p w14:paraId="2A03917A" w14:textId="77777777" w:rsidR="00F12AD0" w:rsidRPr="00AF11A8" w:rsidRDefault="00F12AD0" w:rsidP="00F12AD0">
      <w:pPr>
        <w:spacing w:after="0" w:line="240" w:lineRule="auto"/>
        <w:ind w:firstLine="709"/>
        <w:jc w:val="center"/>
        <w:rPr>
          <w:rFonts w:ascii="Times New Roman" w:eastAsia="Times New Roman" w:hAnsi="Times New Roman" w:cs="Times New Roman"/>
          <w:b/>
          <w:sz w:val="24"/>
          <w:szCs w:val="24"/>
          <w:lang w:eastAsia="ru-RU"/>
        </w:rPr>
      </w:pPr>
    </w:p>
    <w:p w14:paraId="65F0C484" w14:textId="77777777" w:rsidR="00F12AD0" w:rsidRPr="00AF11A8" w:rsidRDefault="00992399" w:rsidP="00F12AD0">
      <w:pPr>
        <w:widowControl w:val="0"/>
        <w:spacing w:after="0" w:line="240" w:lineRule="auto"/>
        <w:jc w:val="center"/>
        <w:rPr>
          <w:rFonts w:ascii="Times New Roman" w:eastAsia="Times New Roman" w:hAnsi="Times New Roman" w:cs="Times New Roman"/>
          <w:b/>
          <w:sz w:val="28"/>
          <w:szCs w:val="28"/>
          <w:lang w:eastAsia="ru-RU"/>
        </w:rPr>
      </w:pPr>
      <m:oMath>
        <m:sSub>
          <m:sSubPr>
            <m:ctrlPr>
              <w:rPr>
                <w:rFonts w:ascii="Cambria Math" w:eastAsia="Times New Roman" w:hAnsi="Cambria Math" w:cs="Times New Roman"/>
                <w:b/>
                <w:i/>
                <w:sz w:val="28"/>
                <w:szCs w:val="28"/>
                <w:lang w:val="en-US" w:eastAsia="ru-RU"/>
              </w:rPr>
            </m:ctrlPr>
          </m:sSubPr>
          <m:e>
            <m:r>
              <m:rPr>
                <m:sty m:val="bi"/>
              </m:rPr>
              <w:rPr>
                <w:rFonts w:ascii="Cambria Math" w:eastAsia="Times New Roman" w:hAnsi="Cambria Math" w:cs="Times New Roman"/>
                <w:sz w:val="28"/>
                <w:szCs w:val="28"/>
                <w:lang w:val="en-US" w:eastAsia="ru-RU"/>
              </w:rPr>
              <m:t>R</m:t>
            </m:r>
          </m:e>
          <m:sub>
            <m:r>
              <m:rPr>
                <m:sty m:val="bi"/>
              </m:rPr>
              <w:rPr>
                <w:rFonts w:ascii="Cambria Math" w:eastAsia="Times New Roman" w:hAnsi="Cambria Math" w:cs="Times New Roman"/>
                <w:sz w:val="28"/>
                <w:szCs w:val="28"/>
                <w:lang w:val="en-US" w:eastAsia="ru-RU"/>
              </w:rPr>
              <m:t>1</m:t>
            </m:r>
          </m:sub>
        </m:sSub>
        <m:r>
          <m:rPr>
            <m:sty m:val="bi"/>
          </m:rPr>
          <w:rPr>
            <w:rFonts w:ascii="Cambria Math" w:eastAsia="Times New Roman" w:hAnsi="Cambria Math" w:cs="Times New Roman"/>
            <w:sz w:val="28"/>
            <w:szCs w:val="28"/>
            <w:lang w:eastAsia="ru-RU"/>
          </w:rPr>
          <m:t xml:space="preserve">= </m:t>
        </m:r>
        <m:d>
          <m:dPr>
            <m:ctrlPr>
              <w:rPr>
                <w:rFonts w:ascii="Cambria Math" w:eastAsia="Times New Roman" w:hAnsi="Cambria Math" w:cs="Times New Roman"/>
                <w:b/>
                <w:i/>
                <w:sz w:val="28"/>
                <w:szCs w:val="28"/>
                <w:lang w:val="en-US" w:eastAsia="ru-RU"/>
              </w:rPr>
            </m:ctrlPr>
          </m:dPr>
          <m:e>
            <m:f>
              <m:fPr>
                <m:ctrlPr>
                  <w:rPr>
                    <w:rFonts w:ascii="Cambria Math" w:eastAsia="Times New Roman" w:hAnsi="Cambria Math" w:cs="Times New Roman"/>
                    <w:b/>
                    <w:i/>
                    <w:sz w:val="28"/>
                    <w:szCs w:val="28"/>
                    <w:lang w:val="en-US" w:eastAsia="ru-RU"/>
                  </w:rPr>
                </m:ctrlPr>
              </m:fPr>
              <m:num>
                <m:r>
                  <m:rPr>
                    <m:sty m:val="bi"/>
                  </m:rPr>
                  <w:rPr>
                    <w:rFonts w:ascii="Cambria Math" w:eastAsia="Times New Roman" w:hAnsi="Cambria Math" w:cs="Times New Roman"/>
                    <w:sz w:val="28"/>
                    <w:szCs w:val="28"/>
                    <w:lang w:val="en-US" w:eastAsia="ru-RU"/>
                  </w:rPr>
                  <m:t>Amin</m:t>
                </m:r>
              </m:num>
              <m:den>
                <m:r>
                  <m:rPr>
                    <m:sty m:val="bi"/>
                  </m:rPr>
                  <w:rPr>
                    <w:rFonts w:ascii="Cambria Math" w:eastAsia="Times New Roman" w:hAnsi="Cambria Math" w:cs="Times New Roman"/>
                    <w:sz w:val="28"/>
                    <w:szCs w:val="28"/>
                    <w:lang w:val="en-US" w:eastAsia="ru-RU"/>
                  </w:rPr>
                  <m:t>Ai</m:t>
                </m:r>
              </m:den>
            </m:f>
            <m:r>
              <m:rPr>
                <m:sty m:val="bi"/>
              </m:rPr>
              <w:rPr>
                <w:rFonts w:ascii="Cambria Math" w:eastAsia="Times New Roman" w:hAnsi="Cambria Math" w:cs="Times New Roman"/>
                <w:sz w:val="28"/>
                <w:szCs w:val="28"/>
                <w:lang w:eastAsia="ru-RU"/>
              </w:rPr>
              <m:t>×100</m:t>
            </m:r>
          </m:e>
        </m:d>
        <m:r>
          <m:rPr>
            <m:sty m:val="bi"/>
          </m:rPr>
          <w:rPr>
            <w:rFonts w:ascii="Cambria Math" w:eastAsia="Times New Roman" w:hAnsi="Cambria Math" w:cs="Times New Roman"/>
            <w:sz w:val="28"/>
            <w:szCs w:val="28"/>
            <w:lang w:eastAsia="ru-RU"/>
          </w:rPr>
          <m:t>×</m:t>
        </m:r>
        <m:sSub>
          <m:sSubPr>
            <m:ctrlPr>
              <w:rPr>
                <w:rFonts w:ascii="Cambria Math" w:eastAsia="Times New Roman" w:hAnsi="Cambria Math" w:cs="Times New Roman"/>
                <w:b/>
                <w:i/>
                <w:sz w:val="28"/>
                <w:szCs w:val="28"/>
                <w:lang w:val="en-US" w:eastAsia="ru-RU"/>
              </w:rPr>
            </m:ctrlPr>
          </m:sSubPr>
          <m:e>
            <m:r>
              <m:rPr>
                <m:sty m:val="bi"/>
              </m:rPr>
              <w:rPr>
                <w:rFonts w:ascii="Cambria Math" w:eastAsia="Times New Roman" w:hAnsi="Cambria Math" w:cs="Times New Roman"/>
                <w:sz w:val="28"/>
                <w:szCs w:val="28"/>
                <w:lang w:val="en-US" w:eastAsia="ru-RU"/>
              </w:rPr>
              <m:t>K</m:t>
            </m:r>
          </m:e>
          <m:sub>
            <m:r>
              <m:rPr>
                <m:sty m:val="bi"/>
              </m:rPr>
              <w:rPr>
                <w:rFonts w:ascii="Cambria Math" w:eastAsia="Times New Roman" w:hAnsi="Cambria Math" w:cs="Times New Roman"/>
                <w:sz w:val="28"/>
                <w:szCs w:val="28"/>
                <w:lang w:val="en-US" w:eastAsia="ru-RU"/>
              </w:rPr>
              <m:t>1</m:t>
            </m:r>
          </m:sub>
        </m:sSub>
      </m:oMath>
      <w:r w:rsidR="00F12AD0" w:rsidRPr="00AF11A8">
        <w:rPr>
          <w:rFonts w:ascii="Times New Roman" w:eastAsia="Times New Roman" w:hAnsi="Times New Roman" w:cs="Times New Roman"/>
          <w:b/>
          <w:sz w:val="24"/>
          <w:szCs w:val="24"/>
          <w:lang w:eastAsia="ru-RU"/>
        </w:rPr>
        <w:t>,</w:t>
      </w:r>
    </w:p>
    <w:p w14:paraId="60AFFBEE" w14:textId="77777777" w:rsidR="00F12AD0" w:rsidRPr="00AF11A8" w:rsidRDefault="00F12AD0" w:rsidP="00F12AD0">
      <w:pPr>
        <w:widowControl w:val="0"/>
        <w:spacing w:after="0" w:line="240" w:lineRule="auto"/>
        <w:jc w:val="center"/>
        <w:rPr>
          <w:rFonts w:ascii="Times New Roman" w:eastAsia="Times New Roman" w:hAnsi="Times New Roman" w:cs="Times New Roman"/>
          <w:b/>
          <w:sz w:val="28"/>
          <w:szCs w:val="28"/>
          <w:lang w:eastAsia="ru-RU"/>
        </w:rPr>
      </w:pPr>
    </w:p>
    <w:p w14:paraId="5A60BC97" w14:textId="77777777" w:rsidR="00F12AD0" w:rsidRPr="00AF11A8" w:rsidRDefault="00F12AD0" w:rsidP="00F12AD0">
      <w:pPr>
        <w:spacing w:after="0" w:line="240" w:lineRule="auto"/>
        <w:ind w:firstLine="709"/>
        <w:jc w:val="both"/>
        <w:rPr>
          <w:rFonts w:ascii="Times New Roman" w:eastAsia="Times New Roman" w:hAnsi="Times New Roman" w:cs="Times New Roman"/>
          <w:sz w:val="24"/>
          <w:szCs w:val="24"/>
          <w:lang w:eastAsia="ru-RU"/>
        </w:rPr>
      </w:pPr>
      <w:r w:rsidRPr="00AF11A8">
        <w:rPr>
          <w:rFonts w:ascii="Times New Roman" w:eastAsia="Times New Roman" w:hAnsi="Times New Roman" w:cs="Times New Roman"/>
          <w:sz w:val="24"/>
          <w:szCs w:val="24"/>
          <w:lang w:eastAsia="ru-RU"/>
        </w:rPr>
        <w:t>где:</w:t>
      </w:r>
    </w:p>
    <w:p w14:paraId="4C2FD29C" w14:textId="5E8BB861" w:rsidR="00F12AD0" w:rsidRPr="00AF11A8" w:rsidRDefault="00F12AD0" w:rsidP="00F12AD0">
      <w:pPr>
        <w:spacing w:after="0" w:line="240" w:lineRule="auto"/>
        <w:ind w:firstLine="709"/>
        <w:jc w:val="both"/>
        <w:rPr>
          <w:rFonts w:ascii="Times New Roman" w:eastAsia="Times New Roman" w:hAnsi="Times New Roman" w:cs="Times New Roman"/>
          <w:sz w:val="24"/>
          <w:szCs w:val="24"/>
          <w:lang w:eastAsia="ru-RU"/>
        </w:rPr>
      </w:pPr>
      <w:r w:rsidRPr="00AF11A8">
        <w:rPr>
          <w:rFonts w:ascii="Times New Roman" w:eastAsia="Times New Roman" w:hAnsi="Times New Roman" w:cs="Times New Roman"/>
          <w:i/>
          <w:sz w:val="24"/>
          <w:szCs w:val="24"/>
          <w:lang w:val="en-US" w:eastAsia="ru-RU"/>
        </w:rPr>
        <w:t>R</w:t>
      </w:r>
      <w:r w:rsidRPr="00AF11A8">
        <w:rPr>
          <w:rFonts w:ascii="Times New Roman" w:eastAsia="Times New Roman" w:hAnsi="Times New Roman" w:cs="Times New Roman"/>
          <w:i/>
          <w:sz w:val="24"/>
          <w:szCs w:val="24"/>
          <w:vertAlign w:val="subscript"/>
          <w:lang w:eastAsia="ru-RU"/>
        </w:rPr>
        <w:t xml:space="preserve">1 </w:t>
      </w:r>
      <w:r w:rsidRPr="00AF11A8">
        <w:rPr>
          <w:rFonts w:ascii="Times New Roman" w:eastAsia="Times New Roman" w:hAnsi="Times New Roman" w:cs="Times New Roman"/>
          <w:sz w:val="24"/>
          <w:szCs w:val="24"/>
          <w:lang w:eastAsia="ru-RU"/>
        </w:rPr>
        <w:t xml:space="preserve">– рейтинг заявки, присуждаемый i-й заявке, по критерию </w:t>
      </w:r>
      <w:r w:rsidRPr="00AF11A8">
        <w:rPr>
          <w:rFonts w:ascii="Times New Roman" w:eastAsia="Times New Roman" w:hAnsi="Times New Roman" w:cs="Times New Roman"/>
          <w:i/>
          <w:sz w:val="24"/>
          <w:szCs w:val="24"/>
          <w:lang w:eastAsia="ru-RU"/>
        </w:rPr>
        <w:t>«</w:t>
      </w:r>
      <w:r w:rsidR="00AB412D" w:rsidRPr="00AF11A8">
        <w:rPr>
          <w:rFonts w:ascii="Times New Roman" w:eastAsia="Times New Roman" w:hAnsi="Times New Roman" w:cs="Times New Roman"/>
          <w:b/>
          <w:bCs/>
          <w:snapToGrid w:val="0"/>
          <w:sz w:val="24"/>
          <w:lang w:eastAsia="ru-RU"/>
        </w:rPr>
        <w:t xml:space="preserve">Величина коэффициента снижения цены </w:t>
      </w:r>
      <w:r w:rsidR="00AB412D" w:rsidRPr="00AF11A8">
        <w:rPr>
          <w:rFonts w:ascii="Times New Roman" w:eastAsia="Times New Roman" w:hAnsi="Times New Roman" w:cs="Times New Roman"/>
          <w:sz w:val="24"/>
          <w:szCs w:val="24"/>
          <w:lang w:eastAsia="ru-RU"/>
        </w:rPr>
        <w:t xml:space="preserve">единицы </w:t>
      </w:r>
      <w:r w:rsidR="00AB412D" w:rsidRPr="00AF11A8">
        <w:rPr>
          <w:rFonts w:ascii="Times New Roman" w:eastAsia="Times New Roman" w:hAnsi="Times New Roman" w:cs="Times New Roman"/>
          <w:b/>
          <w:bCs/>
          <w:snapToGrid w:val="0"/>
          <w:sz w:val="24"/>
          <w:lang w:eastAsia="ru-RU"/>
        </w:rPr>
        <w:t xml:space="preserve">услуги </w:t>
      </w:r>
      <w:r w:rsidR="00AB412D" w:rsidRPr="00AF11A8">
        <w:rPr>
          <w:rFonts w:ascii="Times New Roman" w:eastAsia="Times New Roman" w:hAnsi="Times New Roman" w:cs="Times New Roman"/>
          <w:sz w:val="24"/>
          <w:szCs w:val="24"/>
          <w:lang w:eastAsia="ru-RU"/>
        </w:rPr>
        <w:t>(1 н/часа)</w:t>
      </w:r>
      <w:r w:rsidR="00AB412D" w:rsidRPr="00AF11A8">
        <w:rPr>
          <w:rFonts w:ascii="Times New Roman" w:eastAsia="Times New Roman" w:hAnsi="Times New Roman" w:cs="Times New Roman"/>
          <w:b/>
          <w:bCs/>
          <w:snapToGrid w:val="0"/>
          <w:sz w:val="24"/>
          <w:lang w:eastAsia="ru-RU"/>
        </w:rPr>
        <w:t xml:space="preserve"> по техобслуживанию и ремонту автомобилей</w:t>
      </w:r>
      <w:r w:rsidRPr="00AF11A8">
        <w:rPr>
          <w:rFonts w:ascii="Times New Roman" w:eastAsia="Times New Roman" w:hAnsi="Times New Roman" w:cs="Times New Roman"/>
          <w:i/>
          <w:sz w:val="24"/>
          <w:szCs w:val="24"/>
          <w:lang w:eastAsia="ru-RU"/>
        </w:rPr>
        <w:t>»</w:t>
      </w:r>
      <w:r w:rsidRPr="00AF11A8">
        <w:rPr>
          <w:rFonts w:ascii="Times New Roman" w:eastAsia="Times New Roman" w:hAnsi="Times New Roman" w:cs="Times New Roman"/>
          <w:sz w:val="24"/>
          <w:szCs w:val="24"/>
          <w:lang w:eastAsia="ru-RU"/>
        </w:rPr>
        <w:t>;</w:t>
      </w:r>
    </w:p>
    <w:p w14:paraId="61AF77C5" w14:textId="34D841E0" w:rsidR="00F12AD0" w:rsidRPr="00AF11A8" w:rsidRDefault="00F12AD0" w:rsidP="00F12AD0">
      <w:pPr>
        <w:spacing w:after="0" w:line="240" w:lineRule="auto"/>
        <w:ind w:firstLine="709"/>
        <w:jc w:val="both"/>
        <w:rPr>
          <w:rFonts w:ascii="Times New Roman" w:eastAsia="Times New Roman" w:hAnsi="Times New Roman" w:cs="Times New Roman"/>
          <w:sz w:val="24"/>
          <w:szCs w:val="24"/>
          <w:lang w:eastAsia="ru-RU"/>
        </w:rPr>
      </w:pPr>
      <w:r w:rsidRPr="00AF11A8">
        <w:rPr>
          <w:rFonts w:ascii="Times New Roman" w:eastAsia="Times New Roman" w:hAnsi="Times New Roman" w:cs="Times New Roman"/>
          <w:i/>
          <w:sz w:val="24"/>
          <w:szCs w:val="24"/>
          <w:lang w:val="en-US" w:eastAsia="ru-RU"/>
        </w:rPr>
        <w:t>A</w:t>
      </w:r>
      <w:r w:rsidRPr="00AF11A8">
        <w:rPr>
          <w:rFonts w:ascii="Times New Roman" w:eastAsia="Times New Roman" w:hAnsi="Times New Roman" w:cs="Times New Roman"/>
          <w:i/>
          <w:sz w:val="24"/>
          <w:szCs w:val="24"/>
          <w:vertAlign w:val="subscript"/>
          <w:lang w:val="en-US" w:eastAsia="ru-RU"/>
        </w:rPr>
        <w:t>min</w:t>
      </w:r>
      <w:r w:rsidRPr="00AF11A8">
        <w:rPr>
          <w:rFonts w:ascii="Times New Roman" w:eastAsia="Times New Roman" w:hAnsi="Times New Roman" w:cs="Times New Roman"/>
          <w:i/>
          <w:sz w:val="24"/>
          <w:szCs w:val="24"/>
          <w:lang w:eastAsia="ru-RU"/>
        </w:rPr>
        <w:t xml:space="preserve"> </w:t>
      </w:r>
      <w:r w:rsidRPr="00AF11A8">
        <w:rPr>
          <w:rFonts w:ascii="Times New Roman" w:eastAsia="Times New Roman" w:hAnsi="Times New Roman" w:cs="Times New Roman"/>
          <w:sz w:val="24"/>
          <w:szCs w:val="24"/>
          <w:lang w:eastAsia="ru-RU"/>
        </w:rPr>
        <w:t>– минимальная величин</w:t>
      </w:r>
      <w:r w:rsidR="004B6AC0" w:rsidRPr="00AF11A8">
        <w:rPr>
          <w:rFonts w:ascii="Times New Roman" w:eastAsia="Times New Roman" w:hAnsi="Times New Roman" w:cs="Times New Roman"/>
          <w:sz w:val="24"/>
          <w:szCs w:val="24"/>
          <w:lang w:eastAsia="ru-RU"/>
        </w:rPr>
        <w:t>а</w:t>
      </w:r>
      <w:r w:rsidRPr="00AF11A8">
        <w:rPr>
          <w:rFonts w:ascii="Times New Roman" w:eastAsia="Times New Roman" w:hAnsi="Times New Roman" w:cs="Times New Roman"/>
          <w:sz w:val="24"/>
          <w:szCs w:val="24"/>
          <w:lang w:eastAsia="ru-RU"/>
        </w:rPr>
        <w:t xml:space="preserve"> коэффициента снижения цены</w:t>
      </w:r>
      <w:r w:rsidR="00BD6636" w:rsidRPr="00AF11A8">
        <w:rPr>
          <w:rFonts w:ascii="Times New Roman" w:eastAsia="Times New Roman" w:hAnsi="Times New Roman" w:cs="Times New Roman"/>
          <w:sz w:val="24"/>
          <w:szCs w:val="24"/>
          <w:lang w:eastAsia="ru-RU"/>
        </w:rPr>
        <w:t xml:space="preserve"> единицы</w:t>
      </w:r>
      <w:r w:rsidR="00AB412D" w:rsidRPr="00AF11A8">
        <w:rPr>
          <w:rFonts w:ascii="Times New Roman" w:eastAsia="Times New Roman" w:hAnsi="Times New Roman" w:cs="Times New Roman"/>
          <w:sz w:val="24"/>
          <w:szCs w:val="24"/>
          <w:lang w:eastAsia="ru-RU"/>
        </w:rPr>
        <w:t xml:space="preserve"> </w:t>
      </w:r>
      <w:r w:rsidR="00AB412D" w:rsidRPr="00AF11A8">
        <w:rPr>
          <w:rFonts w:ascii="Times New Roman" w:eastAsia="Times New Roman" w:hAnsi="Times New Roman" w:cs="Times New Roman"/>
          <w:b/>
          <w:bCs/>
          <w:snapToGrid w:val="0"/>
          <w:sz w:val="24"/>
          <w:lang w:eastAsia="ru-RU"/>
        </w:rPr>
        <w:t xml:space="preserve">услуги </w:t>
      </w:r>
      <w:r w:rsidR="00AB412D" w:rsidRPr="00AF11A8">
        <w:rPr>
          <w:rFonts w:ascii="Times New Roman" w:eastAsia="Times New Roman" w:hAnsi="Times New Roman" w:cs="Times New Roman"/>
          <w:sz w:val="24"/>
          <w:szCs w:val="24"/>
          <w:lang w:eastAsia="ru-RU"/>
        </w:rPr>
        <w:t>(1 н/часа)</w:t>
      </w:r>
      <w:r w:rsidR="00AB412D" w:rsidRPr="00AF11A8">
        <w:rPr>
          <w:rFonts w:ascii="Times New Roman" w:eastAsia="Times New Roman" w:hAnsi="Times New Roman" w:cs="Times New Roman"/>
          <w:b/>
          <w:bCs/>
          <w:snapToGrid w:val="0"/>
          <w:sz w:val="24"/>
          <w:lang w:eastAsia="ru-RU"/>
        </w:rPr>
        <w:t xml:space="preserve"> по техобслуживанию и ремонту автомобилей</w:t>
      </w:r>
      <w:r w:rsidRPr="00AF11A8">
        <w:rPr>
          <w:rFonts w:ascii="Times New Roman" w:eastAsia="Times New Roman" w:hAnsi="Times New Roman" w:cs="Times New Roman"/>
          <w:sz w:val="24"/>
          <w:szCs w:val="24"/>
          <w:lang w:eastAsia="ru-RU"/>
        </w:rPr>
        <w:t>, предложенная в заявках допущенных участников;</w:t>
      </w:r>
    </w:p>
    <w:p w14:paraId="2392BD40" w14:textId="772B3F08" w:rsidR="00F12AD0" w:rsidRPr="00AF11A8" w:rsidRDefault="00F12AD0" w:rsidP="00F12AD0">
      <w:pPr>
        <w:spacing w:after="0" w:line="240" w:lineRule="auto"/>
        <w:ind w:firstLine="709"/>
        <w:jc w:val="both"/>
        <w:rPr>
          <w:rFonts w:ascii="Times New Roman" w:eastAsia="Times New Roman" w:hAnsi="Times New Roman" w:cs="Times New Roman"/>
          <w:sz w:val="24"/>
          <w:szCs w:val="24"/>
          <w:lang w:eastAsia="ru-RU"/>
        </w:rPr>
      </w:pPr>
      <w:r w:rsidRPr="00AF11A8">
        <w:rPr>
          <w:rFonts w:ascii="Times New Roman" w:eastAsia="Times New Roman" w:hAnsi="Times New Roman" w:cs="Times New Roman"/>
          <w:i/>
          <w:sz w:val="24"/>
          <w:szCs w:val="24"/>
          <w:lang w:val="en-US" w:eastAsia="ru-RU"/>
        </w:rPr>
        <w:t>A</w:t>
      </w:r>
      <w:r w:rsidRPr="00AF11A8">
        <w:rPr>
          <w:rFonts w:ascii="Times New Roman" w:eastAsia="Times New Roman" w:hAnsi="Times New Roman" w:cs="Times New Roman"/>
          <w:i/>
          <w:sz w:val="24"/>
          <w:szCs w:val="24"/>
          <w:vertAlign w:val="subscript"/>
          <w:lang w:val="en-US" w:eastAsia="ru-RU"/>
        </w:rPr>
        <w:t>i</w:t>
      </w:r>
      <w:r w:rsidRPr="00AF11A8">
        <w:rPr>
          <w:rFonts w:ascii="Times New Roman" w:eastAsia="Times New Roman" w:hAnsi="Times New Roman" w:cs="Times New Roman"/>
          <w:i/>
          <w:sz w:val="24"/>
          <w:szCs w:val="24"/>
          <w:lang w:eastAsia="ru-RU"/>
        </w:rPr>
        <w:t xml:space="preserve"> </w:t>
      </w:r>
      <w:r w:rsidRPr="00AF11A8">
        <w:rPr>
          <w:rFonts w:ascii="Times New Roman" w:eastAsia="Times New Roman" w:hAnsi="Times New Roman" w:cs="Times New Roman"/>
          <w:sz w:val="24"/>
          <w:szCs w:val="24"/>
          <w:lang w:eastAsia="ru-RU"/>
        </w:rPr>
        <w:t>– предложение i-</w:t>
      </w:r>
      <w:proofErr w:type="spellStart"/>
      <w:r w:rsidRPr="00AF11A8">
        <w:rPr>
          <w:rFonts w:ascii="Times New Roman" w:eastAsia="Times New Roman" w:hAnsi="Times New Roman" w:cs="Times New Roman"/>
          <w:sz w:val="24"/>
          <w:szCs w:val="24"/>
          <w:lang w:eastAsia="ru-RU"/>
        </w:rPr>
        <w:t>го</w:t>
      </w:r>
      <w:proofErr w:type="spellEnd"/>
      <w:r w:rsidRPr="00AF11A8">
        <w:rPr>
          <w:rFonts w:ascii="Times New Roman" w:eastAsia="Times New Roman" w:hAnsi="Times New Roman" w:cs="Times New Roman"/>
          <w:sz w:val="24"/>
          <w:szCs w:val="24"/>
          <w:lang w:eastAsia="ru-RU"/>
        </w:rPr>
        <w:t xml:space="preserve"> участника о величине коэффициента снижения цены</w:t>
      </w:r>
      <w:r w:rsidR="00BD6636" w:rsidRPr="00AF11A8">
        <w:rPr>
          <w:rFonts w:ascii="Times New Roman" w:eastAsia="Times New Roman" w:hAnsi="Times New Roman" w:cs="Times New Roman"/>
          <w:sz w:val="24"/>
          <w:szCs w:val="24"/>
          <w:lang w:eastAsia="ru-RU"/>
        </w:rPr>
        <w:t xml:space="preserve"> единицы</w:t>
      </w:r>
      <w:r w:rsidR="00AB412D" w:rsidRPr="00AF11A8">
        <w:rPr>
          <w:rFonts w:ascii="Times New Roman" w:eastAsia="Times New Roman" w:hAnsi="Times New Roman" w:cs="Times New Roman"/>
          <w:sz w:val="24"/>
          <w:szCs w:val="24"/>
          <w:lang w:eastAsia="ru-RU"/>
        </w:rPr>
        <w:t xml:space="preserve"> </w:t>
      </w:r>
      <w:r w:rsidR="00AB412D" w:rsidRPr="00AF11A8">
        <w:rPr>
          <w:rFonts w:ascii="Times New Roman" w:eastAsia="Times New Roman" w:hAnsi="Times New Roman" w:cs="Times New Roman"/>
          <w:b/>
          <w:bCs/>
          <w:snapToGrid w:val="0"/>
          <w:sz w:val="24"/>
          <w:lang w:eastAsia="ru-RU"/>
        </w:rPr>
        <w:t xml:space="preserve">услуги </w:t>
      </w:r>
      <w:r w:rsidR="00AB412D" w:rsidRPr="00AF11A8">
        <w:rPr>
          <w:rFonts w:ascii="Times New Roman" w:eastAsia="Times New Roman" w:hAnsi="Times New Roman" w:cs="Times New Roman"/>
          <w:sz w:val="24"/>
          <w:szCs w:val="24"/>
          <w:lang w:eastAsia="ru-RU"/>
        </w:rPr>
        <w:t>(1 н/часа)</w:t>
      </w:r>
      <w:r w:rsidR="00AB412D" w:rsidRPr="00AF11A8">
        <w:rPr>
          <w:rFonts w:ascii="Times New Roman" w:eastAsia="Times New Roman" w:hAnsi="Times New Roman" w:cs="Times New Roman"/>
          <w:b/>
          <w:bCs/>
          <w:snapToGrid w:val="0"/>
          <w:sz w:val="24"/>
          <w:lang w:eastAsia="ru-RU"/>
        </w:rPr>
        <w:t xml:space="preserve"> по техобслуживанию и ремонту автомобилей</w:t>
      </w:r>
      <w:r w:rsidRPr="00AF11A8">
        <w:rPr>
          <w:rFonts w:ascii="Times New Roman" w:eastAsia="Times New Roman" w:hAnsi="Times New Roman" w:cs="Times New Roman"/>
          <w:sz w:val="24"/>
          <w:szCs w:val="24"/>
          <w:lang w:eastAsia="ru-RU"/>
        </w:rPr>
        <w:t>;</w:t>
      </w:r>
    </w:p>
    <w:p w14:paraId="4F72FD51" w14:textId="77777777" w:rsidR="00F12AD0" w:rsidRPr="00AF11A8" w:rsidRDefault="00F12AD0" w:rsidP="00F12AD0">
      <w:pPr>
        <w:spacing w:after="0" w:line="240" w:lineRule="auto"/>
        <w:ind w:firstLine="709"/>
        <w:jc w:val="both"/>
        <w:rPr>
          <w:rFonts w:ascii="Times New Roman" w:eastAsia="Times New Roman" w:hAnsi="Times New Roman" w:cs="Times New Roman"/>
          <w:sz w:val="24"/>
          <w:szCs w:val="24"/>
          <w:lang w:eastAsia="ru-RU"/>
        </w:rPr>
      </w:pPr>
      <w:r w:rsidRPr="00AF11A8">
        <w:rPr>
          <w:rFonts w:ascii="Times New Roman" w:eastAsia="Times New Roman" w:hAnsi="Times New Roman" w:cs="Times New Roman"/>
          <w:i/>
          <w:sz w:val="24"/>
          <w:szCs w:val="24"/>
          <w:lang w:eastAsia="ru-RU"/>
        </w:rPr>
        <w:t>К</w:t>
      </w:r>
      <w:r w:rsidRPr="00AF11A8">
        <w:rPr>
          <w:rFonts w:ascii="Times New Roman" w:eastAsia="Times New Roman" w:hAnsi="Times New Roman" w:cs="Times New Roman"/>
          <w:i/>
          <w:sz w:val="24"/>
          <w:szCs w:val="24"/>
          <w:vertAlign w:val="subscript"/>
          <w:lang w:eastAsia="ru-RU"/>
        </w:rPr>
        <w:t>1</w:t>
      </w:r>
      <w:r w:rsidRPr="00AF11A8">
        <w:rPr>
          <w:rFonts w:ascii="Times New Roman" w:eastAsia="Times New Roman" w:hAnsi="Times New Roman" w:cs="Times New Roman"/>
          <w:sz w:val="24"/>
          <w:szCs w:val="24"/>
          <w:lang w:eastAsia="ru-RU"/>
        </w:rPr>
        <w:t xml:space="preserve"> – коэффициент значимости критерия оценки заявки (K</w:t>
      </w:r>
      <w:r w:rsidRPr="00AF11A8">
        <w:rPr>
          <w:rFonts w:ascii="Times New Roman" w:eastAsia="Times New Roman" w:hAnsi="Times New Roman" w:cs="Times New Roman"/>
          <w:sz w:val="24"/>
          <w:szCs w:val="24"/>
          <w:vertAlign w:val="subscript"/>
          <w:lang w:eastAsia="ru-RU"/>
        </w:rPr>
        <w:t>1</w:t>
      </w:r>
      <w:r w:rsidRPr="00AF11A8">
        <w:rPr>
          <w:rFonts w:ascii="Times New Roman" w:eastAsia="Times New Roman" w:hAnsi="Times New Roman" w:cs="Times New Roman"/>
          <w:sz w:val="24"/>
          <w:szCs w:val="24"/>
          <w:lang w:eastAsia="ru-RU"/>
        </w:rPr>
        <w:t xml:space="preserve">). </w:t>
      </w:r>
    </w:p>
    <w:p w14:paraId="096CE7B1" w14:textId="42EE740C" w:rsidR="00F12AD0" w:rsidRPr="00AF11A8" w:rsidRDefault="00F12AD0" w:rsidP="00F12AD0">
      <w:pPr>
        <w:spacing w:after="0" w:line="240" w:lineRule="auto"/>
        <w:ind w:firstLine="709"/>
        <w:jc w:val="both"/>
        <w:rPr>
          <w:rFonts w:ascii="Times New Roman" w:eastAsia="Times New Roman" w:hAnsi="Times New Roman" w:cs="Times New Roman"/>
          <w:sz w:val="24"/>
          <w:szCs w:val="24"/>
          <w:lang w:eastAsia="ru-RU"/>
        </w:rPr>
      </w:pPr>
    </w:p>
    <w:p w14:paraId="3E21D825" w14:textId="7DE37F27" w:rsidR="00D4645E" w:rsidRPr="00AF11A8" w:rsidRDefault="00D4645E" w:rsidP="00D4645E">
      <w:pPr>
        <w:tabs>
          <w:tab w:val="left" w:pos="426"/>
        </w:tabs>
        <w:spacing w:after="0" w:line="240" w:lineRule="auto"/>
        <w:jc w:val="center"/>
        <w:rPr>
          <w:rFonts w:ascii="Times New Roman" w:eastAsia="Times New Roman" w:hAnsi="Times New Roman" w:cs="Times New Roman"/>
          <w:b/>
          <w:bCs/>
          <w:snapToGrid w:val="0"/>
          <w:sz w:val="24"/>
          <w:lang w:eastAsia="ru-RU"/>
        </w:rPr>
      </w:pPr>
      <w:r w:rsidRPr="00AF11A8">
        <w:rPr>
          <w:rFonts w:ascii="Times New Roman" w:eastAsia="Times New Roman" w:hAnsi="Times New Roman" w:cs="Times New Roman"/>
          <w:b/>
          <w:bCs/>
          <w:snapToGrid w:val="0"/>
          <w:sz w:val="24"/>
          <w:lang w:eastAsia="ru-RU"/>
        </w:rPr>
        <w:t>Оценка заявок по критерию «</w:t>
      </w:r>
      <w:r w:rsidR="00AB412D" w:rsidRPr="00AF11A8">
        <w:rPr>
          <w:rFonts w:ascii="Times New Roman" w:eastAsia="Times New Roman" w:hAnsi="Times New Roman" w:cs="Times New Roman"/>
          <w:b/>
          <w:bCs/>
          <w:snapToGrid w:val="0"/>
          <w:sz w:val="24"/>
          <w:lang w:eastAsia="ru-RU"/>
        </w:rPr>
        <w:t>Величина коэффициента снижения цены запасных частей (скидка) от цены в официальном Прейскуранте на запасные части, размещённого в открытых общедоступных источниках, в сети Интернет</w:t>
      </w:r>
      <w:r w:rsidRPr="00AF11A8">
        <w:rPr>
          <w:rFonts w:ascii="Times New Roman" w:eastAsia="Times New Roman" w:hAnsi="Times New Roman" w:cs="Times New Roman"/>
          <w:b/>
          <w:bCs/>
          <w:snapToGrid w:val="0"/>
          <w:sz w:val="24"/>
          <w:lang w:eastAsia="ru-RU"/>
        </w:rPr>
        <w:t xml:space="preserve">» </w:t>
      </w:r>
    </w:p>
    <w:p w14:paraId="22182A80" w14:textId="77777777" w:rsidR="00D4645E" w:rsidRPr="00AF11A8" w:rsidRDefault="00D4645E" w:rsidP="00D4645E">
      <w:pPr>
        <w:tabs>
          <w:tab w:val="left" w:pos="426"/>
        </w:tabs>
        <w:spacing w:after="0" w:line="240" w:lineRule="auto"/>
        <w:jc w:val="center"/>
        <w:rPr>
          <w:rFonts w:ascii="Times New Roman" w:eastAsia="Times New Roman" w:hAnsi="Times New Roman" w:cs="Times New Roman"/>
          <w:b/>
          <w:bCs/>
          <w:i/>
          <w:snapToGrid w:val="0"/>
          <w:sz w:val="24"/>
          <w:lang w:eastAsia="ru-RU"/>
        </w:rPr>
      </w:pPr>
    </w:p>
    <w:p w14:paraId="336DCAED" w14:textId="5A80C4B0" w:rsidR="00D4645E" w:rsidRPr="00AF11A8" w:rsidRDefault="00D4645E" w:rsidP="00D4645E">
      <w:pPr>
        <w:suppressLineNumbers/>
        <w:suppressAutoHyphens/>
        <w:spacing w:after="0" w:line="240" w:lineRule="auto"/>
        <w:ind w:firstLine="709"/>
        <w:jc w:val="both"/>
        <w:rPr>
          <w:rFonts w:ascii="Times New Roman" w:eastAsia="Times New Roman" w:hAnsi="Times New Roman" w:cs="Times New Roman"/>
          <w:b/>
          <w:sz w:val="24"/>
          <w:szCs w:val="24"/>
          <w:lang w:eastAsia="ru-RU"/>
        </w:rPr>
      </w:pPr>
      <w:r w:rsidRPr="00AF11A8">
        <w:rPr>
          <w:rFonts w:ascii="Times New Roman" w:eastAsia="Times New Roman" w:hAnsi="Times New Roman" w:cs="Times New Roman"/>
          <w:b/>
          <w:sz w:val="24"/>
          <w:szCs w:val="24"/>
          <w:lang w:eastAsia="ru-RU"/>
        </w:rPr>
        <w:t xml:space="preserve">Описание предмета оценки: </w:t>
      </w:r>
      <w:r w:rsidRPr="00AF11A8">
        <w:rPr>
          <w:rFonts w:ascii="Times New Roman" w:eastAsia="Times New Roman" w:hAnsi="Times New Roman" w:cs="Times New Roman"/>
          <w:sz w:val="24"/>
          <w:szCs w:val="24"/>
          <w:lang w:eastAsia="ru-RU"/>
        </w:rPr>
        <w:t xml:space="preserve">оцениваются сведения, предоставленные участником в составе заявки, а именно величины </w:t>
      </w:r>
      <w:r w:rsidR="00AB412D" w:rsidRPr="00AF11A8">
        <w:rPr>
          <w:rFonts w:ascii="Times New Roman" w:eastAsia="Times New Roman" w:hAnsi="Times New Roman" w:cs="Times New Roman"/>
          <w:b/>
          <w:bCs/>
          <w:snapToGrid w:val="0"/>
          <w:sz w:val="24"/>
          <w:lang w:eastAsia="ru-RU"/>
        </w:rPr>
        <w:t>коэффициента снижения цены запасных частей (скидка) от цены в официальном Прейскуранте на запасные части, размещённого в открытых общедоступных источниках, в сети Интернет</w:t>
      </w:r>
      <w:r w:rsidRPr="00AF11A8">
        <w:rPr>
          <w:rFonts w:ascii="Times New Roman" w:eastAsia="Times New Roman" w:hAnsi="Times New Roman" w:cs="Times New Roman"/>
          <w:sz w:val="24"/>
          <w:szCs w:val="24"/>
          <w:lang w:eastAsia="ru-RU"/>
        </w:rPr>
        <w:t>.</w:t>
      </w:r>
      <w:r w:rsidRPr="00AF11A8">
        <w:rPr>
          <w:rFonts w:ascii="Times New Roman" w:eastAsia="Times New Roman" w:hAnsi="Times New Roman" w:cs="Times New Roman"/>
          <w:b/>
          <w:i/>
          <w:sz w:val="24"/>
          <w:szCs w:val="24"/>
          <w:lang w:eastAsia="ru-RU"/>
        </w:rPr>
        <w:t xml:space="preserve"> </w:t>
      </w:r>
    </w:p>
    <w:p w14:paraId="52660115" w14:textId="77777777" w:rsidR="00AB412D" w:rsidRPr="00AF11A8" w:rsidRDefault="00D4645E" w:rsidP="00AB412D">
      <w:pPr>
        <w:suppressLineNumbers/>
        <w:suppressAutoHyphens/>
        <w:spacing w:after="0" w:line="240" w:lineRule="auto"/>
        <w:ind w:firstLine="709"/>
        <w:jc w:val="both"/>
        <w:rPr>
          <w:rFonts w:ascii="Times New Roman" w:eastAsia="Times New Roman" w:hAnsi="Times New Roman" w:cs="Times New Roman"/>
          <w:i/>
          <w:sz w:val="24"/>
          <w:szCs w:val="24"/>
          <w:lang w:eastAsia="ru-RU"/>
        </w:rPr>
      </w:pPr>
      <w:r w:rsidRPr="00AF11A8">
        <w:rPr>
          <w:rFonts w:ascii="Times New Roman" w:eastAsia="Times New Roman" w:hAnsi="Times New Roman" w:cs="Times New Roman"/>
          <w:b/>
          <w:sz w:val="24"/>
          <w:szCs w:val="24"/>
          <w:lang w:eastAsia="ru-RU"/>
        </w:rPr>
        <w:t xml:space="preserve">Требования к документам, подтверждающим оцениваемые сведения: </w:t>
      </w:r>
      <w:r w:rsidRPr="00AF11A8">
        <w:rPr>
          <w:rFonts w:ascii="Times New Roman" w:eastAsia="Times New Roman" w:hAnsi="Times New Roman" w:cs="Times New Roman"/>
          <w:sz w:val="24"/>
          <w:szCs w:val="24"/>
          <w:lang w:eastAsia="ru-RU"/>
        </w:rPr>
        <w:t xml:space="preserve">предложение о </w:t>
      </w:r>
      <w:r w:rsidRPr="00AF11A8">
        <w:rPr>
          <w:rFonts w:ascii="Times New Roman" w:eastAsia="Times New Roman" w:hAnsi="Times New Roman" w:cs="Times New Roman"/>
          <w:bCs/>
          <w:sz w:val="24"/>
          <w:szCs w:val="24"/>
          <w:lang w:eastAsia="ru-RU"/>
        </w:rPr>
        <w:t>величин</w:t>
      </w:r>
      <w:r w:rsidR="00AB412D" w:rsidRPr="00AF11A8">
        <w:rPr>
          <w:rFonts w:ascii="Times New Roman" w:eastAsia="Times New Roman" w:hAnsi="Times New Roman" w:cs="Times New Roman"/>
          <w:bCs/>
          <w:sz w:val="24"/>
          <w:szCs w:val="24"/>
          <w:lang w:eastAsia="ru-RU"/>
        </w:rPr>
        <w:t xml:space="preserve">е </w:t>
      </w:r>
      <w:r w:rsidR="00AB412D" w:rsidRPr="00AF11A8">
        <w:rPr>
          <w:rFonts w:ascii="Times New Roman" w:eastAsia="Times New Roman" w:hAnsi="Times New Roman" w:cs="Times New Roman"/>
          <w:b/>
          <w:bCs/>
          <w:snapToGrid w:val="0"/>
          <w:sz w:val="24"/>
          <w:lang w:eastAsia="ru-RU"/>
        </w:rPr>
        <w:t>коэффициента снижения цены запасных частей (скидка) от цены в официальном Прейскуранте на запасные части, размещённого в открытых общедоступных источниках, в сети Интернет</w:t>
      </w:r>
      <w:r w:rsidR="00AB412D" w:rsidRPr="00AF11A8">
        <w:rPr>
          <w:rFonts w:ascii="Times New Roman" w:eastAsia="Times New Roman" w:hAnsi="Times New Roman" w:cs="Times New Roman"/>
          <w:sz w:val="24"/>
          <w:szCs w:val="24"/>
          <w:lang w:eastAsia="ru-RU"/>
        </w:rPr>
        <w:t xml:space="preserve"> </w:t>
      </w:r>
      <w:r w:rsidRPr="00AF11A8">
        <w:rPr>
          <w:rFonts w:ascii="Times New Roman" w:eastAsia="Times New Roman" w:hAnsi="Times New Roman" w:cs="Times New Roman"/>
          <w:sz w:val="24"/>
          <w:szCs w:val="24"/>
          <w:lang w:eastAsia="ru-RU"/>
        </w:rPr>
        <w:t xml:space="preserve">должно быть предоставлено участником путем их указания в Технико-коммерческом предложении </w:t>
      </w:r>
      <w:r w:rsidR="00AB412D" w:rsidRPr="00AF11A8">
        <w:rPr>
          <w:rFonts w:ascii="Times New Roman" w:eastAsia="Times New Roman" w:hAnsi="Times New Roman" w:cs="Times New Roman"/>
          <w:sz w:val="24"/>
          <w:szCs w:val="24"/>
          <w:lang w:eastAsia="ru-RU"/>
        </w:rPr>
        <w:t>ценовом предложении по форме 5 раздела III «ФОРМЫ ДЛЯ ЗАПОЛНЕНИЯ УЧАСТНИКАМИ ЗАКУПКИ».</w:t>
      </w:r>
    </w:p>
    <w:p w14:paraId="4ACA1B31" w14:textId="73267D19" w:rsidR="00D4645E" w:rsidRPr="00AF11A8" w:rsidRDefault="00D4645E" w:rsidP="00D4645E">
      <w:pPr>
        <w:suppressLineNumbers/>
        <w:suppressAutoHyphens/>
        <w:spacing w:after="0" w:line="240" w:lineRule="auto"/>
        <w:ind w:firstLine="709"/>
        <w:jc w:val="both"/>
        <w:rPr>
          <w:rFonts w:ascii="Times New Roman" w:eastAsia="Times New Roman" w:hAnsi="Times New Roman" w:cs="Times New Roman"/>
          <w:bCs/>
          <w:sz w:val="24"/>
          <w:szCs w:val="24"/>
          <w:lang w:eastAsia="ru-RU"/>
        </w:rPr>
      </w:pPr>
      <w:r w:rsidRPr="00AF11A8">
        <w:rPr>
          <w:rFonts w:ascii="Times New Roman" w:eastAsia="Times New Roman" w:hAnsi="Times New Roman" w:cs="Times New Roman"/>
          <w:b/>
          <w:sz w:val="24"/>
          <w:szCs w:val="24"/>
          <w:lang w:eastAsia="ru-RU"/>
        </w:rPr>
        <w:t xml:space="preserve">Порядок оценки заявок: </w:t>
      </w:r>
      <w:r w:rsidRPr="00AF11A8">
        <w:rPr>
          <w:rFonts w:ascii="Times New Roman" w:eastAsia="Times New Roman" w:hAnsi="Times New Roman" w:cs="Times New Roman"/>
          <w:bCs/>
          <w:sz w:val="24"/>
          <w:szCs w:val="24"/>
          <w:lang w:eastAsia="ru-RU"/>
        </w:rPr>
        <w:t xml:space="preserve">рейтинг, присуждаемый заявке по критерию </w:t>
      </w:r>
      <w:r w:rsidRPr="00AF11A8">
        <w:rPr>
          <w:rFonts w:ascii="Times New Roman" w:eastAsia="Times New Roman" w:hAnsi="Times New Roman" w:cs="Times New Roman"/>
          <w:bCs/>
          <w:i/>
          <w:sz w:val="24"/>
          <w:szCs w:val="24"/>
          <w:lang w:eastAsia="ru-RU"/>
        </w:rPr>
        <w:t>«</w:t>
      </w:r>
      <w:r w:rsidRPr="00AF11A8">
        <w:rPr>
          <w:rFonts w:ascii="Times New Roman" w:eastAsia="Times New Roman" w:hAnsi="Times New Roman" w:cs="Times New Roman"/>
          <w:sz w:val="24"/>
          <w:szCs w:val="24"/>
          <w:lang w:eastAsia="ru-RU"/>
        </w:rPr>
        <w:t xml:space="preserve">Величина </w:t>
      </w:r>
      <w:r w:rsidR="004B6AC0" w:rsidRPr="00AF11A8">
        <w:rPr>
          <w:rFonts w:ascii="Times New Roman" w:eastAsia="Times New Roman" w:hAnsi="Times New Roman" w:cs="Times New Roman"/>
          <w:b/>
          <w:bCs/>
          <w:snapToGrid w:val="0"/>
          <w:sz w:val="24"/>
          <w:lang w:eastAsia="ru-RU"/>
        </w:rPr>
        <w:t>коэффициента снижения цены запасных частей (скидка) от цены в официальном Прейскуранте на запасные части, размещённого в открытых общедоступных источниках, в сети Интернет</w:t>
      </w:r>
      <w:r w:rsidRPr="00AF11A8">
        <w:rPr>
          <w:rFonts w:ascii="Times New Roman" w:eastAsia="Times New Roman" w:hAnsi="Times New Roman" w:cs="Times New Roman"/>
          <w:bCs/>
          <w:i/>
          <w:sz w:val="24"/>
          <w:szCs w:val="24"/>
          <w:lang w:eastAsia="ru-RU"/>
        </w:rPr>
        <w:t>»</w:t>
      </w:r>
      <w:r w:rsidRPr="00AF11A8">
        <w:rPr>
          <w:rFonts w:ascii="Times New Roman" w:eastAsia="Times New Roman" w:hAnsi="Times New Roman" w:cs="Times New Roman"/>
          <w:bCs/>
          <w:sz w:val="24"/>
          <w:szCs w:val="24"/>
          <w:lang w:eastAsia="ru-RU"/>
        </w:rPr>
        <w:t>, определяется по формуле:</w:t>
      </w:r>
    </w:p>
    <w:p w14:paraId="46820C54" w14:textId="77777777" w:rsidR="00D4645E" w:rsidRPr="00AF11A8" w:rsidRDefault="00D4645E" w:rsidP="00D4645E">
      <w:pPr>
        <w:spacing w:after="0" w:line="240" w:lineRule="auto"/>
        <w:ind w:firstLine="709"/>
        <w:jc w:val="center"/>
        <w:rPr>
          <w:rFonts w:ascii="Times New Roman" w:eastAsia="Times New Roman" w:hAnsi="Times New Roman" w:cs="Times New Roman"/>
          <w:b/>
          <w:sz w:val="24"/>
          <w:szCs w:val="24"/>
          <w:lang w:eastAsia="ru-RU"/>
        </w:rPr>
      </w:pPr>
    </w:p>
    <w:p w14:paraId="061FD114" w14:textId="46D8911F" w:rsidR="00D4645E" w:rsidRPr="00AF11A8" w:rsidRDefault="00992399" w:rsidP="00D4645E">
      <w:pPr>
        <w:widowControl w:val="0"/>
        <w:spacing w:after="0" w:line="240" w:lineRule="auto"/>
        <w:jc w:val="center"/>
        <w:rPr>
          <w:rFonts w:ascii="Times New Roman" w:eastAsia="Times New Roman" w:hAnsi="Times New Roman" w:cs="Times New Roman"/>
          <w:b/>
          <w:sz w:val="28"/>
          <w:szCs w:val="28"/>
          <w:lang w:eastAsia="ru-RU"/>
        </w:rPr>
      </w:pPr>
      <m:oMath>
        <m:sSub>
          <m:sSubPr>
            <m:ctrlPr>
              <w:rPr>
                <w:rFonts w:ascii="Cambria Math" w:eastAsia="Times New Roman" w:hAnsi="Cambria Math" w:cs="Times New Roman"/>
                <w:b/>
                <w:i/>
                <w:sz w:val="24"/>
                <w:szCs w:val="28"/>
                <w:lang w:val="en-US" w:eastAsia="ru-RU"/>
              </w:rPr>
            </m:ctrlPr>
          </m:sSubPr>
          <m:e>
            <m:r>
              <m:rPr>
                <m:sty m:val="bi"/>
              </m:rPr>
              <w:rPr>
                <w:rFonts w:ascii="Cambria Math" w:eastAsia="Times New Roman" w:hAnsi="Cambria Math" w:cs="Times New Roman"/>
                <w:sz w:val="24"/>
                <w:szCs w:val="28"/>
                <w:lang w:val="en-US" w:eastAsia="ru-RU"/>
              </w:rPr>
              <m:t>R</m:t>
            </m:r>
          </m:e>
          <m:sub>
            <m:r>
              <m:rPr>
                <m:sty m:val="bi"/>
              </m:rPr>
              <w:rPr>
                <w:rFonts w:ascii="Cambria Math" w:eastAsia="Times New Roman" w:hAnsi="Cambria Math" w:cs="Times New Roman"/>
                <w:sz w:val="24"/>
                <w:szCs w:val="28"/>
                <w:lang w:val="en-US" w:eastAsia="ru-RU"/>
              </w:rPr>
              <m:t>2</m:t>
            </m:r>
          </m:sub>
        </m:sSub>
        <m:r>
          <m:rPr>
            <m:sty m:val="bi"/>
          </m:rPr>
          <w:rPr>
            <w:rFonts w:ascii="Cambria Math" w:eastAsia="Times New Roman" w:hAnsi="Cambria Math" w:cs="Times New Roman"/>
            <w:sz w:val="24"/>
            <w:szCs w:val="28"/>
            <w:lang w:eastAsia="ru-RU"/>
          </w:rPr>
          <m:t xml:space="preserve">= </m:t>
        </m:r>
        <m:d>
          <m:dPr>
            <m:ctrlPr>
              <w:rPr>
                <w:rFonts w:ascii="Cambria Math" w:eastAsia="Times New Roman" w:hAnsi="Cambria Math" w:cs="Times New Roman"/>
                <w:b/>
                <w:i/>
                <w:sz w:val="24"/>
                <w:szCs w:val="28"/>
                <w:lang w:val="en-US" w:eastAsia="ru-RU"/>
              </w:rPr>
            </m:ctrlPr>
          </m:dPr>
          <m:e>
            <m:f>
              <m:fPr>
                <m:ctrlPr>
                  <w:rPr>
                    <w:rFonts w:ascii="Cambria Math" w:eastAsia="Times New Roman" w:hAnsi="Cambria Math" w:cs="Times New Roman"/>
                    <w:b/>
                    <w:i/>
                    <w:sz w:val="24"/>
                    <w:szCs w:val="28"/>
                    <w:lang w:val="en-US" w:eastAsia="ru-RU"/>
                  </w:rPr>
                </m:ctrlPr>
              </m:fPr>
              <m:num>
                <m:r>
                  <m:rPr>
                    <m:sty m:val="bi"/>
                  </m:rPr>
                  <w:rPr>
                    <w:rFonts w:ascii="Cambria Math" w:eastAsia="Times New Roman" w:hAnsi="Cambria Math" w:cs="Times New Roman"/>
                    <w:sz w:val="24"/>
                    <w:szCs w:val="28"/>
                    <w:lang w:val="en-US" w:eastAsia="ru-RU"/>
                  </w:rPr>
                  <m:t>Bmin</m:t>
                </m:r>
                <m:r>
                  <m:rPr>
                    <m:sty m:val="bi"/>
                  </m:rPr>
                  <w:rPr>
                    <w:rFonts w:ascii="Cambria Math" w:eastAsia="Times New Roman" w:hAnsi="Cambria Math" w:cs="Times New Roman"/>
                    <w:sz w:val="24"/>
                    <w:szCs w:val="28"/>
                    <w:lang w:eastAsia="ru-RU"/>
                  </w:rPr>
                  <m:t xml:space="preserve"> </m:t>
                </m:r>
              </m:num>
              <m:den>
                <m:r>
                  <m:rPr>
                    <m:sty m:val="bi"/>
                  </m:rPr>
                  <w:rPr>
                    <w:rFonts w:ascii="Cambria Math" w:eastAsia="Times New Roman" w:hAnsi="Cambria Math" w:cs="Times New Roman"/>
                    <w:sz w:val="24"/>
                    <w:szCs w:val="28"/>
                    <w:lang w:val="en-US" w:eastAsia="ru-RU"/>
                  </w:rPr>
                  <m:t>Bi</m:t>
                </m:r>
              </m:den>
            </m:f>
            <m:r>
              <m:rPr>
                <m:sty m:val="bi"/>
              </m:rPr>
              <w:rPr>
                <w:rFonts w:ascii="Cambria Math" w:eastAsia="Times New Roman" w:hAnsi="Cambria Math" w:cs="Times New Roman"/>
                <w:sz w:val="28"/>
                <w:szCs w:val="28"/>
                <w:lang w:eastAsia="ru-RU"/>
              </w:rPr>
              <m:t>×100</m:t>
            </m:r>
          </m:e>
        </m:d>
        <m:r>
          <m:rPr>
            <m:sty m:val="bi"/>
          </m:rPr>
          <w:rPr>
            <w:rFonts w:ascii="Cambria Math" w:eastAsia="Times New Roman" w:hAnsi="Cambria Math" w:cs="Times New Roman"/>
            <w:sz w:val="24"/>
            <w:szCs w:val="28"/>
            <w:lang w:eastAsia="ru-RU"/>
          </w:rPr>
          <m:t>×</m:t>
        </m:r>
        <m:sSub>
          <m:sSubPr>
            <m:ctrlPr>
              <w:rPr>
                <w:rFonts w:ascii="Cambria Math" w:eastAsia="Times New Roman" w:hAnsi="Cambria Math" w:cs="Times New Roman"/>
                <w:b/>
                <w:i/>
                <w:sz w:val="24"/>
                <w:szCs w:val="28"/>
                <w:lang w:val="en-US" w:eastAsia="ru-RU"/>
              </w:rPr>
            </m:ctrlPr>
          </m:sSubPr>
          <m:e>
            <m:r>
              <m:rPr>
                <m:sty m:val="bi"/>
              </m:rPr>
              <w:rPr>
                <w:rFonts w:ascii="Cambria Math" w:eastAsia="Times New Roman" w:hAnsi="Cambria Math" w:cs="Times New Roman"/>
                <w:sz w:val="24"/>
                <w:szCs w:val="28"/>
                <w:lang w:val="en-US" w:eastAsia="ru-RU"/>
              </w:rPr>
              <m:t>K</m:t>
            </m:r>
          </m:e>
          <m:sub>
            <m:r>
              <m:rPr>
                <m:sty m:val="bi"/>
              </m:rPr>
              <w:rPr>
                <w:rFonts w:ascii="Cambria Math" w:eastAsia="Times New Roman" w:hAnsi="Cambria Math" w:cs="Times New Roman"/>
                <w:sz w:val="24"/>
                <w:szCs w:val="28"/>
                <w:lang w:val="en-US" w:eastAsia="ru-RU"/>
              </w:rPr>
              <m:t>2</m:t>
            </m:r>
          </m:sub>
        </m:sSub>
      </m:oMath>
      <w:r w:rsidR="00D4645E" w:rsidRPr="00AF11A8">
        <w:rPr>
          <w:rFonts w:ascii="Times New Roman" w:eastAsia="Times New Roman" w:hAnsi="Times New Roman" w:cs="Times New Roman"/>
          <w:b/>
          <w:sz w:val="24"/>
          <w:szCs w:val="24"/>
          <w:lang w:eastAsia="ru-RU"/>
        </w:rPr>
        <w:t>,</w:t>
      </w:r>
    </w:p>
    <w:p w14:paraId="0DA4A896" w14:textId="77777777" w:rsidR="00D4645E" w:rsidRPr="00AF11A8" w:rsidRDefault="00D4645E" w:rsidP="00D4645E">
      <w:pPr>
        <w:spacing w:after="0" w:line="240" w:lineRule="auto"/>
        <w:jc w:val="both"/>
        <w:rPr>
          <w:rFonts w:ascii="Times New Roman" w:eastAsia="Times New Roman" w:hAnsi="Times New Roman" w:cs="Times New Roman"/>
          <w:i/>
          <w:sz w:val="10"/>
          <w:szCs w:val="10"/>
          <w:lang w:eastAsia="ru-RU"/>
        </w:rPr>
      </w:pPr>
    </w:p>
    <w:p w14:paraId="00E43E70" w14:textId="77777777" w:rsidR="00D4645E" w:rsidRPr="00AF11A8" w:rsidRDefault="00D4645E" w:rsidP="00D4645E">
      <w:pPr>
        <w:spacing w:after="0" w:line="240" w:lineRule="auto"/>
        <w:jc w:val="both"/>
        <w:rPr>
          <w:rFonts w:ascii="Times New Roman" w:eastAsia="Times New Roman" w:hAnsi="Times New Roman" w:cs="Times New Roman"/>
          <w:i/>
          <w:sz w:val="24"/>
          <w:szCs w:val="24"/>
          <w:lang w:eastAsia="ru-RU"/>
        </w:rPr>
      </w:pPr>
    </w:p>
    <w:p w14:paraId="4F3C0E27" w14:textId="77777777" w:rsidR="00D4645E" w:rsidRPr="00AF11A8" w:rsidRDefault="00D4645E" w:rsidP="00D4645E">
      <w:pPr>
        <w:spacing w:after="0" w:line="240" w:lineRule="auto"/>
        <w:ind w:firstLine="709"/>
        <w:jc w:val="both"/>
        <w:rPr>
          <w:rFonts w:ascii="Times New Roman" w:eastAsia="Times New Roman" w:hAnsi="Times New Roman" w:cs="Times New Roman"/>
          <w:sz w:val="24"/>
          <w:szCs w:val="24"/>
          <w:lang w:eastAsia="ru-RU"/>
        </w:rPr>
      </w:pPr>
      <w:r w:rsidRPr="00AF11A8">
        <w:rPr>
          <w:rFonts w:ascii="Times New Roman" w:eastAsia="Times New Roman" w:hAnsi="Times New Roman" w:cs="Times New Roman"/>
          <w:sz w:val="24"/>
          <w:szCs w:val="24"/>
          <w:lang w:eastAsia="ru-RU"/>
        </w:rPr>
        <w:t xml:space="preserve">Где: </w:t>
      </w:r>
    </w:p>
    <w:p w14:paraId="4DF7C23D" w14:textId="01F7367B" w:rsidR="00D4645E" w:rsidRPr="00AF11A8" w:rsidRDefault="00D4645E" w:rsidP="00D4645E">
      <w:pPr>
        <w:spacing w:after="0" w:line="240" w:lineRule="auto"/>
        <w:ind w:firstLine="709"/>
        <w:jc w:val="both"/>
        <w:rPr>
          <w:rFonts w:ascii="Times New Roman" w:eastAsia="Times New Roman" w:hAnsi="Times New Roman" w:cs="Times New Roman"/>
          <w:sz w:val="24"/>
          <w:szCs w:val="24"/>
          <w:lang w:eastAsia="ru-RU"/>
        </w:rPr>
      </w:pPr>
      <w:r w:rsidRPr="00AF11A8">
        <w:rPr>
          <w:rFonts w:ascii="Times New Roman" w:eastAsia="Times New Roman" w:hAnsi="Times New Roman" w:cs="Times New Roman"/>
          <w:i/>
          <w:sz w:val="24"/>
          <w:szCs w:val="24"/>
          <w:lang w:val="en-US" w:eastAsia="ru-RU"/>
        </w:rPr>
        <w:t>R</w:t>
      </w:r>
      <w:r w:rsidRPr="00AF11A8">
        <w:rPr>
          <w:rFonts w:ascii="Times New Roman" w:eastAsia="Times New Roman" w:hAnsi="Times New Roman" w:cs="Times New Roman"/>
          <w:i/>
          <w:sz w:val="24"/>
          <w:szCs w:val="24"/>
          <w:vertAlign w:val="subscript"/>
          <w:lang w:eastAsia="ru-RU"/>
        </w:rPr>
        <w:t xml:space="preserve">2 </w:t>
      </w:r>
      <w:r w:rsidRPr="00AF11A8">
        <w:rPr>
          <w:rFonts w:ascii="Times New Roman" w:eastAsia="Times New Roman" w:hAnsi="Times New Roman" w:cs="Times New Roman"/>
          <w:sz w:val="24"/>
          <w:szCs w:val="24"/>
          <w:lang w:eastAsia="ru-RU"/>
        </w:rPr>
        <w:t xml:space="preserve">– рейтинг заявки, присуждаемый i-й заявке, по критерию </w:t>
      </w:r>
      <w:r w:rsidRPr="00AF11A8">
        <w:rPr>
          <w:rFonts w:ascii="Times New Roman" w:eastAsia="Times New Roman" w:hAnsi="Times New Roman" w:cs="Times New Roman"/>
          <w:i/>
          <w:sz w:val="24"/>
          <w:szCs w:val="24"/>
          <w:lang w:eastAsia="ru-RU"/>
        </w:rPr>
        <w:t>«</w:t>
      </w:r>
      <w:r w:rsidRPr="00AF11A8">
        <w:rPr>
          <w:rFonts w:ascii="Times New Roman" w:eastAsia="Times New Roman" w:hAnsi="Times New Roman" w:cs="Times New Roman"/>
          <w:bCs/>
          <w:i/>
          <w:sz w:val="24"/>
          <w:szCs w:val="24"/>
          <w:lang w:eastAsia="ru-RU"/>
        </w:rPr>
        <w:t xml:space="preserve">Величина </w:t>
      </w:r>
      <w:r w:rsidR="004B6AC0" w:rsidRPr="00AF11A8">
        <w:rPr>
          <w:rFonts w:ascii="Times New Roman" w:eastAsia="Times New Roman" w:hAnsi="Times New Roman" w:cs="Times New Roman"/>
          <w:b/>
          <w:bCs/>
          <w:snapToGrid w:val="0"/>
          <w:sz w:val="24"/>
          <w:lang w:eastAsia="ru-RU"/>
        </w:rPr>
        <w:t>коэффициента снижения цены запасных частей (скидка) от цены в официальном Прейскуранте на запасные части, размещённого в открытых общедоступных источниках, в сети Интернет</w:t>
      </w:r>
      <w:r w:rsidRPr="00AF11A8">
        <w:rPr>
          <w:rFonts w:ascii="Times New Roman" w:eastAsia="Times New Roman" w:hAnsi="Times New Roman" w:cs="Times New Roman"/>
          <w:i/>
          <w:sz w:val="24"/>
          <w:szCs w:val="24"/>
          <w:lang w:eastAsia="ru-RU"/>
        </w:rPr>
        <w:t>»</w:t>
      </w:r>
      <w:r w:rsidRPr="00AF11A8">
        <w:rPr>
          <w:rFonts w:ascii="Times New Roman" w:eastAsia="Times New Roman" w:hAnsi="Times New Roman" w:cs="Times New Roman"/>
          <w:sz w:val="24"/>
          <w:szCs w:val="24"/>
          <w:lang w:eastAsia="ru-RU"/>
        </w:rPr>
        <w:t>;</w:t>
      </w:r>
    </w:p>
    <w:p w14:paraId="34E37BD2" w14:textId="01A12809" w:rsidR="00D4645E" w:rsidRPr="00AF11A8" w:rsidRDefault="004B6AC0" w:rsidP="00D4645E">
      <w:pPr>
        <w:spacing w:after="0" w:line="240" w:lineRule="auto"/>
        <w:ind w:firstLine="709"/>
        <w:jc w:val="both"/>
        <w:rPr>
          <w:rFonts w:ascii="Times New Roman" w:eastAsia="Times New Roman" w:hAnsi="Times New Roman" w:cs="Times New Roman"/>
          <w:sz w:val="24"/>
          <w:szCs w:val="24"/>
          <w:lang w:eastAsia="ru-RU"/>
        </w:rPr>
      </w:pPr>
      <w:proofErr w:type="spellStart"/>
      <w:r w:rsidRPr="00AF11A8">
        <w:rPr>
          <w:rFonts w:ascii="Times New Roman" w:eastAsia="Times New Roman" w:hAnsi="Times New Roman" w:cs="Times New Roman"/>
          <w:sz w:val="24"/>
          <w:szCs w:val="24"/>
          <w:lang w:eastAsia="ru-RU"/>
        </w:rPr>
        <w:t>Bmin</w:t>
      </w:r>
      <w:proofErr w:type="spellEnd"/>
      <w:r w:rsidRPr="00AF11A8">
        <w:rPr>
          <w:rFonts w:ascii="Times New Roman" w:eastAsia="Times New Roman" w:hAnsi="Times New Roman" w:cs="Times New Roman"/>
          <w:sz w:val="24"/>
          <w:szCs w:val="24"/>
          <w:lang w:eastAsia="ru-RU"/>
        </w:rPr>
        <w:t xml:space="preserve"> </w:t>
      </w:r>
      <w:r w:rsidR="00D4645E" w:rsidRPr="00AF11A8">
        <w:rPr>
          <w:rFonts w:ascii="Times New Roman" w:eastAsia="Times New Roman" w:hAnsi="Times New Roman" w:cs="Times New Roman"/>
          <w:sz w:val="24"/>
          <w:szCs w:val="24"/>
          <w:lang w:eastAsia="ru-RU"/>
        </w:rPr>
        <w:t xml:space="preserve">– </w:t>
      </w:r>
      <w:r w:rsidRPr="00AF11A8">
        <w:rPr>
          <w:rFonts w:ascii="Times New Roman" w:eastAsia="Times New Roman" w:hAnsi="Times New Roman" w:cs="Times New Roman"/>
          <w:sz w:val="24"/>
          <w:szCs w:val="24"/>
          <w:lang w:eastAsia="ru-RU"/>
        </w:rPr>
        <w:t xml:space="preserve">минимальная величина коэффициента снижения цены </w:t>
      </w:r>
      <w:r w:rsidR="00860EB3" w:rsidRPr="00AF11A8">
        <w:rPr>
          <w:rFonts w:ascii="Times New Roman" w:eastAsia="Times New Roman" w:hAnsi="Times New Roman" w:cs="Times New Roman"/>
          <w:b/>
          <w:bCs/>
          <w:snapToGrid w:val="0"/>
          <w:sz w:val="24"/>
          <w:lang w:eastAsia="ru-RU"/>
        </w:rPr>
        <w:t xml:space="preserve">запасных частей (скидка) от цены в официальном Прейскуранте на запасные части, размещённого в открытых общедоступных источниках, в сети Интернет, </w:t>
      </w:r>
      <w:r w:rsidR="00860EB3" w:rsidRPr="00AF11A8">
        <w:rPr>
          <w:rFonts w:ascii="Times New Roman" w:eastAsia="Times New Roman" w:hAnsi="Times New Roman" w:cs="Times New Roman"/>
          <w:sz w:val="24"/>
          <w:szCs w:val="24"/>
          <w:lang w:eastAsia="ru-RU"/>
        </w:rPr>
        <w:t>предложенная в заявках допущенных участников</w:t>
      </w:r>
      <w:r w:rsidR="00D4645E" w:rsidRPr="00AF11A8">
        <w:rPr>
          <w:rFonts w:ascii="Times New Roman" w:eastAsia="Times New Roman" w:hAnsi="Times New Roman" w:cs="Times New Roman"/>
          <w:sz w:val="24"/>
          <w:szCs w:val="24"/>
          <w:lang w:eastAsia="ru-RU"/>
        </w:rPr>
        <w:t>;</w:t>
      </w:r>
    </w:p>
    <w:p w14:paraId="16120314" w14:textId="65B7F753" w:rsidR="00D4645E" w:rsidRPr="00AF11A8" w:rsidRDefault="00860EB3" w:rsidP="00D4645E">
      <w:pPr>
        <w:spacing w:after="0" w:line="240" w:lineRule="auto"/>
        <w:ind w:firstLine="709"/>
        <w:jc w:val="both"/>
        <w:rPr>
          <w:rFonts w:ascii="Times New Roman" w:eastAsia="Times New Roman" w:hAnsi="Times New Roman" w:cs="Times New Roman"/>
          <w:sz w:val="24"/>
          <w:szCs w:val="24"/>
          <w:lang w:eastAsia="ru-RU"/>
        </w:rPr>
      </w:pPr>
      <w:proofErr w:type="spellStart"/>
      <w:r w:rsidRPr="00AF11A8">
        <w:rPr>
          <w:rFonts w:ascii="Times New Roman" w:eastAsia="Times New Roman" w:hAnsi="Times New Roman" w:cs="Times New Roman"/>
          <w:sz w:val="24"/>
          <w:szCs w:val="24"/>
          <w:lang w:eastAsia="ru-RU"/>
        </w:rPr>
        <w:lastRenderedPageBreak/>
        <w:t>Bi</w:t>
      </w:r>
      <w:proofErr w:type="spellEnd"/>
      <w:r w:rsidR="00D4645E" w:rsidRPr="00AF11A8">
        <w:rPr>
          <w:rFonts w:ascii="Times New Roman" w:eastAsia="Times New Roman" w:hAnsi="Times New Roman" w:cs="Times New Roman"/>
          <w:sz w:val="24"/>
          <w:szCs w:val="24"/>
          <w:lang w:eastAsia="ru-RU"/>
        </w:rPr>
        <w:t xml:space="preserve"> – </w:t>
      </w:r>
      <w:r w:rsidRPr="00AF11A8">
        <w:rPr>
          <w:rFonts w:ascii="Times New Roman" w:eastAsia="Times New Roman" w:hAnsi="Times New Roman" w:cs="Times New Roman"/>
          <w:sz w:val="24"/>
          <w:szCs w:val="24"/>
          <w:lang w:eastAsia="ru-RU"/>
        </w:rPr>
        <w:t>предложение i-</w:t>
      </w:r>
      <w:proofErr w:type="spellStart"/>
      <w:r w:rsidRPr="00AF11A8">
        <w:rPr>
          <w:rFonts w:ascii="Times New Roman" w:eastAsia="Times New Roman" w:hAnsi="Times New Roman" w:cs="Times New Roman"/>
          <w:sz w:val="24"/>
          <w:szCs w:val="24"/>
          <w:lang w:eastAsia="ru-RU"/>
        </w:rPr>
        <w:t>го</w:t>
      </w:r>
      <w:proofErr w:type="spellEnd"/>
      <w:r w:rsidRPr="00AF11A8">
        <w:rPr>
          <w:rFonts w:ascii="Times New Roman" w:eastAsia="Times New Roman" w:hAnsi="Times New Roman" w:cs="Times New Roman"/>
          <w:sz w:val="24"/>
          <w:szCs w:val="24"/>
          <w:lang w:eastAsia="ru-RU"/>
        </w:rPr>
        <w:t xml:space="preserve"> участника о величине коэффициента снижения цены </w:t>
      </w:r>
      <w:r w:rsidRPr="00AF11A8">
        <w:rPr>
          <w:rFonts w:ascii="Times New Roman" w:eastAsia="Times New Roman" w:hAnsi="Times New Roman" w:cs="Times New Roman"/>
          <w:b/>
          <w:bCs/>
          <w:snapToGrid w:val="0"/>
          <w:sz w:val="24"/>
          <w:lang w:eastAsia="ru-RU"/>
        </w:rPr>
        <w:t>запасных частей (скидка) от цены в официальном Прейскуранте на запасные части, размещённого в открытых общедоступных источниках, в сети Интернет</w:t>
      </w:r>
      <w:r w:rsidR="00D4645E" w:rsidRPr="00AF11A8">
        <w:rPr>
          <w:rFonts w:ascii="Times New Roman" w:eastAsia="Times New Roman" w:hAnsi="Times New Roman" w:cs="Times New Roman"/>
          <w:sz w:val="24"/>
          <w:szCs w:val="24"/>
          <w:lang w:eastAsia="ru-RU"/>
        </w:rPr>
        <w:t>;</w:t>
      </w:r>
    </w:p>
    <w:p w14:paraId="7C4F6F29" w14:textId="5AC59633" w:rsidR="00860EB3" w:rsidRPr="00AF11A8" w:rsidRDefault="00860EB3" w:rsidP="00860EB3">
      <w:pPr>
        <w:spacing w:after="0" w:line="240" w:lineRule="auto"/>
        <w:ind w:firstLine="709"/>
        <w:jc w:val="both"/>
        <w:rPr>
          <w:rFonts w:ascii="Times New Roman" w:eastAsia="Times New Roman" w:hAnsi="Times New Roman" w:cs="Times New Roman"/>
          <w:sz w:val="24"/>
          <w:szCs w:val="24"/>
          <w:lang w:eastAsia="ru-RU"/>
        </w:rPr>
      </w:pPr>
      <w:r w:rsidRPr="00AF11A8">
        <w:rPr>
          <w:rFonts w:ascii="Times New Roman" w:eastAsia="Times New Roman" w:hAnsi="Times New Roman" w:cs="Times New Roman"/>
          <w:i/>
          <w:sz w:val="24"/>
          <w:szCs w:val="24"/>
          <w:lang w:eastAsia="ru-RU"/>
        </w:rPr>
        <w:t>К</w:t>
      </w:r>
      <w:r w:rsidRPr="00AF11A8">
        <w:rPr>
          <w:rFonts w:ascii="Times New Roman" w:eastAsia="Times New Roman" w:hAnsi="Times New Roman" w:cs="Times New Roman"/>
          <w:i/>
          <w:sz w:val="24"/>
          <w:szCs w:val="24"/>
          <w:vertAlign w:val="subscript"/>
          <w:lang w:eastAsia="ru-RU"/>
        </w:rPr>
        <w:t>2</w:t>
      </w:r>
      <w:r w:rsidRPr="00AF11A8">
        <w:rPr>
          <w:rFonts w:ascii="Times New Roman" w:eastAsia="Times New Roman" w:hAnsi="Times New Roman" w:cs="Times New Roman"/>
          <w:sz w:val="24"/>
          <w:szCs w:val="24"/>
          <w:lang w:eastAsia="ru-RU"/>
        </w:rPr>
        <w:t>– коэффициент значимости критерия оценки заявки (K</w:t>
      </w:r>
      <w:r w:rsidRPr="00AF11A8">
        <w:rPr>
          <w:rFonts w:ascii="Times New Roman" w:eastAsia="Times New Roman" w:hAnsi="Times New Roman" w:cs="Times New Roman"/>
          <w:sz w:val="24"/>
          <w:szCs w:val="24"/>
          <w:vertAlign w:val="subscript"/>
          <w:lang w:eastAsia="ru-RU"/>
        </w:rPr>
        <w:t>2</w:t>
      </w:r>
      <w:r w:rsidRPr="00AF11A8">
        <w:rPr>
          <w:rFonts w:ascii="Times New Roman" w:eastAsia="Times New Roman" w:hAnsi="Times New Roman" w:cs="Times New Roman"/>
          <w:sz w:val="24"/>
          <w:szCs w:val="24"/>
          <w:lang w:eastAsia="ru-RU"/>
        </w:rPr>
        <w:t xml:space="preserve">). </w:t>
      </w:r>
    </w:p>
    <w:p w14:paraId="50E6B7B1" w14:textId="77777777" w:rsidR="00D4645E" w:rsidRPr="00AF11A8" w:rsidRDefault="00D4645E" w:rsidP="00F12AD0">
      <w:pPr>
        <w:spacing w:after="0" w:line="240" w:lineRule="auto"/>
        <w:ind w:firstLine="709"/>
        <w:jc w:val="both"/>
        <w:rPr>
          <w:rFonts w:ascii="Times New Roman" w:eastAsia="Times New Roman" w:hAnsi="Times New Roman" w:cs="Times New Roman"/>
          <w:sz w:val="24"/>
          <w:szCs w:val="24"/>
          <w:lang w:eastAsia="ru-RU"/>
        </w:rPr>
      </w:pPr>
    </w:p>
    <w:p w14:paraId="529760AD" w14:textId="77777777" w:rsidR="005F2680" w:rsidRPr="00AF11A8" w:rsidRDefault="005F2680" w:rsidP="00F12AD0">
      <w:pPr>
        <w:spacing w:after="0" w:line="240" w:lineRule="auto"/>
        <w:ind w:firstLine="709"/>
        <w:jc w:val="both"/>
        <w:rPr>
          <w:rFonts w:ascii="Times New Roman" w:eastAsia="Times New Roman" w:hAnsi="Times New Roman" w:cs="Times New Roman"/>
          <w:sz w:val="24"/>
          <w:szCs w:val="24"/>
          <w:lang w:eastAsia="ru-RU"/>
        </w:rPr>
      </w:pPr>
    </w:p>
    <w:p w14:paraId="32012DEB" w14:textId="7FCA2DBC" w:rsidR="00F12AD0" w:rsidRPr="00AF11A8" w:rsidRDefault="00F12AD0" w:rsidP="00F12AD0">
      <w:pPr>
        <w:tabs>
          <w:tab w:val="left" w:pos="426"/>
          <w:tab w:val="num" w:pos="1134"/>
        </w:tabs>
        <w:spacing w:after="0" w:line="360" w:lineRule="auto"/>
        <w:jc w:val="center"/>
        <w:rPr>
          <w:rFonts w:ascii="Times New Roman" w:eastAsia="Times New Roman" w:hAnsi="Times New Roman" w:cs="Times New Roman"/>
          <w:b/>
          <w:bCs/>
          <w:i/>
          <w:snapToGrid w:val="0"/>
          <w:sz w:val="24"/>
          <w:lang w:eastAsia="ru-RU"/>
        </w:rPr>
      </w:pPr>
      <w:bookmarkStart w:id="287" w:name="_Toc53765303"/>
      <w:r w:rsidRPr="00AF11A8">
        <w:rPr>
          <w:rFonts w:ascii="Times New Roman" w:eastAsia="Times New Roman" w:hAnsi="Times New Roman" w:cs="Times New Roman"/>
          <w:b/>
          <w:bCs/>
          <w:snapToGrid w:val="0"/>
          <w:sz w:val="24"/>
          <w:lang w:eastAsia="ru-RU"/>
        </w:rPr>
        <w:t xml:space="preserve">Оценка заявок по критерию </w:t>
      </w:r>
      <w:bookmarkStart w:id="288" w:name="_Hlk505105590"/>
      <w:bookmarkStart w:id="289" w:name="_Hlk14104201"/>
      <w:bookmarkStart w:id="290" w:name="_Hlk504727617"/>
      <w:bookmarkStart w:id="291" w:name="_Hlk496187164"/>
      <w:r w:rsidRPr="00AF11A8">
        <w:rPr>
          <w:rFonts w:ascii="Times New Roman" w:eastAsia="Times New Roman" w:hAnsi="Times New Roman" w:cs="Times New Roman"/>
          <w:b/>
          <w:bCs/>
          <w:i/>
          <w:snapToGrid w:val="0"/>
          <w:sz w:val="24"/>
          <w:lang w:eastAsia="ru-RU"/>
        </w:rPr>
        <w:t>«</w:t>
      </w:r>
      <w:r w:rsidR="00D4645E" w:rsidRPr="00AF11A8">
        <w:rPr>
          <w:rFonts w:ascii="Times New Roman" w:eastAsia="Times New Roman" w:hAnsi="Times New Roman" w:cs="Times New Roman"/>
          <w:b/>
          <w:bCs/>
          <w:i/>
          <w:snapToGrid w:val="0"/>
          <w:sz w:val="24"/>
          <w:lang w:eastAsia="ru-RU"/>
        </w:rPr>
        <w:t>Увеличение срока гарантии на проведенное техническое обслуживание и выполненный ремонт автомобилей</w:t>
      </w:r>
      <w:r w:rsidRPr="00AF11A8">
        <w:rPr>
          <w:rFonts w:ascii="Times New Roman" w:eastAsia="Times New Roman" w:hAnsi="Times New Roman" w:cs="Times New Roman"/>
          <w:b/>
          <w:bCs/>
          <w:i/>
          <w:snapToGrid w:val="0"/>
          <w:sz w:val="24"/>
          <w:lang w:eastAsia="ru-RU"/>
        </w:rPr>
        <w:t>»</w:t>
      </w:r>
      <w:bookmarkEnd w:id="287"/>
    </w:p>
    <w:p w14:paraId="724B682F" w14:textId="50DB008A" w:rsidR="00BD6636" w:rsidRPr="00AF11A8" w:rsidRDefault="00F12AD0" w:rsidP="00F12AD0">
      <w:pPr>
        <w:spacing w:after="0" w:line="240" w:lineRule="auto"/>
        <w:ind w:firstLine="709"/>
        <w:jc w:val="both"/>
        <w:rPr>
          <w:rFonts w:ascii="Times New Roman" w:eastAsia="Calibri" w:hAnsi="Times New Roman" w:cs="Times New Roman"/>
          <w:sz w:val="24"/>
        </w:rPr>
      </w:pPr>
      <w:bookmarkStart w:id="292" w:name="_Hlk14104470"/>
      <w:bookmarkEnd w:id="288"/>
      <w:bookmarkEnd w:id="289"/>
      <w:bookmarkEnd w:id="290"/>
      <w:bookmarkEnd w:id="291"/>
      <w:r w:rsidRPr="00AF11A8">
        <w:rPr>
          <w:rFonts w:ascii="Times New Roman" w:eastAsia="Times New Roman" w:hAnsi="Times New Roman" w:cs="Times New Roman"/>
          <w:b/>
          <w:sz w:val="24"/>
          <w:szCs w:val="24"/>
          <w:lang w:eastAsia="ru-RU"/>
        </w:rPr>
        <w:t>Описание предмета оценки по критерию</w:t>
      </w:r>
      <w:bookmarkEnd w:id="292"/>
      <w:r w:rsidR="00BD6636" w:rsidRPr="00AF11A8">
        <w:rPr>
          <w:rFonts w:ascii="Times New Roman" w:eastAsia="Times New Roman" w:hAnsi="Times New Roman" w:cs="Times New Roman"/>
          <w:b/>
          <w:sz w:val="24"/>
          <w:szCs w:val="24"/>
          <w:lang w:eastAsia="ru-RU"/>
        </w:rPr>
        <w:t>:</w:t>
      </w:r>
      <w:r w:rsidR="00BD6636" w:rsidRPr="00AF11A8">
        <w:rPr>
          <w:rFonts w:ascii="Times New Roman" w:eastAsia="Times New Roman" w:hAnsi="Times New Roman" w:cs="Times New Roman"/>
          <w:sz w:val="24"/>
          <w:szCs w:val="24"/>
          <w:lang w:eastAsia="ru-RU"/>
        </w:rPr>
        <w:t xml:space="preserve"> </w:t>
      </w:r>
      <w:r w:rsidR="00BD6636" w:rsidRPr="00AF11A8">
        <w:rPr>
          <w:rFonts w:ascii="Times New Roman" w:eastAsia="Calibri" w:hAnsi="Times New Roman" w:cs="Times New Roman"/>
          <w:sz w:val="24"/>
        </w:rPr>
        <w:t>оценивается согласие участника закупки на дополнительное увеличение срока гарантии, установленного закупочной документацией (</w:t>
      </w:r>
      <w:r w:rsidR="00BD6636" w:rsidRPr="00AF11A8">
        <w:rPr>
          <w:rFonts w:ascii="Times New Roman" w:eastAsia="Calibri" w:hAnsi="Times New Roman" w:cs="Times New Roman"/>
          <w:i/>
          <w:sz w:val="24"/>
          <w:u w:val="single"/>
        </w:rPr>
        <w:t>Техническое задание (Раздел IV Документации о закупке)</w:t>
      </w:r>
      <w:r w:rsidR="00BD6636" w:rsidRPr="00AF11A8">
        <w:rPr>
          <w:rFonts w:ascii="Times New Roman" w:eastAsia="Calibri" w:hAnsi="Times New Roman" w:cs="Times New Roman"/>
          <w:sz w:val="24"/>
        </w:rPr>
        <w:t xml:space="preserve">), </w:t>
      </w:r>
      <w:r w:rsidR="00860EB3" w:rsidRPr="00AF11A8">
        <w:rPr>
          <w:rFonts w:ascii="Times New Roman" w:eastAsia="Calibri" w:hAnsi="Times New Roman" w:cs="Times New Roman"/>
          <w:sz w:val="24"/>
        </w:rPr>
        <w:t xml:space="preserve">в </w:t>
      </w:r>
      <w:r w:rsidR="00BD6636" w:rsidRPr="00AF11A8">
        <w:rPr>
          <w:rFonts w:ascii="Times New Roman" w:eastAsia="Calibri" w:hAnsi="Times New Roman" w:cs="Times New Roman"/>
          <w:sz w:val="24"/>
        </w:rPr>
        <w:t xml:space="preserve">2 </w:t>
      </w:r>
      <w:r w:rsidR="00860EB3" w:rsidRPr="00AF11A8">
        <w:rPr>
          <w:rFonts w:ascii="Times New Roman" w:eastAsia="Calibri" w:hAnsi="Times New Roman" w:cs="Times New Roman"/>
          <w:sz w:val="24"/>
        </w:rPr>
        <w:t>раза</w:t>
      </w:r>
      <w:r w:rsidR="00BD6636" w:rsidRPr="00AF11A8">
        <w:rPr>
          <w:rFonts w:ascii="Times New Roman" w:eastAsia="Calibri" w:hAnsi="Times New Roman" w:cs="Times New Roman"/>
          <w:sz w:val="24"/>
        </w:rPr>
        <w:t>. Сведения по данному критерию указываются участником закупки в его заявке на участие в закупке.</w:t>
      </w:r>
    </w:p>
    <w:p w14:paraId="51E8CEC8" w14:textId="77777777" w:rsidR="00BD6636" w:rsidRPr="00AF11A8" w:rsidRDefault="00BD6636" w:rsidP="00F12AD0">
      <w:pPr>
        <w:spacing w:after="0" w:line="240" w:lineRule="auto"/>
        <w:ind w:firstLine="709"/>
        <w:jc w:val="both"/>
        <w:rPr>
          <w:rFonts w:ascii="Times New Roman" w:eastAsia="Times New Roman" w:hAnsi="Times New Roman" w:cs="Times New Roman"/>
          <w:b/>
          <w:bCs/>
          <w:sz w:val="24"/>
          <w:szCs w:val="24"/>
          <w:lang w:eastAsia="ru-RU"/>
        </w:rPr>
      </w:pPr>
    </w:p>
    <w:p w14:paraId="6B51A44C" w14:textId="77777777" w:rsidR="00BD6636" w:rsidRPr="00AF11A8" w:rsidRDefault="00F12AD0" w:rsidP="00BD6636">
      <w:pPr>
        <w:spacing w:after="0" w:line="100" w:lineRule="atLeast"/>
        <w:ind w:firstLine="539"/>
        <w:jc w:val="both"/>
        <w:rPr>
          <w:rFonts w:ascii="Times New Roman" w:eastAsia="Times New Roman" w:hAnsi="Times New Roman" w:cs="Times New Roman"/>
          <w:b/>
          <w:bCs/>
          <w:sz w:val="24"/>
          <w:szCs w:val="24"/>
          <w:lang w:eastAsia="ru-RU"/>
        </w:rPr>
      </w:pPr>
      <w:r w:rsidRPr="00AF11A8">
        <w:rPr>
          <w:rFonts w:ascii="Times New Roman" w:eastAsia="Times New Roman" w:hAnsi="Times New Roman" w:cs="Times New Roman"/>
          <w:b/>
          <w:bCs/>
          <w:sz w:val="24"/>
          <w:szCs w:val="24"/>
          <w:lang w:eastAsia="ru-RU"/>
        </w:rPr>
        <w:t xml:space="preserve">Требования к документам, подтверждающим оцениваемые сведения: </w:t>
      </w:r>
    </w:p>
    <w:p w14:paraId="37A605CE" w14:textId="77777777" w:rsidR="00860EB3" w:rsidRPr="00AF11A8" w:rsidRDefault="00BD6636" w:rsidP="00A56029">
      <w:pPr>
        <w:pStyle w:val="a5"/>
        <w:numPr>
          <w:ilvl w:val="2"/>
          <w:numId w:val="22"/>
        </w:numPr>
        <w:spacing w:line="100" w:lineRule="atLeast"/>
        <w:ind w:left="426" w:hanging="284"/>
        <w:jc w:val="both"/>
        <w:rPr>
          <w:rFonts w:eastAsia="Calibri"/>
        </w:rPr>
      </w:pPr>
      <w:r w:rsidRPr="00AF11A8">
        <w:rPr>
          <w:rFonts w:eastAsia="Calibri"/>
        </w:rPr>
        <w:t xml:space="preserve">Наличие в заявке участника закупки срока гарантии: </w:t>
      </w:r>
    </w:p>
    <w:p w14:paraId="75F61CEC" w14:textId="77777777" w:rsidR="00860EB3" w:rsidRPr="00AF11A8" w:rsidRDefault="00BD6636" w:rsidP="00860EB3">
      <w:pPr>
        <w:spacing w:after="0"/>
        <w:ind w:firstLine="426"/>
        <w:jc w:val="both"/>
        <w:rPr>
          <w:rFonts w:ascii="Times New Roman" w:hAnsi="Times New Roman"/>
          <w:snapToGrid w:val="0"/>
          <w:sz w:val="24"/>
          <w:szCs w:val="24"/>
        </w:rPr>
      </w:pPr>
      <w:r w:rsidRPr="00AF11A8">
        <w:rPr>
          <w:rFonts w:ascii="Times New Roman" w:eastAsia="Calibri" w:hAnsi="Times New Roman" w:cs="Times New Roman"/>
          <w:sz w:val="24"/>
          <w:szCs w:val="24"/>
        </w:rPr>
        <w:t>«</w:t>
      </w:r>
      <w:r w:rsidR="00860EB3" w:rsidRPr="00AF11A8">
        <w:rPr>
          <w:rFonts w:ascii="Times New Roman" w:hAnsi="Times New Roman" w:cs="Times New Roman"/>
          <w:snapToGrid w:val="0"/>
          <w:sz w:val="24"/>
          <w:szCs w:val="24"/>
        </w:rPr>
        <w:t>Г</w:t>
      </w:r>
      <w:r w:rsidR="00860EB3" w:rsidRPr="00AF11A8">
        <w:rPr>
          <w:rFonts w:ascii="Times New Roman" w:hAnsi="Times New Roman"/>
          <w:snapToGrid w:val="0"/>
          <w:sz w:val="24"/>
          <w:szCs w:val="24"/>
        </w:rPr>
        <w:t>арантийные обязательства за проведённое техническое обслуживание и выполненный ремонт в течение сроков:</w:t>
      </w:r>
    </w:p>
    <w:p w14:paraId="7DC07733" w14:textId="4C778DCD" w:rsidR="00860EB3" w:rsidRPr="00AF11A8" w:rsidRDefault="00860EB3" w:rsidP="00860EB3">
      <w:pPr>
        <w:spacing w:after="0"/>
        <w:ind w:firstLine="709"/>
        <w:jc w:val="both"/>
        <w:rPr>
          <w:rFonts w:ascii="Times New Roman" w:hAnsi="Times New Roman"/>
          <w:snapToGrid w:val="0"/>
          <w:sz w:val="24"/>
          <w:szCs w:val="24"/>
        </w:rPr>
      </w:pPr>
      <w:r w:rsidRPr="00AF11A8">
        <w:rPr>
          <w:rFonts w:ascii="Times New Roman" w:hAnsi="Times New Roman"/>
          <w:snapToGrid w:val="0"/>
          <w:sz w:val="24"/>
          <w:szCs w:val="24"/>
        </w:rPr>
        <w:t>по техническому обслуживанию не менее 120 дней </w:t>
      </w:r>
    </w:p>
    <w:p w14:paraId="5BA9EE44" w14:textId="224D41F6" w:rsidR="00860EB3" w:rsidRPr="00AF11A8" w:rsidRDefault="00860EB3" w:rsidP="00860EB3">
      <w:pPr>
        <w:spacing w:after="0"/>
        <w:ind w:firstLine="709"/>
        <w:jc w:val="both"/>
        <w:rPr>
          <w:rFonts w:ascii="Times New Roman" w:hAnsi="Times New Roman"/>
          <w:snapToGrid w:val="0"/>
          <w:sz w:val="24"/>
          <w:szCs w:val="24"/>
        </w:rPr>
      </w:pPr>
      <w:r w:rsidRPr="00AF11A8">
        <w:rPr>
          <w:rFonts w:ascii="Times New Roman" w:hAnsi="Times New Roman"/>
          <w:snapToGrid w:val="0"/>
          <w:sz w:val="24"/>
          <w:szCs w:val="24"/>
        </w:rPr>
        <w:t xml:space="preserve">по ремонту (текущему, электрооборудования) не менее 180 дней </w:t>
      </w:r>
    </w:p>
    <w:p w14:paraId="21268198" w14:textId="09FF2AF4" w:rsidR="00860EB3" w:rsidRPr="00AF11A8" w:rsidRDefault="00860EB3" w:rsidP="00860EB3">
      <w:pPr>
        <w:spacing w:after="0"/>
        <w:ind w:firstLine="709"/>
        <w:jc w:val="both"/>
        <w:rPr>
          <w:rFonts w:ascii="Times New Roman" w:hAnsi="Times New Roman"/>
          <w:snapToGrid w:val="0"/>
          <w:sz w:val="24"/>
          <w:szCs w:val="24"/>
        </w:rPr>
      </w:pPr>
      <w:r w:rsidRPr="00AF11A8">
        <w:rPr>
          <w:rFonts w:ascii="Times New Roman" w:hAnsi="Times New Roman"/>
          <w:snapToGrid w:val="0"/>
          <w:sz w:val="24"/>
          <w:szCs w:val="24"/>
        </w:rPr>
        <w:t xml:space="preserve">по ремонту узлов и агрегатов не менее 12 месяцев </w:t>
      </w:r>
    </w:p>
    <w:p w14:paraId="3618E90D" w14:textId="2D953471" w:rsidR="00BD6636" w:rsidRPr="00AF11A8" w:rsidRDefault="00860EB3" w:rsidP="00860EB3">
      <w:pPr>
        <w:spacing w:after="0"/>
        <w:ind w:firstLine="709"/>
        <w:jc w:val="both"/>
        <w:rPr>
          <w:rFonts w:eastAsia="Calibri"/>
          <w:sz w:val="24"/>
          <w:szCs w:val="24"/>
        </w:rPr>
      </w:pPr>
      <w:r w:rsidRPr="00AF11A8">
        <w:rPr>
          <w:rFonts w:ascii="Times New Roman" w:hAnsi="Times New Roman"/>
          <w:snapToGrid w:val="0"/>
          <w:sz w:val="24"/>
          <w:szCs w:val="24"/>
        </w:rPr>
        <w:t>по кузовному ремонту не менее 12 месяцев</w:t>
      </w:r>
      <w:r w:rsidR="00BD6636" w:rsidRPr="00AF11A8">
        <w:rPr>
          <w:rFonts w:eastAsia="Calibri"/>
          <w:sz w:val="24"/>
          <w:szCs w:val="24"/>
        </w:rPr>
        <w:t xml:space="preserve">» </w:t>
      </w:r>
      <w:r w:rsidR="00BD6636" w:rsidRPr="00AF11A8">
        <w:rPr>
          <w:rFonts w:ascii="Times New Roman" w:eastAsia="Calibri" w:hAnsi="Times New Roman" w:cs="Times New Roman"/>
          <w:sz w:val="24"/>
          <w:szCs w:val="24"/>
        </w:rPr>
        <w:t xml:space="preserve">– </w:t>
      </w:r>
      <w:r w:rsidR="00BD6636" w:rsidRPr="00AF11A8">
        <w:rPr>
          <w:rFonts w:ascii="Times New Roman" w:eastAsia="Calibri" w:hAnsi="Times New Roman" w:cs="Times New Roman"/>
          <w:b/>
          <w:sz w:val="24"/>
          <w:szCs w:val="24"/>
        </w:rPr>
        <w:t>100 баллов,</w:t>
      </w:r>
    </w:p>
    <w:p w14:paraId="776E1867" w14:textId="77777777" w:rsidR="00860EB3" w:rsidRPr="00AF11A8" w:rsidRDefault="00BD6636" w:rsidP="00860EB3">
      <w:pPr>
        <w:pStyle w:val="a5"/>
        <w:numPr>
          <w:ilvl w:val="2"/>
          <w:numId w:val="22"/>
        </w:numPr>
        <w:jc w:val="both"/>
        <w:rPr>
          <w:snapToGrid w:val="0"/>
        </w:rPr>
      </w:pPr>
      <w:r w:rsidRPr="00AF11A8">
        <w:rPr>
          <w:rFonts w:eastAsia="Calibri"/>
        </w:rPr>
        <w:t xml:space="preserve">Наличие в заявке участника закупки срока гарантии: </w:t>
      </w:r>
    </w:p>
    <w:p w14:paraId="7AD59332" w14:textId="34067974" w:rsidR="00860EB3" w:rsidRPr="00AF11A8" w:rsidRDefault="00860EB3" w:rsidP="00860EB3">
      <w:pPr>
        <w:pStyle w:val="a5"/>
        <w:ind w:left="360"/>
        <w:jc w:val="both"/>
        <w:rPr>
          <w:snapToGrid w:val="0"/>
        </w:rPr>
      </w:pPr>
      <w:r w:rsidRPr="00AF11A8">
        <w:rPr>
          <w:rFonts w:eastAsia="Calibri"/>
        </w:rPr>
        <w:t>«</w:t>
      </w:r>
      <w:r w:rsidRPr="00AF11A8">
        <w:rPr>
          <w:snapToGrid w:val="0"/>
        </w:rPr>
        <w:t>Гарантийные обязательства за проведённое техническое обслуживание и выполненный ремонт в течение сроков:</w:t>
      </w:r>
    </w:p>
    <w:p w14:paraId="6E7CD661" w14:textId="77777777" w:rsidR="00860EB3" w:rsidRPr="00AF11A8" w:rsidRDefault="00860EB3" w:rsidP="00860EB3">
      <w:pPr>
        <w:spacing w:after="0"/>
        <w:ind w:firstLine="709"/>
        <w:jc w:val="both"/>
        <w:rPr>
          <w:rFonts w:ascii="Times New Roman" w:hAnsi="Times New Roman"/>
          <w:snapToGrid w:val="0"/>
          <w:sz w:val="24"/>
          <w:szCs w:val="24"/>
        </w:rPr>
      </w:pPr>
      <w:r w:rsidRPr="00AF11A8">
        <w:rPr>
          <w:rFonts w:ascii="Times New Roman" w:hAnsi="Times New Roman"/>
          <w:snapToGrid w:val="0"/>
          <w:sz w:val="24"/>
          <w:szCs w:val="24"/>
        </w:rPr>
        <w:t>по техническому обслуживанию не менее 60 дней </w:t>
      </w:r>
    </w:p>
    <w:p w14:paraId="463932C3" w14:textId="77777777" w:rsidR="00860EB3" w:rsidRPr="00AF11A8" w:rsidRDefault="00860EB3" w:rsidP="00860EB3">
      <w:pPr>
        <w:spacing w:after="0"/>
        <w:ind w:firstLine="709"/>
        <w:jc w:val="both"/>
        <w:rPr>
          <w:rFonts w:ascii="Times New Roman" w:hAnsi="Times New Roman"/>
          <w:snapToGrid w:val="0"/>
          <w:sz w:val="24"/>
          <w:szCs w:val="24"/>
        </w:rPr>
      </w:pPr>
      <w:r w:rsidRPr="00AF11A8">
        <w:rPr>
          <w:rFonts w:ascii="Times New Roman" w:hAnsi="Times New Roman"/>
          <w:snapToGrid w:val="0"/>
          <w:sz w:val="24"/>
          <w:szCs w:val="24"/>
        </w:rPr>
        <w:t xml:space="preserve">по ремонту (текущему, электрооборудования) не менее 90 дней </w:t>
      </w:r>
    </w:p>
    <w:p w14:paraId="1B5D2F7E" w14:textId="77777777" w:rsidR="00860EB3" w:rsidRPr="00AF11A8" w:rsidRDefault="00860EB3" w:rsidP="00860EB3">
      <w:pPr>
        <w:spacing w:after="0"/>
        <w:ind w:firstLine="709"/>
        <w:jc w:val="both"/>
        <w:rPr>
          <w:rFonts w:ascii="Times New Roman" w:hAnsi="Times New Roman"/>
          <w:snapToGrid w:val="0"/>
          <w:sz w:val="24"/>
          <w:szCs w:val="24"/>
        </w:rPr>
      </w:pPr>
      <w:r w:rsidRPr="00AF11A8">
        <w:rPr>
          <w:rFonts w:ascii="Times New Roman" w:hAnsi="Times New Roman"/>
          <w:snapToGrid w:val="0"/>
          <w:sz w:val="24"/>
          <w:szCs w:val="24"/>
        </w:rPr>
        <w:t xml:space="preserve">по ремонту узлов и агрегатов не менее 6 месяцев </w:t>
      </w:r>
    </w:p>
    <w:p w14:paraId="74B171DC" w14:textId="7DFDA80C" w:rsidR="00BD6636" w:rsidRPr="00AF11A8" w:rsidRDefault="00860EB3" w:rsidP="00860EB3">
      <w:pPr>
        <w:spacing w:after="0"/>
        <w:ind w:firstLine="709"/>
        <w:jc w:val="both"/>
        <w:rPr>
          <w:rFonts w:ascii="Times New Roman" w:eastAsia="Calibri" w:hAnsi="Times New Roman" w:cs="Times New Roman"/>
          <w:sz w:val="24"/>
          <w:szCs w:val="24"/>
        </w:rPr>
      </w:pPr>
      <w:r w:rsidRPr="00AF11A8">
        <w:rPr>
          <w:rFonts w:ascii="Times New Roman" w:hAnsi="Times New Roman"/>
          <w:snapToGrid w:val="0"/>
          <w:sz w:val="24"/>
          <w:szCs w:val="24"/>
        </w:rPr>
        <w:t>по кузовному ремонту не менее 6 месяцев</w:t>
      </w:r>
      <w:r w:rsidR="00BD6636" w:rsidRPr="00AF11A8">
        <w:rPr>
          <w:rFonts w:ascii="Times New Roman" w:eastAsia="Calibri" w:hAnsi="Times New Roman" w:cs="Times New Roman"/>
          <w:sz w:val="24"/>
          <w:szCs w:val="24"/>
        </w:rPr>
        <w:t xml:space="preserve">» - </w:t>
      </w:r>
      <w:r w:rsidR="00BD6636" w:rsidRPr="00AF11A8">
        <w:rPr>
          <w:rFonts w:ascii="Times New Roman" w:eastAsia="Calibri" w:hAnsi="Times New Roman" w:cs="Times New Roman"/>
          <w:b/>
          <w:sz w:val="24"/>
          <w:szCs w:val="24"/>
        </w:rPr>
        <w:t>0 баллов</w:t>
      </w:r>
      <w:r w:rsidR="00BD6636" w:rsidRPr="00AF11A8">
        <w:rPr>
          <w:rFonts w:ascii="Times New Roman" w:eastAsia="Calibri" w:hAnsi="Times New Roman" w:cs="Times New Roman"/>
          <w:sz w:val="24"/>
          <w:szCs w:val="24"/>
        </w:rPr>
        <w:t>.</w:t>
      </w:r>
    </w:p>
    <w:p w14:paraId="5669F277" w14:textId="77777777" w:rsidR="00BD6636" w:rsidRPr="00AF11A8" w:rsidRDefault="00BD6636" w:rsidP="00BD6636">
      <w:pPr>
        <w:spacing w:after="0" w:line="240" w:lineRule="auto"/>
        <w:jc w:val="both"/>
        <w:rPr>
          <w:rFonts w:ascii="Times New Roman" w:eastAsia="Times New Roman" w:hAnsi="Times New Roman" w:cs="Times New Roman"/>
          <w:sz w:val="24"/>
          <w:szCs w:val="24"/>
          <w:lang w:eastAsia="ru-RU"/>
        </w:rPr>
      </w:pPr>
      <w:r w:rsidRPr="00AF11A8">
        <w:rPr>
          <w:rFonts w:ascii="Times New Roman" w:eastAsia="Calibri" w:hAnsi="Times New Roman" w:cs="Times New Roman"/>
          <w:sz w:val="24"/>
          <w:szCs w:val="24"/>
        </w:rPr>
        <w:t xml:space="preserve">      Для расчета итогового рейтинга по заявке на участие в конкурсе рейтинг, присуждаемый этой заявке по данному критерию, умножается на соответствующую указанному критерию значимость.</w:t>
      </w:r>
    </w:p>
    <w:p w14:paraId="3987AEA6" w14:textId="77777777" w:rsidR="00F12AD0" w:rsidRPr="00AF11A8" w:rsidRDefault="00F12AD0" w:rsidP="00BD6636">
      <w:pPr>
        <w:spacing w:after="0" w:line="240" w:lineRule="auto"/>
        <w:ind w:firstLine="709"/>
        <w:jc w:val="both"/>
        <w:rPr>
          <w:rFonts w:ascii="Times New Roman" w:eastAsia="Times New Roman" w:hAnsi="Times New Roman" w:cs="Times New Roman"/>
          <w:i/>
          <w:sz w:val="24"/>
          <w:szCs w:val="24"/>
          <w:lang w:eastAsia="ru-RU"/>
        </w:rPr>
      </w:pPr>
    </w:p>
    <w:p w14:paraId="2543F3F8" w14:textId="60C08054" w:rsidR="0069385B" w:rsidRPr="00AF11A8" w:rsidRDefault="00E751A2" w:rsidP="00BD6636">
      <w:pPr>
        <w:spacing w:after="0" w:line="240" w:lineRule="auto"/>
        <w:ind w:firstLine="709"/>
        <w:jc w:val="both"/>
        <w:rPr>
          <w:rFonts w:ascii="Times New Roman" w:eastAsia="Times New Roman" w:hAnsi="Times New Roman" w:cs="Times New Roman"/>
          <w:bCs/>
          <w:i/>
          <w:snapToGrid w:val="0"/>
          <w:sz w:val="24"/>
          <w:lang w:eastAsia="ru-RU"/>
        </w:rPr>
      </w:pPr>
      <w:r w:rsidRPr="00AF11A8">
        <w:rPr>
          <w:rFonts w:ascii="Times New Roman" w:eastAsia="Times New Roman" w:hAnsi="Times New Roman" w:cs="Times New Roman"/>
          <w:i/>
          <w:sz w:val="24"/>
          <w:szCs w:val="24"/>
          <w:lang w:eastAsia="ru-RU"/>
        </w:rPr>
        <w:t>Документы (сведения) с п</w:t>
      </w:r>
      <w:r w:rsidR="0069385B" w:rsidRPr="00AF11A8">
        <w:rPr>
          <w:rFonts w:ascii="Times New Roman" w:eastAsia="Times New Roman" w:hAnsi="Times New Roman" w:cs="Times New Roman"/>
          <w:i/>
          <w:sz w:val="24"/>
          <w:szCs w:val="24"/>
          <w:lang w:eastAsia="ru-RU"/>
        </w:rPr>
        <w:t>редложение</w:t>
      </w:r>
      <w:r w:rsidRPr="00AF11A8">
        <w:rPr>
          <w:rFonts w:ascii="Times New Roman" w:eastAsia="Times New Roman" w:hAnsi="Times New Roman" w:cs="Times New Roman"/>
          <w:i/>
          <w:sz w:val="24"/>
          <w:szCs w:val="24"/>
          <w:lang w:eastAsia="ru-RU"/>
        </w:rPr>
        <w:t>м</w:t>
      </w:r>
      <w:r w:rsidR="0069385B" w:rsidRPr="00AF11A8">
        <w:rPr>
          <w:rFonts w:ascii="Times New Roman" w:eastAsia="Times New Roman" w:hAnsi="Times New Roman" w:cs="Times New Roman"/>
          <w:i/>
          <w:sz w:val="24"/>
          <w:szCs w:val="24"/>
          <w:lang w:eastAsia="ru-RU"/>
        </w:rPr>
        <w:t xml:space="preserve"> участника по критерию </w:t>
      </w:r>
      <w:r w:rsidR="0069385B" w:rsidRPr="00AF11A8">
        <w:rPr>
          <w:rFonts w:ascii="Times New Roman" w:eastAsia="Times New Roman" w:hAnsi="Times New Roman" w:cs="Times New Roman"/>
          <w:b/>
          <w:bCs/>
          <w:i/>
          <w:snapToGrid w:val="0"/>
          <w:sz w:val="24"/>
          <w:lang w:eastAsia="ru-RU"/>
        </w:rPr>
        <w:t xml:space="preserve">«Увеличение срока гарантии </w:t>
      </w:r>
      <w:r w:rsidR="00860EB3" w:rsidRPr="00AF11A8">
        <w:rPr>
          <w:rFonts w:ascii="Times New Roman" w:eastAsia="Times New Roman" w:hAnsi="Times New Roman" w:cs="Times New Roman"/>
          <w:b/>
          <w:bCs/>
          <w:i/>
          <w:snapToGrid w:val="0"/>
          <w:sz w:val="24"/>
          <w:lang w:eastAsia="ru-RU"/>
        </w:rPr>
        <w:t>на проведенное техническое обслуживание и выполненный ремонт автомобилей</w:t>
      </w:r>
      <w:r w:rsidR="0069385B" w:rsidRPr="00AF11A8">
        <w:rPr>
          <w:rFonts w:ascii="Times New Roman" w:eastAsia="Times New Roman" w:hAnsi="Times New Roman" w:cs="Times New Roman"/>
          <w:b/>
          <w:bCs/>
          <w:i/>
          <w:snapToGrid w:val="0"/>
          <w:sz w:val="24"/>
          <w:lang w:eastAsia="ru-RU"/>
        </w:rPr>
        <w:t xml:space="preserve">» </w:t>
      </w:r>
      <w:r w:rsidR="0069385B" w:rsidRPr="00AF11A8">
        <w:rPr>
          <w:rFonts w:ascii="Times New Roman" w:eastAsia="Times New Roman" w:hAnsi="Times New Roman" w:cs="Times New Roman"/>
          <w:bCs/>
          <w:i/>
          <w:snapToGrid w:val="0"/>
          <w:sz w:val="24"/>
          <w:lang w:eastAsia="ru-RU"/>
        </w:rPr>
        <w:t xml:space="preserve">предоставляется участником </w:t>
      </w:r>
      <w:r w:rsidR="00860EB3" w:rsidRPr="00AF11A8">
        <w:rPr>
          <w:rFonts w:ascii="Times New Roman" w:eastAsia="Times New Roman" w:hAnsi="Times New Roman" w:cs="Times New Roman"/>
          <w:bCs/>
          <w:i/>
          <w:snapToGrid w:val="0"/>
          <w:sz w:val="24"/>
          <w:lang w:eastAsia="ru-RU"/>
        </w:rPr>
        <w:t xml:space="preserve">по форме 6 раздела III «ФОРМЫ ДЛЯ ЗАПОЛНЕНИЯ УЧАСТНИКАМИ ЗАКУПКИ». </w:t>
      </w:r>
      <w:r w:rsidR="0069385B" w:rsidRPr="00AF11A8">
        <w:rPr>
          <w:rFonts w:ascii="Times New Roman" w:eastAsia="Times New Roman" w:hAnsi="Times New Roman" w:cs="Times New Roman"/>
          <w:bCs/>
          <w:i/>
          <w:snapToGrid w:val="0"/>
          <w:sz w:val="24"/>
          <w:lang w:eastAsia="ru-RU"/>
        </w:rPr>
        <w:t>во второй части заявки.</w:t>
      </w:r>
    </w:p>
    <w:p w14:paraId="3AF32685" w14:textId="77777777" w:rsidR="0069385B" w:rsidRPr="00AF11A8" w:rsidRDefault="0069385B" w:rsidP="00BD6636">
      <w:pPr>
        <w:spacing w:after="0" w:line="240" w:lineRule="auto"/>
        <w:ind w:firstLine="709"/>
        <w:jc w:val="both"/>
        <w:rPr>
          <w:rFonts w:ascii="Times New Roman" w:eastAsia="Times New Roman" w:hAnsi="Times New Roman" w:cs="Times New Roman"/>
          <w:i/>
          <w:sz w:val="24"/>
          <w:szCs w:val="24"/>
          <w:lang w:eastAsia="ru-RU"/>
        </w:rPr>
      </w:pPr>
    </w:p>
    <w:p w14:paraId="1D19835A" w14:textId="77777777" w:rsidR="00F12AD0" w:rsidRPr="00AF11A8" w:rsidRDefault="00F12AD0" w:rsidP="00F12AD0">
      <w:pPr>
        <w:tabs>
          <w:tab w:val="left" w:pos="426"/>
          <w:tab w:val="num" w:pos="1134"/>
        </w:tabs>
        <w:spacing w:after="0" w:line="360" w:lineRule="auto"/>
        <w:jc w:val="center"/>
        <w:rPr>
          <w:rFonts w:ascii="Times New Roman" w:eastAsia="Times New Roman" w:hAnsi="Times New Roman" w:cs="Times New Roman"/>
          <w:b/>
          <w:bCs/>
          <w:snapToGrid w:val="0"/>
          <w:sz w:val="24"/>
          <w:lang w:eastAsia="ru-RU"/>
        </w:rPr>
      </w:pPr>
      <w:bookmarkStart w:id="293" w:name="_Toc53765304"/>
      <w:r w:rsidRPr="00AF11A8">
        <w:rPr>
          <w:rFonts w:ascii="Times New Roman" w:eastAsia="Times New Roman" w:hAnsi="Times New Roman" w:cs="Times New Roman"/>
          <w:b/>
          <w:bCs/>
          <w:snapToGrid w:val="0"/>
          <w:sz w:val="24"/>
          <w:lang w:eastAsia="ru-RU"/>
        </w:rPr>
        <w:t>Итоговый рейтинг</w:t>
      </w:r>
      <w:bookmarkEnd w:id="293"/>
    </w:p>
    <w:p w14:paraId="76D0CEA9" w14:textId="77777777" w:rsidR="00F12AD0" w:rsidRPr="00AF11A8" w:rsidRDefault="00F12AD0" w:rsidP="00F12AD0">
      <w:pPr>
        <w:spacing w:after="0" w:line="240" w:lineRule="auto"/>
        <w:ind w:firstLine="709"/>
        <w:jc w:val="both"/>
        <w:rPr>
          <w:rFonts w:ascii="Times New Roman" w:eastAsia="Times New Roman" w:hAnsi="Times New Roman" w:cs="Times New Roman"/>
          <w:i/>
          <w:sz w:val="24"/>
          <w:szCs w:val="24"/>
          <w:lang w:eastAsia="ru-RU"/>
        </w:rPr>
      </w:pPr>
    </w:p>
    <w:p w14:paraId="439527B9" w14:textId="77777777" w:rsidR="00F12AD0" w:rsidRPr="00AF11A8" w:rsidRDefault="00F12AD0" w:rsidP="00F12AD0">
      <w:pPr>
        <w:spacing w:after="0" w:line="240" w:lineRule="auto"/>
        <w:ind w:firstLine="709"/>
        <w:jc w:val="both"/>
        <w:rPr>
          <w:rFonts w:ascii="Times New Roman" w:eastAsia="Times New Roman" w:hAnsi="Times New Roman" w:cs="Times New Roman"/>
          <w:sz w:val="24"/>
          <w:szCs w:val="24"/>
          <w:lang w:eastAsia="ru-RU"/>
        </w:rPr>
      </w:pPr>
      <w:r w:rsidRPr="00AF11A8">
        <w:rPr>
          <w:rFonts w:ascii="Times New Roman" w:eastAsia="Times New Roman" w:hAnsi="Times New Roman" w:cs="Times New Roman"/>
          <w:sz w:val="24"/>
          <w:szCs w:val="24"/>
          <w:lang w:eastAsia="ru-RU"/>
        </w:rPr>
        <w:t>Итоговый рейтинг i-й заявки по всем критериям определяется как сумма всех рейтингов, полученных i-й заявкой по всем критериям.</w:t>
      </w:r>
    </w:p>
    <w:p w14:paraId="4C21C7A3" w14:textId="77777777" w:rsidR="00F12AD0" w:rsidRPr="00AF11A8" w:rsidRDefault="00F12AD0" w:rsidP="00F12AD0">
      <w:pPr>
        <w:spacing w:after="0" w:line="240" w:lineRule="auto"/>
        <w:ind w:firstLine="709"/>
        <w:jc w:val="both"/>
        <w:rPr>
          <w:rFonts w:ascii="Times New Roman" w:eastAsia="Times New Roman" w:hAnsi="Times New Roman" w:cs="Times New Roman"/>
          <w:sz w:val="24"/>
          <w:szCs w:val="24"/>
          <w:lang w:eastAsia="ru-RU"/>
        </w:rPr>
      </w:pPr>
    </w:p>
    <w:p w14:paraId="46F4937A" w14:textId="77777777" w:rsidR="00F12AD0" w:rsidRPr="00AF11A8" w:rsidRDefault="00F12AD0" w:rsidP="00F12AD0">
      <w:pPr>
        <w:spacing w:after="0" w:line="240" w:lineRule="auto"/>
        <w:ind w:firstLine="709"/>
        <w:jc w:val="both"/>
        <w:rPr>
          <w:rFonts w:ascii="Times New Roman" w:eastAsia="Times New Roman" w:hAnsi="Times New Roman" w:cs="Times New Roman"/>
          <w:b/>
          <w:sz w:val="24"/>
          <w:szCs w:val="24"/>
          <w:lang w:eastAsia="ru-RU"/>
        </w:rPr>
      </w:pPr>
      <w:r w:rsidRPr="00AF11A8">
        <w:rPr>
          <w:rFonts w:ascii="Times New Roman" w:eastAsia="Times New Roman" w:hAnsi="Times New Roman" w:cs="Times New Roman"/>
          <w:b/>
          <w:sz w:val="24"/>
          <w:szCs w:val="24"/>
          <w:lang w:eastAsia="ru-RU"/>
        </w:rPr>
        <w:t>Итоговый рейтинг, присуждаемый заявке участника, по всем установленным критериям оценки определяется по формуле:</w:t>
      </w:r>
    </w:p>
    <w:p w14:paraId="2FCA924D" w14:textId="77777777" w:rsidR="00F12AD0" w:rsidRPr="00AF11A8" w:rsidRDefault="00F12AD0" w:rsidP="00F12AD0">
      <w:pPr>
        <w:spacing w:after="0" w:line="240" w:lineRule="auto"/>
        <w:ind w:firstLine="709"/>
        <w:jc w:val="both"/>
        <w:rPr>
          <w:rFonts w:ascii="Times New Roman" w:eastAsia="Times New Roman" w:hAnsi="Times New Roman" w:cs="Times New Roman"/>
          <w:sz w:val="24"/>
          <w:szCs w:val="24"/>
          <w:lang w:eastAsia="ru-RU"/>
        </w:rPr>
      </w:pPr>
    </w:p>
    <w:p w14:paraId="095B6BCB" w14:textId="2447FF0B" w:rsidR="00F12AD0" w:rsidRPr="00AF11A8" w:rsidRDefault="00F12AD0" w:rsidP="00F12AD0">
      <w:pPr>
        <w:spacing w:after="0" w:line="240" w:lineRule="auto"/>
        <w:ind w:firstLine="709"/>
        <w:jc w:val="center"/>
        <w:rPr>
          <w:rFonts w:ascii="Times New Roman" w:eastAsia="Times New Roman" w:hAnsi="Times New Roman" w:cs="Times New Roman"/>
          <w:b/>
          <w:sz w:val="24"/>
          <w:szCs w:val="24"/>
          <w:vertAlign w:val="subscript"/>
          <w:lang w:eastAsia="ru-RU"/>
        </w:rPr>
      </w:pPr>
      <w:proofErr w:type="spellStart"/>
      <w:r w:rsidRPr="00AF11A8">
        <w:rPr>
          <w:rFonts w:ascii="Times New Roman" w:eastAsia="Times New Roman" w:hAnsi="Times New Roman" w:cs="Times New Roman"/>
          <w:b/>
          <w:sz w:val="24"/>
          <w:szCs w:val="24"/>
          <w:lang w:val="en-US" w:eastAsia="ru-RU"/>
        </w:rPr>
        <w:t>R</w:t>
      </w:r>
      <w:r w:rsidRPr="00AF11A8">
        <w:rPr>
          <w:rFonts w:ascii="Times New Roman" w:eastAsia="Times New Roman" w:hAnsi="Times New Roman" w:cs="Times New Roman"/>
          <w:b/>
          <w:sz w:val="24"/>
          <w:szCs w:val="24"/>
          <w:vertAlign w:val="subscript"/>
          <w:lang w:val="en-US" w:eastAsia="ru-RU"/>
        </w:rPr>
        <w:t>z</w:t>
      </w:r>
      <w:proofErr w:type="spellEnd"/>
      <w:r w:rsidRPr="00AF11A8">
        <w:rPr>
          <w:rFonts w:ascii="Times New Roman" w:eastAsia="Times New Roman" w:hAnsi="Times New Roman" w:cs="Times New Roman"/>
          <w:b/>
          <w:sz w:val="24"/>
          <w:szCs w:val="24"/>
          <w:lang w:eastAsia="ru-RU"/>
        </w:rPr>
        <w:t xml:space="preserve"> = </w:t>
      </w:r>
      <w:r w:rsidRPr="00AF11A8">
        <w:rPr>
          <w:rFonts w:ascii="Times New Roman" w:eastAsia="Times New Roman" w:hAnsi="Times New Roman" w:cs="Times New Roman"/>
          <w:b/>
          <w:sz w:val="24"/>
          <w:szCs w:val="24"/>
          <w:lang w:val="en-US" w:eastAsia="ru-RU"/>
        </w:rPr>
        <w:t>R</w:t>
      </w:r>
      <w:r w:rsidRPr="00AF11A8">
        <w:rPr>
          <w:rFonts w:ascii="Times New Roman" w:eastAsia="Times New Roman" w:hAnsi="Times New Roman" w:cs="Times New Roman"/>
          <w:b/>
          <w:sz w:val="24"/>
          <w:szCs w:val="24"/>
          <w:vertAlign w:val="subscript"/>
          <w:lang w:eastAsia="ru-RU"/>
        </w:rPr>
        <w:t xml:space="preserve">1 </w:t>
      </w:r>
      <w:r w:rsidRPr="00AF11A8">
        <w:rPr>
          <w:rFonts w:ascii="Times New Roman" w:eastAsia="Times New Roman" w:hAnsi="Times New Roman" w:cs="Times New Roman"/>
          <w:b/>
          <w:sz w:val="24"/>
          <w:szCs w:val="24"/>
          <w:lang w:eastAsia="ru-RU"/>
        </w:rPr>
        <w:t xml:space="preserve">+ </w:t>
      </w:r>
      <w:r w:rsidRPr="00AF11A8">
        <w:rPr>
          <w:rFonts w:ascii="Times New Roman" w:eastAsia="Times New Roman" w:hAnsi="Times New Roman" w:cs="Times New Roman"/>
          <w:b/>
          <w:sz w:val="24"/>
          <w:szCs w:val="24"/>
          <w:lang w:val="en-US" w:eastAsia="ru-RU"/>
        </w:rPr>
        <w:t>R</w:t>
      </w:r>
      <w:r w:rsidRPr="00AF11A8">
        <w:rPr>
          <w:rFonts w:ascii="Times New Roman" w:eastAsia="Times New Roman" w:hAnsi="Times New Roman" w:cs="Times New Roman"/>
          <w:b/>
          <w:sz w:val="24"/>
          <w:szCs w:val="24"/>
          <w:vertAlign w:val="subscript"/>
          <w:lang w:eastAsia="ru-RU"/>
        </w:rPr>
        <w:t>2</w:t>
      </w:r>
      <w:r w:rsidR="00C347CF" w:rsidRPr="00AF11A8">
        <w:rPr>
          <w:rFonts w:ascii="Times New Roman" w:eastAsia="Times New Roman" w:hAnsi="Times New Roman" w:cs="Times New Roman"/>
          <w:b/>
          <w:sz w:val="24"/>
          <w:szCs w:val="24"/>
          <w:lang w:eastAsia="ru-RU"/>
        </w:rPr>
        <w:t>+</w:t>
      </w:r>
      <w:r w:rsidR="00C347CF" w:rsidRPr="00AF11A8">
        <w:rPr>
          <w:rFonts w:ascii="Times New Roman" w:eastAsia="Times New Roman" w:hAnsi="Times New Roman" w:cs="Times New Roman"/>
          <w:b/>
          <w:sz w:val="24"/>
          <w:szCs w:val="24"/>
          <w:lang w:val="en-US" w:eastAsia="ru-RU"/>
        </w:rPr>
        <w:t>R</w:t>
      </w:r>
      <w:r w:rsidR="00C347CF" w:rsidRPr="00AF11A8">
        <w:rPr>
          <w:rFonts w:ascii="Times New Roman" w:eastAsia="Times New Roman" w:hAnsi="Times New Roman" w:cs="Times New Roman"/>
          <w:b/>
          <w:sz w:val="24"/>
          <w:szCs w:val="24"/>
          <w:vertAlign w:val="subscript"/>
          <w:lang w:eastAsia="ru-RU"/>
        </w:rPr>
        <w:t>3</w:t>
      </w:r>
    </w:p>
    <w:p w14:paraId="1342F9BB" w14:textId="77777777" w:rsidR="00F12AD0" w:rsidRPr="00AF11A8" w:rsidRDefault="00F12AD0" w:rsidP="00F12AD0">
      <w:pPr>
        <w:widowControl w:val="0"/>
        <w:spacing w:after="0" w:line="240" w:lineRule="auto"/>
        <w:jc w:val="center"/>
        <w:rPr>
          <w:rFonts w:ascii="Times New Roman" w:eastAsia="Times New Roman" w:hAnsi="Times New Roman" w:cs="Times New Roman"/>
          <w:sz w:val="24"/>
          <w:szCs w:val="24"/>
          <w:lang w:eastAsia="ru-RU"/>
        </w:rPr>
      </w:pPr>
    </w:p>
    <w:p w14:paraId="0B732A24" w14:textId="77777777" w:rsidR="00F12AD0" w:rsidRPr="00AF11A8" w:rsidRDefault="00F12AD0" w:rsidP="00F12AD0">
      <w:pPr>
        <w:spacing w:after="0" w:line="240" w:lineRule="auto"/>
        <w:ind w:firstLine="709"/>
        <w:jc w:val="both"/>
        <w:rPr>
          <w:rFonts w:ascii="Times New Roman" w:eastAsia="Times New Roman" w:hAnsi="Times New Roman" w:cs="Times New Roman"/>
          <w:sz w:val="24"/>
          <w:szCs w:val="24"/>
          <w:lang w:eastAsia="ru-RU"/>
        </w:rPr>
      </w:pPr>
      <w:r w:rsidRPr="00AF11A8">
        <w:rPr>
          <w:rFonts w:ascii="Times New Roman" w:eastAsia="Times New Roman" w:hAnsi="Times New Roman" w:cs="Times New Roman"/>
          <w:sz w:val="24"/>
          <w:szCs w:val="24"/>
          <w:lang w:eastAsia="ru-RU"/>
        </w:rPr>
        <w:t>где:</w:t>
      </w:r>
    </w:p>
    <w:p w14:paraId="5C246B30" w14:textId="77777777" w:rsidR="00F12AD0" w:rsidRPr="00AF11A8" w:rsidRDefault="00F12AD0" w:rsidP="00F12AD0">
      <w:pPr>
        <w:spacing w:after="0" w:line="240" w:lineRule="auto"/>
        <w:ind w:firstLine="709"/>
        <w:rPr>
          <w:rFonts w:ascii="Times New Roman" w:eastAsia="Times New Roman" w:hAnsi="Times New Roman" w:cs="Times New Roman"/>
          <w:sz w:val="24"/>
          <w:szCs w:val="24"/>
          <w:lang w:eastAsia="ru-RU"/>
        </w:rPr>
      </w:pPr>
      <w:proofErr w:type="spellStart"/>
      <w:r w:rsidRPr="00AF11A8">
        <w:rPr>
          <w:rFonts w:ascii="Times New Roman" w:eastAsia="Times New Roman" w:hAnsi="Times New Roman" w:cs="Times New Roman"/>
          <w:sz w:val="24"/>
          <w:szCs w:val="24"/>
          <w:lang w:val="en-US" w:eastAsia="ru-RU"/>
        </w:rPr>
        <w:t>R</w:t>
      </w:r>
      <w:r w:rsidRPr="00AF11A8">
        <w:rPr>
          <w:rFonts w:ascii="Times New Roman" w:eastAsia="Times New Roman" w:hAnsi="Times New Roman" w:cs="Times New Roman"/>
          <w:sz w:val="24"/>
          <w:szCs w:val="24"/>
          <w:vertAlign w:val="subscript"/>
          <w:lang w:val="en-US" w:eastAsia="ru-RU"/>
        </w:rPr>
        <w:t>z</w:t>
      </w:r>
      <w:proofErr w:type="spellEnd"/>
      <w:r w:rsidRPr="00AF11A8">
        <w:rPr>
          <w:rFonts w:ascii="Times New Roman" w:eastAsia="Times New Roman" w:hAnsi="Times New Roman" w:cs="Times New Roman"/>
          <w:sz w:val="24"/>
          <w:szCs w:val="24"/>
          <w:vertAlign w:val="subscript"/>
          <w:lang w:eastAsia="ru-RU"/>
        </w:rPr>
        <w:t xml:space="preserve"> </w:t>
      </w:r>
      <w:r w:rsidRPr="00AF11A8">
        <w:rPr>
          <w:rFonts w:ascii="Times New Roman" w:eastAsia="Times New Roman" w:hAnsi="Times New Roman" w:cs="Times New Roman"/>
          <w:sz w:val="24"/>
          <w:szCs w:val="28"/>
          <w:lang w:eastAsia="ru-RU"/>
        </w:rPr>
        <w:t xml:space="preserve">– общий рейтинг, присуждаемый </w:t>
      </w:r>
      <w:proofErr w:type="spellStart"/>
      <w:r w:rsidRPr="00AF11A8">
        <w:rPr>
          <w:rFonts w:ascii="Times New Roman" w:eastAsia="Times New Roman" w:hAnsi="Times New Roman" w:cs="Times New Roman"/>
          <w:sz w:val="24"/>
          <w:szCs w:val="28"/>
          <w:lang w:val="en-US" w:eastAsia="ru-RU"/>
        </w:rPr>
        <w:t>i</w:t>
      </w:r>
      <w:proofErr w:type="spellEnd"/>
      <w:r w:rsidRPr="00AF11A8">
        <w:rPr>
          <w:rFonts w:ascii="Times New Roman" w:eastAsia="Times New Roman" w:hAnsi="Times New Roman" w:cs="Times New Roman"/>
          <w:sz w:val="24"/>
          <w:szCs w:val="28"/>
          <w:lang w:eastAsia="ru-RU"/>
        </w:rPr>
        <w:t>-й заявке по всем критериям оценки, указанным в документации;</w:t>
      </w:r>
    </w:p>
    <w:p w14:paraId="7C30EE8B" w14:textId="38507DB0" w:rsidR="00F12AD0" w:rsidRPr="00AF11A8" w:rsidRDefault="00F12AD0" w:rsidP="00F12AD0">
      <w:pPr>
        <w:suppressAutoHyphens/>
        <w:spacing w:after="0" w:line="240" w:lineRule="auto"/>
        <w:ind w:firstLine="709"/>
        <w:jc w:val="both"/>
        <w:rPr>
          <w:rFonts w:ascii="Times New Roman" w:eastAsia="Times New Roman" w:hAnsi="Times New Roman" w:cs="Times New Roman"/>
          <w:sz w:val="24"/>
          <w:szCs w:val="28"/>
          <w:lang w:eastAsia="ru-RU"/>
        </w:rPr>
      </w:pPr>
      <w:r w:rsidRPr="00AF11A8">
        <w:rPr>
          <w:rFonts w:ascii="Times New Roman" w:eastAsia="Times New Roman" w:hAnsi="Times New Roman" w:cs="Times New Roman"/>
          <w:sz w:val="24"/>
          <w:szCs w:val="28"/>
          <w:lang w:val="en-US" w:eastAsia="ru-RU"/>
        </w:rPr>
        <w:t>R</w:t>
      </w:r>
      <w:r w:rsidRPr="00AF11A8">
        <w:rPr>
          <w:rFonts w:ascii="Times New Roman" w:eastAsia="Times New Roman" w:hAnsi="Times New Roman" w:cs="Times New Roman"/>
          <w:sz w:val="24"/>
          <w:szCs w:val="28"/>
          <w:vertAlign w:val="subscript"/>
          <w:lang w:eastAsia="ru-RU"/>
        </w:rPr>
        <w:t xml:space="preserve">1 </w:t>
      </w:r>
      <w:r w:rsidRPr="00AF11A8">
        <w:rPr>
          <w:rFonts w:ascii="Times New Roman" w:eastAsia="Times New Roman" w:hAnsi="Times New Roman" w:cs="Times New Roman"/>
          <w:sz w:val="24"/>
          <w:szCs w:val="28"/>
          <w:lang w:eastAsia="ru-RU"/>
        </w:rPr>
        <w:t xml:space="preserve">– рейтинг, присуждаемый </w:t>
      </w:r>
      <w:proofErr w:type="spellStart"/>
      <w:r w:rsidRPr="00AF11A8">
        <w:rPr>
          <w:rFonts w:ascii="Times New Roman" w:eastAsia="Times New Roman" w:hAnsi="Times New Roman" w:cs="Times New Roman"/>
          <w:sz w:val="24"/>
          <w:szCs w:val="28"/>
          <w:lang w:val="en-US" w:eastAsia="ru-RU"/>
        </w:rPr>
        <w:t>i</w:t>
      </w:r>
      <w:proofErr w:type="spellEnd"/>
      <w:r w:rsidRPr="00AF11A8">
        <w:rPr>
          <w:rFonts w:ascii="Times New Roman" w:eastAsia="Times New Roman" w:hAnsi="Times New Roman" w:cs="Times New Roman"/>
          <w:sz w:val="24"/>
          <w:szCs w:val="28"/>
          <w:lang w:eastAsia="ru-RU"/>
        </w:rPr>
        <w:t>-й заявке по критерию «</w:t>
      </w:r>
      <w:r w:rsidR="00C347CF" w:rsidRPr="00AF11A8">
        <w:rPr>
          <w:rFonts w:ascii="Times New Roman" w:eastAsia="Times New Roman" w:hAnsi="Times New Roman" w:cs="Times New Roman"/>
          <w:b/>
          <w:bCs/>
          <w:snapToGrid w:val="0"/>
          <w:sz w:val="24"/>
          <w:lang w:eastAsia="ru-RU"/>
        </w:rPr>
        <w:t xml:space="preserve">Величина коэффициента снижения цены </w:t>
      </w:r>
      <w:r w:rsidR="00C347CF" w:rsidRPr="00AF11A8">
        <w:rPr>
          <w:rFonts w:ascii="Times New Roman" w:eastAsia="Times New Roman" w:hAnsi="Times New Roman" w:cs="Times New Roman"/>
          <w:sz w:val="24"/>
          <w:szCs w:val="24"/>
          <w:lang w:eastAsia="ru-RU"/>
        </w:rPr>
        <w:t xml:space="preserve">единицы </w:t>
      </w:r>
      <w:r w:rsidR="00C347CF" w:rsidRPr="00AF11A8">
        <w:rPr>
          <w:rFonts w:ascii="Times New Roman" w:eastAsia="Times New Roman" w:hAnsi="Times New Roman" w:cs="Times New Roman"/>
          <w:b/>
          <w:bCs/>
          <w:snapToGrid w:val="0"/>
          <w:sz w:val="24"/>
          <w:lang w:eastAsia="ru-RU"/>
        </w:rPr>
        <w:t xml:space="preserve">услуги </w:t>
      </w:r>
      <w:r w:rsidR="00C347CF" w:rsidRPr="00AF11A8">
        <w:rPr>
          <w:rFonts w:ascii="Times New Roman" w:eastAsia="Times New Roman" w:hAnsi="Times New Roman" w:cs="Times New Roman"/>
          <w:sz w:val="24"/>
          <w:szCs w:val="24"/>
          <w:lang w:eastAsia="ru-RU"/>
        </w:rPr>
        <w:t>(1 н/часа)</w:t>
      </w:r>
      <w:r w:rsidR="00C347CF" w:rsidRPr="00AF11A8">
        <w:rPr>
          <w:rFonts w:ascii="Times New Roman" w:eastAsia="Times New Roman" w:hAnsi="Times New Roman" w:cs="Times New Roman"/>
          <w:b/>
          <w:bCs/>
          <w:snapToGrid w:val="0"/>
          <w:sz w:val="24"/>
          <w:lang w:eastAsia="ru-RU"/>
        </w:rPr>
        <w:t xml:space="preserve"> по техобслуживанию и ремонту автомобилей</w:t>
      </w:r>
      <w:r w:rsidRPr="00AF11A8">
        <w:rPr>
          <w:rFonts w:ascii="Times New Roman" w:eastAsia="Times New Roman" w:hAnsi="Times New Roman" w:cs="Times New Roman"/>
          <w:sz w:val="24"/>
          <w:szCs w:val="28"/>
          <w:lang w:eastAsia="ru-RU"/>
        </w:rPr>
        <w:t>».</w:t>
      </w:r>
    </w:p>
    <w:p w14:paraId="7C3C5017" w14:textId="5CB3FC89" w:rsidR="00F12AD0" w:rsidRPr="00AF11A8" w:rsidRDefault="00F12AD0" w:rsidP="00F12AD0">
      <w:pPr>
        <w:suppressAutoHyphens/>
        <w:spacing w:after="0" w:line="240" w:lineRule="auto"/>
        <w:ind w:firstLine="709"/>
        <w:jc w:val="both"/>
        <w:rPr>
          <w:rFonts w:ascii="Times New Roman" w:eastAsia="Times New Roman" w:hAnsi="Times New Roman" w:cs="Times New Roman"/>
          <w:sz w:val="24"/>
          <w:szCs w:val="28"/>
          <w:lang w:eastAsia="ru-RU"/>
        </w:rPr>
      </w:pPr>
      <w:r w:rsidRPr="00AF11A8">
        <w:rPr>
          <w:rFonts w:ascii="Times New Roman" w:eastAsia="Times New Roman" w:hAnsi="Times New Roman" w:cs="Times New Roman"/>
          <w:sz w:val="24"/>
          <w:szCs w:val="28"/>
          <w:lang w:eastAsia="ru-RU"/>
        </w:rPr>
        <w:lastRenderedPageBreak/>
        <w:t>R</w:t>
      </w:r>
      <w:r w:rsidRPr="00AF11A8">
        <w:rPr>
          <w:rFonts w:ascii="Times New Roman" w:eastAsia="Times New Roman" w:hAnsi="Times New Roman" w:cs="Times New Roman"/>
          <w:sz w:val="24"/>
          <w:szCs w:val="28"/>
          <w:vertAlign w:val="subscript"/>
          <w:lang w:eastAsia="ru-RU"/>
        </w:rPr>
        <w:t>2</w:t>
      </w:r>
      <w:r w:rsidRPr="00AF11A8">
        <w:rPr>
          <w:rFonts w:ascii="Times New Roman" w:eastAsia="Times New Roman" w:hAnsi="Times New Roman" w:cs="Times New Roman"/>
          <w:sz w:val="24"/>
          <w:szCs w:val="28"/>
          <w:lang w:eastAsia="ru-RU"/>
        </w:rPr>
        <w:t xml:space="preserve"> – рейтинг, присуждаемый i-й заявке по критерию «</w:t>
      </w:r>
      <w:r w:rsidR="00C347CF" w:rsidRPr="00AF11A8">
        <w:rPr>
          <w:rFonts w:ascii="Times New Roman" w:eastAsia="Times New Roman" w:hAnsi="Times New Roman" w:cs="Times New Roman"/>
          <w:bCs/>
          <w:snapToGrid w:val="0"/>
          <w:sz w:val="24"/>
          <w:lang w:eastAsia="ru-RU"/>
        </w:rPr>
        <w:t>Величина коэффициента снижения цены запасных частей (скидка) от цены в официальном Прейскуранте на запасные части, размещённого в открытых общедоступных источниках, в сети Интернет</w:t>
      </w:r>
      <w:r w:rsidRPr="00AF11A8">
        <w:rPr>
          <w:rFonts w:ascii="Times New Roman" w:eastAsia="Times New Roman" w:hAnsi="Times New Roman" w:cs="Times New Roman"/>
          <w:sz w:val="24"/>
          <w:szCs w:val="28"/>
          <w:lang w:eastAsia="ru-RU"/>
        </w:rPr>
        <w:t>».</w:t>
      </w:r>
    </w:p>
    <w:p w14:paraId="61377F76" w14:textId="04C9A489" w:rsidR="00C347CF" w:rsidRPr="00AF11A8" w:rsidRDefault="00C347CF" w:rsidP="00C347CF">
      <w:pPr>
        <w:spacing w:after="0" w:line="240" w:lineRule="auto"/>
        <w:ind w:firstLine="709"/>
        <w:rPr>
          <w:rFonts w:ascii="Times New Roman" w:eastAsia="Times New Roman" w:hAnsi="Times New Roman" w:cs="Times New Roman"/>
          <w:b/>
          <w:sz w:val="24"/>
          <w:szCs w:val="24"/>
          <w:vertAlign w:val="subscript"/>
          <w:lang w:eastAsia="ru-RU"/>
        </w:rPr>
      </w:pPr>
      <w:r w:rsidRPr="00AF11A8">
        <w:rPr>
          <w:rFonts w:ascii="Times New Roman" w:eastAsia="Times New Roman" w:hAnsi="Times New Roman" w:cs="Times New Roman"/>
          <w:b/>
          <w:sz w:val="24"/>
          <w:szCs w:val="24"/>
          <w:lang w:val="en-US" w:eastAsia="ru-RU"/>
        </w:rPr>
        <w:t>R</w:t>
      </w:r>
      <w:r w:rsidRPr="00AF11A8">
        <w:rPr>
          <w:rFonts w:ascii="Times New Roman" w:eastAsia="Times New Roman" w:hAnsi="Times New Roman" w:cs="Times New Roman"/>
          <w:b/>
          <w:sz w:val="24"/>
          <w:szCs w:val="24"/>
          <w:vertAlign w:val="subscript"/>
          <w:lang w:eastAsia="ru-RU"/>
        </w:rPr>
        <w:t xml:space="preserve">3 </w:t>
      </w:r>
      <w:proofErr w:type="gramStart"/>
      <w:r w:rsidRPr="00AF11A8">
        <w:rPr>
          <w:rFonts w:ascii="Times New Roman" w:eastAsia="Times New Roman" w:hAnsi="Times New Roman" w:cs="Times New Roman"/>
          <w:b/>
          <w:sz w:val="24"/>
          <w:szCs w:val="24"/>
          <w:lang w:eastAsia="ru-RU"/>
        </w:rPr>
        <w:t xml:space="preserve">- </w:t>
      </w:r>
      <w:r w:rsidRPr="00AF11A8">
        <w:rPr>
          <w:rFonts w:ascii="Times New Roman" w:eastAsia="Times New Roman" w:hAnsi="Times New Roman" w:cs="Times New Roman"/>
          <w:b/>
          <w:sz w:val="24"/>
          <w:szCs w:val="24"/>
          <w:vertAlign w:val="subscript"/>
          <w:lang w:eastAsia="ru-RU"/>
        </w:rPr>
        <w:t xml:space="preserve"> </w:t>
      </w:r>
      <w:r w:rsidRPr="00AF11A8">
        <w:rPr>
          <w:rFonts w:ascii="Times New Roman" w:eastAsia="Times New Roman" w:hAnsi="Times New Roman" w:cs="Times New Roman"/>
          <w:sz w:val="24"/>
          <w:szCs w:val="28"/>
          <w:lang w:eastAsia="ru-RU"/>
        </w:rPr>
        <w:t>рейтинг</w:t>
      </w:r>
      <w:proofErr w:type="gramEnd"/>
      <w:r w:rsidRPr="00AF11A8">
        <w:rPr>
          <w:rFonts w:ascii="Times New Roman" w:eastAsia="Times New Roman" w:hAnsi="Times New Roman" w:cs="Times New Roman"/>
          <w:sz w:val="24"/>
          <w:szCs w:val="28"/>
          <w:lang w:eastAsia="ru-RU"/>
        </w:rPr>
        <w:t xml:space="preserve">, присуждаемый i-й заявке по критерию </w:t>
      </w:r>
      <w:r w:rsidRPr="00AF11A8">
        <w:rPr>
          <w:rFonts w:ascii="Times New Roman" w:eastAsia="Times New Roman" w:hAnsi="Times New Roman" w:cs="Times New Roman"/>
          <w:b/>
          <w:bCs/>
          <w:i/>
          <w:snapToGrid w:val="0"/>
          <w:sz w:val="24"/>
          <w:lang w:eastAsia="ru-RU"/>
        </w:rPr>
        <w:t>«Увеличение срока гарантии на проведенное техническое обслуживание и выполненный ремонт автомобилей»</w:t>
      </w:r>
    </w:p>
    <w:p w14:paraId="7FEC0548" w14:textId="77777777" w:rsidR="00C347CF" w:rsidRPr="00AF11A8" w:rsidRDefault="00C347CF" w:rsidP="00F12AD0">
      <w:pPr>
        <w:suppressAutoHyphens/>
        <w:spacing w:after="0" w:line="240" w:lineRule="auto"/>
        <w:ind w:firstLine="709"/>
        <w:jc w:val="both"/>
        <w:rPr>
          <w:rFonts w:ascii="Times New Roman" w:eastAsia="Times New Roman" w:hAnsi="Times New Roman" w:cs="Times New Roman"/>
          <w:sz w:val="24"/>
          <w:szCs w:val="28"/>
          <w:lang w:eastAsia="ru-RU"/>
        </w:rPr>
      </w:pPr>
    </w:p>
    <w:p w14:paraId="6CA6F939" w14:textId="77777777" w:rsidR="00C347CF" w:rsidRPr="00AF11A8" w:rsidRDefault="00C347CF" w:rsidP="00F12AD0">
      <w:pPr>
        <w:suppressAutoHyphens/>
        <w:spacing w:after="0" w:line="240" w:lineRule="auto"/>
        <w:ind w:firstLine="709"/>
        <w:jc w:val="both"/>
        <w:rPr>
          <w:rFonts w:ascii="Times New Roman" w:eastAsia="Times New Roman" w:hAnsi="Times New Roman" w:cs="Times New Roman"/>
          <w:sz w:val="24"/>
          <w:szCs w:val="28"/>
          <w:lang w:eastAsia="ru-RU"/>
        </w:rPr>
      </w:pPr>
    </w:p>
    <w:p w14:paraId="30D97D77" w14:textId="77777777" w:rsidR="00F12AD0" w:rsidRPr="00BD6636" w:rsidRDefault="00F12AD0" w:rsidP="00F12AD0">
      <w:pPr>
        <w:suppressLineNumbers/>
        <w:spacing w:after="0" w:line="240" w:lineRule="auto"/>
        <w:ind w:firstLine="709"/>
        <w:contextualSpacing/>
        <w:jc w:val="both"/>
        <w:rPr>
          <w:rFonts w:ascii="Times New Roman" w:eastAsia="Times New Roman" w:hAnsi="Times New Roman" w:cs="Times New Roman"/>
          <w:sz w:val="24"/>
          <w:szCs w:val="24"/>
          <w:lang w:eastAsia="ru-RU"/>
        </w:rPr>
      </w:pPr>
    </w:p>
    <w:p w14:paraId="22AF027E" w14:textId="77777777" w:rsidR="00F12AD0" w:rsidRPr="00F12AD0" w:rsidRDefault="00F12AD0" w:rsidP="00F12AD0">
      <w:pPr>
        <w:spacing w:after="0" w:line="240" w:lineRule="auto"/>
        <w:ind w:firstLine="709"/>
        <w:jc w:val="both"/>
        <w:rPr>
          <w:rFonts w:ascii="Times New Roman" w:eastAsia="Times New Roman" w:hAnsi="Times New Roman" w:cs="Times New Roman"/>
          <w:color w:val="FF0000"/>
          <w:sz w:val="24"/>
          <w:szCs w:val="24"/>
          <w:lang w:eastAsia="ru-RU"/>
        </w:rPr>
      </w:pPr>
    </w:p>
    <w:p w14:paraId="2EFF6175" w14:textId="77777777" w:rsidR="00F12AD0" w:rsidRPr="00F12AD0" w:rsidRDefault="00F12AD0" w:rsidP="00F12AD0">
      <w:pPr>
        <w:spacing w:after="0" w:line="240" w:lineRule="auto"/>
        <w:rPr>
          <w:rFonts w:ascii="Times New Roman" w:eastAsia="MS Mincho" w:hAnsi="Times New Roman" w:cs="Times New Roman"/>
          <w:sz w:val="24"/>
          <w:szCs w:val="24"/>
          <w:lang w:eastAsia="x-none"/>
        </w:rPr>
      </w:pPr>
    </w:p>
    <w:bookmarkEnd w:id="284"/>
    <w:p w14:paraId="164A9C80" w14:textId="77777777" w:rsidR="00F12AD0" w:rsidRPr="00F12AD0" w:rsidRDefault="00F12AD0" w:rsidP="00F12AD0">
      <w:pPr>
        <w:spacing w:after="0" w:line="240" w:lineRule="auto"/>
        <w:rPr>
          <w:rFonts w:ascii="Times New Roman" w:eastAsia="MS Mincho" w:hAnsi="Times New Roman" w:cs="Times New Roman"/>
          <w:sz w:val="24"/>
          <w:szCs w:val="24"/>
          <w:lang w:eastAsia="x-none"/>
        </w:rPr>
      </w:pPr>
    </w:p>
    <w:sectPr w:rsidR="00F12AD0" w:rsidRPr="00F12AD0" w:rsidSect="00F12AD0">
      <w:headerReference w:type="default" r:id="rId33"/>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62D26B" w14:textId="77777777" w:rsidR="007006AD" w:rsidRDefault="007006AD" w:rsidP="00F12AD0">
      <w:pPr>
        <w:spacing w:after="0" w:line="240" w:lineRule="auto"/>
      </w:pPr>
      <w:r>
        <w:separator/>
      </w:r>
    </w:p>
  </w:endnote>
  <w:endnote w:type="continuationSeparator" w:id="0">
    <w:p w14:paraId="49CDAB11" w14:textId="77777777" w:rsidR="007006AD" w:rsidRDefault="007006AD" w:rsidP="00F12A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9E74DB" w14:textId="77777777" w:rsidR="007006AD" w:rsidRDefault="007006AD" w:rsidP="00F12AD0">
      <w:pPr>
        <w:spacing w:after="0" w:line="240" w:lineRule="auto"/>
      </w:pPr>
      <w:r>
        <w:separator/>
      </w:r>
    </w:p>
  </w:footnote>
  <w:footnote w:type="continuationSeparator" w:id="0">
    <w:p w14:paraId="755CA4B0" w14:textId="77777777" w:rsidR="007006AD" w:rsidRDefault="007006AD" w:rsidP="00F12AD0">
      <w:pPr>
        <w:spacing w:after="0" w:line="240" w:lineRule="auto"/>
      </w:pPr>
      <w:r>
        <w:continuationSeparator/>
      </w:r>
    </w:p>
  </w:footnote>
  <w:footnote w:id="1">
    <w:p w14:paraId="45595398" w14:textId="77777777" w:rsidR="007006AD" w:rsidRDefault="007006AD" w:rsidP="00F12AD0">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1960E6A9" w14:textId="77777777" w:rsidR="007006AD" w:rsidRDefault="007006AD">
        <w:pPr>
          <w:pStyle w:val="a7"/>
          <w:jc w:val="center"/>
        </w:pPr>
        <w:r>
          <w:fldChar w:fldCharType="begin"/>
        </w:r>
        <w:r>
          <w:instrText>PAGE   \* MERGEFORMAT</w:instrText>
        </w:r>
        <w:r>
          <w:fldChar w:fldCharType="separate"/>
        </w:r>
        <w:r>
          <w:rPr>
            <w:noProof/>
          </w:rPr>
          <w:t>27</w:t>
        </w:r>
        <w:r>
          <w:fldChar w:fldCharType="end"/>
        </w:r>
      </w:p>
    </w:sdtContent>
  </w:sdt>
  <w:p w14:paraId="357D9ADE" w14:textId="77777777" w:rsidR="007006AD" w:rsidRDefault="007006AD">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6FB92A37" w14:textId="77777777" w:rsidR="007006AD" w:rsidRDefault="007006AD">
        <w:pPr>
          <w:pStyle w:val="a7"/>
          <w:jc w:val="center"/>
        </w:pPr>
        <w:r>
          <w:fldChar w:fldCharType="begin"/>
        </w:r>
        <w:r>
          <w:instrText>PAGE   \* MERGEFORMAT</w:instrText>
        </w:r>
        <w:r>
          <w:fldChar w:fldCharType="separate"/>
        </w:r>
        <w:r>
          <w:rPr>
            <w:noProof/>
          </w:rPr>
          <w:t>1</w:t>
        </w:r>
        <w:r>
          <w:fldChar w:fldCharType="end"/>
        </w:r>
      </w:p>
    </w:sdtContent>
  </w:sdt>
  <w:p w14:paraId="2D956C2E" w14:textId="77777777" w:rsidR="007006AD" w:rsidRDefault="007006AD">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7973F9" w14:textId="77777777" w:rsidR="007006AD" w:rsidRDefault="007006AD">
    <w:pPr>
      <w:pStyle w:val="a7"/>
      <w:jc w:val="center"/>
    </w:pPr>
    <w:r>
      <w:fldChar w:fldCharType="begin"/>
    </w:r>
    <w:r>
      <w:instrText>PAGE   \* MERGEFORMAT</w:instrText>
    </w:r>
    <w:r>
      <w:fldChar w:fldCharType="separate"/>
    </w:r>
    <w:r>
      <w:rPr>
        <w:noProof/>
      </w:rPr>
      <w:t>51</w:t>
    </w:r>
    <w:r>
      <w:fldChar w:fldCharType="end"/>
    </w:r>
  </w:p>
  <w:p w14:paraId="7062CE60" w14:textId="77777777" w:rsidR="007006AD" w:rsidRDefault="007006AD">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3"/>
    <w:multiLevelType w:val="multilevel"/>
    <w:tmpl w:val="00000003"/>
    <w:name w:val="WW8Num2"/>
    <w:lvl w:ilvl="0">
      <w:start w:val="1"/>
      <w:numFmt w:val="bullet"/>
      <w:lvlText w:val="-"/>
      <w:lvlJc w:val="left"/>
      <w:pPr>
        <w:tabs>
          <w:tab w:val="num" w:pos="0"/>
        </w:tabs>
        <w:ind w:left="1429" w:hanging="360"/>
      </w:pPr>
      <w:rPr>
        <w:rFonts w:ascii="Times New Roman" w:hAnsi="Times New Roman"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3"/>
    <w:lvl w:ilvl="0">
      <w:start w:val="1"/>
      <w:numFmt w:val="bullet"/>
      <w:lvlText w:val="-"/>
      <w:lvlJc w:val="left"/>
      <w:pPr>
        <w:tabs>
          <w:tab w:val="num" w:pos="0"/>
        </w:tabs>
        <w:ind w:left="720" w:hanging="360"/>
      </w:pPr>
      <w:rPr>
        <w:rFonts w:ascii="Times New Roman" w:hAnsi="Times New Roman" w:cs="Times New Roman"/>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 w15:restartNumberingAfterBreak="0">
    <w:nsid w:val="09216123"/>
    <w:multiLevelType w:val="hybridMultilevel"/>
    <w:tmpl w:val="82BA8C0C"/>
    <w:lvl w:ilvl="0" w:tplc="0A022FAE">
      <w:start w:val="1"/>
      <w:numFmt w:val="decimal"/>
      <w:lvlText w:val="%1)"/>
      <w:lvlJc w:val="left"/>
      <w:pPr>
        <w:ind w:left="720" w:hanging="360"/>
      </w:pPr>
      <w:rPr>
        <w:rFonts w:hint="default"/>
        <w:b w:val="0"/>
        <w:i w:val="0"/>
        <w:color w:val="auto"/>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FCE0665"/>
    <w:multiLevelType w:val="hybridMultilevel"/>
    <w:tmpl w:val="F8CEBBE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12980061"/>
    <w:multiLevelType w:val="hybridMultilevel"/>
    <w:tmpl w:val="3BD6DC92"/>
    <w:lvl w:ilvl="0" w:tplc="7CB49EFA">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8"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9" w15:restartNumberingAfterBreak="0">
    <w:nsid w:val="1D9D43FF"/>
    <w:multiLevelType w:val="hybridMultilevel"/>
    <w:tmpl w:val="91284226"/>
    <w:lvl w:ilvl="0" w:tplc="41E8B4B2">
      <w:start w:val="1"/>
      <w:numFmt w:val="decimal"/>
      <w:pStyle w:val="1"/>
      <w:lvlText w:val="%1."/>
      <w:lvlJc w:val="left"/>
      <w:pPr>
        <w:tabs>
          <w:tab w:val="num" w:pos="720"/>
        </w:tabs>
        <w:ind w:left="720" w:hanging="360"/>
      </w:pPr>
      <w:rPr>
        <w:rFonts w:cs="Times New Roman"/>
        <w:color w:val="auto"/>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0" w15:restartNumberingAfterBreak="0">
    <w:nsid w:val="2628162B"/>
    <w:multiLevelType w:val="hybridMultilevel"/>
    <w:tmpl w:val="189C7EE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2A4A0C83"/>
    <w:multiLevelType w:val="hybridMultilevel"/>
    <w:tmpl w:val="4C0CF87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36B32183"/>
    <w:multiLevelType w:val="multilevel"/>
    <w:tmpl w:val="ADF4EE10"/>
    <w:lvl w:ilvl="0">
      <w:start w:val="2"/>
      <w:numFmt w:val="decimal"/>
      <w:lvlText w:val="%1."/>
      <w:lvlJc w:val="left"/>
      <w:pPr>
        <w:tabs>
          <w:tab w:val="num" w:pos="360"/>
        </w:tabs>
        <w:ind w:left="360" w:hanging="360"/>
      </w:pPr>
      <w:rPr>
        <w:rFonts w:cs="Times New Roman"/>
        <w:sz w:val="22"/>
      </w:rPr>
    </w:lvl>
    <w:lvl w:ilvl="1">
      <w:start w:val="1"/>
      <w:numFmt w:val="decimal"/>
      <w:lvlText w:val="%1.%2."/>
      <w:lvlJc w:val="left"/>
      <w:pPr>
        <w:tabs>
          <w:tab w:val="num" w:pos="2771"/>
        </w:tabs>
        <w:ind w:left="2771"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5"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6"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7" w15:restartNumberingAfterBreak="0">
    <w:nsid w:val="3B5860C3"/>
    <w:multiLevelType w:val="hybridMultilevel"/>
    <w:tmpl w:val="A9ACA94E"/>
    <w:lvl w:ilvl="0" w:tplc="714E4C3A">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990B4F"/>
    <w:multiLevelType w:val="hybridMultilevel"/>
    <w:tmpl w:val="3BBE5940"/>
    <w:lvl w:ilvl="0" w:tplc="6294345E">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0"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4FEF49BF"/>
    <w:multiLevelType w:val="hybridMultilevel"/>
    <w:tmpl w:val="488ED602"/>
    <w:lvl w:ilvl="0" w:tplc="6F00C320">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4213114"/>
    <w:multiLevelType w:val="hybridMultilevel"/>
    <w:tmpl w:val="884895F4"/>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4C027F8A">
      <w:start w:val="1"/>
      <w:numFmt w:val="decimal"/>
      <w:lvlText w:val="%3)"/>
      <w:lvlJc w:val="left"/>
      <w:pPr>
        <w:ind w:left="360" w:hanging="36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E622525"/>
    <w:multiLevelType w:val="multilevel"/>
    <w:tmpl w:val="ADF4EE10"/>
    <w:lvl w:ilvl="0">
      <w:start w:val="2"/>
      <w:numFmt w:val="decimal"/>
      <w:lvlText w:val="%1."/>
      <w:lvlJc w:val="left"/>
      <w:pPr>
        <w:tabs>
          <w:tab w:val="num" w:pos="360"/>
        </w:tabs>
        <w:ind w:left="360" w:hanging="360"/>
      </w:pPr>
      <w:rPr>
        <w:rFonts w:cs="Times New Roman"/>
        <w:sz w:val="22"/>
      </w:rPr>
    </w:lvl>
    <w:lvl w:ilvl="1">
      <w:start w:val="1"/>
      <w:numFmt w:val="decimal"/>
      <w:lvlText w:val="%1.%2."/>
      <w:lvlJc w:val="left"/>
      <w:pPr>
        <w:tabs>
          <w:tab w:val="num" w:pos="2771"/>
        </w:tabs>
        <w:ind w:left="2771"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4"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7" w15:restartNumberingAfterBreak="0">
    <w:nsid w:val="675B588D"/>
    <w:multiLevelType w:val="hybridMultilevel"/>
    <w:tmpl w:val="077C7340"/>
    <w:lvl w:ilvl="0" w:tplc="00B6A018">
      <w:start w:val="1"/>
      <w:numFmt w:val="decimal"/>
      <w:lvlText w:val="%1)"/>
      <w:lvlJc w:val="left"/>
      <w:pPr>
        <w:ind w:left="540" w:hanging="360"/>
      </w:pPr>
      <w:rPr>
        <w:rFonts w:hint="default"/>
        <w:b w:val="0"/>
        <w:i w:val="0"/>
        <w:color w:val="auto"/>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30"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2"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7"/>
  </w:num>
  <w:num w:numId="2">
    <w:abstractNumId w:val="31"/>
  </w:num>
  <w:num w:numId="3">
    <w:abstractNumId w:val="24"/>
  </w:num>
  <w:num w:numId="4">
    <w:abstractNumId w:val="23"/>
  </w:num>
  <w:num w:numId="5">
    <w:abstractNumId w:val="12"/>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15"/>
  </w:num>
  <w:num w:numId="7">
    <w:abstractNumId w:val="20"/>
  </w:num>
  <w:num w:numId="8">
    <w:abstractNumId w:val="3"/>
  </w:num>
  <w:num w:numId="9">
    <w:abstractNumId w:val="33"/>
  </w:num>
  <w:num w:numId="10">
    <w:abstractNumId w:val="30"/>
  </w:num>
  <w:num w:numId="11">
    <w:abstractNumId w:val="8"/>
  </w:num>
  <w:num w:numId="12">
    <w:abstractNumId w:val="32"/>
  </w:num>
  <w:num w:numId="13">
    <w:abstractNumId w:val="13"/>
  </w:num>
  <w:num w:numId="14">
    <w:abstractNumId w:val="7"/>
  </w:num>
  <w:num w:numId="15">
    <w:abstractNumId w:val="19"/>
  </w:num>
  <w:num w:numId="16">
    <w:abstractNumId w:val="25"/>
  </w:num>
  <w:num w:numId="17">
    <w:abstractNumId w:val="29"/>
  </w:num>
  <w:num w:numId="18">
    <w:abstractNumId w:val="4"/>
  </w:num>
  <w:num w:numId="19">
    <w:abstractNumId w:val="26"/>
  </w:num>
  <w:num w:numId="20">
    <w:abstractNumId w:val="27"/>
  </w:num>
  <w:num w:numId="21">
    <w:abstractNumId w:val="18"/>
  </w:num>
  <w:num w:numId="22">
    <w:abstractNumId w:val="22"/>
  </w:num>
  <w:num w:numId="23">
    <w:abstractNumId w:val="21"/>
  </w:num>
  <w:num w:numId="24">
    <w:abstractNumId w:val="16"/>
  </w:num>
  <w:num w:numId="25">
    <w:abstractNumId w:val="28"/>
  </w:num>
  <w:num w:numId="26">
    <w:abstractNumId w:val="12"/>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1"/>
      <w:lvl w:ilvl="0">
        <w:start w:val="1"/>
        <w:numFmt w:val="decimal"/>
        <w:pStyle w:val="a"/>
        <w:lvlText w:val="%1."/>
        <w:lvlJc w:val="left"/>
        <w:pPr>
          <w:tabs>
            <w:tab w:val="num" w:pos="1134"/>
          </w:tabs>
          <w:ind w:left="0" w:firstLine="567"/>
        </w:pPr>
        <w:rPr>
          <w:color w:val="auto"/>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lvl w:ilvl="5">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9">
    <w:abstractNumId w:val="9"/>
  </w:num>
  <w:num w:numId="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num>
  <w:num w:numId="34">
    <w:abstractNumId w:val="5"/>
  </w:num>
  <w:num w:numId="35">
    <w:abstractNumId w:val="0"/>
  </w:num>
  <w:num w:numId="36">
    <w:abstractNumId w:val="1"/>
  </w:num>
  <w:num w:numId="37">
    <w:abstractNumId w:val="2"/>
  </w:num>
  <w:num w:numId="38">
    <w:abstractNumId w:val="11"/>
  </w:num>
  <w:num w:numId="39">
    <w:abstractNumId w:val="1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2AD0"/>
    <w:rsid w:val="0001506D"/>
    <w:rsid w:val="00053DE2"/>
    <w:rsid w:val="000A037C"/>
    <w:rsid w:val="000A6622"/>
    <w:rsid w:val="000E3958"/>
    <w:rsid w:val="0013210B"/>
    <w:rsid w:val="00155AD8"/>
    <w:rsid w:val="00194219"/>
    <w:rsid w:val="00194A5A"/>
    <w:rsid w:val="001A3304"/>
    <w:rsid w:val="001D0602"/>
    <w:rsid w:val="001D46C0"/>
    <w:rsid w:val="002B60D2"/>
    <w:rsid w:val="002C0BE0"/>
    <w:rsid w:val="003957ED"/>
    <w:rsid w:val="00414A77"/>
    <w:rsid w:val="00421B5A"/>
    <w:rsid w:val="0044304C"/>
    <w:rsid w:val="00447446"/>
    <w:rsid w:val="00466B4B"/>
    <w:rsid w:val="0049172E"/>
    <w:rsid w:val="004A1EEA"/>
    <w:rsid w:val="004B6AC0"/>
    <w:rsid w:val="0051288B"/>
    <w:rsid w:val="00512BF0"/>
    <w:rsid w:val="00543402"/>
    <w:rsid w:val="005E635F"/>
    <w:rsid w:val="005F2680"/>
    <w:rsid w:val="00602FAC"/>
    <w:rsid w:val="0069385B"/>
    <w:rsid w:val="006A3667"/>
    <w:rsid w:val="006E3675"/>
    <w:rsid w:val="007006AD"/>
    <w:rsid w:val="00725C71"/>
    <w:rsid w:val="00741D5F"/>
    <w:rsid w:val="00750880"/>
    <w:rsid w:val="007653B7"/>
    <w:rsid w:val="00766C8C"/>
    <w:rsid w:val="007E0E01"/>
    <w:rsid w:val="007F4022"/>
    <w:rsid w:val="00825869"/>
    <w:rsid w:val="00844A85"/>
    <w:rsid w:val="00860EB3"/>
    <w:rsid w:val="008A4CE3"/>
    <w:rsid w:val="00917C99"/>
    <w:rsid w:val="00992399"/>
    <w:rsid w:val="009A4FF4"/>
    <w:rsid w:val="00A00C72"/>
    <w:rsid w:val="00A439AB"/>
    <w:rsid w:val="00A56029"/>
    <w:rsid w:val="00A934BC"/>
    <w:rsid w:val="00AB412D"/>
    <w:rsid w:val="00AD6B54"/>
    <w:rsid w:val="00AF11A8"/>
    <w:rsid w:val="00AF3EEC"/>
    <w:rsid w:val="00AF4486"/>
    <w:rsid w:val="00B5768D"/>
    <w:rsid w:val="00B96FC8"/>
    <w:rsid w:val="00BB20CC"/>
    <w:rsid w:val="00BB5358"/>
    <w:rsid w:val="00BD094A"/>
    <w:rsid w:val="00BD6636"/>
    <w:rsid w:val="00BE1B33"/>
    <w:rsid w:val="00C12592"/>
    <w:rsid w:val="00C347CF"/>
    <w:rsid w:val="00C92E9C"/>
    <w:rsid w:val="00CE22D1"/>
    <w:rsid w:val="00CF677F"/>
    <w:rsid w:val="00CF77E0"/>
    <w:rsid w:val="00D3526E"/>
    <w:rsid w:val="00D4645E"/>
    <w:rsid w:val="00D811A6"/>
    <w:rsid w:val="00D825E9"/>
    <w:rsid w:val="00DC6944"/>
    <w:rsid w:val="00DE6E99"/>
    <w:rsid w:val="00DF1EE4"/>
    <w:rsid w:val="00E751A2"/>
    <w:rsid w:val="00E9563D"/>
    <w:rsid w:val="00F12718"/>
    <w:rsid w:val="00F12AD0"/>
    <w:rsid w:val="00F47781"/>
    <w:rsid w:val="00F53F7D"/>
    <w:rsid w:val="00F86A31"/>
    <w:rsid w:val="00FA3B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090B0"/>
  <w15:chartTrackingRefBased/>
  <w15:docId w15:val="{0700B1EF-108F-446C-B55C-FA7E18E67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B5768D"/>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0"/>
    <w:next w:val="a0"/>
    <w:link w:val="12"/>
    <w:qFormat/>
    <w:rsid w:val="00F12AD0"/>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
    <w:name w:val="heading 2"/>
    <w:aliases w:val="H2,H2 Знак"/>
    <w:basedOn w:val="a0"/>
    <w:next w:val="a0"/>
    <w:link w:val="20"/>
    <w:qFormat/>
    <w:rsid w:val="00F12AD0"/>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0"/>
    <w:next w:val="a0"/>
    <w:link w:val="30"/>
    <w:qFormat/>
    <w:rsid w:val="00F12AD0"/>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0"/>
    <w:next w:val="a0"/>
    <w:link w:val="41"/>
    <w:uiPriority w:val="9"/>
    <w:qFormat/>
    <w:rsid w:val="00F12AD0"/>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0"/>
    <w:next w:val="a0"/>
    <w:link w:val="50"/>
    <w:uiPriority w:val="9"/>
    <w:qFormat/>
    <w:rsid w:val="00F12AD0"/>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0"/>
    <w:next w:val="a0"/>
    <w:link w:val="60"/>
    <w:uiPriority w:val="9"/>
    <w:qFormat/>
    <w:rsid w:val="00F12AD0"/>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0"/>
    <w:next w:val="a0"/>
    <w:link w:val="70"/>
    <w:qFormat/>
    <w:rsid w:val="00F12AD0"/>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0"/>
    <w:next w:val="a0"/>
    <w:link w:val="80"/>
    <w:uiPriority w:val="9"/>
    <w:qFormat/>
    <w:rsid w:val="00F12AD0"/>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0"/>
    <w:next w:val="a0"/>
    <w:link w:val="90"/>
    <w:uiPriority w:val="9"/>
    <w:qFormat/>
    <w:rsid w:val="00F12AD0"/>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1"/>
    <w:link w:val="11"/>
    <w:rsid w:val="00F12AD0"/>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F12AD0"/>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F12AD0"/>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F12AD0"/>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F12AD0"/>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F12AD0"/>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F12AD0"/>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F12AD0"/>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F12AD0"/>
    <w:rPr>
      <w:rFonts w:ascii="Times New Roman" w:eastAsia="Times New Roman" w:hAnsi="Times New Roman" w:cs="Times New Roman"/>
      <w:bCs/>
      <w:i/>
      <w:iCs/>
      <w:sz w:val="26"/>
      <w:szCs w:val="26"/>
      <w:lang w:eastAsia="ru-RU"/>
    </w:rPr>
  </w:style>
  <w:style w:type="numbering" w:customStyle="1" w:styleId="13">
    <w:name w:val="Нет списка1"/>
    <w:next w:val="a3"/>
    <w:uiPriority w:val="99"/>
    <w:semiHidden/>
    <w:unhideWhenUsed/>
    <w:rsid w:val="00F12AD0"/>
  </w:style>
  <w:style w:type="paragraph" w:customStyle="1" w:styleId="110">
    <w:name w:val="заголовок 11"/>
    <w:basedOn w:val="a0"/>
    <w:next w:val="a0"/>
    <w:qFormat/>
    <w:rsid w:val="00F12AD0"/>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0"/>
    <w:qFormat/>
    <w:rsid w:val="00F12AD0"/>
    <w:pPr>
      <w:spacing w:after="0" w:line="240" w:lineRule="auto"/>
      <w:jc w:val="center"/>
    </w:pPr>
    <w:rPr>
      <w:rFonts w:ascii="Times New Roman" w:eastAsia="Times New Roman" w:hAnsi="Times New Roman" w:cs="Times New Roman"/>
      <w:sz w:val="24"/>
      <w:szCs w:val="24"/>
      <w:lang w:eastAsia="ru-RU"/>
    </w:rPr>
  </w:style>
  <w:style w:type="character" w:styleId="a4">
    <w:name w:val="Hyperlink"/>
    <w:uiPriority w:val="99"/>
    <w:unhideWhenUsed/>
    <w:rsid w:val="00F12AD0"/>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F12AD0"/>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111">
    <w:name w:val="Оглавление 11"/>
    <w:basedOn w:val="a0"/>
    <w:next w:val="a0"/>
    <w:autoRedefine/>
    <w:uiPriority w:val="39"/>
    <w:qFormat/>
    <w:rsid w:val="00F12AD0"/>
    <w:pPr>
      <w:spacing w:before="120" w:after="0" w:line="240" w:lineRule="auto"/>
    </w:pPr>
    <w:rPr>
      <w:rFonts w:eastAsia="Times New Roman" w:cs="Calibri"/>
      <w:b/>
      <w:bCs/>
      <w:i/>
      <w:iCs/>
      <w:sz w:val="24"/>
      <w:szCs w:val="24"/>
      <w:lang w:eastAsia="ru-RU"/>
    </w:rPr>
  </w:style>
  <w:style w:type="paragraph" w:customStyle="1" w:styleId="21">
    <w:name w:val="Оглавление 21"/>
    <w:basedOn w:val="a0"/>
    <w:next w:val="a0"/>
    <w:autoRedefine/>
    <w:uiPriority w:val="39"/>
    <w:qFormat/>
    <w:rsid w:val="00F12AD0"/>
    <w:pPr>
      <w:spacing w:before="120" w:after="0" w:line="240" w:lineRule="auto"/>
      <w:ind w:left="240"/>
    </w:pPr>
    <w:rPr>
      <w:rFonts w:eastAsia="Times New Roman" w:cs="Calibri"/>
      <w:b/>
      <w:bCs/>
      <w:lang w:eastAsia="ru-RU"/>
    </w:rPr>
  </w:style>
  <w:style w:type="paragraph" w:styleId="a7">
    <w:name w:val="header"/>
    <w:basedOn w:val="a0"/>
    <w:link w:val="a8"/>
    <w:uiPriority w:val="99"/>
    <w:unhideWhenUsed/>
    <w:rsid w:val="00F12AD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Верхний колонтитул Знак"/>
    <w:basedOn w:val="a1"/>
    <w:link w:val="a7"/>
    <w:uiPriority w:val="99"/>
    <w:rsid w:val="00F12AD0"/>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F12AD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Нижний колонтитул Знак"/>
    <w:basedOn w:val="a1"/>
    <w:link w:val="a9"/>
    <w:uiPriority w:val="99"/>
    <w:rsid w:val="00F12AD0"/>
    <w:rPr>
      <w:rFonts w:ascii="Times New Roman" w:eastAsia="Times New Roman" w:hAnsi="Times New Roman" w:cs="Times New Roman"/>
      <w:sz w:val="24"/>
      <w:szCs w:val="24"/>
      <w:lang w:eastAsia="ru-RU"/>
    </w:rPr>
  </w:style>
  <w:style w:type="paragraph" w:styleId="ab">
    <w:name w:val="Balloon Text"/>
    <w:basedOn w:val="a0"/>
    <w:link w:val="ac"/>
    <w:uiPriority w:val="99"/>
    <w:unhideWhenUsed/>
    <w:rsid w:val="00F12AD0"/>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1"/>
    <w:link w:val="ab"/>
    <w:uiPriority w:val="99"/>
    <w:rsid w:val="00F12AD0"/>
    <w:rPr>
      <w:rFonts w:ascii="Tahoma" w:eastAsia="Times New Roman" w:hAnsi="Tahoma" w:cs="Tahoma"/>
      <w:sz w:val="16"/>
      <w:szCs w:val="16"/>
      <w:lang w:eastAsia="ru-RU"/>
    </w:rPr>
  </w:style>
  <w:style w:type="table" w:styleId="ad">
    <w:name w:val="Table Grid"/>
    <w:basedOn w:val="a2"/>
    <w:uiPriority w:val="59"/>
    <w:rsid w:val="00F12AD0"/>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F12AD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0"/>
    <w:qFormat/>
    <w:rsid w:val="00F12AD0"/>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0"/>
    <w:qFormat/>
    <w:rsid w:val="00F12AD0"/>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qFormat/>
    <w:rsid w:val="00F12AD0"/>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F12AD0"/>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1"/>
    <w:link w:val="22"/>
    <w:uiPriority w:val="99"/>
    <w:semiHidden/>
    <w:rsid w:val="00F12AD0"/>
    <w:rPr>
      <w:rFonts w:ascii="Times New Roman" w:eastAsia="Times New Roman" w:hAnsi="Times New Roman" w:cs="Times New Roman"/>
      <w:sz w:val="24"/>
      <w:szCs w:val="24"/>
      <w:lang w:eastAsia="ru-RU"/>
    </w:rPr>
  </w:style>
  <w:style w:type="paragraph" w:styleId="af0">
    <w:name w:val="Plain Text"/>
    <w:basedOn w:val="a0"/>
    <w:link w:val="af1"/>
    <w:rsid w:val="00F12AD0"/>
    <w:pPr>
      <w:snapToGrid w:val="0"/>
      <w:spacing w:after="0" w:line="240" w:lineRule="auto"/>
    </w:pPr>
    <w:rPr>
      <w:rFonts w:ascii="Courier New" w:eastAsia="Times New Roman" w:hAnsi="Courier New" w:cs="Times New Roman"/>
      <w:sz w:val="20"/>
      <w:szCs w:val="20"/>
      <w:lang w:eastAsia="ru-RU"/>
    </w:rPr>
  </w:style>
  <w:style w:type="character" w:customStyle="1" w:styleId="af1">
    <w:name w:val="Текст Знак"/>
    <w:basedOn w:val="a1"/>
    <w:link w:val="af0"/>
    <w:rsid w:val="00F12AD0"/>
    <w:rPr>
      <w:rFonts w:ascii="Courier New" w:eastAsia="Times New Roman" w:hAnsi="Courier New" w:cs="Times New Roman"/>
      <w:sz w:val="20"/>
      <w:szCs w:val="20"/>
      <w:lang w:eastAsia="ru-RU"/>
    </w:rPr>
  </w:style>
  <w:style w:type="paragraph" w:customStyle="1" w:styleId="af2">
    <w:name w:val="Таблица шапка"/>
    <w:basedOn w:val="a0"/>
    <w:qFormat/>
    <w:rsid w:val="00F12AD0"/>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3">
    <w:name w:val="Таблица текст"/>
    <w:basedOn w:val="a0"/>
    <w:qFormat/>
    <w:rsid w:val="00F12AD0"/>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5">
    <w:name w:val="Ариал Знак1"/>
    <w:link w:val="af4"/>
    <w:locked/>
    <w:rsid w:val="00F12AD0"/>
    <w:rPr>
      <w:rFonts w:ascii="Arial" w:hAnsi="Arial" w:cs="Arial"/>
    </w:rPr>
  </w:style>
  <w:style w:type="paragraph" w:customStyle="1" w:styleId="af4">
    <w:name w:val="Ариал"/>
    <w:basedOn w:val="a0"/>
    <w:link w:val="15"/>
    <w:qFormat/>
    <w:rsid w:val="00F12AD0"/>
    <w:pPr>
      <w:spacing w:before="120" w:after="120" w:line="360" w:lineRule="auto"/>
      <w:ind w:firstLine="851"/>
      <w:jc w:val="both"/>
    </w:pPr>
    <w:rPr>
      <w:rFonts w:ascii="Arial" w:hAnsi="Arial" w:cs="Arial"/>
    </w:rPr>
  </w:style>
  <w:style w:type="paragraph" w:customStyle="1" w:styleId="af5">
    <w:name w:val="Пункт б/н"/>
    <w:basedOn w:val="a0"/>
    <w:qFormat/>
    <w:rsid w:val="00F12AD0"/>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6">
    <w:name w:val="Ариал Таблица Знак"/>
    <w:link w:val="af7"/>
    <w:locked/>
    <w:rsid w:val="00F12AD0"/>
    <w:rPr>
      <w:rFonts w:ascii="Arial" w:hAnsi="Arial" w:cs="Arial"/>
    </w:rPr>
  </w:style>
  <w:style w:type="paragraph" w:customStyle="1" w:styleId="af7">
    <w:name w:val="Ариал Таблица"/>
    <w:basedOn w:val="af4"/>
    <w:link w:val="af6"/>
    <w:qFormat/>
    <w:rsid w:val="00F12AD0"/>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F12AD0"/>
    <w:pPr>
      <w:spacing w:after="0" w:line="240" w:lineRule="auto"/>
    </w:pPr>
    <w:rPr>
      <w:rFonts w:ascii="Times New Roman" w:eastAsia="Times New Roman" w:hAnsi="Times New Roman" w:cs="Times New Roman"/>
      <w:sz w:val="20"/>
      <w:szCs w:val="20"/>
      <w:lang w:eastAsia="ru-RU"/>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F12AD0"/>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F12AD0"/>
    <w:rPr>
      <w:vertAlign w:val="superscript"/>
    </w:rPr>
  </w:style>
  <w:style w:type="paragraph" w:customStyle="1" w:styleId="ConsPlusNormal">
    <w:name w:val="ConsPlusNormal"/>
    <w:qFormat/>
    <w:rsid w:val="00F12AD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F12AD0"/>
  </w:style>
  <w:style w:type="paragraph" w:customStyle="1" w:styleId="rvps46">
    <w:name w:val="rvps46"/>
    <w:basedOn w:val="a0"/>
    <w:qFormat/>
    <w:rsid w:val="00F12AD0"/>
    <w:pPr>
      <w:spacing w:before="120" w:after="120" w:line="240" w:lineRule="auto"/>
    </w:pPr>
    <w:rPr>
      <w:rFonts w:ascii="Times New Roman" w:eastAsia="Times New Roman" w:hAnsi="Times New Roman" w:cs="Times New Roman"/>
      <w:sz w:val="24"/>
      <w:szCs w:val="24"/>
      <w:lang w:eastAsia="ru-RU"/>
    </w:rPr>
  </w:style>
  <w:style w:type="character" w:styleId="afc">
    <w:name w:val="annotation reference"/>
    <w:uiPriority w:val="99"/>
    <w:unhideWhenUsed/>
    <w:rsid w:val="00F12AD0"/>
    <w:rPr>
      <w:sz w:val="16"/>
      <w:szCs w:val="16"/>
    </w:rPr>
  </w:style>
  <w:style w:type="paragraph" w:styleId="afd">
    <w:name w:val="annotation text"/>
    <w:basedOn w:val="a0"/>
    <w:link w:val="afe"/>
    <w:uiPriority w:val="99"/>
    <w:unhideWhenUsed/>
    <w:rsid w:val="00F12AD0"/>
    <w:pPr>
      <w:spacing w:after="0" w:line="240" w:lineRule="auto"/>
    </w:pPr>
    <w:rPr>
      <w:rFonts w:ascii="Times New Roman" w:eastAsia="Times New Roman" w:hAnsi="Times New Roman" w:cs="Times New Roman"/>
      <w:sz w:val="20"/>
      <w:szCs w:val="20"/>
      <w:lang w:eastAsia="ru-RU"/>
    </w:rPr>
  </w:style>
  <w:style w:type="character" w:customStyle="1" w:styleId="afe">
    <w:name w:val="Текст примечания Знак"/>
    <w:basedOn w:val="a1"/>
    <w:link w:val="afd"/>
    <w:uiPriority w:val="99"/>
    <w:rsid w:val="00F12AD0"/>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unhideWhenUsed/>
    <w:rsid w:val="00F12AD0"/>
    <w:rPr>
      <w:b/>
      <w:bCs/>
    </w:rPr>
  </w:style>
  <w:style w:type="character" w:customStyle="1" w:styleId="aff0">
    <w:name w:val="Тема примечания Знак"/>
    <w:basedOn w:val="afe"/>
    <w:link w:val="aff"/>
    <w:uiPriority w:val="99"/>
    <w:rsid w:val="00F12AD0"/>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F12AD0"/>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2">
    <w:name w:val="Основной текст с отступом Знак"/>
    <w:basedOn w:val="a1"/>
    <w:link w:val="aff1"/>
    <w:uiPriority w:val="99"/>
    <w:rsid w:val="00F12AD0"/>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F12AD0"/>
    <w:pPr>
      <w:spacing w:after="0" w:line="240" w:lineRule="auto"/>
    </w:pPr>
    <w:rPr>
      <w:rFonts w:ascii="Times New Roman" w:eastAsia="Times New Roman" w:hAnsi="Times New Roman" w:cs="Times New Roman"/>
      <w:i/>
      <w:sz w:val="26"/>
      <w:szCs w:val="26"/>
      <w:lang w:eastAsia="ru-RU"/>
    </w:rPr>
  </w:style>
  <w:style w:type="character" w:customStyle="1" w:styleId="aff4">
    <w:name w:val="Основной текст Знак"/>
    <w:basedOn w:val="a1"/>
    <w:link w:val="aff3"/>
    <w:uiPriority w:val="99"/>
    <w:rsid w:val="00F12AD0"/>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F12AD0"/>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1"/>
    <w:link w:val="24"/>
    <w:uiPriority w:val="99"/>
    <w:rsid w:val="00F12AD0"/>
    <w:rPr>
      <w:rFonts w:ascii="Times New Roman" w:eastAsia="Times New Roman" w:hAnsi="Times New Roman" w:cs="Times New Roman"/>
      <w:i/>
      <w:color w:val="FF0000"/>
      <w:sz w:val="26"/>
      <w:szCs w:val="26"/>
      <w:lang w:eastAsia="ru-RU"/>
    </w:rPr>
  </w:style>
  <w:style w:type="paragraph" w:customStyle="1" w:styleId="aff5">
    <w:name w:val="Пункт"/>
    <w:basedOn w:val="a0"/>
    <w:qFormat/>
    <w:rsid w:val="00F12AD0"/>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qFormat/>
    <w:rsid w:val="00F12AD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1"/>
    <w:next w:val="a0"/>
    <w:uiPriority w:val="39"/>
    <w:qFormat/>
    <w:rsid w:val="00F12AD0"/>
    <w:pPr>
      <w:spacing w:line="276" w:lineRule="auto"/>
      <w:outlineLvl w:val="9"/>
    </w:pPr>
  </w:style>
  <w:style w:type="paragraph" w:customStyle="1" w:styleId="310">
    <w:name w:val="Оглавление 31"/>
    <w:basedOn w:val="a0"/>
    <w:next w:val="a0"/>
    <w:autoRedefine/>
    <w:uiPriority w:val="39"/>
    <w:unhideWhenUsed/>
    <w:qFormat/>
    <w:rsid w:val="00F12AD0"/>
    <w:pPr>
      <w:spacing w:after="0" w:line="240" w:lineRule="auto"/>
      <w:ind w:left="480"/>
    </w:pPr>
    <w:rPr>
      <w:rFonts w:eastAsia="Times New Roman" w:cs="Calibri"/>
      <w:sz w:val="20"/>
      <w:szCs w:val="20"/>
      <w:lang w:eastAsia="ru-RU"/>
    </w:rPr>
  </w:style>
  <w:style w:type="paragraph" w:styleId="32">
    <w:name w:val="Body Text 3"/>
    <w:basedOn w:val="a0"/>
    <w:link w:val="33"/>
    <w:uiPriority w:val="99"/>
    <w:unhideWhenUsed/>
    <w:rsid w:val="00F12AD0"/>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3">
    <w:name w:val="Основной текст 3 Знак"/>
    <w:basedOn w:val="a1"/>
    <w:link w:val="32"/>
    <w:uiPriority w:val="99"/>
    <w:rsid w:val="00F12AD0"/>
    <w:rPr>
      <w:rFonts w:ascii="Times New Roman" w:eastAsia="Times New Roman" w:hAnsi="Times New Roman" w:cs="Times New Roman"/>
      <w:sz w:val="26"/>
      <w:szCs w:val="26"/>
      <w:lang w:eastAsia="ru-RU"/>
    </w:rPr>
  </w:style>
  <w:style w:type="paragraph" w:styleId="34">
    <w:name w:val="Body Text Indent 3"/>
    <w:basedOn w:val="a0"/>
    <w:link w:val="35"/>
    <w:uiPriority w:val="99"/>
    <w:unhideWhenUsed/>
    <w:rsid w:val="00F12AD0"/>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5">
    <w:name w:val="Основной текст с отступом 3 Знак"/>
    <w:basedOn w:val="a1"/>
    <w:link w:val="34"/>
    <w:uiPriority w:val="99"/>
    <w:rsid w:val="00F12AD0"/>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F12AD0"/>
    <w:rPr>
      <w:rFonts w:ascii="Times New Roman" w:eastAsia="Times New Roman" w:hAnsi="Times New Roman" w:cs="Times New Roman"/>
      <w:sz w:val="24"/>
      <w:szCs w:val="24"/>
      <w:lang w:eastAsia="ru-RU"/>
    </w:rPr>
  </w:style>
  <w:style w:type="paragraph" w:styleId="aff7">
    <w:name w:val="Block Text"/>
    <w:basedOn w:val="a0"/>
    <w:uiPriority w:val="99"/>
    <w:unhideWhenUsed/>
    <w:rsid w:val="00F12AD0"/>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0"/>
    <w:next w:val="a0"/>
    <w:qFormat/>
    <w:rsid w:val="00F12AD0"/>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6">
    <w:name w:val="Абзац списка1"/>
    <w:basedOn w:val="a0"/>
    <w:qFormat/>
    <w:rsid w:val="00F12AD0"/>
    <w:pPr>
      <w:spacing w:after="200" w:line="276" w:lineRule="auto"/>
      <w:ind w:left="720"/>
      <w:contextualSpacing/>
    </w:pPr>
    <w:rPr>
      <w:rFonts w:ascii="Calibri" w:eastAsia="Times New Roman" w:hAnsi="Calibri" w:cs="Times New Roman"/>
    </w:rPr>
  </w:style>
  <w:style w:type="paragraph" w:customStyle="1" w:styleId="aff8">
    <w:name w:val="Текст документа"/>
    <w:basedOn w:val="a0"/>
    <w:link w:val="aff9"/>
    <w:uiPriority w:val="99"/>
    <w:qFormat/>
    <w:rsid w:val="00F12AD0"/>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9">
    <w:name w:val="Текст документа Знак"/>
    <w:link w:val="aff8"/>
    <w:uiPriority w:val="99"/>
    <w:locked/>
    <w:rsid w:val="00F12AD0"/>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F12AD0"/>
    <w:rPr>
      <w:color w:val="800080"/>
      <w:u w:val="single"/>
    </w:rPr>
  </w:style>
  <w:style w:type="paragraph" w:customStyle="1" w:styleId="Default">
    <w:name w:val="Default"/>
    <w:qFormat/>
    <w:rsid w:val="00F12AD0"/>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F12AD0"/>
    <w:pPr>
      <w:numPr>
        <w:numId w:val="2"/>
      </w:numPr>
    </w:pPr>
  </w:style>
  <w:style w:type="paragraph" w:customStyle="1" w:styleId="CharChar4CharCharCharCharCharChar">
    <w:name w:val="Char Char4 Знак Знак Char Char Знак Знак Char Char Знак Char Char"/>
    <w:basedOn w:val="a0"/>
    <w:semiHidden/>
    <w:qFormat/>
    <w:rsid w:val="00F12AD0"/>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b">
    <w:name w:val="Revision"/>
    <w:hidden/>
    <w:uiPriority w:val="99"/>
    <w:semiHidden/>
    <w:rsid w:val="00F12AD0"/>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F12AD0"/>
    <w:rPr>
      <w:color w:val="808080"/>
    </w:rPr>
  </w:style>
  <w:style w:type="character" w:customStyle="1" w:styleId="17">
    <w:name w:val="Заголовок №1_"/>
    <w:link w:val="18"/>
    <w:locked/>
    <w:rsid w:val="00F12AD0"/>
    <w:rPr>
      <w:sz w:val="39"/>
      <w:szCs w:val="39"/>
      <w:shd w:val="clear" w:color="auto" w:fill="FFFFFF"/>
    </w:rPr>
  </w:style>
  <w:style w:type="paragraph" w:customStyle="1" w:styleId="18">
    <w:name w:val="Заголовок №1"/>
    <w:basedOn w:val="a0"/>
    <w:link w:val="17"/>
    <w:qFormat/>
    <w:rsid w:val="00F12AD0"/>
    <w:pPr>
      <w:shd w:val="clear" w:color="auto" w:fill="FFFFFF"/>
      <w:spacing w:after="780" w:line="240" w:lineRule="atLeast"/>
      <w:outlineLvl w:val="0"/>
    </w:pPr>
    <w:rPr>
      <w:sz w:val="39"/>
      <w:szCs w:val="39"/>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F12AD0"/>
    <w:rPr>
      <w:rFonts w:ascii="Times New Roman" w:eastAsia="Times New Roman" w:hAnsi="Times New Roman" w:cs="Times New Roman"/>
      <w:sz w:val="24"/>
      <w:szCs w:val="24"/>
      <w:lang w:eastAsia="ru-RU"/>
    </w:rPr>
  </w:style>
  <w:style w:type="paragraph" w:customStyle="1" w:styleId="a">
    <w:name w:val="Подподпункт"/>
    <w:basedOn w:val="a0"/>
    <w:qFormat/>
    <w:rsid w:val="00F12AD0"/>
    <w:pPr>
      <w:numPr>
        <w:numId w:val="5"/>
      </w:numPr>
      <w:spacing w:after="0" w:line="360" w:lineRule="auto"/>
      <w:jc w:val="both"/>
    </w:pPr>
    <w:rPr>
      <w:rFonts w:ascii="Times New Roman" w:eastAsia="Times New Roman" w:hAnsi="Times New Roman" w:cs="Times New Roman"/>
      <w:bCs/>
      <w:snapToGrid w:val="0"/>
      <w:lang w:eastAsia="ru-RU"/>
    </w:rPr>
  </w:style>
  <w:style w:type="paragraph" w:customStyle="1" w:styleId="-6">
    <w:name w:val="Пункт-6"/>
    <w:basedOn w:val="a0"/>
    <w:qFormat/>
    <w:rsid w:val="00F12AD0"/>
    <w:pPr>
      <w:tabs>
        <w:tab w:val="num" w:pos="1701"/>
      </w:tabs>
      <w:spacing w:after="0" w:line="288" w:lineRule="auto"/>
      <w:ind w:firstLine="567"/>
      <w:jc w:val="both"/>
    </w:pPr>
    <w:rPr>
      <w:rFonts w:ascii="Times New Roman" w:eastAsia="Times New Roman" w:hAnsi="Times New Roman" w:cs="Times New Roman"/>
      <w:sz w:val="28"/>
      <w:szCs w:val="24"/>
      <w:lang w:eastAsia="ru-RU"/>
    </w:rPr>
  </w:style>
  <w:style w:type="numbering" w:customStyle="1" w:styleId="14">
    <w:name w:val="Нумерация заголовки 14"/>
    <w:uiPriority w:val="99"/>
    <w:rsid w:val="00F12AD0"/>
    <w:pPr>
      <w:numPr>
        <w:numId w:val="26"/>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F12AD0"/>
    <w:rPr>
      <w:rFonts w:ascii="Calibri" w:eastAsia="Calibri" w:hAnsi="Calibri" w:cs="Times New Roman"/>
      <w:sz w:val="20"/>
      <w:szCs w:val="20"/>
      <w:lang w:eastAsia="ru-RU"/>
    </w:rPr>
  </w:style>
  <w:style w:type="paragraph" w:customStyle="1" w:styleId="410">
    <w:name w:val="Оглавление 41"/>
    <w:basedOn w:val="a0"/>
    <w:next w:val="a0"/>
    <w:autoRedefine/>
    <w:uiPriority w:val="39"/>
    <w:unhideWhenUsed/>
    <w:rsid w:val="00F12AD0"/>
    <w:pPr>
      <w:spacing w:after="0" w:line="240" w:lineRule="auto"/>
      <w:ind w:left="720"/>
    </w:pPr>
    <w:rPr>
      <w:rFonts w:eastAsia="Times New Roman" w:cs="Calibri"/>
      <w:sz w:val="20"/>
      <w:szCs w:val="20"/>
      <w:lang w:eastAsia="ru-RU"/>
    </w:rPr>
  </w:style>
  <w:style w:type="paragraph" w:customStyle="1" w:styleId="51">
    <w:name w:val="Оглавление 51"/>
    <w:basedOn w:val="a0"/>
    <w:next w:val="a0"/>
    <w:autoRedefine/>
    <w:uiPriority w:val="39"/>
    <w:unhideWhenUsed/>
    <w:rsid w:val="00F12AD0"/>
    <w:pPr>
      <w:spacing w:after="0" w:line="240" w:lineRule="auto"/>
      <w:ind w:left="960"/>
    </w:pPr>
    <w:rPr>
      <w:rFonts w:eastAsia="Times New Roman" w:cs="Calibri"/>
      <w:sz w:val="20"/>
      <w:szCs w:val="20"/>
      <w:lang w:eastAsia="ru-RU"/>
    </w:rPr>
  </w:style>
  <w:style w:type="paragraph" w:customStyle="1" w:styleId="61">
    <w:name w:val="Оглавление 61"/>
    <w:basedOn w:val="a0"/>
    <w:next w:val="a0"/>
    <w:autoRedefine/>
    <w:uiPriority w:val="39"/>
    <w:unhideWhenUsed/>
    <w:rsid w:val="00F12AD0"/>
    <w:pPr>
      <w:spacing w:after="0" w:line="240" w:lineRule="auto"/>
      <w:ind w:left="1200"/>
    </w:pPr>
    <w:rPr>
      <w:rFonts w:eastAsia="Times New Roman" w:cs="Calibri"/>
      <w:sz w:val="20"/>
      <w:szCs w:val="20"/>
      <w:lang w:eastAsia="ru-RU"/>
    </w:rPr>
  </w:style>
  <w:style w:type="paragraph" w:customStyle="1" w:styleId="71">
    <w:name w:val="Оглавление 71"/>
    <w:basedOn w:val="a0"/>
    <w:next w:val="a0"/>
    <w:autoRedefine/>
    <w:uiPriority w:val="39"/>
    <w:unhideWhenUsed/>
    <w:rsid w:val="00F12AD0"/>
    <w:pPr>
      <w:spacing w:after="0" w:line="240" w:lineRule="auto"/>
      <w:ind w:left="1440"/>
    </w:pPr>
    <w:rPr>
      <w:rFonts w:eastAsia="Times New Roman" w:cs="Calibri"/>
      <w:sz w:val="20"/>
      <w:szCs w:val="20"/>
      <w:lang w:eastAsia="ru-RU"/>
    </w:rPr>
  </w:style>
  <w:style w:type="paragraph" w:customStyle="1" w:styleId="81">
    <w:name w:val="Оглавление 81"/>
    <w:basedOn w:val="a0"/>
    <w:next w:val="a0"/>
    <w:autoRedefine/>
    <w:uiPriority w:val="39"/>
    <w:unhideWhenUsed/>
    <w:rsid w:val="00F12AD0"/>
    <w:pPr>
      <w:spacing w:after="0" w:line="240" w:lineRule="auto"/>
      <w:ind w:left="1680"/>
    </w:pPr>
    <w:rPr>
      <w:rFonts w:eastAsia="Times New Roman" w:cs="Calibri"/>
      <w:sz w:val="20"/>
      <w:szCs w:val="20"/>
      <w:lang w:eastAsia="ru-RU"/>
    </w:rPr>
  </w:style>
  <w:style w:type="paragraph" w:customStyle="1" w:styleId="91">
    <w:name w:val="Оглавление 91"/>
    <w:basedOn w:val="a0"/>
    <w:next w:val="a0"/>
    <w:autoRedefine/>
    <w:uiPriority w:val="39"/>
    <w:unhideWhenUsed/>
    <w:rsid w:val="00F12AD0"/>
    <w:pPr>
      <w:spacing w:after="0" w:line="240" w:lineRule="auto"/>
      <w:ind w:left="1920"/>
    </w:pPr>
    <w:rPr>
      <w:rFonts w:eastAsia="Times New Roman" w:cs="Calibri"/>
      <w:sz w:val="20"/>
      <w:szCs w:val="20"/>
      <w:lang w:eastAsia="ru-RU"/>
    </w:rPr>
  </w:style>
  <w:style w:type="character" w:styleId="affd">
    <w:name w:val="Unresolved Mention"/>
    <w:basedOn w:val="a1"/>
    <w:uiPriority w:val="99"/>
    <w:semiHidden/>
    <w:unhideWhenUsed/>
    <w:rsid w:val="00BE1B33"/>
    <w:rPr>
      <w:color w:val="605E5C"/>
      <w:shd w:val="clear" w:color="auto" w:fill="E1DFDD"/>
    </w:rPr>
  </w:style>
  <w:style w:type="numbering" w:customStyle="1" w:styleId="28">
    <w:name w:val="Нет списка2"/>
    <w:next w:val="a3"/>
    <w:uiPriority w:val="99"/>
    <w:semiHidden/>
    <w:unhideWhenUsed/>
    <w:rsid w:val="00A00C72"/>
  </w:style>
  <w:style w:type="character" w:customStyle="1" w:styleId="breadcrumb">
    <w:name w:val="breadcrumb"/>
    <w:basedOn w:val="a1"/>
    <w:rsid w:val="00A00C72"/>
  </w:style>
  <w:style w:type="paragraph" w:customStyle="1" w:styleId="10">
    <w:name w:val="Раздел 1"/>
    <w:basedOn w:val="a0"/>
    <w:qFormat/>
    <w:rsid w:val="00A00C72"/>
    <w:pPr>
      <w:keepNext/>
      <w:numPr>
        <w:ilvl w:val="1"/>
        <w:numId w:val="24"/>
      </w:numPr>
      <w:tabs>
        <w:tab w:val="clear" w:pos="792"/>
        <w:tab w:val="num" w:pos="360"/>
      </w:tabs>
      <w:autoSpaceDE w:val="0"/>
      <w:autoSpaceDN w:val="0"/>
      <w:adjustRightInd w:val="0"/>
      <w:spacing w:before="600" w:after="360" w:line="240" w:lineRule="auto"/>
      <w:ind w:left="360" w:hanging="360"/>
      <w:jc w:val="both"/>
    </w:pPr>
    <w:rPr>
      <w:rFonts w:ascii="Times New Roman" w:eastAsia="Times New Roman" w:hAnsi="Times New Roman" w:cs="Times New Roman"/>
      <w:b/>
      <w:sz w:val="24"/>
      <w:szCs w:val="24"/>
      <w:lang w:eastAsia="ru-RU"/>
    </w:rPr>
  </w:style>
  <w:style w:type="paragraph" w:customStyle="1" w:styleId="19">
    <w:name w:val="Пункт раздела 1"/>
    <w:basedOn w:val="a0"/>
    <w:link w:val="1a"/>
    <w:qFormat/>
    <w:rsid w:val="00A00C72"/>
    <w:pPr>
      <w:shd w:val="clear" w:color="auto" w:fill="FFFFFF"/>
      <w:tabs>
        <w:tab w:val="left" w:pos="264"/>
        <w:tab w:val="num" w:pos="792"/>
      </w:tabs>
      <w:suppressAutoHyphens/>
      <w:autoSpaceDE w:val="0"/>
      <w:autoSpaceDN w:val="0"/>
      <w:adjustRightInd w:val="0"/>
      <w:spacing w:after="0" w:line="312" w:lineRule="auto"/>
      <w:ind w:left="792" w:hanging="432"/>
      <w:jc w:val="both"/>
    </w:pPr>
    <w:rPr>
      <w:rFonts w:ascii="Times New Roman" w:eastAsia="Times New Roman" w:hAnsi="Times New Roman" w:cs="Times New Roman"/>
      <w:sz w:val="24"/>
      <w:szCs w:val="24"/>
      <w:lang w:val="x-none" w:eastAsia="x-none"/>
    </w:rPr>
  </w:style>
  <w:style w:type="character" w:customStyle="1" w:styleId="1a">
    <w:name w:val="Пункт раздела 1 Знак"/>
    <w:link w:val="19"/>
    <w:rsid w:val="00A00C72"/>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A00C72"/>
  </w:style>
  <w:style w:type="table" w:customStyle="1" w:styleId="1b">
    <w:name w:val="Сетка таблицы1"/>
    <w:basedOn w:val="a2"/>
    <w:next w:val="ad"/>
    <w:rsid w:val="00A00C7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
    <w:name w:val="Нет списка3"/>
    <w:next w:val="a3"/>
    <w:uiPriority w:val="99"/>
    <w:semiHidden/>
    <w:unhideWhenUsed/>
    <w:rsid w:val="007F4022"/>
  </w:style>
  <w:style w:type="table" w:customStyle="1" w:styleId="29">
    <w:name w:val="Сетка таблицы2"/>
    <w:basedOn w:val="a2"/>
    <w:next w:val="ad"/>
    <w:rsid w:val="007F402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
    <w:name w:val="Нет списка4"/>
    <w:next w:val="a3"/>
    <w:uiPriority w:val="99"/>
    <w:semiHidden/>
    <w:unhideWhenUsed/>
    <w:rsid w:val="0051288B"/>
  </w:style>
  <w:style w:type="character" w:customStyle="1" w:styleId="112">
    <w:name w:val="Заголовок 1 Знак1"/>
    <w:aliases w:val="Document Header1 Знак1,H1 Знак2,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basedOn w:val="a1"/>
    <w:rsid w:val="0051288B"/>
    <w:rPr>
      <w:rFonts w:asciiTheme="majorHAnsi" w:eastAsiaTheme="majorEastAsia" w:hAnsiTheme="majorHAnsi" w:cstheme="majorBidi"/>
      <w:color w:val="2F5496" w:themeColor="accent1" w:themeShade="BF"/>
      <w:sz w:val="32"/>
      <w:szCs w:val="32"/>
      <w:lang w:eastAsia="ru-RU"/>
    </w:rPr>
  </w:style>
  <w:style w:type="character" w:customStyle="1" w:styleId="210">
    <w:name w:val="Заголовок 2 Знак1"/>
    <w:aliases w:val="H2 Знак2,H2 Знак Знак1"/>
    <w:basedOn w:val="a1"/>
    <w:semiHidden/>
    <w:rsid w:val="0051288B"/>
    <w:rPr>
      <w:rFonts w:asciiTheme="majorHAnsi" w:eastAsiaTheme="majorEastAsia" w:hAnsiTheme="majorHAnsi" w:cstheme="majorBidi"/>
      <w:color w:val="2F5496" w:themeColor="accent1" w:themeShade="BF"/>
      <w:sz w:val="26"/>
      <w:szCs w:val="26"/>
      <w:lang w:eastAsia="ru-RU"/>
    </w:rPr>
  </w:style>
  <w:style w:type="character" w:customStyle="1" w:styleId="311">
    <w:name w:val="Заголовок 3 Знак1"/>
    <w:aliases w:val="Знак2 Знак1"/>
    <w:basedOn w:val="a1"/>
    <w:semiHidden/>
    <w:rsid w:val="0051288B"/>
    <w:rPr>
      <w:rFonts w:asciiTheme="majorHAnsi" w:eastAsiaTheme="majorEastAsia" w:hAnsiTheme="majorHAnsi" w:cstheme="majorBidi"/>
      <w:color w:val="1F3763" w:themeColor="accent1" w:themeShade="7F"/>
      <w:sz w:val="24"/>
      <w:szCs w:val="24"/>
      <w:lang w:eastAsia="ru-RU"/>
    </w:rPr>
  </w:style>
  <w:style w:type="character" w:customStyle="1" w:styleId="2a">
    <w:name w:val="Текст сноски Знак2"/>
    <w:aliases w:val="Текст сноски Знак1 Знак1,Знак1 Знак1 Знак1,Текст сноски Знак Знак1 Знак1,Текст сноски Знак Знак Знак1 Знак1,Текст сноски Знак Знак Знак Знак Знак1,Текст сноски Знак1 Знак Знак Знак Знак Знак1,Знак1 Знак Знак Знак Знак Знак Знак Знак"/>
    <w:basedOn w:val="a1"/>
    <w:uiPriority w:val="99"/>
    <w:semiHidden/>
    <w:rsid w:val="0051288B"/>
    <w:rPr>
      <w:rFonts w:ascii="Times New Roman" w:eastAsia="Times New Roman" w:hAnsi="Times New Roman"/>
      <w:lang w:eastAsia="ru-RU"/>
    </w:rPr>
  </w:style>
  <w:style w:type="character" w:customStyle="1" w:styleId="1c">
    <w:name w:val="Текст примечания Знак1"/>
    <w:basedOn w:val="a1"/>
    <w:uiPriority w:val="99"/>
    <w:semiHidden/>
    <w:rsid w:val="0051288B"/>
    <w:rPr>
      <w:rFonts w:ascii="Times New Roman" w:eastAsia="Times New Roman" w:hAnsi="Times New Roman" w:cs="Times New Roman"/>
      <w:sz w:val="20"/>
      <w:szCs w:val="20"/>
      <w:lang w:eastAsia="ru-RU"/>
    </w:rPr>
  </w:style>
  <w:style w:type="character" w:customStyle="1" w:styleId="211">
    <w:name w:val="Основной текст с отступом 2 Знак1"/>
    <w:basedOn w:val="a1"/>
    <w:uiPriority w:val="99"/>
    <w:semiHidden/>
    <w:rsid w:val="0051288B"/>
    <w:rPr>
      <w:rFonts w:ascii="Times New Roman" w:eastAsia="Times New Roman" w:hAnsi="Times New Roman" w:cs="Times New Roman"/>
      <w:sz w:val="24"/>
      <w:szCs w:val="24"/>
      <w:lang w:eastAsia="ru-RU"/>
    </w:rPr>
  </w:style>
  <w:style w:type="paragraph" w:customStyle="1" w:styleId="1">
    <w:name w:val="Нумерованный список1"/>
    <w:basedOn w:val="a0"/>
    <w:uiPriority w:val="99"/>
    <w:qFormat/>
    <w:rsid w:val="0051288B"/>
    <w:pPr>
      <w:keepLines/>
      <w:numPr>
        <w:numId w:val="29"/>
      </w:numPr>
      <w:tabs>
        <w:tab w:val="left" w:pos="1080"/>
      </w:tabs>
      <w:suppressAutoHyphens/>
      <w:spacing w:before="120" w:after="0" w:line="360" w:lineRule="auto"/>
    </w:pPr>
    <w:rPr>
      <w:rFonts w:ascii="Times New Roman" w:eastAsia="Times New Roman" w:hAnsi="Times New Roman" w:cs="Times New Roman"/>
      <w:kern w:val="2"/>
      <w:sz w:val="28"/>
      <w:szCs w:val="20"/>
      <w:lang w:eastAsia="hi-IN" w:bidi="hi-IN"/>
    </w:rPr>
  </w:style>
  <w:style w:type="paragraph" w:customStyle="1" w:styleId="xl81">
    <w:name w:val="xl81"/>
    <w:basedOn w:val="a0"/>
    <w:qFormat/>
    <w:rsid w:val="0051288B"/>
    <w:pPr>
      <w:spacing w:before="100" w:beforeAutospacing="1" w:after="100" w:afterAutospacing="1" w:line="240" w:lineRule="auto"/>
    </w:pPr>
    <w:rPr>
      <w:rFonts w:ascii="Times New Roman CYR" w:eastAsia="Times New Roman" w:hAnsi="Times New Roman CYR" w:cs="Times New Roman CYR"/>
      <w:color w:val="010000"/>
      <w:sz w:val="24"/>
      <w:szCs w:val="24"/>
      <w:lang w:eastAsia="ru-RU"/>
    </w:rPr>
  </w:style>
  <w:style w:type="paragraph" w:customStyle="1" w:styleId="xl82">
    <w:name w:val="xl82"/>
    <w:basedOn w:val="a0"/>
    <w:qFormat/>
    <w:rsid w:val="0051288B"/>
    <w:pPr>
      <w:spacing w:before="100" w:beforeAutospacing="1" w:after="100" w:afterAutospacing="1" w:line="240" w:lineRule="auto"/>
    </w:pPr>
    <w:rPr>
      <w:rFonts w:ascii="Times New Roman CYR" w:eastAsia="Times New Roman" w:hAnsi="Times New Roman CYR" w:cs="Times New Roman CYR"/>
      <w:color w:val="010000"/>
      <w:sz w:val="24"/>
      <w:szCs w:val="24"/>
      <w:lang w:eastAsia="ru-RU"/>
    </w:rPr>
  </w:style>
  <w:style w:type="paragraph" w:customStyle="1" w:styleId="xl83">
    <w:name w:val="xl83"/>
    <w:basedOn w:val="a0"/>
    <w:qFormat/>
    <w:rsid w:val="0051288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0"/>
    <w:qFormat/>
    <w:rsid w:val="005128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5">
    <w:name w:val="xl85"/>
    <w:basedOn w:val="a0"/>
    <w:qFormat/>
    <w:rsid w:val="0051288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10000"/>
      <w:sz w:val="24"/>
      <w:szCs w:val="24"/>
      <w:lang w:eastAsia="ru-RU"/>
    </w:rPr>
  </w:style>
  <w:style w:type="paragraph" w:customStyle="1" w:styleId="xl86">
    <w:name w:val="xl86"/>
    <w:basedOn w:val="a0"/>
    <w:qFormat/>
    <w:rsid w:val="0051288B"/>
    <w:pPr>
      <w:spacing w:before="100" w:beforeAutospacing="1" w:after="100" w:afterAutospacing="1" w:line="240" w:lineRule="auto"/>
    </w:pPr>
    <w:rPr>
      <w:rFonts w:ascii="Times New Roman" w:eastAsia="Times New Roman" w:hAnsi="Times New Roman" w:cs="Times New Roman"/>
      <w:color w:val="010000"/>
      <w:sz w:val="24"/>
      <w:szCs w:val="24"/>
      <w:lang w:eastAsia="ru-RU"/>
    </w:rPr>
  </w:style>
  <w:style w:type="paragraph" w:customStyle="1" w:styleId="xl87">
    <w:name w:val="xl87"/>
    <w:basedOn w:val="a0"/>
    <w:qFormat/>
    <w:rsid w:val="005128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8">
    <w:name w:val="xl88"/>
    <w:basedOn w:val="a0"/>
    <w:qFormat/>
    <w:rsid w:val="005128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10000"/>
      <w:sz w:val="24"/>
      <w:szCs w:val="24"/>
      <w:lang w:eastAsia="ru-RU"/>
    </w:rPr>
  </w:style>
  <w:style w:type="paragraph" w:customStyle="1" w:styleId="xl89">
    <w:name w:val="xl89"/>
    <w:basedOn w:val="a0"/>
    <w:qFormat/>
    <w:rsid w:val="005128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10000"/>
      <w:sz w:val="24"/>
      <w:szCs w:val="24"/>
      <w:lang w:eastAsia="ru-RU"/>
    </w:rPr>
  </w:style>
  <w:style w:type="paragraph" w:customStyle="1" w:styleId="xl90">
    <w:name w:val="xl90"/>
    <w:basedOn w:val="a0"/>
    <w:qFormat/>
    <w:rsid w:val="005128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1">
    <w:name w:val="xl91"/>
    <w:basedOn w:val="a0"/>
    <w:qFormat/>
    <w:rsid w:val="0051288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2">
    <w:name w:val="xl92"/>
    <w:basedOn w:val="a0"/>
    <w:qFormat/>
    <w:rsid w:val="005128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0"/>
    <w:qFormat/>
    <w:rsid w:val="005128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4">
    <w:name w:val="xl94"/>
    <w:basedOn w:val="a0"/>
    <w:qFormat/>
    <w:rsid w:val="005128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5">
    <w:name w:val="xl95"/>
    <w:basedOn w:val="a0"/>
    <w:qFormat/>
    <w:rsid w:val="0051288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96">
    <w:name w:val="xl96"/>
    <w:basedOn w:val="a0"/>
    <w:qFormat/>
    <w:rsid w:val="0051288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7">
    <w:name w:val="xl97"/>
    <w:basedOn w:val="a0"/>
    <w:qFormat/>
    <w:rsid w:val="0051288B"/>
    <w:pPr>
      <w:spacing w:before="100" w:beforeAutospacing="1" w:after="100" w:afterAutospacing="1" w:line="240" w:lineRule="auto"/>
    </w:pPr>
    <w:rPr>
      <w:rFonts w:ascii="Times New Roman CYR" w:eastAsia="Times New Roman" w:hAnsi="Times New Roman CYR" w:cs="Times New Roman CYR"/>
      <w:sz w:val="24"/>
      <w:szCs w:val="24"/>
      <w:lang w:eastAsia="ru-RU"/>
    </w:rPr>
  </w:style>
  <w:style w:type="paragraph" w:customStyle="1" w:styleId="xl98">
    <w:name w:val="xl98"/>
    <w:basedOn w:val="a0"/>
    <w:qFormat/>
    <w:rsid w:val="0051288B"/>
    <w:pPr>
      <w:spacing w:before="100" w:beforeAutospacing="1" w:after="100" w:afterAutospacing="1" w:line="240" w:lineRule="auto"/>
    </w:pPr>
    <w:rPr>
      <w:rFonts w:ascii="Times New Roman CYR" w:eastAsia="Times New Roman" w:hAnsi="Times New Roman CYR" w:cs="Times New Roman CYR"/>
      <w:color w:val="FF0000"/>
      <w:sz w:val="24"/>
      <w:szCs w:val="24"/>
      <w:lang w:eastAsia="ru-RU"/>
    </w:rPr>
  </w:style>
  <w:style w:type="paragraph" w:customStyle="1" w:styleId="xl99">
    <w:name w:val="xl99"/>
    <w:basedOn w:val="a0"/>
    <w:qFormat/>
    <w:rsid w:val="0051288B"/>
    <w:pPr>
      <w:shd w:val="clear" w:color="auto" w:fill="FFFFFF"/>
      <w:spacing w:before="100" w:beforeAutospacing="1" w:after="100" w:afterAutospacing="1" w:line="240" w:lineRule="auto"/>
    </w:pPr>
    <w:rPr>
      <w:rFonts w:ascii="Times New Roman CYR" w:eastAsia="Times New Roman" w:hAnsi="Times New Roman CYR" w:cs="Times New Roman CYR"/>
      <w:color w:val="010000"/>
      <w:sz w:val="24"/>
      <w:szCs w:val="24"/>
      <w:lang w:eastAsia="ru-RU"/>
    </w:rPr>
  </w:style>
  <w:style w:type="paragraph" w:customStyle="1" w:styleId="xl100">
    <w:name w:val="xl100"/>
    <w:basedOn w:val="a0"/>
    <w:qFormat/>
    <w:rsid w:val="005128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10000"/>
      <w:lang w:eastAsia="ru-RU"/>
    </w:rPr>
  </w:style>
  <w:style w:type="paragraph" w:customStyle="1" w:styleId="xl101">
    <w:name w:val="xl101"/>
    <w:basedOn w:val="a0"/>
    <w:qFormat/>
    <w:rsid w:val="005128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color w:val="010000"/>
      <w:lang w:eastAsia="ru-RU"/>
    </w:rPr>
  </w:style>
  <w:style w:type="paragraph" w:customStyle="1" w:styleId="xl102">
    <w:name w:val="xl102"/>
    <w:basedOn w:val="a0"/>
    <w:qFormat/>
    <w:rsid w:val="005128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10000"/>
      <w:lang w:eastAsia="ru-RU"/>
    </w:rPr>
  </w:style>
  <w:style w:type="paragraph" w:customStyle="1" w:styleId="xl103">
    <w:name w:val="xl103"/>
    <w:basedOn w:val="a0"/>
    <w:qFormat/>
    <w:rsid w:val="0051288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CYR"/>
      <w:color w:val="010000"/>
      <w:sz w:val="24"/>
      <w:szCs w:val="24"/>
      <w:lang w:eastAsia="ru-RU"/>
    </w:rPr>
  </w:style>
  <w:style w:type="paragraph" w:customStyle="1" w:styleId="xl104">
    <w:name w:val="xl104"/>
    <w:basedOn w:val="a0"/>
    <w:qFormat/>
    <w:rsid w:val="0051288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CYR"/>
      <w:color w:val="010000"/>
      <w:sz w:val="24"/>
      <w:szCs w:val="24"/>
      <w:lang w:eastAsia="ru-RU"/>
    </w:rPr>
  </w:style>
  <w:style w:type="paragraph" w:customStyle="1" w:styleId="xl105">
    <w:name w:val="xl105"/>
    <w:basedOn w:val="a0"/>
    <w:qFormat/>
    <w:rsid w:val="005128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color w:val="010000"/>
      <w:lang w:eastAsia="ru-RU"/>
    </w:rPr>
  </w:style>
  <w:style w:type="paragraph" w:customStyle="1" w:styleId="xl106">
    <w:name w:val="xl106"/>
    <w:basedOn w:val="a0"/>
    <w:qFormat/>
    <w:rsid w:val="005128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07">
    <w:name w:val="xl107"/>
    <w:basedOn w:val="a0"/>
    <w:qFormat/>
    <w:rsid w:val="005128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Cambria" w:eastAsia="Times New Roman" w:hAnsi="Cambria" w:cs="Times New Roman"/>
      <w:color w:val="010000"/>
      <w:lang w:eastAsia="ru-RU"/>
    </w:rPr>
  </w:style>
  <w:style w:type="paragraph" w:customStyle="1" w:styleId="xl108">
    <w:name w:val="xl108"/>
    <w:basedOn w:val="a0"/>
    <w:qFormat/>
    <w:rsid w:val="005128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Cambria" w:eastAsia="Times New Roman" w:hAnsi="Cambria" w:cs="Times New Roman"/>
      <w:color w:val="010000"/>
      <w:lang w:eastAsia="ru-RU"/>
    </w:rPr>
  </w:style>
  <w:style w:type="paragraph" w:customStyle="1" w:styleId="xl109">
    <w:name w:val="xl109"/>
    <w:basedOn w:val="a0"/>
    <w:qFormat/>
    <w:rsid w:val="005128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Cambria" w:eastAsia="Times New Roman" w:hAnsi="Cambria" w:cs="Times New Roman"/>
      <w:lang w:eastAsia="ru-RU"/>
    </w:rPr>
  </w:style>
  <w:style w:type="paragraph" w:customStyle="1" w:styleId="xl110">
    <w:name w:val="xl110"/>
    <w:basedOn w:val="a0"/>
    <w:qFormat/>
    <w:rsid w:val="005128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lang w:eastAsia="ru-RU"/>
    </w:rPr>
  </w:style>
  <w:style w:type="paragraph" w:customStyle="1" w:styleId="xl111">
    <w:name w:val="xl111"/>
    <w:basedOn w:val="a0"/>
    <w:qFormat/>
    <w:rsid w:val="005128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color w:val="010000"/>
      <w:lang w:eastAsia="ru-RU"/>
    </w:rPr>
  </w:style>
  <w:style w:type="paragraph" w:customStyle="1" w:styleId="xl112">
    <w:name w:val="xl112"/>
    <w:basedOn w:val="a0"/>
    <w:qFormat/>
    <w:rsid w:val="005128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color w:val="010000"/>
      <w:lang w:eastAsia="ru-RU"/>
    </w:rPr>
  </w:style>
  <w:style w:type="paragraph" w:customStyle="1" w:styleId="xl113">
    <w:name w:val="xl113"/>
    <w:basedOn w:val="a0"/>
    <w:qFormat/>
    <w:rsid w:val="005128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Cambria" w:eastAsia="Times New Roman" w:hAnsi="Cambria" w:cs="Times New Roman"/>
      <w:color w:val="010000"/>
      <w:lang w:eastAsia="ru-RU"/>
    </w:rPr>
  </w:style>
  <w:style w:type="paragraph" w:customStyle="1" w:styleId="xl114">
    <w:name w:val="xl114"/>
    <w:basedOn w:val="a0"/>
    <w:qFormat/>
    <w:rsid w:val="005128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Cambria" w:eastAsia="Times New Roman" w:hAnsi="Cambria" w:cs="Times New Roman"/>
      <w:lang w:eastAsia="ru-RU"/>
    </w:rPr>
  </w:style>
  <w:style w:type="paragraph" w:customStyle="1" w:styleId="xl115">
    <w:name w:val="xl115"/>
    <w:basedOn w:val="a0"/>
    <w:qFormat/>
    <w:rsid w:val="005128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color w:val="010000"/>
      <w:lang w:eastAsia="ru-RU"/>
    </w:rPr>
  </w:style>
  <w:style w:type="paragraph" w:customStyle="1" w:styleId="xl116">
    <w:name w:val="xl116"/>
    <w:basedOn w:val="a0"/>
    <w:qFormat/>
    <w:rsid w:val="005128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color w:val="010000"/>
      <w:lang w:eastAsia="ru-RU"/>
    </w:rPr>
  </w:style>
  <w:style w:type="paragraph" w:customStyle="1" w:styleId="xl117">
    <w:name w:val="xl117"/>
    <w:basedOn w:val="a0"/>
    <w:qFormat/>
    <w:rsid w:val="005128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color w:val="010000"/>
      <w:lang w:eastAsia="ru-RU"/>
    </w:rPr>
  </w:style>
  <w:style w:type="paragraph" w:customStyle="1" w:styleId="xl118">
    <w:name w:val="xl118"/>
    <w:basedOn w:val="a0"/>
    <w:qFormat/>
    <w:rsid w:val="005128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color w:val="010000"/>
      <w:lang w:eastAsia="ru-RU"/>
    </w:rPr>
  </w:style>
  <w:style w:type="paragraph" w:customStyle="1" w:styleId="xl119">
    <w:name w:val="xl119"/>
    <w:basedOn w:val="a0"/>
    <w:qFormat/>
    <w:rsid w:val="005128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Arial" w:eastAsia="Times New Roman" w:hAnsi="Arial" w:cs="Arial"/>
      <w:lang w:eastAsia="ru-RU"/>
    </w:rPr>
  </w:style>
  <w:style w:type="paragraph" w:customStyle="1" w:styleId="xl120">
    <w:name w:val="xl120"/>
    <w:basedOn w:val="a0"/>
    <w:qFormat/>
    <w:rsid w:val="005128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lang w:eastAsia="ru-RU"/>
    </w:rPr>
  </w:style>
  <w:style w:type="paragraph" w:customStyle="1" w:styleId="xl121">
    <w:name w:val="xl121"/>
    <w:basedOn w:val="a0"/>
    <w:qFormat/>
    <w:rsid w:val="005128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lang w:eastAsia="ru-RU"/>
    </w:rPr>
  </w:style>
  <w:style w:type="paragraph" w:customStyle="1" w:styleId="xl122">
    <w:name w:val="xl122"/>
    <w:basedOn w:val="a0"/>
    <w:qFormat/>
    <w:rsid w:val="005128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color w:val="010000"/>
      <w:lang w:eastAsia="ru-RU"/>
    </w:rPr>
  </w:style>
  <w:style w:type="paragraph" w:customStyle="1" w:styleId="xl123">
    <w:name w:val="xl123"/>
    <w:basedOn w:val="a0"/>
    <w:qFormat/>
    <w:rsid w:val="005128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Arial" w:eastAsia="Times New Roman" w:hAnsi="Arial" w:cs="Arial"/>
      <w:lang w:eastAsia="ru-RU"/>
    </w:rPr>
  </w:style>
  <w:style w:type="paragraph" w:customStyle="1" w:styleId="xl124">
    <w:name w:val="xl124"/>
    <w:basedOn w:val="a0"/>
    <w:qFormat/>
    <w:rsid w:val="005128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Cambria" w:eastAsia="Times New Roman" w:hAnsi="Cambria" w:cs="Times New Roman"/>
      <w:lang w:eastAsia="ru-RU"/>
    </w:rPr>
  </w:style>
  <w:style w:type="paragraph" w:customStyle="1" w:styleId="xl125">
    <w:name w:val="xl125"/>
    <w:basedOn w:val="a0"/>
    <w:qFormat/>
    <w:rsid w:val="0051288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mbria" w:eastAsia="Times New Roman" w:hAnsi="Cambria" w:cs="Times New Roman"/>
      <w:color w:val="010000"/>
      <w:lang w:eastAsia="ru-RU"/>
    </w:rPr>
  </w:style>
  <w:style w:type="paragraph" w:customStyle="1" w:styleId="xl126">
    <w:name w:val="xl126"/>
    <w:basedOn w:val="a0"/>
    <w:qFormat/>
    <w:rsid w:val="005128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Cambria" w:eastAsia="Times New Roman" w:hAnsi="Cambria" w:cs="Times New Roman"/>
      <w:color w:val="010000"/>
      <w:lang w:eastAsia="ru-RU"/>
    </w:rPr>
  </w:style>
  <w:style w:type="paragraph" w:customStyle="1" w:styleId="xl127">
    <w:name w:val="xl127"/>
    <w:basedOn w:val="a0"/>
    <w:qFormat/>
    <w:rsid w:val="005128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128">
    <w:name w:val="xl128"/>
    <w:basedOn w:val="a0"/>
    <w:qFormat/>
    <w:rsid w:val="005128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lang w:eastAsia="ru-RU"/>
    </w:rPr>
  </w:style>
  <w:style w:type="paragraph" w:customStyle="1" w:styleId="xl129">
    <w:name w:val="xl129"/>
    <w:basedOn w:val="a0"/>
    <w:qFormat/>
    <w:rsid w:val="005128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color w:val="010000"/>
      <w:lang w:eastAsia="ru-RU"/>
    </w:rPr>
  </w:style>
  <w:style w:type="paragraph" w:customStyle="1" w:styleId="xl130">
    <w:name w:val="xl130"/>
    <w:basedOn w:val="a0"/>
    <w:qFormat/>
    <w:rsid w:val="005128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31">
    <w:name w:val="xl131"/>
    <w:basedOn w:val="a0"/>
    <w:qFormat/>
    <w:rsid w:val="005128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mbria" w:eastAsia="Times New Roman" w:hAnsi="Cambria" w:cs="Times New Roman"/>
      <w:color w:val="010000"/>
      <w:lang w:eastAsia="ru-RU"/>
    </w:rPr>
  </w:style>
  <w:style w:type="paragraph" w:customStyle="1" w:styleId="xl132">
    <w:name w:val="xl132"/>
    <w:basedOn w:val="a0"/>
    <w:qFormat/>
    <w:rsid w:val="005128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mbria" w:eastAsia="Times New Roman" w:hAnsi="Cambria" w:cs="Times New Roman"/>
      <w:lang w:eastAsia="ru-RU"/>
    </w:rPr>
  </w:style>
  <w:style w:type="paragraph" w:customStyle="1" w:styleId="xl133">
    <w:name w:val="xl133"/>
    <w:basedOn w:val="a0"/>
    <w:qFormat/>
    <w:rsid w:val="005128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mbria" w:eastAsia="Times New Roman" w:hAnsi="Cambria" w:cs="Times New Roman"/>
      <w:lang w:eastAsia="ru-RU"/>
    </w:rPr>
  </w:style>
  <w:style w:type="paragraph" w:customStyle="1" w:styleId="xl134">
    <w:name w:val="xl134"/>
    <w:basedOn w:val="a0"/>
    <w:qFormat/>
    <w:rsid w:val="005128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lang w:eastAsia="ru-RU"/>
    </w:rPr>
  </w:style>
  <w:style w:type="paragraph" w:customStyle="1" w:styleId="xl135">
    <w:name w:val="xl135"/>
    <w:basedOn w:val="a0"/>
    <w:qFormat/>
    <w:rsid w:val="005128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136">
    <w:name w:val="xl136"/>
    <w:basedOn w:val="a0"/>
    <w:qFormat/>
    <w:rsid w:val="005128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mbria" w:eastAsia="Times New Roman" w:hAnsi="Cambria" w:cs="Times New Roman"/>
      <w:sz w:val="24"/>
      <w:szCs w:val="24"/>
      <w:lang w:eastAsia="ru-RU"/>
    </w:rPr>
  </w:style>
  <w:style w:type="paragraph" w:customStyle="1" w:styleId="xl137">
    <w:name w:val="xl137"/>
    <w:basedOn w:val="a0"/>
    <w:qFormat/>
    <w:rsid w:val="005128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mbria" w:eastAsia="Times New Roman" w:hAnsi="Cambria" w:cs="Times New Roman"/>
      <w:lang w:eastAsia="ru-RU"/>
    </w:rPr>
  </w:style>
  <w:style w:type="paragraph" w:customStyle="1" w:styleId="xl138">
    <w:name w:val="xl138"/>
    <w:basedOn w:val="a0"/>
    <w:qFormat/>
    <w:rsid w:val="005128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color w:val="010000"/>
      <w:sz w:val="24"/>
      <w:szCs w:val="24"/>
      <w:lang w:eastAsia="ru-RU"/>
    </w:rPr>
  </w:style>
  <w:style w:type="paragraph" w:customStyle="1" w:styleId="xl139">
    <w:name w:val="xl139"/>
    <w:basedOn w:val="a0"/>
    <w:qFormat/>
    <w:rsid w:val="005128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Cambria" w:eastAsia="Times New Roman" w:hAnsi="Cambria" w:cs="Times New Roman"/>
      <w:color w:val="010000"/>
      <w:lang w:eastAsia="ru-RU"/>
    </w:rPr>
  </w:style>
  <w:style w:type="paragraph" w:customStyle="1" w:styleId="xl140">
    <w:name w:val="xl140"/>
    <w:basedOn w:val="a0"/>
    <w:qFormat/>
    <w:rsid w:val="005128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lang w:eastAsia="ru-RU"/>
    </w:rPr>
  </w:style>
  <w:style w:type="paragraph" w:customStyle="1" w:styleId="xl141">
    <w:name w:val="xl141"/>
    <w:basedOn w:val="a0"/>
    <w:qFormat/>
    <w:rsid w:val="005128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142">
    <w:name w:val="xl142"/>
    <w:basedOn w:val="a0"/>
    <w:qFormat/>
    <w:rsid w:val="005128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lang w:eastAsia="ru-RU"/>
    </w:rPr>
  </w:style>
  <w:style w:type="paragraph" w:customStyle="1" w:styleId="xl143">
    <w:name w:val="xl143"/>
    <w:basedOn w:val="a0"/>
    <w:qFormat/>
    <w:rsid w:val="005128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10000"/>
      <w:lang w:eastAsia="ru-RU"/>
    </w:rPr>
  </w:style>
  <w:style w:type="paragraph" w:customStyle="1" w:styleId="xl144">
    <w:name w:val="xl144"/>
    <w:basedOn w:val="a0"/>
    <w:qFormat/>
    <w:rsid w:val="005128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lang w:eastAsia="ru-RU"/>
    </w:rPr>
  </w:style>
  <w:style w:type="paragraph" w:customStyle="1" w:styleId="xl145">
    <w:name w:val="xl145"/>
    <w:basedOn w:val="a0"/>
    <w:qFormat/>
    <w:rsid w:val="005128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146">
    <w:name w:val="xl146"/>
    <w:basedOn w:val="a0"/>
    <w:qFormat/>
    <w:rsid w:val="005128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10000"/>
      <w:lang w:eastAsia="ru-RU"/>
    </w:rPr>
  </w:style>
  <w:style w:type="paragraph" w:customStyle="1" w:styleId="xl147">
    <w:name w:val="xl147"/>
    <w:basedOn w:val="a0"/>
    <w:qFormat/>
    <w:rsid w:val="005128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Cambria" w:eastAsia="Times New Roman" w:hAnsi="Cambria" w:cs="Times New Roman"/>
      <w:color w:val="010000"/>
      <w:lang w:eastAsia="ru-RU"/>
    </w:rPr>
  </w:style>
  <w:style w:type="paragraph" w:customStyle="1" w:styleId="xl148">
    <w:name w:val="xl148"/>
    <w:basedOn w:val="a0"/>
    <w:qFormat/>
    <w:rsid w:val="005128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mbria" w:eastAsia="Times New Roman" w:hAnsi="Cambria" w:cs="Times New Roman"/>
      <w:color w:val="010000"/>
      <w:lang w:eastAsia="ru-RU"/>
    </w:rPr>
  </w:style>
  <w:style w:type="paragraph" w:customStyle="1" w:styleId="xl149">
    <w:name w:val="xl149"/>
    <w:basedOn w:val="a0"/>
    <w:qFormat/>
    <w:rsid w:val="0051288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10000"/>
      <w:lang w:eastAsia="ru-RU"/>
    </w:rPr>
  </w:style>
  <w:style w:type="paragraph" w:customStyle="1" w:styleId="xl150">
    <w:name w:val="xl150"/>
    <w:basedOn w:val="a0"/>
    <w:qFormat/>
    <w:rsid w:val="005128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10000"/>
      <w:lang w:eastAsia="ru-RU"/>
    </w:rPr>
  </w:style>
  <w:style w:type="paragraph" w:customStyle="1" w:styleId="xl151">
    <w:name w:val="xl151"/>
    <w:basedOn w:val="a0"/>
    <w:qFormat/>
    <w:rsid w:val="005128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Cambria" w:eastAsia="Times New Roman" w:hAnsi="Cambria" w:cs="Times New Roman"/>
      <w:lang w:eastAsia="ru-RU"/>
    </w:rPr>
  </w:style>
  <w:style w:type="paragraph" w:customStyle="1" w:styleId="xl152">
    <w:name w:val="xl152"/>
    <w:basedOn w:val="a0"/>
    <w:qFormat/>
    <w:rsid w:val="0051288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mbria" w:eastAsia="Times New Roman" w:hAnsi="Cambria" w:cs="Times New Roman"/>
      <w:color w:val="010000"/>
      <w:lang w:eastAsia="ru-RU"/>
    </w:rPr>
  </w:style>
  <w:style w:type="paragraph" w:customStyle="1" w:styleId="xl153">
    <w:name w:val="xl153"/>
    <w:basedOn w:val="a0"/>
    <w:qFormat/>
    <w:rsid w:val="005128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w:eastAsia="Times New Roman" w:hAnsi="Arial" w:cs="Arial"/>
      <w:lang w:eastAsia="ru-RU"/>
    </w:rPr>
  </w:style>
  <w:style w:type="paragraph" w:customStyle="1" w:styleId="xl154">
    <w:name w:val="xl154"/>
    <w:basedOn w:val="a0"/>
    <w:qFormat/>
    <w:rsid w:val="0051288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mbria" w:eastAsia="Times New Roman" w:hAnsi="Cambria" w:cs="Times New Roman"/>
      <w:lang w:eastAsia="ru-RU"/>
    </w:rPr>
  </w:style>
  <w:style w:type="paragraph" w:customStyle="1" w:styleId="xl155">
    <w:name w:val="xl155"/>
    <w:basedOn w:val="a0"/>
    <w:qFormat/>
    <w:rsid w:val="005128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Cambria" w:eastAsia="Times New Roman" w:hAnsi="Cambria" w:cs="Times New Roman"/>
      <w:lang w:eastAsia="ru-RU"/>
    </w:rPr>
  </w:style>
  <w:style w:type="paragraph" w:customStyle="1" w:styleId="xl156">
    <w:name w:val="xl156"/>
    <w:basedOn w:val="a0"/>
    <w:qFormat/>
    <w:rsid w:val="005128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57">
    <w:name w:val="xl157"/>
    <w:basedOn w:val="a0"/>
    <w:qFormat/>
    <w:rsid w:val="005128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mbria" w:eastAsia="Times New Roman" w:hAnsi="Cambria" w:cs="Times New Roman"/>
      <w:color w:val="010000"/>
      <w:lang w:eastAsia="ru-RU"/>
    </w:rPr>
  </w:style>
  <w:style w:type="paragraph" w:customStyle="1" w:styleId="xl158">
    <w:name w:val="xl158"/>
    <w:basedOn w:val="a0"/>
    <w:qFormat/>
    <w:rsid w:val="0051288B"/>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9">
    <w:name w:val="xl159"/>
    <w:basedOn w:val="a0"/>
    <w:qFormat/>
    <w:rsid w:val="0051288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0">
    <w:name w:val="xl160"/>
    <w:basedOn w:val="a0"/>
    <w:qFormat/>
    <w:rsid w:val="005128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1">
    <w:name w:val="xl161"/>
    <w:basedOn w:val="a0"/>
    <w:qFormat/>
    <w:rsid w:val="0051288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mbria" w:eastAsia="Times New Roman" w:hAnsi="Cambria" w:cs="Times New Roman"/>
      <w:lang w:eastAsia="ru-RU"/>
    </w:rPr>
  </w:style>
  <w:style w:type="paragraph" w:customStyle="1" w:styleId="xl162">
    <w:name w:val="xl162"/>
    <w:basedOn w:val="a0"/>
    <w:qFormat/>
    <w:rsid w:val="0051288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mbria" w:eastAsia="Times New Roman" w:hAnsi="Cambria" w:cs="Times New Roman"/>
      <w:color w:val="010000"/>
      <w:lang w:eastAsia="ru-RU"/>
    </w:rPr>
  </w:style>
  <w:style w:type="paragraph" w:customStyle="1" w:styleId="xl163">
    <w:name w:val="xl163"/>
    <w:basedOn w:val="a0"/>
    <w:qFormat/>
    <w:rsid w:val="0051288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mbria" w:eastAsia="Times New Roman" w:hAnsi="Cambria" w:cs="Times New Roman"/>
      <w:lang w:eastAsia="ru-RU"/>
    </w:rPr>
  </w:style>
  <w:style w:type="paragraph" w:customStyle="1" w:styleId="xl164">
    <w:name w:val="xl164"/>
    <w:basedOn w:val="a0"/>
    <w:qFormat/>
    <w:rsid w:val="005128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lang w:eastAsia="ru-RU"/>
    </w:rPr>
  </w:style>
  <w:style w:type="paragraph" w:customStyle="1" w:styleId="xl165">
    <w:name w:val="xl165"/>
    <w:basedOn w:val="a0"/>
    <w:qFormat/>
    <w:rsid w:val="005128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color w:val="010000"/>
      <w:lang w:eastAsia="ru-RU"/>
    </w:rPr>
  </w:style>
  <w:style w:type="paragraph" w:customStyle="1" w:styleId="xl166">
    <w:name w:val="xl166"/>
    <w:basedOn w:val="a0"/>
    <w:qFormat/>
    <w:rsid w:val="0051288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lang w:eastAsia="ru-RU"/>
    </w:rPr>
  </w:style>
  <w:style w:type="paragraph" w:customStyle="1" w:styleId="xl167">
    <w:name w:val="xl167"/>
    <w:basedOn w:val="a0"/>
    <w:qFormat/>
    <w:rsid w:val="005128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10000"/>
      <w:sz w:val="24"/>
      <w:szCs w:val="24"/>
      <w:lang w:eastAsia="ru-RU"/>
    </w:rPr>
  </w:style>
  <w:style w:type="paragraph" w:customStyle="1" w:styleId="xl168">
    <w:name w:val="xl168"/>
    <w:basedOn w:val="a0"/>
    <w:qFormat/>
    <w:rsid w:val="005128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10000"/>
      <w:sz w:val="24"/>
      <w:szCs w:val="24"/>
      <w:lang w:eastAsia="ru-RU"/>
    </w:rPr>
  </w:style>
  <w:style w:type="paragraph" w:customStyle="1" w:styleId="xl169">
    <w:name w:val="xl169"/>
    <w:basedOn w:val="a0"/>
    <w:qFormat/>
    <w:rsid w:val="005128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10000"/>
      <w:sz w:val="24"/>
      <w:szCs w:val="24"/>
      <w:lang w:eastAsia="ru-RU"/>
    </w:rPr>
  </w:style>
  <w:style w:type="paragraph" w:customStyle="1" w:styleId="xl170">
    <w:name w:val="xl170"/>
    <w:basedOn w:val="a0"/>
    <w:qFormat/>
    <w:rsid w:val="0051288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1">
    <w:name w:val="xl171"/>
    <w:basedOn w:val="a0"/>
    <w:qFormat/>
    <w:rsid w:val="0051288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10000"/>
      <w:sz w:val="24"/>
      <w:szCs w:val="24"/>
      <w:lang w:eastAsia="ru-RU"/>
    </w:rPr>
  </w:style>
  <w:style w:type="paragraph" w:customStyle="1" w:styleId="xl172">
    <w:name w:val="xl172"/>
    <w:basedOn w:val="a0"/>
    <w:qFormat/>
    <w:rsid w:val="0051288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10000"/>
      <w:sz w:val="24"/>
      <w:szCs w:val="24"/>
      <w:lang w:eastAsia="ru-RU"/>
    </w:rPr>
  </w:style>
  <w:style w:type="paragraph" w:customStyle="1" w:styleId="xl173">
    <w:name w:val="xl173"/>
    <w:basedOn w:val="a0"/>
    <w:qFormat/>
    <w:rsid w:val="005128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4">
    <w:name w:val="xl174"/>
    <w:basedOn w:val="a0"/>
    <w:qFormat/>
    <w:rsid w:val="0051288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10000"/>
      <w:sz w:val="24"/>
      <w:szCs w:val="24"/>
      <w:lang w:eastAsia="ru-RU"/>
    </w:rPr>
  </w:style>
  <w:style w:type="paragraph" w:customStyle="1" w:styleId="xl175">
    <w:name w:val="xl175"/>
    <w:basedOn w:val="a0"/>
    <w:qFormat/>
    <w:rsid w:val="005128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10000"/>
      <w:sz w:val="24"/>
      <w:szCs w:val="24"/>
      <w:lang w:eastAsia="ru-RU"/>
    </w:rPr>
  </w:style>
  <w:style w:type="paragraph" w:customStyle="1" w:styleId="xl176">
    <w:name w:val="xl176"/>
    <w:basedOn w:val="a0"/>
    <w:qFormat/>
    <w:rsid w:val="0051288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10000"/>
      <w:sz w:val="24"/>
      <w:szCs w:val="24"/>
      <w:lang w:eastAsia="ru-RU"/>
    </w:rPr>
  </w:style>
  <w:style w:type="paragraph" w:customStyle="1" w:styleId="xl177">
    <w:name w:val="xl177"/>
    <w:basedOn w:val="a0"/>
    <w:qFormat/>
    <w:rsid w:val="0051288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8">
    <w:name w:val="xl178"/>
    <w:basedOn w:val="a0"/>
    <w:qFormat/>
    <w:rsid w:val="0051288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10000"/>
      <w:sz w:val="24"/>
      <w:szCs w:val="24"/>
      <w:lang w:eastAsia="ru-RU"/>
    </w:rPr>
  </w:style>
  <w:style w:type="paragraph" w:customStyle="1" w:styleId="xl179">
    <w:name w:val="xl179"/>
    <w:basedOn w:val="a0"/>
    <w:qFormat/>
    <w:rsid w:val="005128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Cambria" w:eastAsia="Times New Roman" w:hAnsi="Cambria" w:cs="Times New Roman"/>
      <w:color w:val="010000"/>
      <w:lang w:eastAsia="ru-RU"/>
    </w:rPr>
  </w:style>
  <w:style w:type="paragraph" w:customStyle="1" w:styleId="xl180">
    <w:name w:val="xl180"/>
    <w:basedOn w:val="a0"/>
    <w:qFormat/>
    <w:rsid w:val="0051288B"/>
    <w:pPr>
      <w:spacing w:before="100" w:beforeAutospacing="1" w:after="100" w:afterAutospacing="1" w:line="240" w:lineRule="auto"/>
      <w:jc w:val="center"/>
    </w:pPr>
    <w:rPr>
      <w:rFonts w:ascii="Times New Roman CYR" w:eastAsia="Times New Roman" w:hAnsi="Times New Roman CYR" w:cs="Times New Roman CYR"/>
      <w:color w:val="010000"/>
      <w:sz w:val="24"/>
      <w:szCs w:val="24"/>
      <w:lang w:eastAsia="ru-RU"/>
    </w:rPr>
  </w:style>
  <w:style w:type="paragraph" w:customStyle="1" w:styleId="xl181">
    <w:name w:val="xl181"/>
    <w:basedOn w:val="a0"/>
    <w:qFormat/>
    <w:rsid w:val="005128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sz w:val="24"/>
      <w:szCs w:val="24"/>
      <w:lang w:eastAsia="ru-RU"/>
    </w:rPr>
  </w:style>
  <w:style w:type="paragraph" w:customStyle="1" w:styleId="xl182">
    <w:name w:val="xl182"/>
    <w:basedOn w:val="a0"/>
    <w:qFormat/>
    <w:rsid w:val="0051288B"/>
    <w:pPr>
      <w:spacing w:before="100" w:beforeAutospacing="1" w:after="100" w:afterAutospacing="1" w:line="240" w:lineRule="auto"/>
    </w:pPr>
    <w:rPr>
      <w:rFonts w:ascii="Times New Roman CYR" w:eastAsia="Times New Roman" w:hAnsi="Times New Roman CYR" w:cs="Times New Roman CYR"/>
      <w:color w:val="010000"/>
      <w:sz w:val="24"/>
      <w:szCs w:val="24"/>
      <w:lang w:eastAsia="ru-RU"/>
    </w:rPr>
  </w:style>
  <w:style w:type="paragraph" w:customStyle="1" w:styleId="xl183">
    <w:name w:val="xl183"/>
    <w:basedOn w:val="a0"/>
    <w:qFormat/>
    <w:rsid w:val="0051288B"/>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184">
    <w:name w:val="xl184"/>
    <w:basedOn w:val="a0"/>
    <w:qFormat/>
    <w:rsid w:val="0051288B"/>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85">
    <w:name w:val="xl185"/>
    <w:basedOn w:val="a0"/>
    <w:qFormat/>
    <w:rsid w:val="005128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Cambria" w:eastAsia="Times New Roman" w:hAnsi="Cambria" w:cs="Times New Roman"/>
      <w:lang w:eastAsia="ru-RU"/>
    </w:rPr>
  </w:style>
  <w:style w:type="paragraph" w:customStyle="1" w:styleId="xl186">
    <w:name w:val="xl186"/>
    <w:basedOn w:val="a0"/>
    <w:qFormat/>
    <w:rsid w:val="005128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Cambria" w:eastAsia="Times New Roman" w:hAnsi="Cambria" w:cs="Times New Roman"/>
      <w:color w:val="010000"/>
      <w:lang w:eastAsia="ru-RU"/>
    </w:rPr>
  </w:style>
  <w:style w:type="paragraph" w:customStyle="1" w:styleId="xl187">
    <w:name w:val="xl187"/>
    <w:basedOn w:val="a0"/>
    <w:qFormat/>
    <w:rsid w:val="005128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lang w:eastAsia="ru-RU"/>
    </w:rPr>
  </w:style>
  <w:style w:type="paragraph" w:customStyle="1" w:styleId="xl188">
    <w:name w:val="xl188"/>
    <w:basedOn w:val="a0"/>
    <w:qFormat/>
    <w:rsid w:val="005128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lang w:eastAsia="ru-RU"/>
    </w:rPr>
  </w:style>
  <w:style w:type="paragraph" w:customStyle="1" w:styleId="xl189">
    <w:name w:val="xl189"/>
    <w:basedOn w:val="a0"/>
    <w:qFormat/>
    <w:rsid w:val="005128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Arial" w:eastAsia="Times New Roman" w:hAnsi="Arial" w:cs="Arial"/>
      <w:lang w:eastAsia="ru-RU"/>
    </w:rPr>
  </w:style>
  <w:style w:type="paragraph" w:customStyle="1" w:styleId="xl190">
    <w:name w:val="xl190"/>
    <w:basedOn w:val="a0"/>
    <w:qFormat/>
    <w:rsid w:val="005128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CYR" w:eastAsia="Times New Roman" w:hAnsi="Times New Roman CYR" w:cs="Times New Roman CYR"/>
      <w:color w:val="010000"/>
      <w:sz w:val="24"/>
      <w:szCs w:val="24"/>
      <w:lang w:eastAsia="ru-RU"/>
    </w:rPr>
  </w:style>
  <w:style w:type="paragraph" w:customStyle="1" w:styleId="xl191">
    <w:name w:val="xl191"/>
    <w:basedOn w:val="a0"/>
    <w:qFormat/>
    <w:rsid w:val="005128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CYR" w:eastAsia="Times New Roman" w:hAnsi="Times New Roman CYR" w:cs="Times New Roman CYR"/>
      <w:color w:val="010000"/>
      <w:sz w:val="24"/>
      <w:szCs w:val="24"/>
      <w:lang w:eastAsia="ru-RU"/>
    </w:rPr>
  </w:style>
  <w:style w:type="paragraph" w:customStyle="1" w:styleId="xl192">
    <w:name w:val="xl192"/>
    <w:basedOn w:val="a0"/>
    <w:qFormat/>
    <w:rsid w:val="005128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CYR" w:eastAsia="Times New Roman" w:hAnsi="Times New Roman CYR" w:cs="Times New Roman CYR"/>
      <w:color w:val="010000"/>
      <w:sz w:val="24"/>
      <w:szCs w:val="24"/>
      <w:lang w:eastAsia="ru-RU"/>
    </w:rPr>
  </w:style>
  <w:style w:type="paragraph" w:customStyle="1" w:styleId="xl193">
    <w:name w:val="xl193"/>
    <w:basedOn w:val="a0"/>
    <w:qFormat/>
    <w:rsid w:val="005128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CYR" w:eastAsia="Times New Roman" w:hAnsi="Times New Roman CYR" w:cs="Times New Roman CYR"/>
      <w:color w:val="010000"/>
      <w:sz w:val="24"/>
      <w:szCs w:val="24"/>
      <w:lang w:eastAsia="ru-RU"/>
    </w:rPr>
  </w:style>
  <w:style w:type="paragraph" w:customStyle="1" w:styleId="xl194">
    <w:name w:val="xl194"/>
    <w:basedOn w:val="a0"/>
    <w:qFormat/>
    <w:rsid w:val="005128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Cambria" w:eastAsia="Times New Roman" w:hAnsi="Cambria" w:cs="Times New Roman"/>
      <w:lang w:eastAsia="ru-RU"/>
    </w:rPr>
  </w:style>
  <w:style w:type="paragraph" w:customStyle="1" w:styleId="xl195">
    <w:name w:val="xl195"/>
    <w:basedOn w:val="a0"/>
    <w:qFormat/>
    <w:rsid w:val="005128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lang w:eastAsia="ru-RU"/>
    </w:rPr>
  </w:style>
  <w:style w:type="paragraph" w:customStyle="1" w:styleId="xl196">
    <w:name w:val="xl196"/>
    <w:basedOn w:val="a0"/>
    <w:qFormat/>
    <w:rsid w:val="005128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color w:val="010000"/>
      <w:lang w:eastAsia="ru-RU"/>
    </w:rPr>
  </w:style>
  <w:style w:type="paragraph" w:customStyle="1" w:styleId="xl197">
    <w:name w:val="xl197"/>
    <w:basedOn w:val="a0"/>
    <w:qFormat/>
    <w:rsid w:val="005128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198">
    <w:name w:val="xl198"/>
    <w:basedOn w:val="a0"/>
    <w:qFormat/>
    <w:rsid w:val="005128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color w:val="010000"/>
      <w:lang w:eastAsia="ru-RU"/>
    </w:rPr>
  </w:style>
  <w:style w:type="paragraph" w:customStyle="1" w:styleId="xl199">
    <w:name w:val="xl199"/>
    <w:basedOn w:val="a0"/>
    <w:qFormat/>
    <w:rsid w:val="0051288B"/>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00">
    <w:name w:val="xl200"/>
    <w:basedOn w:val="a0"/>
    <w:qFormat/>
    <w:rsid w:val="0051288B"/>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01">
    <w:name w:val="xl201"/>
    <w:basedOn w:val="a0"/>
    <w:qFormat/>
    <w:rsid w:val="0051288B"/>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02">
    <w:name w:val="xl202"/>
    <w:basedOn w:val="a0"/>
    <w:qFormat/>
    <w:rsid w:val="0051288B"/>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jc w:val="center"/>
    </w:pPr>
    <w:rPr>
      <w:rFonts w:ascii="Cambria" w:eastAsia="Times New Roman" w:hAnsi="Cambria" w:cs="Times New Roman"/>
      <w:color w:val="010000"/>
      <w:lang w:eastAsia="ru-RU"/>
    </w:rPr>
  </w:style>
  <w:style w:type="paragraph" w:customStyle="1" w:styleId="xl203">
    <w:name w:val="xl203"/>
    <w:basedOn w:val="a0"/>
    <w:qFormat/>
    <w:rsid w:val="0051288B"/>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04">
    <w:name w:val="xl204"/>
    <w:basedOn w:val="a0"/>
    <w:qFormat/>
    <w:rsid w:val="0051288B"/>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jc w:val="center"/>
    </w:pPr>
    <w:rPr>
      <w:rFonts w:ascii="Cambria" w:eastAsia="Times New Roman" w:hAnsi="Cambria" w:cs="Times New Roman"/>
      <w:color w:val="010000"/>
      <w:lang w:eastAsia="ru-RU"/>
    </w:rPr>
  </w:style>
  <w:style w:type="paragraph" w:customStyle="1" w:styleId="xl205">
    <w:name w:val="xl205"/>
    <w:basedOn w:val="a0"/>
    <w:qFormat/>
    <w:rsid w:val="005128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10000"/>
      <w:sz w:val="28"/>
      <w:szCs w:val="28"/>
      <w:lang w:eastAsia="ru-RU"/>
    </w:rPr>
  </w:style>
  <w:style w:type="paragraph" w:customStyle="1" w:styleId="xl206">
    <w:name w:val="xl206"/>
    <w:basedOn w:val="a0"/>
    <w:qFormat/>
    <w:rsid w:val="005128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10000"/>
      <w:sz w:val="28"/>
      <w:szCs w:val="28"/>
      <w:lang w:eastAsia="ru-RU"/>
    </w:rPr>
  </w:style>
  <w:style w:type="paragraph" w:customStyle="1" w:styleId="xl207">
    <w:name w:val="xl207"/>
    <w:basedOn w:val="a0"/>
    <w:qFormat/>
    <w:rsid w:val="005128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208">
    <w:name w:val="xl208"/>
    <w:basedOn w:val="a0"/>
    <w:qFormat/>
    <w:rsid w:val="005128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color w:val="010000"/>
      <w:sz w:val="28"/>
      <w:szCs w:val="28"/>
      <w:lang w:eastAsia="ru-RU"/>
    </w:rPr>
  </w:style>
  <w:style w:type="paragraph" w:customStyle="1" w:styleId="xl209">
    <w:name w:val="xl209"/>
    <w:basedOn w:val="a0"/>
    <w:qFormat/>
    <w:rsid w:val="005128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10000"/>
      <w:sz w:val="28"/>
      <w:szCs w:val="28"/>
      <w:lang w:eastAsia="ru-RU"/>
    </w:rPr>
  </w:style>
  <w:style w:type="paragraph" w:customStyle="1" w:styleId="xl210">
    <w:name w:val="xl210"/>
    <w:basedOn w:val="a0"/>
    <w:qFormat/>
    <w:rsid w:val="0051288B"/>
    <w:pPr>
      <w:pBdr>
        <w:top w:val="single" w:sz="4" w:space="0" w:color="auto"/>
        <w:left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10000"/>
      <w:sz w:val="28"/>
      <w:szCs w:val="28"/>
      <w:lang w:eastAsia="ru-RU"/>
    </w:rPr>
  </w:style>
  <w:style w:type="paragraph" w:customStyle="1" w:styleId="xl211">
    <w:name w:val="xl211"/>
    <w:basedOn w:val="a0"/>
    <w:qFormat/>
    <w:rsid w:val="005128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color w:val="010000"/>
      <w:sz w:val="28"/>
      <w:szCs w:val="28"/>
      <w:lang w:eastAsia="ru-RU"/>
    </w:rPr>
  </w:style>
  <w:style w:type="paragraph" w:customStyle="1" w:styleId="xl212">
    <w:name w:val="xl212"/>
    <w:basedOn w:val="a0"/>
    <w:qFormat/>
    <w:rsid w:val="0051288B"/>
    <w:pPr>
      <w:pBdr>
        <w:top w:val="single" w:sz="4" w:space="0" w:color="auto"/>
        <w:left w:val="single" w:sz="4" w:space="0" w:color="auto"/>
        <w:bottom w:val="single" w:sz="4" w:space="0" w:color="auto"/>
        <w:right w:val="single" w:sz="4" w:space="0" w:color="auto"/>
      </w:pBdr>
      <w:shd w:val="clear" w:color="auto" w:fill="F2DCDB"/>
      <w:spacing w:before="100" w:beforeAutospacing="1" w:after="100" w:afterAutospacing="1" w:line="240" w:lineRule="auto"/>
      <w:jc w:val="center"/>
    </w:pPr>
    <w:rPr>
      <w:rFonts w:ascii="Cambria" w:eastAsia="Times New Roman" w:hAnsi="Cambria" w:cs="Times New Roman"/>
      <w:color w:val="010000"/>
      <w:sz w:val="28"/>
      <w:szCs w:val="28"/>
      <w:lang w:eastAsia="ru-RU"/>
    </w:rPr>
  </w:style>
  <w:style w:type="paragraph" w:customStyle="1" w:styleId="xl213">
    <w:name w:val="xl213"/>
    <w:basedOn w:val="a0"/>
    <w:qFormat/>
    <w:rsid w:val="005128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color w:val="010000"/>
      <w:sz w:val="28"/>
      <w:szCs w:val="28"/>
      <w:lang w:eastAsia="ru-RU"/>
    </w:rPr>
  </w:style>
  <w:style w:type="paragraph" w:customStyle="1" w:styleId="xl214">
    <w:name w:val="xl214"/>
    <w:basedOn w:val="a0"/>
    <w:qFormat/>
    <w:rsid w:val="005128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mbria" w:eastAsia="Times New Roman" w:hAnsi="Cambria" w:cs="Times New Roman"/>
      <w:color w:val="010000"/>
      <w:sz w:val="28"/>
      <w:szCs w:val="28"/>
      <w:lang w:eastAsia="ru-RU"/>
    </w:rPr>
  </w:style>
  <w:style w:type="paragraph" w:customStyle="1" w:styleId="xl215">
    <w:name w:val="xl215"/>
    <w:basedOn w:val="a0"/>
    <w:qFormat/>
    <w:rsid w:val="005128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color w:val="010000"/>
      <w:sz w:val="28"/>
      <w:szCs w:val="28"/>
      <w:lang w:eastAsia="ru-RU"/>
    </w:rPr>
  </w:style>
  <w:style w:type="paragraph" w:customStyle="1" w:styleId="xl216">
    <w:name w:val="xl216"/>
    <w:basedOn w:val="a0"/>
    <w:qFormat/>
    <w:rsid w:val="005128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color w:val="010000"/>
      <w:sz w:val="28"/>
      <w:szCs w:val="28"/>
      <w:lang w:eastAsia="ru-RU"/>
    </w:rPr>
  </w:style>
  <w:style w:type="paragraph" w:customStyle="1" w:styleId="xl217">
    <w:name w:val="xl217"/>
    <w:basedOn w:val="a0"/>
    <w:qFormat/>
    <w:rsid w:val="005128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218">
    <w:name w:val="xl218"/>
    <w:basedOn w:val="a0"/>
    <w:qFormat/>
    <w:rsid w:val="005128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mbria" w:eastAsia="Times New Roman" w:hAnsi="Cambria" w:cs="Times New Roman"/>
      <w:color w:val="010000"/>
      <w:sz w:val="28"/>
      <w:szCs w:val="28"/>
      <w:lang w:eastAsia="ru-RU"/>
    </w:rPr>
  </w:style>
  <w:style w:type="paragraph" w:customStyle="1" w:styleId="xl219">
    <w:name w:val="xl219"/>
    <w:basedOn w:val="a0"/>
    <w:qFormat/>
    <w:rsid w:val="0051288B"/>
    <w:pPr>
      <w:pBdr>
        <w:top w:val="single" w:sz="4" w:space="0" w:color="auto"/>
        <w:left w:val="single" w:sz="4" w:space="0" w:color="auto"/>
        <w:bottom w:val="single" w:sz="4" w:space="0" w:color="auto"/>
        <w:right w:val="single" w:sz="4" w:space="0" w:color="auto"/>
      </w:pBdr>
      <w:shd w:val="clear" w:color="auto" w:fill="F2DCDB"/>
      <w:spacing w:before="100" w:beforeAutospacing="1" w:after="100" w:afterAutospacing="1" w:line="240" w:lineRule="auto"/>
      <w:jc w:val="center"/>
    </w:pPr>
    <w:rPr>
      <w:rFonts w:ascii="Cambria" w:eastAsia="Times New Roman" w:hAnsi="Cambria" w:cs="Times New Roman"/>
      <w:color w:val="010000"/>
      <w:sz w:val="28"/>
      <w:szCs w:val="28"/>
      <w:lang w:eastAsia="ru-RU"/>
    </w:rPr>
  </w:style>
  <w:style w:type="paragraph" w:customStyle="1" w:styleId="xl220">
    <w:name w:val="xl220"/>
    <w:basedOn w:val="a0"/>
    <w:qFormat/>
    <w:rsid w:val="0051288B"/>
    <w:pPr>
      <w:pBdr>
        <w:top w:val="single" w:sz="4" w:space="0" w:color="auto"/>
        <w:left w:val="single" w:sz="4" w:space="0" w:color="auto"/>
        <w:bottom w:val="single" w:sz="4" w:space="0" w:color="auto"/>
        <w:right w:val="single" w:sz="4" w:space="0" w:color="auto"/>
      </w:pBdr>
      <w:shd w:val="clear" w:color="auto" w:fill="60497A"/>
      <w:spacing w:before="100" w:beforeAutospacing="1" w:after="100" w:afterAutospacing="1" w:line="240" w:lineRule="auto"/>
      <w:jc w:val="center"/>
    </w:pPr>
    <w:rPr>
      <w:rFonts w:ascii="Cambria" w:eastAsia="Times New Roman" w:hAnsi="Cambria" w:cs="Times New Roman"/>
      <w:color w:val="010000"/>
      <w:sz w:val="28"/>
      <w:szCs w:val="28"/>
      <w:lang w:eastAsia="ru-RU"/>
    </w:rPr>
  </w:style>
  <w:style w:type="paragraph" w:customStyle="1" w:styleId="xl221">
    <w:name w:val="xl221"/>
    <w:basedOn w:val="a0"/>
    <w:qFormat/>
    <w:rsid w:val="0051288B"/>
    <w:pPr>
      <w:pBdr>
        <w:top w:val="single" w:sz="4" w:space="0" w:color="auto"/>
        <w:left w:val="single" w:sz="4" w:space="0" w:color="auto"/>
        <w:bottom w:val="single" w:sz="4" w:space="0" w:color="auto"/>
        <w:right w:val="single" w:sz="4" w:space="0" w:color="auto"/>
      </w:pBdr>
      <w:shd w:val="clear" w:color="auto" w:fill="60497A"/>
      <w:spacing w:before="100" w:beforeAutospacing="1" w:after="100" w:afterAutospacing="1" w:line="240" w:lineRule="auto"/>
      <w:jc w:val="center"/>
    </w:pPr>
    <w:rPr>
      <w:rFonts w:ascii="Cambria" w:eastAsia="Times New Roman" w:hAnsi="Cambria" w:cs="Times New Roman"/>
      <w:color w:val="010000"/>
      <w:sz w:val="28"/>
      <w:szCs w:val="28"/>
      <w:lang w:eastAsia="ru-RU"/>
    </w:rPr>
  </w:style>
  <w:style w:type="paragraph" w:customStyle="1" w:styleId="xl222">
    <w:name w:val="xl222"/>
    <w:basedOn w:val="a0"/>
    <w:qFormat/>
    <w:rsid w:val="0051288B"/>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223">
    <w:name w:val="xl223"/>
    <w:basedOn w:val="a0"/>
    <w:qFormat/>
    <w:rsid w:val="005128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CYR" w:eastAsia="Times New Roman" w:hAnsi="Times New Roman CYR" w:cs="Times New Roman CYR"/>
      <w:color w:val="010000"/>
      <w:sz w:val="24"/>
      <w:szCs w:val="24"/>
      <w:lang w:eastAsia="ru-RU"/>
    </w:rPr>
  </w:style>
  <w:style w:type="paragraph" w:customStyle="1" w:styleId="xl224">
    <w:name w:val="xl224"/>
    <w:basedOn w:val="a0"/>
    <w:qFormat/>
    <w:rsid w:val="0051288B"/>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225">
    <w:name w:val="xl225"/>
    <w:basedOn w:val="a0"/>
    <w:qFormat/>
    <w:rsid w:val="005128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Cambria" w:eastAsia="Times New Roman" w:hAnsi="Cambria" w:cs="Times New Roman"/>
      <w:color w:val="010000"/>
      <w:lang w:eastAsia="ru-RU"/>
    </w:rPr>
  </w:style>
  <w:style w:type="paragraph" w:customStyle="1" w:styleId="xl226">
    <w:name w:val="xl226"/>
    <w:basedOn w:val="a0"/>
    <w:qFormat/>
    <w:rsid w:val="005128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Cambria" w:eastAsia="Times New Roman" w:hAnsi="Cambria" w:cs="Times New Roman"/>
      <w:color w:val="010000"/>
      <w:lang w:eastAsia="ru-RU"/>
    </w:rPr>
  </w:style>
  <w:style w:type="paragraph" w:customStyle="1" w:styleId="xl227">
    <w:name w:val="xl227"/>
    <w:basedOn w:val="a0"/>
    <w:qFormat/>
    <w:rsid w:val="005128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Cambria" w:eastAsia="Times New Roman" w:hAnsi="Cambria" w:cs="Times New Roman"/>
      <w:lang w:eastAsia="ru-RU"/>
    </w:rPr>
  </w:style>
  <w:style w:type="paragraph" w:customStyle="1" w:styleId="xl228">
    <w:name w:val="xl228"/>
    <w:basedOn w:val="a0"/>
    <w:qFormat/>
    <w:rsid w:val="005128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color w:val="010000"/>
      <w:lang w:eastAsia="ru-RU"/>
    </w:rPr>
  </w:style>
  <w:style w:type="paragraph" w:customStyle="1" w:styleId="xl229">
    <w:name w:val="xl229"/>
    <w:basedOn w:val="a0"/>
    <w:qFormat/>
    <w:rsid w:val="005128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Cambria" w:eastAsia="Times New Roman" w:hAnsi="Cambria" w:cs="Times New Roman"/>
      <w:color w:val="010000"/>
      <w:lang w:eastAsia="ru-RU"/>
    </w:rPr>
  </w:style>
  <w:style w:type="paragraph" w:customStyle="1" w:styleId="xl230">
    <w:name w:val="xl230"/>
    <w:basedOn w:val="a0"/>
    <w:qFormat/>
    <w:rsid w:val="005128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color w:val="010000"/>
      <w:lang w:eastAsia="ru-RU"/>
    </w:rPr>
  </w:style>
  <w:style w:type="paragraph" w:customStyle="1" w:styleId="xl231">
    <w:name w:val="xl231"/>
    <w:basedOn w:val="a0"/>
    <w:qFormat/>
    <w:rsid w:val="0051288B"/>
    <w:pP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32">
    <w:name w:val="xl232"/>
    <w:basedOn w:val="a0"/>
    <w:qFormat/>
    <w:rsid w:val="0051288B"/>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33">
    <w:name w:val="xl233"/>
    <w:basedOn w:val="a0"/>
    <w:qFormat/>
    <w:rsid w:val="0051288B"/>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s="Times New Roman"/>
      <w:color w:val="010000"/>
      <w:sz w:val="28"/>
      <w:szCs w:val="28"/>
      <w:lang w:eastAsia="ru-RU"/>
    </w:rPr>
  </w:style>
  <w:style w:type="paragraph" w:customStyle="1" w:styleId="xl234">
    <w:name w:val="xl234"/>
    <w:basedOn w:val="a0"/>
    <w:qFormat/>
    <w:rsid w:val="005128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lang w:eastAsia="ru-RU"/>
    </w:rPr>
  </w:style>
  <w:style w:type="paragraph" w:customStyle="1" w:styleId="xl235">
    <w:name w:val="xl235"/>
    <w:basedOn w:val="a0"/>
    <w:qFormat/>
    <w:rsid w:val="005128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10000"/>
      <w:lang w:eastAsia="ru-RU"/>
    </w:rPr>
  </w:style>
  <w:style w:type="paragraph" w:customStyle="1" w:styleId="xl236">
    <w:name w:val="xl236"/>
    <w:basedOn w:val="a0"/>
    <w:qFormat/>
    <w:rsid w:val="005128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10000"/>
      <w:lang w:eastAsia="ru-RU"/>
    </w:rPr>
  </w:style>
  <w:style w:type="paragraph" w:customStyle="1" w:styleId="xl237">
    <w:name w:val="xl237"/>
    <w:basedOn w:val="a0"/>
    <w:qFormat/>
    <w:rsid w:val="005128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10000"/>
      <w:sz w:val="28"/>
      <w:szCs w:val="28"/>
      <w:lang w:eastAsia="ru-RU"/>
    </w:rPr>
  </w:style>
  <w:style w:type="paragraph" w:customStyle="1" w:styleId="xl238">
    <w:name w:val="xl238"/>
    <w:basedOn w:val="a0"/>
    <w:qFormat/>
    <w:rsid w:val="0051288B"/>
    <w:pPr>
      <w:pBdr>
        <w:top w:val="single" w:sz="4" w:space="0" w:color="auto"/>
        <w:left w:val="single" w:sz="4" w:space="0" w:color="auto"/>
        <w:bottom w:val="single" w:sz="4" w:space="0" w:color="auto"/>
        <w:right w:val="single" w:sz="4" w:space="0" w:color="auto"/>
      </w:pBdr>
      <w:shd w:val="clear" w:color="auto" w:fill="538DD5"/>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39">
    <w:name w:val="xl239"/>
    <w:basedOn w:val="a0"/>
    <w:qFormat/>
    <w:rsid w:val="005128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lang w:eastAsia="ru-RU"/>
    </w:rPr>
  </w:style>
  <w:style w:type="paragraph" w:customStyle="1" w:styleId="xl240">
    <w:name w:val="xl240"/>
    <w:basedOn w:val="a0"/>
    <w:qFormat/>
    <w:rsid w:val="005128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10000"/>
      <w:lang w:eastAsia="ru-RU"/>
    </w:rPr>
  </w:style>
  <w:style w:type="paragraph" w:customStyle="1" w:styleId="xl241">
    <w:name w:val="xl241"/>
    <w:basedOn w:val="a0"/>
    <w:qFormat/>
    <w:rsid w:val="005128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10000"/>
      <w:lang w:eastAsia="ru-RU"/>
    </w:rPr>
  </w:style>
  <w:style w:type="paragraph" w:customStyle="1" w:styleId="xl242">
    <w:name w:val="xl242"/>
    <w:basedOn w:val="a0"/>
    <w:qFormat/>
    <w:rsid w:val="005128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10000"/>
      <w:sz w:val="28"/>
      <w:szCs w:val="28"/>
      <w:lang w:eastAsia="ru-RU"/>
    </w:rPr>
  </w:style>
  <w:style w:type="paragraph" w:customStyle="1" w:styleId="xl243">
    <w:name w:val="xl243"/>
    <w:basedOn w:val="a0"/>
    <w:qFormat/>
    <w:rsid w:val="0051288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244">
    <w:name w:val="xl244"/>
    <w:basedOn w:val="a0"/>
    <w:qFormat/>
    <w:rsid w:val="0051288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10000"/>
      <w:lang w:eastAsia="ru-RU"/>
    </w:rPr>
  </w:style>
  <w:style w:type="paragraph" w:customStyle="1" w:styleId="xl245">
    <w:name w:val="xl245"/>
    <w:basedOn w:val="a0"/>
    <w:qFormat/>
    <w:rsid w:val="005128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46">
    <w:name w:val="xl246"/>
    <w:basedOn w:val="a0"/>
    <w:qFormat/>
    <w:rsid w:val="005128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47">
    <w:name w:val="xl247"/>
    <w:basedOn w:val="a0"/>
    <w:qFormat/>
    <w:rsid w:val="005128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248">
    <w:name w:val="xl248"/>
    <w:basedOn w:val="a0"/>
    <w:qFormat/>
    <w:rsid w:val="005128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49">
    <w:name w:val="xl249"/>
    <w:basedOn w:val="a0"/>
    <w:qFormat/>
    <w:rsid w:val="005128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10000"/>
      <w:lang w:eastAsia="ru-RU"/>
    </w:rPr>
  </w:style>
  <w:style w:type="paragraph" w:customStyle="1" w:styleId="xl250">
    <w:name w:val="xl250"/>
    <w:basedOn w:val="a0"/>
    <w:qFormat/>
    <w:rsid w:val="005128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10000"/>
      <w:lang w:eastAsia="ru-RU"/>
    </w:rPr>
  </w:style>
  <w:style w:type="paragraph" w:customStyle="1" w:styleId="xl251">
    <w:name w:val="xl251"/>
    <w:basedOn w:val="a0"/>
    <w:qFormat/>
    <w:rsid w:val="0051288B"/>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252">
    <w:name w:val="xl252"/>
    <w:basedOn w:val="a0"/>
    <w:qFormat/>
    <w:rsid w:val="0051288B"/>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53">
    <w:name w:val="xl253"/>
    <w:basedOn w:val="a0"/>
    <w:qFormat/>
    <w:rsid w:val="0051288B"/>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254">
    <w:name w:val="xl254"/>
    <w:basedOn w:val="a0"/>
    <w:qFormat/>
    <w:rsid w:val="005128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10000"/>
      <w:lang w:eastAsia="ru-RU"/>
    </w:rPr>
  </w:style>
  <w:style w:type="paragraph" w:customStyle="1" w:styleId="xl255">
    <w:name w:val="xl255"/>
    <w:basedOn w:val="a0"/>
    <w:qFormat/>
    <w:rsid w:val="005128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56">
    <w:name w:val="xl256"/>
    <w:basedOn w:val="a0"/>
    <w:qFormat/>
    <w:rsid w:val="0051288B"/>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jc w:val="center"/>
    </w:pPr>
    <w:rPr>
      <w:rFonts w:ascii="Cambria" w:eastAsia="Times New Roman" w:hAnsi="Cambria" w:cs="Times New Roman"/>
      <w:color w:val="010000"/>
      <w:lang w:eastAsia="ru-RU"/>
    </w:rPr>
  </w:style>
  <w:style w:type="paragraph" w:customStyle="1" w:styleId="xl257">
    <w:name w:val="xl257"/>
    <w:basedOn w:val="a0"/>
    <w:qFormat/>
    <w:rsid w:val="0051288B"/>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jc w:val="center"/>
    </w:pPr>
    <w:rPr>
      <w:rFonts w:ascii="Times New Roman" w:eastAsia="Times New Roman" w:hAnsi="Times New Roman" w:cs="Times New Roman"/>
      <w:color w:val="010000"/>
      <w:lang w:eastAsia="ru-RU"/>
    </w:rPr>
  </w:style>
  <w:style w:type="paragraph" w:customStyle="1" w:styleId="xl258">
    <w:name w:val="xl258"/>
    <w:basedOn w:val="a0"/>
    <w:qFormat/>
    <w:rsid w:val="0051288B"/>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59">
    <w:name w:val="xl259"/>
    <w:basedOn w:val="a0"/>
    <w:qFormat/>
    <w:rsid w:val="0051288B"/>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jc w:val="center"/>
    </w:pPr>
    <w:rPr>
      <w:rFonts w:ascii="Cambria" w:eastAsia="Times New Roman" w:hAnsi="Cambria" w:cs="Times New Roman"/>
      <w:lang w:eastAsia="ru-RU"/>
    </w:rPr>
  </w:style>
  <w:style w:type="paragraph" w:customStyle="1" w:styleId="xl260">
    <w:name w:val="xl260"/>
    <w:basedOn w:val="a0"/>
    <w:qFormat/>
    <w:rsid w:val="0051288B"/>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61">
    <w:name w:val="xl261"/>
    <w:basedOn w:val="a0"/>
    <w:qFormat/>
    <w:rsid w:val="0051288B"/>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62">
    <w:name w:val="xl262"/>
    <w:basedOn w:val="a0"/>
    <w:qFormat/>
    <w:rsid w:val="0051288B"/>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jc w:val="center"/>
    </w:pPr>
    <w:rPr>
      <w:rFonts w:ascii="Cambria" w:eastAsia="Times New Roman" w:hAnsi="Cambria" w:cs="Times New Roman"/>
      <w:lang w:eastAsia="ru-RU"/>
    </w:rPr>
  </w:style>
  <w:style w:type="paragraph" w:customStyle="1" w:styleId="xl263">
    <w:name w:val="xl263"/>
    <w:basedOn w:val="a0"/>
    <w:qFormat/>
    <w:rsid w:val="0051288B"/>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jc w:val="center"/>
    </w:pPr>
    <w:rPr>
      <w:rFonts w:ascii="Times New Roman" w:eastAsia="Times New Roman" w:hAnsi="Times New Roman" w:cs="Times New Roman"/>
      <w:color w:val="010000"/>
      <w:lang w:eastAsia="ru-RU"/>
    </w:rPr>
  </w:style>
  <w:style w:type="paragraph" w:customStyle="1" w:styleId="xl264">
    <w:name w:val="xl264"/>
    <w:basedOn w:val="a0"/>
    <w:qFormat/>
    <w:rsid w:val="0051288B"/>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jc w:val="center"/>
    </w:pPr>
    <w:rPr>
      <w:rFonts w:ascii="Arial" w:eastAsia="Times New Roman" w:hAnsi="Arial" w:cs="Arial"/>
      <w:lang w:eastAsia="ru-RU"/>
    </w:rPr>
  </w:style>
  <w:style w:type="paragraph" w:customStyle="1" w:styleId="xl265">
    <w:name w:val="xl265"/>
    <w:basedOn w:val="a0"/>
    <w:qFormat/>
    <w:rsid w:val="0051288B"/>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jc w:val="center"/>
    </w:pPr>
    <w:rPr>
      <w:rFonts w:ascii="Times New Roman" w:eastAsia="Times New Roman" w:hAnsi="Times New Roman" w:cs="Times New Roman"/>
      <w:color w:val="010000"/>
      <w:lang w:eastAsia="ru-RU"/>
    </w:rPr>
  </w:style>
  <w:style w:type="paragraph" w:customStyle="1" w:styleId="xl266">
    <w:name w:val="xl266"/>
    <w:basedOn w:val="a0"/>
    <w:qFormat/>
    <w:rsid w:val="0051288B"/>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67">
    <w:name w:val="xl267"/>
    <w:basedOn w:val="a0"/>
    <w:qFormat/>
    <w:rsid w:val="0051288B"/>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68">
    <w:name w:val="xl268"/>
    <w:basedOn w:val="a0"/>
    <w:qFormat/>
    <w:rsid w:val="0051288B"/>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jc w:val="center"/>
    </w:pPr>
    <w:rPr>
      <w:rFonts w:ascii="Times New Roman CYR" w:eastAsia="Times New Roman" w:hAnsi="Times New Roman CYR" w:cs="Times New Roman CYR"/>
      <w:color w:val="010000"/>
      <w:sz w:val="24"/>
      <w:szCs w:val="24"/>
      <w:lang w:eastAsia="ru-RU"/>
    </w:rPr>
  </w:style>
  <w:style w:type="paragraph" w:customStyle="1" w:styleId="xl269">
    <w:name w:val="xl269"/>
    <w:basedOn w:val="a0"/>
    <w:qFormat/>
    <w:rsid w:val="0051288B"/>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jc w:val="center"/>
    </w:pPr>
    <w:rPr>
      <w:rFonts w:ascii="Cambria" w:eastAsia="Times New Roman" w:hAnsi="Cambria" w:cs="Times New Roman"/>
      <w:color w:val="010000"/>
      <w:lang w:eastAsia="ru-RU"/>
    </w:rPr>
  </w:style>
  <w:style w:type="paragraph" w:customStyle="1" w:styleId="xl270">
    <w:name w:val="xl270"/>
    <w:basedOn w:val="a0"/>
    <w:qFormat/>
    <w:rsid w:val="0051288B"/>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jc w:val="center"/>
    </w:pPr>
    <w:rPr>
      <w:rFonts w:ascii="Times New Roman" w:eastAsia="Times New Roman" w:hAnsi="Times New Roman" w:cs="Times New Roman"/>
      <w:color w:val="010000"/>
      <w:lang w:eastAsia="ru-RU"/>
    </w:rPr>
  </w:style>
  <w:style w:type="paragraph" w:customStyle="1" w:styleId="xl271">
    <w:name w:val="xl271"/>
    <w:basedOn w:val="a0"/>
    <w:qFormat/>
    <w:rsid w:val="0051288B"/>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jc w:val="center"/>
    </w:pPr>
    <w:rPr>
      <w:rFonts w:ascii="Cambria" w:eastAsia="Times New Roman" w:hAnsi="Cambria" w:cs="Times New Roman"/>
      <w:lang w:eastAsia="ru-RU"/>
    </w:rPr>
  </w:style>
  <w:style w:type="paragraph" w:customStyle="1" w:styleId="xl272">
    <w:name w:val="xl272"/>
    <w:basedOn w:val="a0"/>
    <w:qFormat/>
    <w:rsid w:val="005128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CYR" w:eastAsia="Times New Roman" w:hAnsi="Times New Roman CYR" w:cs="Times New Roman CYR"/>
      <w:color w:val="010000"/>
      <w:sz w:val="24"/>
      <w:szCs w:val="24"/>
      <w:lang w:eastAsia="ru-RU"/>
    </w:rPr>
  </w:style>
  <w:style w:type="paragraph" w:customStyle="1" w:styleId="xl273">
    <w:name w:val="xl273"/>
    <w:basedOn w:val="a0"/>
    <w:qFormat/>
    <w:rsid w:val="005128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10000"/>
      <w:sz w:val="24"/>
      <w:szCs w:val="24"/>
      <w:lang w:eastAsia="ru-RU"/>
    </w:rPr>
  </w:style>
  <w:style w:type="paragraph" w:customStyle="1" w:styleId="xl274">
    <w:name w:val="xl274"/>
    <w:basedOn w:val="a0"/>
    <w:qFormat/>
    <w:rsid w:val="005128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10000"/>
      <w:sz w:val="24"/>
      <w:szCs w:val="24"/>
      <w:lang w:eastAsia="ru-RU"/>
    </w:rPr>
  </w:style>
  <w:style w:type="paragraph" w:customStyle="1" w:styleId="xl275">
    <w:name w:val="xl275"/>
    <w:basedOn w:val="a0"/>
    <w:qFormat/>
    <w:rsid w:val="0051288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CYR"/>
      <w:color w:val="010000"/>
      <w:sz w:val="24"/>
      <w:szCs w:val="24"/>
      <w:lang w:eastAsia="ru-RU"/>
    </w:rPr>
  </w:style>
  <w:style w:type="paragraph" w:customStyle="1" w:styleId="xl276">
    <w:name w:val="xl276"/>
    <w:basedOn w:val="a0"/>
    <w:qFormat/>
    <w:rsid w:val="0051288B"/>
    <w:pPr>
      <w:spacing w:before="100" w:beforeAutospacing="1" w:after="100" w:afterAutospacing="1" w:line="240" w:lineRule="auto"/>
      <w:jc w:val="right"/>
    </w:pPr>
    <w:rPr>
      <w:rFonts w:ascii="Times New Roman CYR" w:eastAsia="Times New Roman" w:hAnsi="Times New Roman CYR" w:cs="Times New Roman CYR"/>
      <w:color w:val="010000"/>
      <w:sz w:val="24"/>
      <w:szCs w:val="24"/>
      <w:lang w:eastAsia="ru-RU"/>
    </w:rPr>
  </w:style>
  <w:style w:type="paragraph" w:customStyle="1" w:styleId="xl277">
    <w:name w:val="xl277"/>
    <w:basedOn w:val="a0"/>
    <w:qFormat/>
    <w:rsid w:val="0051288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78">
    <w:name w:val="xl278"/>
    <w:basedOn w:val="a0"/>
    <w:qFormat/>
    <w:rsid w:val="0051288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79">
    <w:name w:val="xl279"/>
    <w:basedOn w:val="a0"/>
    <w:qFormat/>
    <w:rsid w:val="0051288B"/>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280">
    <w:name w:val="xl280"/>
    <w:basedOn w:val="a0"/>
    <w:qFormat/>
    <w:rsid w:val="0051288B"/>
    <w:pPr>
      <w:pBdr>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81">
    <w:name w:val="xl281"/>
    <w:basedOn w:val="a0"/>
    <w:qFormat/>
    <w:rsid w:val="0051288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10000"/>
      <w:sz w:val="24"/>
      <w:szCs w:val="24"/>
      <w:lang w:eastAsia="ru-RU"/>
    </w:rPr>
  </w:style>
  <w:style w:type="paragraph" w:customStyle="1" w:styleId="xl282">
    <w:name w:val="xl282"/>
    <w:basedOn w:val="a0"/>
    <w:qFormat/>
    <w:rsid w:val="0051288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10000"/>
      <w:sz w:val="28"/>
      <w:szCs w:val="28"/>
      <w:lang w:eastAsia="ru-RU"/>
    </w:rPr>
  </w:style>
  <w:style w:type="paragraph" w:customStyle="1" w:styleId="xl283">
    <w:name w:val="xl283"/>
    <w:basedOn w:val="a0"/>
    <w:qFormat/>
    <w:rsid w:val="0051288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CYR"/>
      <w:color w:val="010000"/>
      <w:sz w:val="24"/>
      <w:szCs w:val="24"/>
      <w:lang w:eastAsia="ru-RU"/>
    </w:rPr>
  </w:style>
  <w:style w:type="paragraph" w:customStyle="1" w:styleId="xl284">
    <w:name w:val="xl284"/>
    <w:basedOn w:val="a0"/>
    <w:qFormat/>
    <w:rsid w:val="005128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w:eastAsia="Times New Roman" w:hAnsi="Arial" w:cs="Arial"/>
      <w:lang w:eastAsia="ru-RU"/>
    </w:rPr>
  </w:style>
  <w:style w:type="paragraph" w:customStyle="1" w:styleId="xl285">
    <w:name w:val="xl285"/>
    <w:basedOn w:val="a0"/>
    <w:qFormat/>
    <w:rsid w:val="005128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Cambria" w:eastAsia="Times New Roman" w:hAnsi="Cambria" w:cs="Times New Roman"/>
      <w:lang w:eastAsia="ru-RU"/>
    </w:rPr>
  </w:style>
  <w:style w:type="paragraph" w:customStyle="1" w:styleId="xl286">
    <w:name w:val="xl286"/>
    <w:basedOn w:val="a0"/>
    <w:qFormat/>
    <w:rsid w:val="005128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character" w:customStyle="1" w:styleId="710">
    <w:name w:val="Заголовок 7 Знак1"/>
    <w:basedOn w:val="a1"/>
    <w:semiHidden/>
    <w:rsid w:val="0051288B"/>
    <w:rPr>
      <w:rFonts w:asciiTheme="majorHAnsi" w:eastAsiaTheme="majorEastAsia" w:hAnsiTheme="majorHAnsi" w:cstheme="majorBidi"/>
      <w:i/>
      <w:iCs/>
      <w:color w:val="1F3763" w:themeColor="accent1" w:themeShade="7F"/>
      <w:sz w:val="24"/>
      <w:szCs w:val="24"/>
      <w:lang w:eastAsia="ru-RU"/>
    </w:rPr>
  </w:style>
  <w:style w:type="character" w:customStyle="1" w:styleId="810">
    <w:name w:val="Заголовок 8 Знак1"/>
    <w:basedOn w:val="a1"/>
    <w:uiPriority w:val="9"/>
    <w:semiHidden/>
    <w:rsid w:val="0051288B"/>
    <w:rPr>
      <w:rFonts w:asciiTheme="majorHAnsi" w:eastAsiaTheme="majorEastAsia" w:hAnsiTheme="majorHAnsi" w:cstheme="majorBidi"/>
      <w:color w:val="272727" w:themeColor="text1" w:themeTint="D8"/>
      <w:sz w:val="21"/>
      <w:szCs w:val="21"/>
      <w:lang w:eastAsia="ru-RU"/>
    </w:rPr>
  </w:style>
  <w:style w:type="character" w:customStyle="1" w:styleId="910">
    <w:name w:val="Заголовок 9 Знак1"/>
    <w:basedOn w:val="a1"/>
    <w:uiPriority w:val="9"/>
    <w:semiHidden/>
    <w:rsid w:val="0051288B"/>
    <w:rPr>
      <w:rFonts w:asciiTheme="majorHAnsi" w:eastAsiaTheme="majorEastAsia" w:hAnsiTheme="majorHAnsi" w:cstheme="majorBidi"/>
      <w:i/>
      <w:iCs/>
      <w:color w:val="272727" w:themeColor="text1" w:themeTint="D8"/>
      <w:sz w:val="21"/>
      <w:szCs w:val="21"/>
      <w:lang w:eastAsia="ru-RU"/>
    </w:rPr>
  </w:style>
  <w:style w:type="character" w:customStyle="1" w:styleId="1d">
    <w:name w:val="Верхний колонтитул Знак1"/>
    <w:basedOn w:val="a1"/>
    <w:uiPriority w:val="99"/>
    <w:semiHidden/>
    <w:rsid w:val="0051288B"/>
    <w:rPr>
      <w:rFonts w:ascii="Times New Roman" w:eastAsia="Times New Roman" w:hAnsi="Times New Roman" w:cs="Times New Roman"/>
      <w:sz w:val="24"/>
      <w:szCs w:val="24"/>
      <w:lang w:eastAsia="ru-RU"/>
    </w:rPr>
  </w:style>
  <w:style w:type="character" w:customStyle="1" w:styleId="1e">
    <w:name w:val="Нижний колонтитул Знак1"/>
    <w:basedOn w:val="a1"/>
    <w:uiPriority w:val="99"/>
    <w:semiHidden/>
    <w:rsid w:val="0051288B"/>
    <w:rPr>
      <w:rFonts w:ascii="Times New Roman" w:eastAsia="Times New Roman" w:hAnsi="Times New Roman" w:cs="Times New Roman"/>
      <w:sz w:val="24"/>
      <w:szCs w:val="24"/>
      <w:lang w:eastAsia="ru-RU"/>
    </w:rPr>
  </w:style>
  <w:style w:type="character" w:customStyle="1" w:styleId="1f">
    <w:name w:val="Текст выноски Знак1"/>
    <w:basedOn w:val="a1"/>
    <w:uiPriority w:val="99"/>
    <w:semiHidden/>
    <w:rsid w:val="0051288B"/>
    <w:rPr>
      <w:rFonts w:ascii="Segoe UI" w:eastAsia="Times New Roman" w:hAnsi="Segoe UI" w:cs="Segoe UI"/>
      <w:sz w:val="18"/>
      <w:szCs w:val="18"/>
      <w:lang w:eastAsia="ru-RU"/>
    </w:rPr>
  </w:style>
  <w:style w:type="character" w:customStyle="1" w:styleId="1f0">
    <w:name w:val="Текст Знак1"/>
    <w:basedOn w:val="a1"/>
    <w:semiHidden/>
    <w:rsid w:val="0051288B"/>
    <w:rPr>
      <w:rFonts w:ascii="Consolas" w:eastAsia="Times New Roman" w:hAnsi="Consolas" w:cs="Times New Roman"/>
      <w:sz w:val="21"/>
      <w:szCs w:val="21"/>
      <w:lang w:eastAsia="ru-RU"/>
    </w:rPr>
  </w:style>
  <w:style w:type="character" w:customStyle="1" w:styleId="1f1">
    <w:name w:val="Тема примечания Знак1"/>
    <w:basedOn w:val="1c"/>
    <w:uiPriority w:val="99"/>
    <w:semiHidden/>
    <w:rsid w:val="0051288B"/>
    <w:rPr>
      <w:rFonts w:ascii="Times New Roman" w:eastAsia="Times New Roman" w:hAnsi="Times New Roman" w:cs="Times New Roman"/>
      <w:b/>
      <w:bCs/>
      <w:sz w:val="20"/>
      <w:szCs w:val="20"/>
      <w:lang w:eastAsia="ru-RU"/>
    </w:rPr>
  </w:style>
  <w:style w:type="character" w:customStyle="1" w:styleId="1f2">
    <w:name w:val="Основной текст с отступом Знак1"/>
    <w:basedOn w:val="a1"/>
    <w:uiPriority w:val="99"/>
    <w:semiHidden/>
    <w:rsid w:val="0051288B"/>
    <w:rPr>
      <w:rFonts w:ascii="Times New Roman" w:eastAsia="Times New Roman" w:hAnsi="Times New Roman" w:cs="Times New Roman"/>
      <w:sz w:val="24"/>
      <w:szCs w:val="24"/>
      <w:lang w:eastAsia="ru-RU"/>
    </w:rPr>
  </w:style>
  <w:style w:type="character" w:customStyle="1" w:styleId="1f3">
    <w:name w:val="Основной текст Знак1"/>
    <w:basedOn w:val="a1"/>
    <w:uiPriority w:val="99"/>
    <w:semiHidden/>
    <w:rsid w:val="0051288B"/>
    <w:rPr>
      <w:rFonts w:ascii="Times New Roman" w:eastAsia="Times New Roman" w:hAnsi="Times New Roman" w:cs="Times New Roman"/>
      <w:sz w:val="24"/>
      <w:szCs w:val="24"/>
      <w:lang w:eastAsia="ru-RU"/>
    </w:rPr>
  </w:style>
  <w:style w:type="character" w:customStyle="1" w:styleId="212">
    <w:name w:val="Основной текст 2 Знак1"/>
    <w:basedOn w:val="a1"/>
    <w:uiPriority w:val="99"/>
    <w:semiHidden/>
    <w:rsid w:val="0051288B"/>
    <w:rPr>
      <w:rFonts w:ascii="Times New Roman" w:eastAsia="Times New Roman" w:hAnsi="Times New Roman" w:cs="Times New Roman"/>
      <w:sz w:val="24"/>
      <w:szCs w:val="24"/>
      <w:lang w:eastAsia="ru-RU"/>
    </w:rPr>
  </w:style>
  <w:style w:type="character" w:customStyle="1" w:styleId="312">
    <w:name w:val="Основной текст 3 Знак1"/>
    <w:basedOn w:val="a1"/>
    <w:uiPriority w:val="99"/>
    <w:semiHidden/>
    <w:rsid w:val="0051288B"/>
    <w:rPr>
      <w:rFonts w:ascii="Times New Roman" w:eastAsia="Times New Roman" w:hAnsi="Times New Roman" w:cs="Times New Roman"/>
      <w:sz w:val="16"/>
      <w:szCs w:val="16"/>
      <w:lang w:eastAsia="ru-RU"/>
    </w:rPr>
  </w:style>
  <w:style w:type="character" w:customStyle="1" w:styleId="313">
    <w:name w:val="Основной текст с отступом 3 Знак1"/>
    <w:basedOn w:val="a1"/>
    <w:uiPriority w:val="99"/>
    <w:semiHidden/>
    <w:rsid w:val="0051288B"/>
    <w:rPr>
      <w:rFonts w:ascii="Times New Roman" w:eastAsia="Times New Roman" w:hAnsi="Times New Roman" w:cs="Times New Roman"/>
      <w:sz w:val="16"/>
      <w:szCs w:val="16"/>
      <w:lang w:eastAsia="ru-RU"/>
    </w:rPr>
  </w:style>
  <w:style w:type="table" w:customStyle="1" w:styleId="37">
    <w:name w:val="Сетка таблицы3"/>
    <w:basedOn w:val="a2"/>
    <w:next w:val="ad"/>
    <w:uiPriority w:val="59"/>
    <w:rsid w:val="0051288B"/>
    <w:pPr>
      <w:spacing w:after="0" w:line="240" w:lineRule="auto"/>
    </w:pPr>
    <w:rPr>
      <w:rFonts w:ascii="Times New Roman" w:eastAsia="Calibri" w:hAnsi="Times New Roman" w:cs="Arial"/>
      <w:color w:val="00000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f4">
    <w:name w:val="toc 1"/>
    <w:basedOn w:val="a0"/>
    <w:next w:val="a0"/>
    <w:autoRedefine/>
    <w:uiPriority w:val="39"/>
    <w:semiHidden/>
    <w:unhideWhenUsed/>
    <w:qFormat/>
    <w:rsid w:val="0051288B"/>
    <w:pPr>
      <w:spacing w:before="120" w:after="0" w:line="240" w:lineRule="auto"/>
    </w:pPr>
    <w:rPr>
      <w:rFonts w:ascii="Calibri" w:eastAsia="Times New Roman" w:hAnsi="Calibri" w:cs="Calibri"/>
      <w:b/>
      <w:bCs/>
      <w:i/>
      <w:iCs/>
      <w:sz w:val="24"/>
      <w:szCs w:val="24"/>
      <w:lang w:eastAsia="ru-RU"/>
    </w:rPr>
  </w:style>
  <w:style w:type="paragraph" w:styleId="2b">
    <w:name w:val="toc 2"/>
    <w:basedOn w:val="a0"/>
    <w:next w:val="a0"/>
    <w:autoRedefine/>
    <w:uiPriority w:val="39"/>
    <w:semiHidden/>
    <w:unhideWhenUsed/>
    <w:qFormat/>
    <w:rsid w:val="0051288B"/>
    <w:pPr>
      <w:spacing w:before="120" w:after="0" w:line="240" w:lineRule="auto"/>
      <w:ind w:left="240"/>
    </w:pPr>
    <w:rPr>
      <w:rFonts w:ascii="Calibri" w:eastAsia="Times New Roman" w:hAnsi="Calibri" w:cs="Calibri"/>
      <w:b/>
      <w:bCs/>
      <w:lang w:eastAsia="ru-RU"/>
    </w:rPr>
  </w:style>
  <w:style w:type="paragraph" w:styleId="38">
    <w:name w:val="toc 3"/>
    <w:basedOn w:val="a0"/>
    <w:next w:val="a0"/>
    <w:autoRedefine/>
    <w:uiPriority w:val="39"/>
    <w:semiHidden/>
    <w:unhideWhenUsed/>
    <w:qFormat/>
    <w:rsid w:val="0051288B"/>
    <w:pPr>
      <w:spacing w:after="0" w:line="240" w:lineRule="auto"/>
      <w:ind w:left="480"/>
    </w:pPr>
    <w:rPr>
      <w:rFonts w:ascii="Calibri" w:eastAsia="Times New Roman" w:hAnsi="Calibri" w:cs="Calibri"/>
      <w:sz w:val="20"/>
      <w:szCs w:val="20"/>
      <w:lang w:eastAsia="ru-RU"/>
    </w:rPr>
  </w:style>
  <w:style w:type="paragraph" w:styleId="43">
    <w:name w:val="toc 4"/>
    <w:basedOn w:val="a0"/>
    <w:next w:val="a0"/>
    <w:autoRedefine/>
    <w:uiPriority w:val="39"/>
    <w:semiHidden/>
    <w:unhideWhenUsed/>
    <w:rsid w:val="0051288B"/>
    <w:pPr>
      <w:spacing w:after="0" w:line="240" w:lineRule="auto"/>
      <w:ind w:left="720"/>
    </w:pPr>
    <w:rPr>
      <w:rFonts w:ascii="Calibri" w:eastAsia="Times New Roman" w:hAnsi="Calibri" w:cs="Calibri"/>
      <w:sz w:val="20"/>
      <w:szCs w:val="20"/>
      <w:lang w:eastAsia="ru-RU"/>
    </w:rPr>
  </w:style>
  <w:style w:type="paragraph" w:styleId="52">
    <w:name w:val="toc 5"/>
    <w:basedOn w:val="a0"/>
    <w:next w:val="a0"/>
    <w:autoRedefine/>
    <w:uiPriority w:val="39"/>
    <w:semiHidden/>
    <w:unhideWhenUsed/>
    <w:rsid w:val="0051288B"/>
    <w:pPr>
      <w:spacing w:after="0" w:line="240" w:lineRule="auto"/>
      <w:ind w:left="960"/>
    </w:pPr>
    <w:rPr>
      <w:rFonts w:ascii="Calibri" w:eastAsia="Times New Roman" w:hAnsi="Calibri" w:cs="Calibri"/>
      <w:sz w:val="20"/>
      <w:szCs w:val="20"/>
      <w:lang w:eastAsia="ru-RU"/>
    </w:rPr>
  </w:style>
  <w:style w:type="paragraph" w:styleId="62">
    <w:name w:val="toc 6"/>
    <w:basedOn w:val="a0"/>
    <w:next w:val="a0"/>
    <w:autoRedefine/>
    <w:uiPriority w:val="39"/>
    <w:semiHidden/>
    <w:unhideWhenUsed/>
    <w:rsid w:val="0051288B"/>
    <w:pPr>
      <w:spacing w:after="0" w:line="240" w:lineRule="auto"/>
      <w:ind w:left="1200"/>
    </w:pPr>
    <w:rPr>
      <w:rFonts w:ascii="Calibri" w:eastAsia="Times New Roman" w:hAnsi="Calibri" w:cs="Calibri"/>
      <w:sz w:val="20"/>
      <w:szCs w:val="20"/>
      <w:lang w:eastAsia="ru-RU"/>
    </w:rPr>
  </w:style>
  <w:style w:type="paragraph" w:styleId="72">
    <w:name w:val="toc 7"/>
    <w:basedOn w:val="a0"/>
    <w:next w:val="a0"/>
    <w:autoRedefine/>
    <w:uiPriority w:val="39"/>
    <w:semiHidden/>
    <w:unhideWhenUsed/>
    <w:rsid w:val="0051288B"/>
    <w:pPr>
      <w:spacing w:after="0" w:line="240" w:lineRule="auto"/>
      <w:ind w:left="1440"/>
    </w:pPr>
    <w:rPr>
      <w:rFonts w:ascii="Calibri" w:eastAsia="Times New Roman" w:hAnsi="Calibri" w:cs="Calibri"/>
      <w:sz w:val="20"/>
      <w:szCs w:val="20"/>
      <w:lang w:eastAsia="ru-RU"/>
    </w:rPr>
  </w:style>
  <w:style w:type="paragraph" w:styleId="82">
    <w:name w:val="toc 8"/>
    <w:basedOn w:val="a0"/>
    <w:next w:val="a0"/>
    <w:autoRedefine/>
    <w:uiPriority w:val="39"/>
    <w:semiHidden/>
    <w:unhideWhenUsed/>
    <w:rsid w:val="0051288B"/>
    <w:pPr>
      <w:spacing w:after="0" w:line="240" w:lineRule="auto"/>
      <w:ind w:left="1680"/>
    </w:pPr>
    <w:rPr>
      <w:rFonts w:ascii="Calibri" w:eastAsia="Times New Roman" w:hAnsi="Calibri" w:cs="Calibri"/>
      <w:sz w:val="20"/>
      <w:szCs w:val="20"/>
      <w:lang w:eastAsia="ru-RU"/>
    </w:rPr>
  </w:style>
  <w:style w:type="paragraph" w:styleId="92">
    <w:name w:val="toc 9"/>
    <w:basedOn w:val="a0"/>
    <w:next w:val="a0"/>
    <w:autoRedefine/>
    <w:uiPriority w:val="39"/>
    <w:semiHidden/>
    <w:unhideWhenUsed/>
    <w:rsid w:val="0051288B"/>
    <w:pPr>
      <w:spacing w:after="0" w:line="240" w:lineRule="auto"/>
      <w:ind w:left="1920"/>
    </w:pPr>
    <w:rPr>
      <w:rFonts w:ascii="Calibri" w:eastAsia="Times New Roman" w:hAnsi="Calibri" w:cs="Calibri"/>
      <w:sz w:val="20"/>
      <w:szCs w:val="20"/>
      <w:lang w:eastAsia="ru-RU"/>
    </w:rPr>
  </w:style>
  <w:style w:type="numbering" w:customStyle="1" w:styleId="141">
    <w:name w:val="Нумерация заголовки 141"/>
    <w:uiPriority w:val="99"/>
    <w:rsid w:val="0051288B"/>
  </w:style>
  <w:style w:type="numbering" w:customStyle="1" w:styleId="411">
    <w:name w:val="Стиль41"/>
    <w:rsid w:val="0051288B"/>
  </w:style>
  <w:style w:type="character" w:styleId="affe">
    <w:name w:val="Intense Reference"/>
    <w:basedOn w:val="a1"/>
    <w:uiPriority w:val="32"/>
    <w:qFormat/>
    <w:rsid w:val="00B5768D"/>
    <w:rPr>
      <w:b/>
      <w:bCs/>
      <w:smallCaps/>
      <w:color w:val="4472C4"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2398888">
      <w:bodyDiv w:val="1"/>
      <w:marLeft w:val="0"/>
      <w:marRight w:val="0"/>
      <w:marTop w:val="0"/>
      <w:marBottom w:val="0"/>
      <w:divBdr>
        <w:top w:val="none" w:sz="0" w:space="0" w:color="auto"/>
        <w:left w:val="none" w:sz="0" w:space="0" w:color="auto"/>
        <w:bottom w:val="none" w:sz="0" w:space="0" w:color="auto"/>
        <w:right w:val="none" w:sz="0" w:space="0" w:color="auto"/>
      </w:divBdr>
    </w:div>
    <w:div w:id="316225472">
      <w:bodyDiv w:val="1"/>
      <w:marLeft w:val="0"/>
      <w:marRight w:val="0"/>
      <w:marTop w:val="0"/>
      <w:marBottom w:val="0"/>
      <w:divBdr>
        <w:top w:val="none" w:sz="0" w:space="0" w:color="auto"/>
        <w:left w:val="none" w:sz="0" w:space="0" w:color="auto"/>
        <w:bottom w:val="none" w:sz="0" w:space="0" w:color="auto"/>
        <w:right w:val="none" w:sz="0" w:space="0" w:color="auto"/>
      </w:divBdr>
    </w:div>
    <w:div w:id="342167270">
      <w:bodyDiv w:val="1"/>
      <w:marLeft w:val="0"/>
      <w:marRight w:val="0"/>
      <w:marTop w:val="0"/>
      <w:marBottom w:val="0"/>
      <w:divBdr>
        <w:top w:val="none" w:sz="0" w:space="0" w:color="auto"/>
        <w:left w:val="none" w:sz="0" w:space="0" w:color="auto"/>
        <w:bottom w:val="none" w:sz="0" w:space="0" w:color="auto"/>
        <w:right w:val="none" w:sz="0" w:space="0" w:color="auto"/>
      </w:divBdr>
    </w:div>
    <w:div w:id="345057709">
      <w:bodyDiv w:val="1"/>
      <w:marLeft w:val="0"/>
      <w:marRight w:val="0"/>
      <w:marTop w:val="0"/>
      <w:marBottom w:val="0"/>
      <w:divBdr>
        <w:top w:val="none" w:sz="0" w:space="0" w:color="auto"/>
        <w:left w:val="none" w:sz="0" w:space="0" w:color="auto"/>
        <w:bottom w:val="none" w:sz="0" w:space="0" w:color="auto"/>
        <w:right w:val="none" w:sz="0" w:space="0" w:color="auto"/>
      </w:divBdr>
    </w:div>
    <w:div w:id="355885228">
      <w:bodyDiv w:val="1"/>
      <w:marLeft w:val="0"/>
      <w:marRight w:val="0"/>
      <w:marTop w:val="0"/>
      <w:marBottom w:val="0"/>
      <w:divBdr>
        <w:top w:val="none" w:sz="0" w:space="0" w:color="auto"/>
        <w:left w:val="none" w:sz="0" w:space="0" w:color="auto"/>
        <w:bottom w:val="none" w:sz="0" w:space="0" w:color="auto"/>
        <w:right w:val="none" w:sz="0" w:space="0" w:color="auto"/>
      </w:divBdr>
    </w:div>
    <w:div w:id="1433428554">
      <w:bodyDiv w:val="1"/>
      <w:marLeft w:val="0"/>
      <w:marRight w:val="0"/>
      <w:marTop w:val="0"/>
      <w:marBottom w:val="0"/>
      <w:divBdr>
        <w:top w:val="none" w:sz="0" w:space="0" w:color="auto"/>
        <w:left w:val="none" w:sz="0" w:space="0" w:color="auto"/>
        <w:bottom w:val="none" w:sz="0" w:space="0" w:color="auto"/>
        <w:right w:val="none" w:sz="0" w:space="0" w:color="auto"/>
      </w:divBdr>
    </w:div>
    <w:div w:id="1487933314">
      <w:bodyDiv w:val="1"/>
      <w:marLeft w:val="0"/>
      <w:marRight w:val="0"/>
      <w:marTop w:val="0"/>
      <w:marBottom w:val="0"/>
      <w:divBdr>
        <w:top w:val="none" w:sz="0" w:space="0" w:color="auto"/>
        <w:left w:val="none" w:sz="0" w:space="0" w:color="auto"/>
        <w:bottom w:val="none" w:sz="0" w:space="0" w:color="auto"/>
        <w:right w:val="none" w:sz="0" w:space="0" w:color="auto"/>
      </w:divBdr>
    </w:div>
    <w:div w:id="2109428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1.xml"/><Relationship Id="rId26" Type="http://schemas.openxmlformats.org/officeDocument/2006/relationships/hyperlink" Target="mailto:ethics@rostelecom.ru" TargetMode="External"/><Relationship Id="rId3" Type="http://schemas.openxmlformats.org/officeDocument/2006/relationships/styles" Target="styles.xml"/><Relationship Id="rId21" Type="http://schemas.openxmlformats.org/officeDocument/2006/relationships/hyperlink" Target="https://www.company.rt.ru/"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bashtel.ru" TargetMode="External"/><Relationship Id="rId25" Type="http://schemas.openxmlformats.org/officeDocument/2006/relationships/hyperlink" Target="https://www.bashtel.ru/zakupki/informatsiya/index.php?SECTION_ID=92" TargetMode="External"/><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www.bashtel.ru/zakupki/informatsiya/index.php?SECTION_ID=92" TargetMode="External"/><Relationship Id="rId20" Type="http://schemas.openxmlformats.org/officeDocument/2006/relationships/hyperlink" Target="https://www.bashtel.ru/zakupki/informatsiya/index.php?SECTION_ID=92" TargetMode="External"/><Relationship Id="rId29" Type="http://schemas.openxmlformats.org/officeDocument/2006/relationships/hyperlink" Target="https://www.roseltor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ashtel.ru/zakupki/informatsiya/index.php?SECTION_ID=92" TargetMode="External"/><Relationship Id="rId24" Type="http://schemas.openxmlformats.org/officeDocument/2006/relationships/hyperlink" Target="https://www.bashtel.ru/zakupki/informatsiya/index.php?SECTION_ID=92" TargetMode="External"/><Relationship Id="rId32" Type="http://schemas.openxmlformats.org/officeDocument/2006/relationships/hyperlink" Target="https://www.roseltorg.ru/" TargetMode="Externa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gisp.gov.ru/documents/10546664/" TargetMode="External"/><Relationship Id="rId28" Type="http://schemas.openxmlformats.org/officeDocument/2006/relationships/hyperlink" Target="mailto:f.fattahov@bashtel.ru" TargetMode="External"/><Relationship Id="rId36" Type="http://schemas.openxmlformats.org/officeDocument/2006/relationships/theme" Target="theme/theme1.xml"/><Relationship Id="rId10" Type="http://schemas.openxmlformats.org/officeDocument/2006/relationships/hyperlink" Target="http://www.bashtel.ru" TargetMode="External"/><Relationship Id="rId19" Type="http://schemas.openxmlformats.org/officeDocument/2006/relationships/header" Target="header2.xml"/><Relationship Id="rId31"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mailto:a.ahmetzyanova@bashtel.ru" TargetMode="External"/><Relationship Id="rId30" Type="http://schemas.openxmlformats.org/officeDocument/2006/relationships/hyperlink" Target="http://www.zakupki.gov.ru" TargetMode="External"/><Relationship Id="rId35" Type="http://schemas.openxmlformats.org/officeDocument/2006/relationships/glossaryDocument" Target="glossary/document.xml"/><Relationship Id="rId8"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3A3B681DB29421A83D161DA52376465"/>
        <w:category>
          <w:name w:val="Общие"/>
          <w:gallery w:val="placeholder"/>
        </w:category>
        <w:types>
          <w:type w:val="bbPlcHdr"/>
        </w:types>
        <w:behaviors>
          <w:behavior w:val="content"/>
        </w:behaviors>
        <w:guid w:val="{0B63C66D-E89D-4DFE-8790-6A2D9A0426ED}"/>
      </w:docPartPr>
      <w:docPartBody>
        <w:p w:rsidR="001131A0" w:rsidRDefault="001131A0" w:rsidP="001131A0">
          <w:pPr>
            <w:pStyle w:val="43A3B681DB29421A83D161DA52376465"/>
          </w:pPr>
          <w:r w:rsidRPr="00CF72D7">
            <w:rPr>
              <w:rStyle w:val="a3"/>
            </w:rPr>
            <w:t>Место для ввода даты.</w:t>
          </w:r>
        </w:p>
      </w:docPartBody>
    </w:docPart>
    <w:docPart>
      <w:docPartPr>
        <w:name w:val="7C3CD701C5CB46DA93B9659B83D6178E"/>
        <w:category>
          <w:name w:val="Общие"/>
          <w:gallery w:val="placeholder"/>
        </w:category>
        <w:types>
          <w:type w:val="bbPlcHdr"/>
        </w:types>
        <w:behaviors>
          <w:behavior w:val="content"/>
        </w:behaviors>
        <w:guid w:val="{E22C9594-4BFD-4BC7-8025-EEB785A5A54A}"/>
      </w:docPartPr>
      <w:docPartBody>
        <w:p w:rsidR="001131A0" w:rsidRDefault="001131A0" w:rsidP="001131A0">
          <w:pPr>
            <w:pStyle w:val="7C3CD701C5CB46DA93B9659B83D6178E"/>
          </w:pPr>
          <w:r w:rsidRPr="00CF72D7">
            <w:rPr>
              <w:rStyle w:val="a3"/>
            </w:rPr>
            <w:t>Место для ввода даты.</w:t>
          </w:r>
        </w:p>
      </w:docPartBody>
    </w:docPart>
    <w:docPart>
      <w:docPartPr>
        <w:name w:val="D53B22F18DB249198DB6BF4A94FD3AFB"/>
        <w:category>
          <w:name w:val="Общие"/>
          <w:gallery w:val="placeholder"/>
        </w:category>
        <w:types>
          <w:type w:val="bbPlcHdr"/>
        </w:types>
        <w:behaviors>
          <w:behavior w:val="content"/>
        </w:behaviors>
        <w:guid w:val="{D93C980E-C6F1-43CD-861F-54AB2B3EA366}"/>
      </w:docPartPr>
      <w:docPartBody>
        <w:p w:rsidR="00AA51FE" w:rsidRDefault="00AA51FE" w:rsidP="00AA51FE">
          <w:pPr>
            <w:pStyle w:val="D53B22F18DB249198DB6BF4A94FD3AFB"/>
          </w:pPr>
          <w:r w:rsidRPr="00CF72D7">
            <w:rPr>
              <w:rStyle w:val="a3"/>
            </w:rPr>
            <w:t>Место для ввода даты.</w:t>
          </w:r>
        </w:p>
      </w:docPartBody>
    </w:docPart>
    <w:docPart>
      <w:docPartPr>
        <w:name w:val="EC558E9904C84A97BCE59D132D939F1B"/>
        <w:category>
          <w:name w:val="Общие"/>
          <w:gallery w:val="placeholder"/>
        </w:category>
        <w:types>
          <w:type w:val="bbPlcHdr"/>
        </w:types>
        <w:behaviors>
          <w:behavior w:val="content"/>
        </w:behaviors>
        <w:guid w:val="{28003651-72FD-4AAE-821F-C0DCB80C3561}"/>
      </w:docPartPr>
      <w:docPartBody>
        <w:p w:rsidR="00AA51FE" w:rsidRDefault="00AA51FE" w:rsidP="00AA51FE">
          <w:pPr>
            <w:pStyle w:val="EC558E9904C84A97BCE59D132D939F1B"/>
          </w:pPr>
          <w:r w:rsidRPr="00CF72D7">
            <w:rPr>
              <w:rStyle w:val="a3"/>
            </w:rPr>
            <w:t>Место для ввода даты.</w:t>
          </w:r>
        </w:p>
      </w:docPartBody>
    </w:docPart>
    <w:docPart>
      <w:docPartPr>
        <w:name w:val="2130BAFFEB164C5B9B9A3073512D28E6"/>
        <w:category>
          <w:name w:val="Общие"/>
          <w:gallery w:val="placeholder"/>
        </w:category>
        <w:types>
          <w:type w:val="bbPlcHdr"/>
        </w:types>
        <w:behaviors>
          <w:behavior w:val="content"/>
        </w:behaviors>
        <w:guid w:val="{C03F340C-ACA7-4FA0-97E1-A8B13EE7E16C}"/>
      </w:docPartPr>
      <w:docPartBody>
        <w:p w:rsidR="00AA51FE" w:rsidRDefault="00AA51FE" w:rsidP="00AA51FE">
          <w:pPr>
            <w:pStyle w:val="2130BAFFEB164C5B9B9A3073512D28E6"/>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31A0"/>
    <w:rsid w:val="001131A0"/>
    <w:rsid w:val="004E41EF"/>
    <w:rsid w:val="00561059"/>
    <w:rsid w:val="00AA51FE"/>
    <w:rsid w:val="00E84B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A51FE"/>
    <w:rPr>
      <w:color w:val="808080"/>
    </w:rPr>
  </w:style>
  <w:style w:type="paragraph" w:customStyle="1" w:styleId="43A3B681DB29421A83D161DA52376465">
    <w:name w:val="43A3B681DB29421A83D161DA52376465"/>
    <w:rsid w:val="001131A0"/>
  </w:style>
  <w:style w:type="paragraph" w:customStyle="1" w:styleId="7C3CD701C5CB46DA93B9659B83D6178E">
    <w:name w:val="7C3CD701C5CB46DA93B9659B83D6178E"/>
    <w:rsid w:val="001131A0"/>
  </w:style>
  <w:style w:type="paragraph" w:customStyle="1" w:styleId="D53B22F18DB249198DB6BF4A94FD3AFB">
    <w:name w:val="D53B22F18DB249198DB6BF4A94FD3AFB"/>
    <w:rsid w:val="00AA51FE"/>
  </w:style>
  <w:style w:type="paragraph" w:customStyle="1" w:styleId="EC558E9904C84A97BCE59D132D939F1B">
    <w:name w:val="EC558E9904C84A97BCE59D132D939F1B"/>
    <w:rsid w:val="00AA51FE"/>
  </w:style>
  <w:style w:type="paragraph" w:customStyle="1" w:styleId="2130BAFFEB164C5B9B9A3073512D28E6">
    <w:name w:val="2130BAFFEB164C5B9B9A3073512D28E6"/>
    <w:rsid w:val="00AA51F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E4DB1C40-D4AF-42D6-A355-C58C1EACC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1661</TotalTime>
  <Pages>55</Pages>
  <Words>20722</Words>
  <Characters>118116</Characters>
  <Application>Microsoft Office Word</Application>
  <DocSecurity>0</DocSecurity>
  <Lines>984</Lines>
  <Paragraphs>277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138561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Ахметзянова Анна Геннадьевна</cp:lastModifiedBy>
  <cp:revision>28</cp:revision>
  <cp:lastPrinted>2021-04-21T05:41:00Z</cp:lastPrinted>
  <dcterms:created xsi:type="dcterms:W3CDTF">2021-01-13T12:26:00Z</dcterms:created>
  <dcterms:modified xsi:type="dcterms:W3CDTF">2021-04-27T10:17:00Z</dcterms:modified>
</cp:coreProperties>
</file>